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02C0C" w14:textId="77777777" w:rsidR="002519DB" w:rsidRPr="00EE7566" w:rsidRDefault="002519DB" w:rsidP="000E323B">
      <w:pPr>
        <w:tabs>
          <w:tab w:val="left" w:pos="1134"/>
        </w:tabs>
        <w:jc w:val="both"/>
        <w:rPr>
          <w:rFonts w:ascii="Trebuchet MS" w:hAnsi="Trebuchet MS"/>
          <w:b/>
          <w:color w:val="000000"/>
          <w:lang w:val="en-US"/>
        </w:rPr>
      </w:pPr>
    </w:p>
    <w:p w14:paraId="0C16C904" w14:textId="77777777" w:rsidR="00ED535D" w:rsidRPr="00EF2ED3" w:rsidRDefault="00ED535D" w:rsidP="000E323B">
      <w:pPr>
        <w:rPr>
          <w:rFonts w:ascii="Trebuchet MS" w:hAnsi="Trebuchet MS"/>
          <w:lang w:val="lt-LT"/>
        </w:rPr>
      </w:pPr>
    </w:p>
    <w:p w14:paraId="612A46B0" w14:textId="77777777" w:rsidR="00ED535D" w:rsidRPr="00EF2ED3" w:rsidRDefault="00ED535D" w:rsidP="000E323B">
      <w:pPr>
        <w:rPr>
          <w:rFonts w:ascii="Trebuchet MS" w:hAnsi="Trebuchet MS"/>
          <w:lang w:val="lt-LT"/>
        </w:rPr>
      </w:pPr>
    </w:p>
    <w:p w14:paraId="2DE6BC88" w14:textId="77777777" w:rsidR="00ED535D" w:rsidRPr="00EF2ED3" w:rsidRDefault="00ED535D" w:rsidP="000E323B">
      <w:pPr>
        <w:rPr>
          <w:rFonts w:ascii="Trebuchet MS" w:hAnsi="Trebuchet MS"/>
          <w:lang w:val="lt-LT"/>
        </w:rPr>
      </w:pPr>
    </w:p>
    <w:tbl>
      <w:tblPr>
        <w:tblW w:w="5245" w:type="dxa"/>
        <w:tblLook w:val="04A0" w:firstRow="1" w:lastRow="0" w:firstColumn="1" w:lastColumn="0" w:noHBand="0" w:noVBand="1"/>
      </w:tblPr>
      <w:tblGrid>
        <w:gridCol w:w="5245"/>
      </w:tblGrid>
      <w:tr w:rsidR="00ED1D36" w:rsidRPr="00667726" w14:paraId="1D59C2A8" w14:textId="77777777" w:rsidTr="00F971F5">
        <w:tc>
          <w:tcPr>
            <w:tcW w:w="5245" w:type="dxa"/>
            <w:shd w:val="clear" w:color="auto" w:fill="auto"/>
          </w:tcPr>
          <w:p w14:paraId="0C75C6D6" w14:textId="77777777" w:rsidR="00ED1D36" w:rsidRPr="00EF2ED3" w:rsidRDefault="00ED1D36">
            <w:pPr>
              <w:rPr>
                <w:rFonts w:ascii="Trebuchet MS" w:eastAsia="Calibri" w:hAnsi="Trebuchet MS" w:cs="Arial"/>
                <w:b/>
                <w:bCs/>
                <w:sz w:val="22"/>
                <w:szCs w:val="22"/>
              </w:rPr>
            </w:pPr>
            <w:r>
              <w:rPr>
                <w:rFonts w:ascii="Trebuchet MS" w:hAnsi="Trebuchet MS"/>
                <w:b/>
                <w:sz w:val="22"/>
              </w:rPr>
              <w:t>I APPROVE:</w:t>
            </w:r>
          </w:p>
        </w:tc>
      </w:tr>
      <w:tr w:rsidR="00ED1D36" w:rsidRPr="00667726" w14:paraId="624BD104" w14:textId="77777777" w:rsidTr="00F971F5">
        <w:tc>
          <w:tcPr>
            <w:tcW w:w="5245" w:type="dxa"/>
            <w:shd w:val="clear" w:color="auto" w:fill="auto"/>
          </w:tcPr>
          <w:p w14:paraId="6CDB11F4" w14:textId="77777777" w:rsidR="00ED1D36" w:rsidRPr="00EF2ED3" w:rsidRDefault="00ED1D36" w:rsidP="000E323B">
            <w:pPr>
              <w:spacing w:before="120" w:after="360"/>
              <w:rPr>
                <w:rFonts w:ascii="Trebuchet MS" w:eastAsia="Calibri" w:hAnsi="Trebuchet MS" w:cs="Arial"/>
                <w:sz w:val="22"/>
                <w:szCs w:val="22"/>
              </w:rPr>
            </w:pPr>
            <w:r>
              <w:rPr>
                <w:rFonts w:ascii="Trebuchet MS" w:hAnsi="Trebuchet MS"/>
                <w:sz w:val="22"/>
              </w:rPr>
              <w:t>Director of the Transmission Network Department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ED1D36" w:rsidRPr="00667726" w14:paraId="38D707E8" w14:textId="77777777" w:rsidTr="00EF2ED3">
              <w:trPr>
                <w:trHeight w:val="299"/>
              </w:trPr>
              <w:tc>
                <w:tcPr>
                  <w:tcW w:w="4455" w:type="dxa"/>
                  <w:tcBorders>
                    <w:bottom w:val="dotted" w:sz="4" w:space="0" w:color="auto"/>
                  </w:tcBorders>
                </w:tcPr>
                <w:p w14:paraId="2B4CB561" w14:textId="61FAE881" w:rsidR="00ED1D36" w:rsidRPr="00EF2ED3" w:rsidRDefault="00ED1D36" w:rsidP="000E323B">
                  <w:pPr>
                    <w:rPr>
                      <w:rFonts w:ascii="Trebuchet MS" w:hAnsi="Trebuchet MS"/>
                      <w:sz w:val="22"/>
                      <w:szCs w:val="22"/>
                    </w:rPr>
                  </w:pPr>
                </w:p>
              </w:tc>
            </w:tr>
            <w:tr w:rsidR="00ED1D36" w:rsidRPr="00667726" w14:paraId="23E31DB1" w14:textId="77777777" w:rsidTr="00EF2ED3">
              <w:trPr>
                <w:trHeight w:val="203"/>
              </w:trPr>
              <w:tc>
                <w:tcPr>
                  <w:tcW w:w="4455" w:type="dxa"/>
                  <w:tcBorders>
                    <w:top w:val="dotted" w:sz="4" w:space="0" w:color="auto"/>
                  </w:tcBorders>
                </w:tcPr>
                <w:p w14:paraId="2C571591" w14:textId="77777777" w:rsidR="00ED1D36" w:rsidRPr="00EF2ED3" w:rsidRDefault="00ED1D36">
                  <w:pPr>
                    <w:jc w:val="center"/>
                    <w:rPr>
                      <w:rFonts w:ascii="Trebuchet MS" w:hAnsi="Trebuchet MS"/>
                      <w:i/>
                      <w:iCs/>
                      <w:sz w:val="22"/>
                      <w:szCs w:val="22"/>
                    </w:rPr>
                  </w:pPr>
                  <w:r>
                    <w:rPr>
                      <w:rFonts w:ascii="Trebuchet MS" w:hAnsi="Trebuchet MS"/>
                      <w:i/>
                      <w:sz w:val="16"/>
                    </w:rPr>
                    <w:t>(name, surname, signature)</w:t>
                  </w:r>
                </w:p>
              </w:tc>
            </w:tr>
            <w:tr w:rsidR="00ED1D36" w:rsidRPr="00667726" w14:paraId="47C07C49" w14:textId="77777777" w:rsidTr="00EF2ED3">
              <w:trPr>
                <w:trHeight w:val="388"/>
              </w:trPr>
              <w:tc>
                <w:tcPr>
                  <w:tcW w:w="4455" w:type="dxa"/>
                  <w:tcBorders>
                    <w:bottom w:val="dotted" w:sz="4" w:space="0" w:color="auto"/>
                  </w:tcBorders>
                </w:tcPr>
                <w:p w14:paraId="5AF6C3C0" w14:textId="77777777" w:rsidR="00ED1D36" w:rsidRPr="00EF2ED3" w:rsidRDefault="00ED1D36" w:rsidP="000E323B">
                  <w:pPr>
                    <w:rPr>
                      <w:rFonts w:ascii="Trebuchet MS" w:hAnsi="Trebuchet MS"/>
                      <w:sz w:val="22"/>
                      <w:szCs w:val="22"/>
                      <w:lang w:val="lt-LT"/>
                    </w:rPr>
                  </w:pPr>
                </w:p>
              </w:tc>
            </w:tr>
            <w:tr w:rsidR="00ED1D36" w:rsidRPr="00667726" w14:paraId="6E0F941F" w14:textId="77777777" w:rsidTr="00EF2ED3">
              <w:trPr>
                <w:trHeight w:val="203"/>
              </w:trPr>
              <w:tc>
                <w:tcPr>
                  <w:tcW w:w="4455" w:type="dxa"/>
                  <w:tcBorders>
                    <w:top w:val="dotted" w:sz="4" w:space="0" w:color="auto"/>
                  </w:tcBorders>
                </w:tcPr>
                <w:p w14:paraId="3E6CC6B3" w14:textId="77777777" w:rsidR="00ED1D36" w:rsidRPr="00EF2ED3" w:rsidRDefault="00ED1D36">
                  <w:pPr>
                    <w:jc w:val="center"/>
                    <w:rPr>
                      <w:rFonts w:ascii="Trebuchet MS" w:hAnsi="Trebuchet MS"/>
                      <w:i/>
                      <w:iCs/>
                      <w:sz w:val="22"/>
                      <w:szCs w:val="22"/>
                    </w:rPr>
                  </w:pPr>
                  <w:r>
                    <w:rPr>
                      <w:rFonts w:ascii="Trebuchet MS" w:hAnsi="Trebuchet MS"/>
                      <w:i/>
                      <w:sz w:val="16"/>
                    </w:rPr>
                    <w:t>(date)</w:t>
                  </w:r>
                </w:p>
              </w:tc>
            </w:tr>
          </w:tbl>
          <w:p w14:paraId="66B253F5" w14:textId="77777777" w:rsidR="00ED1D36" w:rsidRPr="00EF2ED3" w:rsidRDefault="00ED1D36" w:rsidP="000E323B">
            <w:pPr>
              <w:spacing w:before="120" w:after="120"/>
              <w:rPr>
                <w:rFonts w:ascii="Trebuchet MS" w:eastAsia="Calibri" w:hAnsi="Trebuchet MS" w:cs="Arial"/>
                <w:b/>
                <w:sz w:val="22"/>
                <w:szCs w:val="20"/>
                <w:lang w:val="lt-LT"/>
              </w:rPr>
            </w:pPr>
          </w:p>
        </w:tc>
      </w:tr>
    </w:tbl>
    <w:p w14:paraId="119E7FB1" w14:textId="77777777" w:rsidR="00ED535D" w:rsidRPr="00667726" w:rsidRDefault="00ED535D" w:rsidP="000E323B">
      <w:pPr>
        <w:tabs>
          <w:tab w:val="left" w:pos="1134"/>
        </w:tabs>
        <w:jc w:val="both"/>
        <w:rPr>
          <w:rFonts w:ascii="Trebuchet MS" w:hAnsi="Trebuchet MS"/>
          <w:b/>
          <w:lang w:val="lt-LT"/>
        </w:rPr>
      </w:pPr>
    </w:p>
    <w:p w14:paraId="089558BC" w14:textId="77777777" w:rsidR="00ED535D" w:rsidRPr="00667726" w:rsidRDefault="00ED535D" w:rsidP="000E323B">
      <w:pPr>
        <w:tabs>
          <w:tab w:val="left" w:pos="1134"/>
        </w:tabs>
        <w:jc w:val="both"/>
        <w:rPr>
          <w:rFonts w:ascii="Trebuchet MS" w:hAnsi="Trebuchet MS"/>
          <w:b/>
          <w:lang w:val="lt-LT"/>
        </w:rPr>
      </w:pPr>
    </w:p>
    <w:p w14:paraId="6479D6F2" w14:textId="77777777" w:rsidR="00ED535D" w:rsidRPr="00667726" w:rsidRDefault="00ED535D" w:rsidP="000E323B">
      <w:pPr>
        <w:tabs>
          <w:tab w:val="left" w:pos="1134"/>
        </w:tabs>
        <w:jc w:val="both"/>
        <w:rPr>
          <w:rFonts w:ascii="Trebuchet MS" w:hAnsi="Trebuchet MS"/>
          <w:b/>
          <w:lang w:val="lt-LT"/>
        </w:rPr>
      </w:pPr>
    </w:p>
    <w:p w14:paraId="3137FA06" w14:textId="77777777" w:rsidR="00ED535D" w:rsidRPr="00667726" w:rsidRDefault="00ED535D" w:rsidP="000E323B">
      <w:pPr>
        <w:tabs>
          <w:tab w:val="left" w:pos="1134"/>
        </w:tabs>
        <w:jc w:val="both"/>
        <w:rPr>
          <w:rFonts w:ascii="Trebuchet MS" w:hAnsi="Trebuchet MS"/>
          <w:b/>
          <w:lang w:val="lt-LT"/>
        </w:rPr>
      </w:pPr>
    </w:p>
    <w:p w14:paraId="4B7F9889" w14:textId="77777777" w:rsidR="00ED535D" w:rsidRPr="00667726" w:rsidRDefault="00ED535D" w:rsidP="000E323B">
      <w:pPr>
        <w:tabs>
          <w:tab w:val="left" w:pos="1134"/>
        </w:tabs>
        <w:jc w:val="both"/>
        <w:rPr>
          <w:rFonts w:ascii="Trebuchet MS" w:hAnsi="Trebuchet MS"/>
          <w:b/>
          <w:lang w:val="lt-LT"/>
        </w:rPr>
      </w:pPr>
    </w:p>
    <w:p w14:paraId="790BB03C" w14:textId="77777777" w:rsidR="00ED535D" w:rsidRPr="00667726" w:rsidRDefault="00ED535D" w:rsidP="000E323B">
      <w:pPr>
        <w:tabs>
          <w:tab w:val="left" w:pos="1134"/>
        </w:tabs>
        <w:jc w:val="both"/>
        <w:rPr>
          <w:rFonts w:ascii="Trebuchet MS" w:hAnsi="Trebuchet MS"/>
          <w:b/>
          <w:lang w:val="lt-LT"/>
        </w:rPr>
      </w:pPr>
    </w:p>
    <w:p w14:paraId="5074E049" w14:textId="77777777" w:rsidR="00ED535D" w:rsidRPr="00667726" w:rsidRDefault="00ED535D" w:rsidP="000E323B">
      <w:pPr>
        <w:tabs>
          <w:tab w:val="left" w:pos="1134"/>
        </w:tabs>
        <w:jc w:val="both"/>
        <w:rPr>
          <w:rFonts w:ascii="Trebuchet MS" w:hAnsi="Trebuchet MS"/>
          <w:b/>
          <w:lang w:val="lt-LT"/>
        </w:rPr>
      </w:pPr>
    </w:p>
    <w:p w14:paraId="2ECD3F57" w14:textId="77777777" w:rsidR="00ED535D" w:rsidRPr="00667726" w:rsidRDefault="00ED535D" w:rsidP="000E323B">
      <w:pPr>
        <w:tabs>
          <w:tab w:val="left" w:pos="1134"/>
        </w:tabs>
        <w:jc w:val="both"/>
        <w:rPr>
          <w:rFonts w:ascii="Trebuchet MS" w:hAnsi="Trebuchet MS"/>
          <w:b/>
          <w:lang w:val="lt-LT"/>
        </w:rPr>
      </w:pPr>
    </w:p>
    <w:p w14:paraId="1303B8E3" w14:textId="77777777" w:rsidR="00ED535D" w:rsidRPr="00667726" w:rsidRDefault="00ED535D" w:rsidP="000E323B">
      <w:pPr>
        <w:tabs>
          <w:tab w:val="left" w:pos="1134"/>
        </w:tabs>
        <w:jc w:val="both"/>
        <w:rPr>
          <w:rFonts w:ascii="Trebuchet MS" w:hAnsi="Trebuchet MS"/>
          <w:b/>
          <w:lang w:val="lt-LT"/>
        </w:rPr>
      </w:pPr>
    </w:p>
    <w:p w14:paraId="10D88C7F" w14:textId="77777777" w:rsidR="00ED535D" w:rsidRPr="00667726" w:rsidRDefault="00ED535D" w:rsidP="000E323B">
      <w:pPr>
        <w:tabs>
          <w:tab w:val="left" w:pos="1134"/>
        </w:tabs>
        <w:jc w:val="both"/>
        <w:rPr>
          <w:rFonts w:ascii="Trebuchet MS" w:hAnsi="Trebuchet MS"/>
          <w:b/>
          <w:lang w:val="lt-LT"/>
        </w:rPr>
      </w:pPr>
    </w:p>
    <w:p w14:paraId="0648FF79" w14:textId="77777777" w:rsidR="008473F4" w:rsidRDefault="00ED535D" w:rsidP="008473F4">
      <w:pPr>
        <w:pStyle w:val="Title"/>
      </w:pPr>
      <w:r>
        <w:t xml:space="preserve">DESIGN TASK </w:t>
      </w:r>
    </w:p>
    <w:p w14:paraId="7E51BB35" w14:textId="01AF9DCA" w:rsidR="005B3E26" w:rsidRDefault="000E20D7" w:rsidP="005B3E26">
      <w:pPr>
        <w:pStyle w:val="Title"/>
      </w:pPr>
      <w:r>
        <w:t>“CABLING AND INSTALLATION OF A FIBRE OPTIC CABLE ON THE 110 KV DOUBLE-CIRCUIT OL ŠIAULIAI-GUBERNIJA II, ŠIAULIAI-MEŠKUIČIAI SECTION BETWEEN ŠIAULIAI TS AND ZOKNIAI TS”</w:t>
      </w:r>
    </w:p>
    <w:p w14:paraId="60C5167A" w14:textId="077067FB" w:rsidR="00ED535D" w:rsidRPr="005B3E26" w:rsidRDefault="000E20D7" w:rsidP="005B3E26">
      <w:pPr>
        <w:pStyle w:val="Title"/>
      </w:pPr>
      <w:r>
        <w:t>INVESTMENT PROJECT NO. PRLS2170</w:t>
      </w:r>
    </w:p>
    <w:p w14:paraId="3733601D" w14:textId="77777777" w:rsidR="006264FA" w:rsidRPr="00667726" w:rsidRDefault="006264FA" w:rsidP="000E323B">
      <w:pPr>
        <w:tabs>
          <w:tab w:val="left" w:pos="1134"/>
        </w:tabs>
        <w:jc w:val="both"/>
        <w:rPr>
          <w:rFonts w:ascii="Trebuchet MS" w:hAnsi="Trebuchet MS"/>
          <w:b/>
          <w:color w:val="000000"/>
          <w:lang w:val="lt-LT"/>
        </w:rPr>
      </w:pPr>
    </w:p>
    <w:p w14:paraId="48FAFC7F" w14:textId="77777777" w:rsidR="00B342DC" w:rsidRPr="00DC3F7F" w:rsidRDefault="00B342DC" w:rsidP="000E323B">
      <w:pPr>
        <w:tabs>
          <w:tab w:val="left" w:pos="1134"/>
        </w:tabs>
        <w:jc w:val="both"/>
        <w:rPr>
          <w:rFonts w:ascii="Trebuchet MS" w:hAnsi="Trebuchet MS"/>
          <w:b/>
          <w:color w:val="000000"/>
          <w:lang w:val="lt-LT"/>
        </w:rPr>
      </w:pPr>
    </w:p>
    <w:p w14:paraId="24CE48B7" w14:textId="77777777" w:rsidR="00ED535D" w:rsidRPr="00667726" w:rsidRDefault="00ED535D" w:rsidP="000E323B">
      <w:pPr>
        <w:rPr>
          <w:rFonts w:ascii="Trebuchet MS" w:hAnsi="Trebuchet MS" w:cs="Arial"/>
          <w:b/>
          <w:color w:val="000000"/>
          <w:sz w:val="22"/>
          <w:szCs w:val="20"/>
        </w:rPr>
      </w:pPr>
      <w:r>
        <w:br w:type="page"/>
      </w:r>
    </w:p>
    <w:p w14:paraId="2B146895" w14:textId="77777777" w:rsidR="00254ED2" w:rsidRPr="00EF2ED3" w:rsidRDefault="00254ED2">
      <w:pPr>
        <w:tabs>
          <w:tab w:val="left" w:pos="1134"/>
        </w:tabs>
        <w:ind w:left="709"/>
        <w:rPr>
          <w:rFonts w:ascii="Trebuchet MS" w:hAnsi="Trebuchet MS" w:cs="Arial"/>
          <w:b/>
          <w:bCs/>
          <w:color w:val="000000"/>
          <w:sz w:val="22"/>
          <w:szCs w:val="22"/>
        </w:rPr>
      </w:pPr>
      <w:r>
        <w:rPr>
          <w:rFonts w:ascii="Trebuchet MS" w:hAnsi="Trebuchet MS"/>
          <w:b/>
          <w:color w:val="000000"/>
          <w:sz w:val="22"/>
        </w:rPr>
        <w:lastRenderedPageBreak/>
        <w:t xml:space="preserve">                                                   CONTENT</w:t>
      </w:r>
    </w:p>
    <w:p w14:paraId="48FCED33" w14:textId="77777777" w:rsidR="00254ED2" w:rsidRPr="00EF2ED3" w:rsidRDefault="00254ED2" w:rsidP="00254ED2">
      <w:pPr>
        <w:tabs>
          <w:tab w:val="left" w:pos="1134"/>
        </w:tabs>
        <w:ind w:left="709"/>
        <w:jc w:val="center"/>
        <w:rPr>
          <w:rFonts w:ascii="Trebuchet MS" w:hAnsi="Trebuchet MS" w:cs="Arial"/>
          <w:b/>
          <w:color w:val="000000"/>
          <w:sz w:val="22"/>
          <w:szCs w:val="22"/>
          <w:lang w:val="lt-LT"/>
        </w:rPr>
      </w:pPr>
    </w:p>
    <w:p w14:paraId="2A24ABE6" w14:textId="77777777" w:rsidR="00254ED2" w:rsidRPr="00EF2ED3" w:rsidRDefault="00254ED2" w:rsidP="00254ED2">
      <w:pPr>
        <w:tabs>
          <w:tab w:val="left" w:pos="1134"/>
        </w:tabs>
        <w:ind w:left="709"/>
        <w:jc w:val="center"/>
        <w:rPr>
          <w:rFonts w:ascii="Trebuchet MS" w:hAnsi="Trebuchet MS" w:cs="Arial"/>
          <w:color w:val="000000"/>
          <w:sz w:val="22"/>
          <w:szCs w:val="22"/>
          <w:lang w:val="lt-LT"/>
        </w:rPr>
      </w:pPr>
    </w:p>
    <w:sdt>
      <w:sdtPr>
        <w:rPr>
          <w:rFonts w:ascii="Trebuchet MS" w:hAnsi="Trebuchet MS" w:cs="Arial"/>
          <w:b/>
          <w:bCs/>
          <w:sz w:val="22"/>
          <w:szCs w:val="22"/>
        </w:rPr>
        <w:id w:val="19635032"/>
        <w:docPartObj>
          <w:docPartGallery w:val="Table of Contents"/>
          <w:docPartUnique/>
        </w:docPartObj>
      </w:sdtPr>
      <w:sdtEndPr>
        <w:rPr>
          <w:b w:val="0"/>
          <w:bCs w:val="0"/>
        </w:rPr>
      </w:sdtEndPr>
      <w:sdtContent>
        <w:p w14:paraId="39714E24" w14:textId="655700DF" w:rsidR="00F040A5" w:rsidRDefault="00254ED2">
          <w:pPr>
            <w:pStyle w:val="TOC1"/>
            <w:tabs>
              <w:tab w:val="right" w:leader="dot" w:pos="10195"/>
            </w:tabs>
            <w:rPr>
              <w:rFonts w:asciiTheme="minorHAnsi" w:eastAsiaTheme="minorEastAsia" w:hAnsiTheme="minorHAnsi" w:cstheme="minorBidi"/>
              <w:noProof/>
              <w:kern w:val="2"/>
              <w:sz w:val="22"/>
              <w:szCs w:val="22"/>
              <w:lang w:val="en-US"/>
              <w14:ligatures w14:val="standardContextual"/>
            </w:rPr>
          </w:pPr>
          <w:r w:rsidRPr="00EF2ED3">
            <w:rPr>
              <w:rFonts w:ascii="Trebuchet MS" w:eastAsiaTheme="majorEastAsia" w:hAnsi="Trebuchet MS" w:cs="Arial"/>
              <w:color w:val="365F91" w:themeColor="accent1" w:themeShade="BF"/>
              <w:sz w:val="22"/>
            </w:rPr>
            <w:fldChar w:fldCharType="begin"/>
          </w:r>
          <w:r w:rsidRPr="00EF2ED3">
            <w:rPr>
              <w:rFonts w:ascii="Trebuchet MS" w:hAnsi="Trebuchet MS" w:cs="Arial"/>
              <w:sz w:val="22"/>
            </w:rPr>
            <w:instrText xml:space="preserve"> TOC \o "1-3" \h \z \u </w:instrText>
          </w:r>
          <w:r w:rsidRPr="00EF2ED3">
            <w:rPr>
              <w:rFonts w:ascii="Trebuchet MS" w:eastAsiaTheme="majorEastAsia" w:hAnsi="Trebuchet MS" w:cs="Arial"/>
              <w:color w:val="365F91" w:themeColor="accent1" w:themeShade="BF"/>
              <w:sz w:val="22"/>
            </w:rPr>
            <w:fldChar w:fldCharType="separate"/>
          </w:r>
          <w:hyperlink w:anchor="_Toc160125368" w:history="1">
            <w:r w:rsidR="00F040A5" w:rsidRPr="001F738A">
              <w:rPr>
                <w:rStyle w:val="Hyperlink"/>
                <w:rFonts w:cs="Arial"/>
                <w:noProof/>
              </w:rPr>
              <w:t>1.</w:t>
            </w:r>
            <w:r w:rsidR="00F040A5" w:rsidRPr="001F738A">
              <w:rPr>
                <w:rStyle w:val="Hyperlink"/>
                <w:noProof/>
              </w:rPr>
              <w:t xml:space="preserve"> GENERAL INFORMATION</w:t>
            </w:r>
            <w:r w:rsidR="00F040A5">
              <w:rPr>
                <w:noProof/>
                <w:webHidden/>
              </w:rPr>
              <w:tab/>
            </w:r>
            <w:r w:rsidR="00F040A5">
              <w:rPr>
                <w:noProof/>
                <w:webHidden/>
              </w:rPr>
              <w:fldChar w:fldCharType="begin"/>
            </w:r>
            <w:r w:rsidR="00F040A5">
              <w:rPr>
                <w:noProof/>
                <w:webHidden/>
              </w:rPr>
              <w:instrText xml:space="preserve"> PAGEREF _Toc160125368 \h </w:instrText>
            </w:r>
            <w:r w:rsidR="00F040A5">
              <w:rPr>
                <w:noProof/>
                <w:webHidden/>
              </w:rPr>
            </w:r>
            <w:r w:rsidR="00F040A5">
              <w:rPr>
                <w:noProof/>
                <w:webHidden/>
              </w:rPr>
              <w:fldChar w:fldCharType="separate"/>
            </w:r>
            <w:r w:rsidR="00F040A5">
              <w:rPr>
                <w:noProof/>
                <w:webHidden/>
              </w:rPr>
              <w:t>3</w:t>
            </w:r>
            <w:r w:rsidR="00F040A5">
              <w:rPr>
                <w:noProof/>
                <w:webHidden/>
              </w:rPr>
              <w:fldChar w:fldCharType="end"/>
            </w:r>
          </w:hyperlink>
        </w:p>
        <w:p w14:paraId="4ACF92E5" w14:textId="31A7561D" w:rsidR="00F040A5" w:rsidRDefault="0034652F">
          <w:pPr>
            <w:pStyle w:val="TOC1"/>
            <w:tabs>
              <w:tab w:val="right" w:leader="dot" w:pos="10195"/>
            </w:tabs>
            <w:rPr>
              <w:rFonts w:asciiTheme="minorHAnsi" w:eastAsiaTheme="minorEastAsia" w:hAnsiTheme="minorHAnsi" w:cstheme="minorBidi"/>
              <w:noProof/>
              <w:kern w:val="2"/>
              <w:sz w:val="22"/>
              <w:szCs w:val="22"/>
              <w:lang w:val="en-US"/>
              <w14:ligatures w14:val="standardContextual"/>
            </w:rPr>
          </w:pPr>
          <w:hyperlink w:anchor="_Toc160125369" w:history="1">
            <w:r w:rsidR="00F040A5" w:rsidRPr="001F738A">
              <w:rPr>
                <w:rStyle w:val="Hyperlink"/>
                <w:noProof/>
              </w:rPr>
              <w:t>2. COMPOSITION OF THE PROJECT TEAM:</w:t>
            </w:r>
            <w:r w:rsidR="00F040A5">
              <w:rPr>
                <w:noProof/>
                <w:webHidden/>
              </w:rPr>
              <w:tab/>
            </w:r>
            <w:r w:rsidR="00F040A5">
              <w:rPr>
                <w:noProof/>
                <w:webHidden/>
              </w:rPr>
              <w:fldChar w:fldCharType="begin"/>
            </w:r>
            <w:r w:rsidR="00F040A5">
              <w:rPr>
                <w:noProof/>
                <w:webHidden/>
              </w:rPr>
              <w:instrText xml:space="preserve"> PAGEREF _Toc160125369 \h </w:instrText>
            </w:r>
            <w:r w:rsidR="00F040A5">
              <w:rPr>
                <w:noProof/>
                <w:webHidden/>
              </w:rPr>
            </w:r>
            <w:r w:rsidR="00F040A5">
              <w:rPr>
                <w:noProof/>
                <w:webHidden/>
              </w:rPr>
              <w:fldChar w:fldCharType="separate"/>
            </w:r>
            <w:r w:rsidR="00F040A5">
              <w:rPr>
                <w:noProof/>
                <w:webHidden/>
              </w:rPr>
              <w:t>3</w:t>
            </w:r>
            <w:r w:rsidR="00F040A5">
              <w:rPr>
                <w:noProof/>
                <w:webHidden/>
              </w:rPr>
              <w:fldChar w:fldCharType="end"/>
            </w:r>
          </w:hyperlink>
        </w:p>
        <w:p w14:paraId="1843308A" w14:textId="52111B94" w:rsidR="00F040A5" w:rsidRDefault="0034652F">
          <w:pPr>
            <w:pStyle w:val="TOC1"/>
            <w:tabs>
              <w:tab w:val="right" w:leader="dot" w:pos="10195"/>
            </w:tabs>
            <w:rPr>
              <w:rFonts w:asciiTheme="minorHAnsi" w:eastAsiaTheme="minorEastAsia" w:hAnsiTheme="minorHAnsi" w:cstheme="minorBidi"/>
              <w:noProof/>
              <w:kern w:val="2"/>
              <w:sz w:val="22"/>
              <w:szCs w:val="22"/>
              <w:lang w:val="en-US"/>
              <w14:ligatures w14:val="standardContextual"/>
            </w:rPr>
          </w:pPr>
          <w:hyperlink w:anchor="_Toc160125370" w:history="1">
            <w:r w:rsidR="00F040A5" w:rsidRPr="001F738A">
              <w:rPr>
                <w:rStyle w:val="Hyperlink"/>
                <w:noProof/>
              </w:rPr>
              <w:t>3. DESIGN TASK REQUIREMENTS:</w:t>
            </w:r>
            <w:r w:rsidR="00F040A5">
              <w:rPr>
                <w:noProof/>
                <w:webHidden/>
              </w:rPr>
              <w:tab/>
            </w:r>
            <w:r w:rsidR="00F040A5">
              <w:rPr>
                <w:noProof/>
                <w:webHidden/>
              </w:rPr>
              <w:fldChar w:fldCharType="begin"/>
            </w:r>
            <w:r w:rsidR="00F040A5">
              <w:rPr>
                <w:noProof/>
                <w:webHidden/>
              </w:rPr>
              <w:instrText xml:space="preserve"> PAGEREF _Toc160125370 \h </w:instrText>
            </w:r>
            <w:r w:rsidR="00F040A5">
              <w:rPr>
                <w:noProof/>
                <w:webHidden/>
              </w:rPr>
            </w:r>
            <w:r w:rsidR="00F040A5">
              <w:rPr>
                <w:noProof/>
                <w:webHidden/>
              </w:rPr>
              <w:fldChar w:fldCharType="separate"/>
            </w:r>
            <w:r w:rsidR="00F040A5">
              <w:rPr>
                <w:noProof/>
                <w:webHidden/>
              </w:rPr>
              <w:t>4</w:t>
            </w:r>
            <w:r w:rsidR="00F040A5">
              <w:rPr>
                <w:noProof/>
                <w:webHidden/>
              </w:rPr>
              <w:fldChar w:fldCharType="end"/>
            </w:r>
          </w:hyperlink>
        </w:p>
        <w:p w14:paraId="64A9CD56" w14:textId="56C36EC5" w:rsidR="00F040A5" w:rsidRDefault="0034652F">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125371" w:history="1">
            <w:r w:rsidR="00F040A5" w:rsidRPr="001F738A">
              <w:rPr>
                <w:rStyle w:val="Hyperlink"/>
                <w:noProof/>
              </w:rPr>
              <w:t>3.1</w:t>
            </w:r>
            <w:r w:rsidR="00F040A5">
              <w:rPr>
                <w:rFonts w:asciiTheme="minorHAnsi" w:eastAsiaTheme="minorEastAsia" w:hAnsiTheme="minorHAnsi" w:cstheme="minorBidi"/>
                <w:noProof/>
                <w:kern w:val="2"/>
                <w:sz w:val="22"/>
                <w:szCs w:val="22"/>
                <w:lang w:val="en-US"/>
                <w14:ligatures w14:val="standardContextual"/>
              </w:rPr>
              <w:tab/>
            </w:r>
            <w:r w:rsidR="00F040A5" w:rsidRPr="001F738A">
              <w:rPr>
                <w:rStyle w:val="Hyperlink"/>
                <w:noProof/>
              </w:rPr>
              <w:t>General requirements:</w:t>
            </w:r>
            <w:r w:rsidR="00F040A5">
              <w:rPr>
                <w:noProof/>
                <w:webHidden/>
              </w:rPr>
              <w:tab/>
            </w:r>
            <w:r w:rsidR="00F040A5">
              <w:rPr>
                <w:noProof/>
                <w:webHidden/>
              </w:rPr>
              <w:fldChar w:fldCharType="begin"/>
            </w:r>
            <w:r w:rsidR="00F040A5">
              <w:rPr>
                <w:noProof/>
                <w:webHidden/>
              </w:rPr>
              <w:instrText xml:space="preserve"> PAGEREF _Toc160125371 \h </w:instrText>
            </w:r>
            <w:r w:rsidR="00F040A5">
              <w:rPr>
                <w:noProof/>
                <w:webHidden/>
              </w:rPr>
            </w:r>
            <w:r w:rsidR="00F040A5">
              <w:rPr>
                <w:noProof/>
                <w:webHidden/>
              </w:rPr>
              <w:fldChar w:fldCharType="separate"/>
            </w:r>
            <w:r w:rsidR="00F040A5">
              <w:rPr>
                <w:noProof/>
                <w:webHidden/>
              </w:rPr>
              <w:t>4</w:t>
            </w:r>
            <w:r w:rsidR="00F040A5">
              <w:rPr>
                <w:noProof/>
                <w:webHidden/>
              </w:rPr>
              <w:fldChar w:fldCharType="end"/>
            </w:r>
          </w:hyperlink>
        </w:p>
        <w:p w14:paraId="613746B7" w14:textId="6A73F15A" w:rsidR="00F040A5" w:rsidRDefault="0034652F">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125372" w:history="1">
            <w:r w:rsidR="00F040A5" w:rsidRPr="001F738A">
              <w:rPr>
                <w:rStyle w:val="Hyperlink"/>
                <w:noProof/>
              </w:rPr>
              <w:t>3.2</w:t>
            </w:r>
            <w:r w:rsidR="00F040A5">
              <w:rPr>
                <w:rFonts w:asciiTheme="minorHAnsi" w:eastAsiaTheme="minorEastAsia" w:hAnsiTheme="minorHAnsi" w:cstheme="minorBidi"/>
                <w:noProof/>
                <w:kern w:val="2"/>
                <w:sz w:val="22"/>
                <w:szCs w:val="22"/>
                <w:lang w:val="en-US"/>
                <w14:ligatures w14:val="standardContextual"/>
              </w:rPr>
              <w:tab/>
            </w:r>
            <w:r w:rsidR="002E69C0">
              <w:rPr>
                <w:rStyle w:val="Hyperlink"/>
                <w:noProof/>
              </w:rPr>
              <w:t>P</w:t>
            </w:r>
            <w:r w:rsidR="002E69C0" w:rsidRPr="001F738A">
              <w:rPr>
                <w:rStyle w:val="Hyperlink"/>
                <w:noProof/>
              </w:rPr>
              <w:t>art on structures</w:t>
            </w:r>
            <w:r w:rsidR="00F040A5">
              <w:rPr>
                <w:noProof/>
                <w:webHidden/>
              </w:rPr>
              <w:tab/>
            </w:r>
            <w:r w:rsidR="00F040A5">
              <w:rPr>
                <w:noProof/>
                <w:webHidden/>
              </w:rPr>
              <w:fldChar w:fldCharType="begin"/>
            </w:r>
            <w:r w:rsidR="00F040A5">
              <w:rPr>
                <w:noProof/>
                <w:webHidden/>
              </w:rPr>
              <w:instrText xml:space="preserve"> PAGEREF _Toc160125372 \h </w:instrText>
            </w:r>
            <w:r w:rsidR="00F040A5">
              <w:rPr>
                <w:noProof/>
                <w:webHidden/>
              </w:rPr>
            </w:r>
            <w:r w:rsidR="00F040A5">
              <w:rPr>
                <w:noProof/>
                <w:webHidden/>
              </w:rPr>
              <w:fldChar w:fldCharType="separate"/>
            </w:r>
            <w:r w:rsidR="00F040A5">
              <w:rPr>
                <w:noProof/>
                <w:webHidden/>
              </w:rPr>
              <w:t>8</w:t>
            </w:r>
            <w:r w:rsidR="00F040A5">
              <w:rPr>
                <w:noProof/>
                <w:webHidden/>
              </w:rPr>
              <w:fldChar w:fldCharType="end"/>
            </w:r>
          </w:hyperlink>
        </w:p>
        <w:p w14:paraId="20A0B898" w14:textId="71999D90" w:rsidR="00F040A5" w:rsidRDefault="0034652F">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125373" w:history="1">
            <w:r w:rsidR="00F040A5" w:rsidRPr="001F738A">
              <w:rPr>
                <w:rStyle w:val="Hyperlink"/>
                <w:noProof/>
              </w:rPr>
              <w:t>3.3</w:t>
            </w:r>
            <w:r w:rsidR="00F040A5">
              <w:rPr>
                <w:rFonts w:asciiTheme="minorHAnsi" w:eastAsiaTheme="minorEastAsia" w:hAnsiTheme="minorHAnsi" w:cstheme="minorBidi"/>
                <w:noProof/>
                <w:kern w:val="2"/>
                <w:sz w:val="22"/>
                <w:szCs w:val="22"/>
                <w:lang w:val="en-US"/>
                <w14:ligatures w14:val="standardContextual"/>
              </w:rPr>
              <w:tab/>
            </w:r>
            <w:r w:rsidR="00F040A5" w:rsidRPr="001F738A">
              <w:rPr>
                <w:rStyle w:val="Hyperlink"/>
                <w:noProof/>
              </w:rPr>
              <w:t>Part on electricity transmission lines:</w:t>
            </w:r>
            <w:r w:rsidR="00F040A5">
              <w:rPr>
                <w:noProof/>
                <w:webHidden/>
              </w:rPr>
              <w:tab/>
            </w:r>
            <w:r w:rsidR="00F040A5">
              <w:rPr>
                <w:noProof/>
                <w:webHidden/>
              </w:rPr>
              <w:fldChar w:fldCharType="begin"/>
            </w:r>
            <w:r w:rsidR="00F040A5">
              <w:rPr>
                <w:noProof/>
                <w:webHidden/>
              </w:rPr>
              <w:instrText xml:space="preserve"> PAGEREF _Toc160125373 \h </w:instrText>
            </w:r>
            <w:r w:rsidR="00F040A5">
              <w:rPr>
                <w:noProof/>
                <w:webHidden/>
              </w:rPr>
            </w:r>
            <w:r w:rsidR="00F040A5">
              <w:rPr>
                <w:noProof/>
                <w:webHidden/>
              </w:rPr>
              <w:fldChar w:fldCharType="separate"/>
            </w:r>
            <w:r w:rsidR="00F040A5">
              <w:rPr>
                <w:noProof/>
                <w:webHidden/>
              </w:rPr>
              <w:t>9</w:t>
            </w:r>
            <w:r w:rsidR="00F040A5">
              <w:rPr>
                <w:noProof/>
                <w:webHidden/>
              </w:rPr>
              <w:fldChar w:fldCharType="end"/>
            </w:r>
          </w:hyperlink>
        </w:p>
        <w:p w14:paraId="50D65817" w14:textId="5F04492D" w:rsidR="00F040A5" w:rsidRDefault="0034652F">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125374" w:history="1">
            <w:r w:rsidR="00F040A5" w:rsidRPr="001F738A">
              <w:rPr>
                <w:rStyle w:val="Hyperlink"/>
                <w:noProof/>
              </w:rPr>
              <w:t>3.4</w:t>
            </w:r>
            <w:r w:rsidR="00F040A5">
              <w:rPr>
                <w:rFonts w:asciiTheme="minorHAnsi" w:eastAsiaTheme="minorEastAsia" w:hAnsiTheme="minorHAnsi" w:cstheme="minorBidi"/>
                <w:noProof/>
                <w:kern w:val="2"/>
                <w:sz w:val="22"/>
                <w:szCs w:val="22"/>
                <w:lang w:val="en-US"/>
                <w14:ligatures w14:val="standardContextual"/>
              </w:rPr>
              <w:tab/>
            </w:r>
            <w:r w:rsidR="00F040A5" w:rsidRPr="001F738A">
              <w:rPr>
                <w:rStyle w:val="Hyperlink"/>
                <w:noProof/>
              </w:rPr>
              <w:t>Communications and telecommunications:</w:t>
            </w:r>
            <w:r w:rsidR="00F040A5">
              <w:rPr>
                <w:noProof/>
                <w:webHidden/>
              </w:rPr>
              <w:tab/>
            </w:r>
            <w:r w:rsidR="00F040A5">
              <w:rPr>
                <w:noProof/>
                <w:webHidden/>
              </w:rPr>
              <w:fldChar w:fldCharType="begin"/>
            </w:r>
            <w:r w:rsidR="00F040A5">
              <w:rPr>
                <w:noProof/>
                <w:webHidden/>
              </w:rPr>
              <w:instrText xml:space="preserve"> PAGEREF _Toc160125374 \h </w:instrText>
            </w:r>
            <w:r w:rsidR="00F040A5">
              <w:rPr>
                <w:noProof/>
                <w:webHidden/>
              </w:rPr>
            </w:r>
            <w:r w:rsidR="00F040A5">
              <w:rPr>
                <w:noProof/>
                <w:webHidden/>
              </w:rPr>
              <w:fldChar w:fldCharType="separate"/>
            </w:r>
            <w:r w:rsidR="00F040A5">
              <w:rPr>
                <w:noProof/>
                <w:webHidden/>
              </w:rPr>
              <w:t>12</w:t>
            </w:r>
            <w:r w:rsidR="00F040A5">
              <w:rPr>
                <w:noProof/>
                <w:webHidden/>
              </w:rPr>
              <w:fldChar w:fldCharType="end"/>
            </w:r>
          </w:hyperlink>
        </w:p>
        <w:p w14:paraId="49FE3F06" w14:textId="3C915E2B" w:rsidR="00F040A5" w:rsidRDefault="0034652F">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125375" w:history="1">
            <w:r w:rsidR="00F040A5" w:rsidRPr="001F738A">
              <w:rPr>
                <w:rStyle w:val="Hyperlink"/>
                <w:noProof/>
              </w:rPr>
              <w:t>3.5</w:t>
            </w:r>
            <w:r w:rsidR="00F040A5">
              <w:rPr>
                <w:rFonts w:asciiTheme="minorHAnsi" w:eastAsiaTheme="minorEastAsia" w:hAnsiTheme="minorHAnsi" w:cstheme="minorBidi"/>
                <w:noProof/>
                <w:kern w:val="2"/>
                <w:sz w:val="22"/>
                <w:szCs w:val="22"/>
                <w:lang w:val="en-US"/>
                <w14:ligatures w14:val="standardContextual"/>
              </w:rPr>
              <w:tab/>
            </w:r>
            <w:r w:rsidR="00F040A5" w:rsidRPr="001F738A">
              <w:rPr>
                <w:rStyle w:val="Hyperlink"/>
                <w:noProof/>
              </w:rPr>
              <w:t>Environmental protection and occupational safety:</w:t>
            </w:r>
            <w:r w:rsidR="00F040A5">
              <w:rPr>
                <w:noProof/>
                <w:webHidden/>
              </w:rPr>
              <w:tab/>
            </w:r>
            <w:r w:rsidR="00F040A5">
              <w:rPr>
                <w:noProof/>
                <w:webHidden/>
              </w:rPr>
              <w:fldChar w:fldCharType="begin"/>
            </w:r>
            <w:r w:rsidR="00F040A5">
              <w:rPr>
                <w:noProof/>
                <w:webHidden/>
              </w:rPr>
              <w:instrText xml:space="preserve"> PAGEREF _Toc160125375 \h </w:instrText>
            </w:r>
            <w:r w:rsidR="00F040A5">
              <w:rPr>
                <w:noProof/>
                <w:webHidden/>
              </w:rPr>
            </w:r>
            <w:r w:rsidR="00F040A5">
              <w:rPr>
                <w:noProof/>
                <w:webHidden/>
              </w:rPr>
              <w:fldChar w:fldCharType="separate"/>
            </w:r>
            <w:r w:rsidR="00F040A5">
              <w:rPr>
                <w:noProof/>
                <w:webHidden/>
              </w:rPr>
              <w:t>13</w:t>
            </w:r>
            <w:r w:rsidR="00F040A5">
              <w:rPr>
                <w:noProof/>
                <w:webHidden/>
              </w:rPr>
              <w:fldChar w:fldCharType="end"/>
            </w:r>
          </w:hyperlink>
        </w:p>
        <w:p w14:paraId="39C4ACC3" w14:textId="7B8DDDDD" w:rsidR="00F040A5" w:rsidRDefault="0034652F">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125376" w:history="1">
            <w:r w:rsidR="00F040A5" w:rsidRPr="001F738A">
              <w:rPr>
                <w:rStyle w:val="Hyperlink"/>
                <w:noProof/>
              </w:rPr>
              <w:t>4.</w:t>
            </w:r>
            <w:r w:rsidR="00F040A5">
              <w:rPr>
                <w:rFonts w:asciiTheme="minorHAnsi" w:eastAsiaTheme="minorEastAsia" w:hAnsiTheme="minorHAnsi" w:cstheme="minorBidi"/>
                <w:noProof/>
                <w:kern w:val="2"/>
                <w:sz w:val="22"/>
                <w:szCs w:val="22"/>
                <w:lang w:val="en-US"/>
                <w14:ligatures w14:val="standardContextual"/>
              </w:rPr>
              <w:tab/>
            </w:r>
            <w:r w:rsidR="002E69C0">
              <w:rPr>
                <w:rStyle w:val="Hyperlink"/>
                <w:noProof/>
              </w:rPr>
              <w:t>O</w:t>
            </w:r>
            <w:r w:rsidR="002E69C0" w:rsidRPr="001F738A">
              <w:rPr>
                <w:rStyle w:val="Hyperlink"/>
                <w:noProof/>
              </w:rPr>
              <w:t>ther requirements</w:t>
            </w:r>
            <w:r w:rsidR="00F040A5">
              <w:rPr>
                <w:noProof/>
                <w:webHidden/>
              </w:rPr>
              <w:tab/>
            </w:r>
            <w:r w:rsidR="00F040A5">
              <w:rPr>
                <w:noProof/>
                <w:webHidden/>
              </w:rPr>
              <w:fldChar w:fldCharType="begin"/>
            </w:r>
            <w:r w:rsidR="00F040A5">
              <w:rPr>
                <w:noProof/>
                <w:webHidden/>
              </w:rPr>
              <w:instrText xml:space="preserve"> PAGEREF _Toc160125376 \h </w:instrText>
            </w:r>
            <w:r w:rsidR="00F040A5">
              <w:rPr>
                <w:noProof/>
                <w:webHidden/>
              </w:rPr>
            </w:r>
            <w:r w:rsidR="00F040A5">
              <w:rPr>
                <w:noProof/>
                <w:webHidden/>
              </w:rPr>
              <w:fldChar w:fldCharType="separate"/>
            </w:r>
            <w:r w:rsidR="00F040A5">
              <w:rPr>
                <w:noProof/>
                <w:webHidden/>
              </w:rPr>
              <w:t>14</w:t>
            </w:r>
            <w:r w:rsidR="00F040A5">
              <w:rPr>
                <w:noProof/>
                <w:webHidden/>
              </w:rPr>
              <w:fldChar w:fldCharType="end"/>
            </w:r>
          </w:hyperlink>
        </w:p>
        <w:p w14:paraId="492477AD" w14:textId="16009E79" w:rsidR="00F040A5" w:rsidRDefault="0034652F">
          <w:pPr>
            <w:pStyle w:val="TOC1"/>
            <w:tabs>
              <w:tab w:val="right" w:leader="dot" w:pos="10195"/>
            </w:tabs>
            <w:rPr>
              <w:rFonts w:asciiTheme="minorHAnsi" w:eastAsiaTheme="minorEastAsia" w:hAnsiTheme="minorHAnsi" w:cstheme="minorBidi"/>
              <w:noProof/>
              <w:kern w:val="2"/>
              <w:sz w:val="22"/>
              <w:szCs w:val="22"/>
              <w:lang w:val="en-US"/>
              <w14:ligatures w14:val="standardContextual"/>
            </w:rPr>
          </w:pPr>
          <w:hyperlink w:anchor="_Toc160125377" w:history="1">
            <w:r w:rsidR="00F040A5" w:rsidRPr="001F738A">
              <w:rPr>
                <w:rStyle w:val="Hyperlink"/>
                <w:noProof/>
              </w:rPr>
              <w:t>Annexes:</w:t>
            </w:r>
            <w:r w:rsidR="00F040A5">
              <w:rPr>
                <w:noProof/>
                <w:webHidden/>
              </w:rPr>
              <w:tab/>
            </w:r>
            <w:r w:rsidR="00F040A5">
              <w:rPr>
                <w:noProof/>
                <w:webHidden/>
              </w:rPr>
              <w:fldChar w:fldCharType="begin"/>
            </w:r>
            <w:r w:rsidR="00F040A5">
              <w:rPr>
                <w:noProof/>
                <w:webHidden/>
              </w:rPr>
              <w:instrText xml:space="preserve"> PAGEREF _Toc160125377 \h </w:instrText>
            </w:r>
            <w:r w:rsidR="00F040A5">
              <w:rPr>
                <w:noProof/>
                <w:webHidden/>
              </w:rPr>
            </w:r>
            <w:r w:rsidR="00F040A5">
              <w:rPr>
                <w:noProof/>
                <w:webHidden/>
              </w:rPr>
              <w:fldChar w:fldCharType="separate"/>
            </w:r>
            <w:r w:rsidR="00F040A5">
              <w:rPr>
                <w:noProof/>
                <w:webHidden/>
              </w:rPr>
              <w:t>15</w:t>
            </w:r>
            <w:r w:rsidR="00F040A5">
              <w:rPr>
                <w:noProof/>
                <w:webHidden/>
              </w:rPr>
              <w:fldChar w:fldCharType="end"/>
            </w:r>
          </w:hyperlink>
        </w:p>
        <w:p w14:paraId="01490E97" w14:textId="17100297" w:rsidR="00254ED2" w:rsidRPr="00EF2ED3" w:rsidRDefault="00254ED2" w:rsidP="00254ED2">
          <w:pPr>
            <w:rPr>
              <w:rFonts w:ascii="Trebuchet MS" w:hAnsi="Trebuchet MS" w:cs="Arial"/>
              <w:sz w:val="22"/>
            </w:rPr>
          </w:pPr>
          <w:r w:rsidRPr="00EF2ED3">
            <w:rPr>
              <w:rFonts w:ascii="Trebuchet MS" w:hAnsi="Trebuchet MS" w:cs="Arial"/>
              <w:sz w:val="22"/>
            </w:rPr>
            <w:fldChar w:fldCharType="end"/>
          </w:r>
        </w:p>
      </w:sdtContent>
    </w:sdt>
    <w:p w14:paraId="599F69E3" w14:textId="77777777" w:rsidR="00E247A3" w:rsidRDefault="00E247A3">
      <w:pPr>
        <w:rPr>
          <w:rFonts w:ascii="Trebuchet MS" w:hAnsi="Trebuchet MS" w:cs="Arial"/>
          <w:b/>
          <w:sz w:val="22"/>
        </w:rPr>
      </w:pPr>
      <w:r>
        <w:br w:type="page"/>
      </w:r>
    </w:p>
    <w:p w14:paraId="5BBCA120" w14:textId="7D4EF87A" w:rsidR="00254ED2" w:rsidRPr="005F133B" w:rsidRDefault="00254ED2">
      <w:pPr>
        <w:pStyle w:val="Heading1"/>
        <w:numPr>
          <w:ilvl w:val="0"/>
          <w:numId w:val="19"/>
        </w:numPr>
        <w:ind w:left="884" w:hanging="567"/>
        <w:rPr>
          <w:rFonts w:cs="Arial"/>
          <w:b w:val="0"/>
          <w:szCs w:val="22"/>
        </w:rPr>
      </w:pPr>
      <w:bookmarkStart w:id="0" w:name="_Toc160125368"/>
      <w:r>
        <w:lastRenderedPageBreak/>
        <w:t>GENERAL INFORMATION</w:t>
      </w:r>
      <w:bookmarkEnd w:id="0"/>
    </w:p>
    <w:p w14:paraId="6E7E424E" w14:textId="77777777" w:rsidR="00254ED2" w:rsidRPr="005F133B" w:rsidRDefault="00254ED2" w:rsidP="00254ED2">
      <w:pPr>
        <w:rPr>
          <w:rFonts w:ascii="Trebuchet MS" w:hAnsi="Trebuchet MS"/>
          <w:sz w:val="22"/>
          <w:szCs w:val="22"/>
          <w:lang w:val="lt-LT"/>
        </w:rPr>
      </w:pPr>
    </w:p>
    <w:tbl>
      <w:tblPr>
        <w:tblStyle w:val="TableGrid"/>
        <w:tblW w:w="0" w:type="auto"/>
        <w:tblLook w:val="04A0" w:firstRow="1" w:lastRow="0" w:firstColumn="1" w:lastColumn="0" w:noHBand="0" w:noVBand="1"/>
      </w:tblPr>
      <w:tblGrid>
        <w:gridCol w:w="3681"/>
        <w:gridCol w:w="6514"/>
      </w:tblGrid>
      <w:tr w:rsidR="00254ED2" w:rsidRPr="00F96AA5" w14:paraId="7F59E60B" w14:textId="77777777" w:rsidTr="2D39CD69">
        <w:trPr>
          <w:trHeight w:val="350"/>
        </w:trPr>
        <w:tc>
          <w:tcPr>
            <w:tcW w:w="3681" w:type="dxa"/>
            <w:shd w:val="clear" w:color="auto" w:fill="D9D9D9" w:themeFill="background1" w:themeFillShade="D9"/>
          </w:tcPr>
          <w:p w14:paraId="7CC2A9EF" w14:textId="77777777" w:rsidR="00254ED2" w:rsidRPr="005F133B" w:rsidRDefault="00254ED2">
            <w:pPr>
              <w:rPr>
                <w:rFonts w:ascii="Trebuchet MS" w:hAnsi="Trebuchet MS"/>
                <w:b/>
                <w:bCs/>
                <w:sz w:val="22"/>
                <w:szCs w:val="22"/>
              </w:rPr>
            </w:pPr>
            <w:r>
              <w:rPr>
                <w:rFonts w:ascii="Trebuchet MS" w:hAnsi="Trebuchet MS"/>
                <w:b/>
                <w:sz w:val="22"/>
              </w:rPr>
              <w:t>Title of the project</w:t>
            </w:r>
          </w:p>
        </w:tc>
        <w:tc>
          <w:tcPr>
            <w:tcW w:w="6514" w:type="dxa"/>
          </w:tcPr>
          <w:p w14:paraId="52FE42EA" w14:textId="74CD0D54" w:rsidR="00254ED2" w:rsidRPr="005F133B" w:rsidRDefault="00254ED2" w:rsidP="004B7917">
            <w:pPr>
              <w:rPr>
                <w:rFonts w:ascii="Trebuchet MS" w:hAnsi="Trebuchet MS"/>
                <w:sz w:val="22"/>
                <w:szCs w:val="22"/>
              </w:rPr>
            </w:pPr>
            <w:r>
              <w:rPr>
                <w:rFonts w:ascii="Trebuchet MS" w:hAnsi="Trebuchet MS"/>
                <w:sz w:val="22"/>
              </w:rPr>
              <w:t xml:space="preserve">“Cabling and installation of a fibre optic cable on the 110 kV double-circuit OL </w:t>
            </w:r>
            <w:proofErr w:type="spellStart"/>
            <w:r>
              <w:rPr>
                <w:rFonts w:ascii="Trebuchet MS" w:hAnsi="Trebuchet MS"/>
                <w:sz w:val="22"/>
              </w:rPr>
              <w:t>Šiauliai-Gubernija</w:t>
            </w:r>
            <w:proofErr w:type="spellEnd"/>
            <w:r>
              <w:rPr>
                <w:rFonts w:ascii="Trebuchet MS" w:hAnsi="Trebuchet MS"/>
                <w:sz w:val="22"/>
              </w:rPr>
              <w:t xml:space="preserve"> II, </w:t>
            </w:r>
            <w:proofErr w:type="spellStart"/>
            <w:r>
              <w:rPr>
                <w:rFonts w:ascii="Trebuchet MS" w:hAnsi="Trebuchet MS"/>
                <w:sz w:val="22"/>
              </w:rPr>
              <w:t>Šiauliai-Meškuičiai</w:t>
            </w:r>
            <w:proofErr w:type="spellEnd"/>
            <w:r>
              <w:rPr>
                <w:rFonts w:ascii="Trebuchet MS" w:hAnsi="Trebuchet MS"/>
                <w:sz w:val="22"/>
              </w:rPr>
              <w:t xml:space="preserve"> section between </w:t>
            </w:r>
            <w:proofErr w:type="spellStart"/>
            <w:r>
              <w:rPr>
                <w:rFonts w:ascii="Trebuchet MS" w:hAnsi="Trebuchet MS"/>
                <w:sz w:val="22"/>
              </w:rPr>
              <w:t>Šiauliai</w:t>
            </w:r>
            <w:proofErr w:type="spellEnd"/>
            <w:r>
              <w:rPr>
                <w:rFonts w:ascii="Trebuchet MS" w:hAnsi="Trebuchet MS"/>
                <w:sz w:val="22"/>
              </w:rPr>
              <w:t xml:space="preserve"> TS and </w:t>
            </w:r>
            <w:proofErr w:type="spellStart"/>
            <w:r>
              <w:rPr>
                <w:rFonts w:ascii="Trebuchet MS" w:hAnsi="Trebuchet MS"/>
                <w:sz w:val="22"/>
              </w:rPr>
              <w:t>Zokniai</w:t>
            </w:r>
            <w:proofErr w:type="spellEnd"/>
            <w:r>
              <w:rPr>
                <w:rFonts w:ascii="Trebuchet MS" w:hAnsi="Trebuchet MS"/>
                <w:sz w:val="22"/>
              </w:rPr>
              <w:t xml:space="preserve"> TS”</w:t>
            </w:r>
          </w:p>
        </w:tc>
      </w:tr>
      <w:tr w:rsidR="00254ED2" w:rsidRPr="005F133B" w14:paraId="0D5DFED4" w14:textId="77777777" w:rsidTr="2D39CD69">
        <w:trPr>
          <w:trHeight w:val="350"/>
        </w:trPr>
        <w:tc>
          <w:tcPr>
            <w:tcW w:w="3681" w:type="dxa"/>
            <w:shd w:val="clear" w:color="auto" w:fill="D9D9D9" w:themeFill="background1" w:themeFillShade="D9"/>
          </w:tcPr>
          <w:p w14:paraId="36DB2870" w14:textId="77777777" w:rsidR="00254ED2" w:rsidRPr="005F133B" w:rsidRDefault="00254ED2">
            <w:pPr>
              <w:rPr>
                <w:rFonts w:ascii="Trebuchet MS" w:hAnsi="Trebuchet MS"/>
                <w:b/>
                <w:bCs/>
                <w:sz w:val="22"/>
                <w:szCs w:val="22"/>
              </w:rPr>
            </w:pPr>
            <w:bookmarkStart w:id="1" w:name="_Hlk514159358"/>
            <w:r>
              <w:rPr>
                <w:rFonts w:ascii="Trebuchet MS" w:hAnsi="Trebuchet MS"/>
                <w:b/>
                <w:sz w:val="22"/>
              </w:rPr>
              <w:t>Project number</w:t>
            </w:r>
          </w:p>
        </w:tc>
        <w:tc>
          <w:tcPr>
            <w:tcW w:w="6514" w:type="dxa"/>
          </w:tcPr>
          <w:p w14:paraId="10AB0EA8" w14:textId="6155A683" w:rsidR="00254ED2" w:rsidRPr="005F133B" w:rsidRDefault="008E6897" w:rsidP="004B7917">
            <w:pPr>
              <w:rPr>
                <w:rFonts w:ascii="Trebuchet MS" w:hAnsi="Trebuchet MS"/>
                <w:sz w:val="22"/>
                <w:szCs w:val="22"/>
              </w:rPr>
            </w:pPr>
            <w:r>
              <w:rPr>
                <w:rFonts w:ascii="Trebuchet MS" w:hAnsi="Trebuchet MS"/>
                <w:sz w:val="22"/>
              </w:rPr>
              <w:t>PLRS2170</w:t>
            </w:r>
          </w:p>
        </w:tc>
      </w:tr>
      <w:bookmarkEnd w:id="1"/>
      <w:tr w:rsidR="00254ED2" w:rsidRPr="005F133B" w14:paraId="34D562A6" w14:textId="77777777" w:rsidTr="2D39CD69">
        <w:trPr>
          <w:trHeight w:val="350"/>
        </w:trPr>
        <w:tc>
          <w:tcPr>
            <w:tcW w:w="3681" w:type="dxa"/>
            <w:shd w:val="clear" w:color="auto" w:fill="D9D9D9" w:themeFill="background1" w:themeFillShade="D9"/>
          </w:tcPr>
          <w:p w14:paraId="6A05BC8A" w14:textId="77777777" w:rsidR="00254ED2" w:rsidRPr="005F133B" w:rsidRDefault="00254ED2">
            <w:pPr>
              <w:rPr>
                <w:rFonts w:ascii="Trebuchet MS" w:hAnsi="Trebuchet MS"/>
                <w:b/>
                <w:bCs/>
                <w:sz w:val="22"/>
                <w:szCs w:val="22"/>
              </w:rPr>
            </w:pPr>
            <w:r>
              <w:rPr>
                <w:rFonts w:ascii="Trebuchet MS" w:hAnsi="Trebuchet MS"/>
                <w:b/>
                <w:sz w:val="22"/>
              </w:rPr>
              <w:t>Project preparation stage</w:t>
            </w:r>
          </w:p>
        </w:tc>
        <w:tc>
          <w:tcPr>
            <w:tcW w:w="6514" w:type="dxa"/>
          </w:tcPr>
          <w:p w14:paraId="791EFCCE" w14:textId="69501D5C" w:rsidR="00254ED2" w:rsidRPr="005F133B" w:rsidRDefault="009F2DE1" w:rsidP="004B7917">
            <w:pPr>
              <w:rPr>
                <w:rFonts w:ascii="Trebuchet MS" w:hAnsi="Trebuchet MS"/>
                <w:sz w:val="22"/>
                <w:szCs w:val="22"/>
              </w:rPr>
            </w:pPr>
            <w:r>
              <w:rPr>
                <w:rFonts w:ascii="Trebuchet MS" w:hAnsi="Trebuchet MS"/>
                <w:sz w:val="22"/>
              </w:rPr>
              <w:t xml:space="preserve">„Up to the </w:t>
            </w:r>
            <w:proofErr w:type="gramStart"/>
            <w:r>
              <w:rPr>
                <w:rFonts w:ascii="Trebuchet MS" w:hAnsi="Trebuchet MS"/>
                <w:sz w:val="22"/>
              </w:rPr>
              <w:t>key“</w:t>
            </w:r>
            <w:proofErr w:type="gramEnd"/>
          </w:p>
        </w:tc>
      </w:tr>
      <w:tr w:rsidR="00254ED2" w:rsidRPr="005F133B" w14:paraId="48197620" w14:textId="77777777" w:rsidTr="2D39CD69">
        <w:trPr>
          <w:trHeight w:val="350"/>
        </w:trPr>
        <w:tc>
          <w:tcPr>
            <w:tcW w:w="3681" w:type="dxa"/>
            <w:shd w:val="clear" w:color="auto" w:fill="D9D9D9" w:themeFill="background1" w:themeFillShade="D9"/>
          </w:tcPr>
          <w:p w14:paraId="79363EDC" w14:textId="77777777" w:rsidR="00254ED2" w:rsidRPr="005F133B" w:rsidRDefault="00254ED2">
            <w:pPr>
              <w:rPr>
                <w:rFonts w:ascii="Trebuchet MS" w:hAnsi="Trebuchet MS"/>
                <w:b/>
                <w:bCs/>
                <w:sz w:val="22"/>
                <w:szCs w:val="22"/>
              </w:rPr>
            </w:pPr>
            <w:r>
              <w:rPr>
                <w:rFonts w:ascii="Trebuchet MS" w:hAnsi="Trebuchet MS"/>
                <w:b/>
                <w:sz w:val="22"/>
              </w:rPr>
              <w:t>Project manager</w:t>
            </w:r>
          </w:p>
        </w:tc>
        <w:tc>
          <w:tcPr>
            <w:tcW w:w="6514" w:type="dxa"/>
          </w:tcPr>
          <w:p w14:paraId="311685D8" w14:textId="2E3E8BC5" w:rsidR="00254ED2" w:rsidRPr="005F133B" w:rsidRDefault="00254ED2" w:rsidP="004B7917">
            <w:pPr>
              <w:rPr>
                <w:rFonts w:ascii="Trebuchet MS" w:hAnsi="Trebuchet MS"/>
                <w:sz w:val="22"/>
                <w:szCs w:val="22"/>
              </w:rPr>
            </w:pPr>
          </w:p>
        </w:tc>
      </w:tr>
      <w:tr w:rsidR="00254ED2" w:rsidRPr="005F133B" w14:paraId="45BF6E3C" w14:textId="77777777" w:rsidTr="2D39CD69">
        <w:trPr>
          <w:trHeight w:val="350"/>
        </w:trPr>
        <w:tc>
          <w:tcPr>
            <w:tcW w:w="3681" w:type="dxa"/>
            <w:shd w:val="clear" w:color="auto" w:fill="D9D9D9" w:themeFill="background1" w:themeFillShade="D9"/>
          </w:tcPr>
          <w:p w14:paraId="13D58E7B" w14:textId="77777777" w:rsidR="00254ED2" w:rsidRPr="005F133B" w:rsidRDefault="00254ED2">
            <w:pPr>
              <w:rPr>
                <w:rFonts w:ascii="Trebuchet MS" w:hAnsi="Trebuchet MS"/>
                <w:b/>
                <w:bCs/>
                <w:sz w:val="22"/>
                <w:szCs w:val="22"/>
              </w:rPr>
            </w:pPr>
            <w:r>
              <w:rPr>
                <w:rFonts w:ascii="Trebuchet MS" w:hAnsi="Trebuchet MS"/>
                <w:b/>
                <w:sz w:val="22"/>
              </w:rPr>
              <w:t>Project owner</w:t>
            </w:r>
          </w:p>
        </w:tc>
        <w:tc>
          <w:tcPr>
            <w:tcW w:w="6514" w:type="dxa"/>
          </w:tcPr>
          <w:p w14:paraId="02C7CAE5" w14:textId="3084E142" w:rsidR="00254ED2" w:rsidRPr="005F133B" w:rsidRDefault="00254ED2" w:rsidP="004B7917">
            <w:pPr>
              <w:rPr>
                <w:rFonts w:ascii="Trebuchet MS" w:hAnsi="Trebuchet MS"/>
                <w:sz w:val="22"/>
                <w:szCs w:val="22"/>
              </w:rPr>
            </w:pPr>
          </w:p>
        </w:tc>
      </w:tr>
      <w:tr w:rsidR="00254ED2" w:rsidRPr="005F133B" w14:paraId="2E9EF1B8" w14:textId="77777777" w:rsidTr="2D39CD69">
        <w:trPr>
          <w:trHeight w:val="350"/>
        </w:trPr>
        <w:tc>
          <w:tcPr>
            <w:tcW w:w="3681" w:type="dxa"/>
            <w:shd w:val="clear" w:color="auto" w:fill="D9D9D9" w:themeFill="background1" w:themeFillShade="D9"/>
          </w:tcPr>
          <w:p w14:paraId="5BF4D2BB" w14:textId="77777777" w:rsidR="00254ED2" w:rsidRPr="005F133B" w:rsidRDefault="00254ED2">
            <w:pPr>
              <w:rPr>
                <w:rFonts w:ascii="Trebuchet MS" w:hAnsi="Trebuchet MS"/>
                <w:b/>
                <w:bCs/>
                <w:sz w:val="22"/>
                <w:szCs w:val="22"/>
              </w:rPr>
            </w:pPr>
            <w:r>
              <w:rPr>
                <w:rFonts w:ascii="Trebuchet MS" w:hAnsi="Trebuchet MS"/>
                <w:b/>
                <w:sz w:val="22"/>
              </w:rPr>
              <w:t>Type of construction</w:t>
            </w:r>
          </w:p>
        </w:tc>
        <w:tc>
          <w:tcPr>
            <w:tcW w:w="6514" w:type="dxa"/>
          </w:tcPr>
          <w:p w14:paraId="5A454618" w14:textId="77777777" w:rsidR="00254ED2" w:rsidRPr="005F133B" w:rsidRDefault="00254ED2" w:rsidP="004B7917">
            <w:pPr>
              <w:rPr>
                <w:rFonts w:ascii="Trebuchet MS" w:hAnsi="Trebuchet MS"/>
                <w:sz w:val="22"/>
                <w:szCs w:val="22"/>
              </w:rPr>
            </w:pPr>
            <w:r>
              <w:rPr>
                <w:rFonts w:ascii="Trebuchet MS" w:hAnsi="Trebuchet MS"/>
                <w:sz w:val="22"/>
              </w:rPr>
              <w:t>Reconstruction</w:t>
            </w:r>
          </w:p>
        </w:tc>
      </w:tr>
      <w:tr w:rsidR="00254ED2" w:rsidRPr="005F133B" w14:paraId="1BD814D4" w14:textId="77777777" w:rsidTr="2D39CD69">
        <w:trPr>
          <w:trHeight w:val="350"/>
        </w:trPr>
        <w:tc>
          <w:tcPr>
            <w:tcW w:w="3681" w:type="dxa"/>
            <w:shd w:val="clear" w:color="auto" w:fill="D9D9D9" w:themeFill="background1" w:themeFillShade="D9"/>
          </w:tcPr>
          <w:p w14:paraId="22ABE202" w14:textId="77777777" w:rsidR="00254ED2" w:rsidRPr="005F133B" w:rsidRDefault="00254ED2">
            <w:pPr>
              <w:rPr>
                <w:rFonts w:ascii="Trebuchet MS" w:hAnsi="Trebuchet MS"/>
                <w:b/>
                <w:bCs/>
                <w:sz w:val="22"/>
                <w:szCs w:val="22"/>
              </w:rPr>
            </w:pPr>
            <w:r>
              <w:rPr>
                <w:rFonts w:ascii="Trebuchet MS" w:hAnsi="Trebuchet MS"/>
                <w:b/>
                <w:sz w:val="22"/>
              </w:rPr>
              <w:t>Category of structures</w:t>
            </w:r>
          </w:p>
        </w:tc>
        <w:tc>
          <w:tcPr>
            <w:tcW w:w="6514" w:type="dxa"/>
          </w:tcPr>
          <w:p w14:paraId="370A291D" w14:textId="77777777" w:rsidR="00254ED2" w:rsidRPr="005F133B" w:rsidRDefault="00254ED2" w:rsidP="004B7917">
            <w:pPr>
              <w:rPr>
                <w:rFonts w:ascii="Trebuchet MS" w:hAnsi="Trebuchet MS"/>
                <w:sz w:val="22"/>
                <w:szCs w:val="22"/>
              </w:rPr>
            </w:pPr>
            <w:r>
              <w:rPr>
                <w:rFonts w:ascii="Trebuchet MS" w:hAnsi="Trebuchet MS"/>
                <w:sz w:val="22"/>
              </w:rPr>
              <w:t>Special structure</w:t>
            </w:r>
          </w:p>
        </w:tc>
      </w:tr>
      <w:tr w:rsidR="00254ED2" w:rsidRPr="005F133B" w14:paraId="7B3F360F" w14:textId="77777777" w:rsidTr="2D39CD69">
        <w:trPr>
          <w:trHeight w:val="367"/>
        </w:trPr>
        <w:tc>
          <w:tcPr>
            <w:tcW w:w="3681" w:type="dxa"/>
            <w:shd w:val="clear" w:color="auto" w:fill="D9D9D9" w:themeFill="background1" w:themeFillShade="D9"/>
          </w:tcPr>
          <w:p w14:paraId="4BA3D3F2" w14:textId="77777777" w:rsidR="00254ED2" w:rsidRPr="005F133B" w:rsidRDefault="00254ED2">
            <w:pPr>
              <w:rPr>
                <w:rFonts w:ascii="Trebuchet MS" w:hAnsi="Trebuchet MS"/>
                <w:b/>
                <w:bCs/>
                <w:sz w:val="22"/>
                <w:szCs w:val="22"/>
              </w:rPr>
            </w:pPr>
            <w:r>
              <w:rPr>
                <w:rFonts w:ascii="Trebuchet MS" w:hAnsi="Trebuchet MS"/>
                <w:b/>
                <w:sz w:val="22"/>
              </w:rPr>
              <w:t>Address</w:t>
            </w:r>
          </w:p>
        </w:tc>
        <w:tc>
          <w:tcPr>
            <w:tcW w:w="6514" w:type="dxa"/>
          </w:tcPr>
          <w:p w14:paraId="07CA6988" w14:textId="72DF4FAE" w:rsidR="00254ED2" w:rsidRPr="005F133B" w:rsidRDefault="003C124A" w:rsidP="003C124A">
            <w:pPr>
              <w:rPr>
                <w:rFonts w:ascii="Trebuchet MS" w:hAnsi="Trebuchet MS"/>
                <w:sz w:val="22"/>
                <w:szCs w:val="22"/>
              </w:rPr>
            </w:pPr>
            <w:proofErr w:type="spellStart"/>
            <w:r>
              <w:rPr>
                <w:rFonts w:ascii="Trebuchet MS" w:hAnsi="Trebuchet MS"/>
                <w:sz w:val="22"/>
              </w:rPr>
              <w:t>Šiauliai</w:t>
            </w:r>
            <w:proofErr w:type="spellEnd"/>
            <w:r>
              <w:rPr>
                <w:rFonts w:ascii="Trebuchet MS" w:hAnsi="Trebuchet MS"/>
                <w:sz w:val="22"/>
              </w:rPr>
              <w:t xml:space="preserve"> county, </w:t>
            </w:r>
            <w:proofErr w:type="spellStart"/>
            <w:r>
              <w:rPr>
                <w:rFonts w:ascii="Trebuchet MS" w:hAnsi="Trebuchet MS"/>
                <w:sz w:val="22"/>
              </w:rPr>
              <w:t>Šiauliai</w:t>
            </w:r>
            <w:proofErr w:type="spellEnd"/>
            <w:r>
              <w:rPr>
                <w:rFonts w:ascii="Trebuchet MS" w:hAnsi="Trebuchet MS"/>
                <w:sz w:val="22"/>
              </w:rPr>
              <w:t xml:space="preserve"> city municipality territory</w:t>
            </w:r>
          </w:p>
        </w:tc>
      </w:tr>
    </w:tbl>
    <w:p w14:paraId="172E4548" w14:textId="77777777" w:rsidR="00254ED2" w:rsidRPr="005F133B" w:rsidRDefault="00254ED2" w:rsidP="00254ED2">
      <w:pPr>
        <w:jc w:val="both"/>
        <w:rPr>
          <w:rFonts w:ascii="Trebuchet MS" w:hAnsi="Trebuchet MS"/>
          <w:b/>
          <w:sz w:val="22"/>
          <w:szCs w:val="22"/>
          <w:lang w:val="lt-LT"/>
        </w:rPr>
      </w:pPr>
    </w:p>
    <w:p w14:paraId="65248C9B" w14:textId="77777777" w:rsidR="00254ED2" w:rsidRPr="005F133B" w:rsidRDefault="00254ED2" w:rsidP="00254ED2">
      <w:pPr>
        <w:rPr>
          <w:rFonts w:ascii="Trebuchet MS" w:hAnsi="Trebuchet MS" w:cs="Arial"/>
          <w:sz w:val="22"/>
          <w:szCs w:val="22"/>
        </w:rPr>
      </w:pPr>
      <w:r>
        <w:br w:type="page"/>
      </w:r>
    </w:p>
    <w:p w14:paraId="46331204" w14:textId="2CD1650F" w:rsidR="00254ED2" w:rsidRPr="005F133B" w:rsidRDefault="00261695" w:rsidP="00261695">
      <w:pPr>
        <w:pStyle w:val="Heading1"/>
        <w:rPr>
          <w:szCs w:val="22"/>
        </w:rPr>
      </w:pPr>
      <w:bookmarkStart w:id="2" w:name="_Toc160125370"/>
      <w:r>
        <w:lastRenderedPageBreak/>
        <w:t xml:space="preserve">3. </w:t>
      </w:r>
      <w:bookmarkStart w:id="3" w:name="_Toc368918547"/>
      <w:r>
        <w:t>DESIGN TASK REQUIREMENTS:</w:t>
      </w:r>
      <w:bookmarkEnd w:id="2"/>
      <w:bookmarkEnd w:id="3"/>
    </w:p>
    <w:p w14:paraId="2DCC1F4A" w14:textId="559C5721" w:rsidR="00254ED2" w:rsidRPr="005F133B" w:rsidRDefault="00254ED2" w:rsidP="00E247A3">
      <w:pPr>
        <w:ind w:left="709"/>
        <w:rPr>
          <w:rFonts w:ascii="Trebuchet MS" w:hAnsi="Trebuchet MS" w:cs="Arial"/>
          <w:b/>
          <w:bCs/>
          <w:sz w:val="22"/>
          <w:szCs w:val="22"/>
        </w:rPr>
      </w:pPr>
      <w:bookmarkStart w:id="4" w:name="_Toc368918548"/>
      <w:r>
        <w:rPr>
          <w:rFonts w:ascii="Trebuchet MS" w:hAnsi="Trebuchet MS"/>
          <w:b/>
          <w:sz w:val="22"/>
        </w:rPr>
        <w:t xml:space="preserve">Type of construction: </w:t>
      </w:r>
      <w:r>
        <w:rPr>
          <w:rFonts w:ascii="Trebuchet MS" w:hAnsi="Trebuchet MS"/>
          <w:sz w:val="22"/>
        </w:rPr>
        <w:t>Reconstruction.</w:t>
      </w:r>
      <w:bookmarkEnd w:id="4"/>
      <w:r>
        <w:rPr>
          <w:rFonts w:ascii="Trebuchet MS" w:hAnsi="Trebuchet MS"/>
          <w:b/>
          <w:sz w:val="22"/>
        </w:rPr>
        <w:t xml:space="preserve"> </w:t>
      </w:r>
    </w:p>
    <w:p w14:paraId="0AD937FF" w14:textId="7DBAE0C7" w:rsidR="00254ED2" w:rsidRPr="005F133B" w:rsidRDefault="00254ED2" w:rsidP="00E247A3">
      <w:pPr>
        <w:ind w:left="709"/>
        <w:rPr>
          <w:rFonts w:ascii="Trebuchet MS" w:hAnsi="Trebuchet MS" w:cs="Arial"/>
          <w:b/>
          <w:bCs/>
          <w:sz w:val="22"/>
          <w:szCs w:val="22"/>
        </w:rPr>
      </w:pPr>
      <w:bookmarkStart w:id="5" w:name="_Hlk77834868"/>
      <w:bookmarkStart w:id="6" w:name="_Hlk514156301"/>
      <w:bookmarkStart w:id="7" w:name="_Toc368918549"/>
      <w:r>
        <w:rPr>
          <w:rFonts w:ascii="Trebuchet MS" w:hAnsi="Trebuchet MS"/>
          <w:b/>
          <w:sz w:val="22"/>
        </w:rPr>
        <w:t xml:space="preserve">Characteristics of 110 kV OL </w:t>
      </w:r>
      <w:proofErr w:type="spellStart"/>
      <w:r>
        <w:rPr>
          <w:rFonts w:ascii="Trebuchet MS" w:hAnsi="Trebuchet MS"/>
          <w:b/>
          <w:sz w:val="22"/>
        </w:rPr>
        <w:t>Šiauliai-Gubernija</w:t>
      </w:r>
      <w:proofErr w:type="spellEnd"/>
      <w:r>
        <w:rPr>
          <w:rFonts w:ascii="Trebuchet MS" w:hAnsi="Trebuchet MS"/>
          <w:b/>
          <w:sz w:val="22"/>
        </w:rPr>
        <w:t xml:space="preserve"> II, </w:t>
      </w:r>
      <w:proofErr w:type="spellStart"/>
      <w:r>
        <w:rPr>
          <w:rFonts w:ascii="Trebuchet MS" w:hAnsi="Trebuchet MS"/>
          <w:b/>
          <w:sz w:val="22"/>
        </w:rPr>
        <w:t>Šiauliai-Meškuičiai</w:t>
      </w:r>
      <w:bookmarkEnd w:id="5"/>
      <w:bookmarkEnd w:id="6"/>
      <w:proofErr w:type="spellEnd"/>
      <w:r>
        <w:rPr>
          <w:rFonts w:ascii="Trebuchet MS" w:hAnsi="Trebuchet MS"/>
          <w:b/>
          <w:sz w:val="22"/>
        </w:rPr>
        <w:t>:</w:t>
      </w:r>
      <w:bookmarkEnd w:id="7"/>
    </w:p>
    <w:p w14:paraId="4A45EA82" w14:textId="77777777" w:rsidR="00254ED2" w:rsidRPr="005F133B" w:rsidRDefault="00254ED2" w:rsidP="00E247A3">
      <w:pPr>
        <w:ind w:left="851"/>
        <w:rPr>
          <w:rFonts w:ascii="Trebuchet MS" w:hAnsi="Trebuchet MS" w:cs="Arial"/>
          <w:b/>
          <w:bCs/>
          <w:sz w:val="22"/>
          <w:szCs w:val="22"/>
        </w:rPr>
      </w:pPr>
      <w:r>
        <w:rPr>
          <w:rFonts w:ascii="Trebuchet MS" w:hAnsi="Trebuchet MS"/>
          <w:sz w:val="22"/>
        </w:rPr>
        <w:t>Nominal voltage - 110 kV.</w:t>
      </w:r>
    </w:p>
    <w:p w14:paraId="774251E4" w14:textId="77777777" w:rsidR="00254ED2" w:rsidRPr="005F133B" w:rsidRDefault="00254ED2" w:rsidP="00E247A3">
      <w:pPr>
        <w:ind w:left="851"/>
        <w:rPr>
          <w:rFonts w:ascii="Trebuchet MS" w:hAnsi="Trebuchet MS" w:cs="Arial"/>
          <w:b/>
          <w:bCs/>
          <w:sz w:val="22"/>
          <w:szCs w:val="22"/>
        </w:rPr>
      </w:pPr>
      <w:r>
        <w:rPr>
          <w:rFonts w:ascii="Trebuchet MS" w:hAnsi="Trebuchet MS"/>
          <w:sz w:val="22"/>
        </w:rPr>
        <w:t>Line length:</w:t>
      </w:r>
    </w:p>
    <w:p w14:paraId="464CA1C5" w14:textId="31E9085A" w:rsidR="00254ED2" w:rsidRPr="005F133B" w:rsidRDefault="000E6105">
      <w:pPr>
        <w:numPr>
          <w:ilvl w:val="3"/>
          <w:numId w:val="19"/>
        </w:numPr>
        <w:ind w:left="0" w:firstLine="993"/>
        <w:rPr>
          <w:rFonts w:ascii="Trebuchet MS" w:hAnsi="Trebuchet MS" w:cs="Arial"/>
          <w:b/>
          <w:bCs/>
          <w:sz w:val="22"/>
          <w:szCs w:val="22"/>
        </w:rPr>
      </w:pPr>
      <w:proofErr w:type="spellStart"/>
      <w:r>
        <w:rPr>
          <w:rFonts w:ascii="Trebuchet MS" w:hAnsi="Trebuchet MS"/>
          <w:b/>
          <w:sz w:val="22"/>
        </w:rPr>
        <w:t>Šiauliai-Gubernija</w:t>
      </w:r>
      <w:proofErr w:type="spellEnd"/>
      <w:r>
        <w:rPr>
          <w:rFonts w:ascii="Trebuchet MS" w:hAnsi="Trebuchet MS"/>
          <w:b/>
          <w:sz w:val="22"/>
        </w:rPr>
        <w:t xml:space="preserve"> II - 17.049 km (5.074 km under reconstruction)</w:t>
      </w:r>
    </w:p>
    <w:p w14:paraId="7CC4E61F" w14:textId="017270F3" w:rsidR="000E6105" w:rsidRPr="005F133B" w:rsidRDefault="000E6105" w:rsidP="679D534A">
      <w:pPr>
        <w:numPr>
          <w:ilvl w:val="3"/>
          <w:numId w:val="19"/>
        </w:numPr>
        <w:ind w:left="0" w:firstLine="993"/>
        <w:rPr>
          <w:rFonts w:ascii="Trebuchet MS" w:hAnsi="Trebuchet MS" w:cs="Arial"/>
          <w:sz w:val="22"/>
          <w:szCs w:val="22"/>
        </w:rPr>
      </w:pPr>
      <w:proofErr w:type="spellStart"/>
      <w:r>
        <w:rPr>
          <w:rFonts w:ascii="Trebuchet MS" w:hAnsi="Trebuchet MS"/>
          <w:b/>
          <w:bCs/>
          <w:sz w:val="22"/>
        </w:rPr>
        <w:t>Šiauliai-Meškuičiai</w:t>
      </w:r>
      <w:proofErr w:type="spellEnd"/>
      <w:r>
        <w:rPr>
          <w:rFonts w:ascii="Trebuchet MS" w:hAnsi="Trebuchet MS"/>
          <w:b/>
          <w:bCs/>
          <w:sz w:val="22"/>
        </w:rPr>
        <w:t xml:space="preserve"> - 27,513 km (5,074 km under reconstruction)</w:t>
      </w:r>
    </w:p>
    <w:p w14:paraId="56119801" w14:textId="24E9DA00" w:rsidR="00254ED2" w:rsidRPr="005F133B" w:rsidRDefault="00254ED2" w:rsidP="005F133B">
      <w:pPr>
        <w:pStyle w:val="Heading1"/>
        <w:numPr>
          <w:ilvl w:val="1"/>
          <w:numId w:val="32"/>
        </w:numPr>
        <w:rPr>
          <w:szCs w:val="22"/>
        </w:rPr>
      </w:pPr>
      <w:bookmarkStart w:id="8" w:name="_Toc160125371"/>
      <w:r>
        <w:t>General requirements:</w:t>
      </w:r>
      <w:bookmarkEnd w:id="8"/>
    </w:p>
    <w:p w14:paraId="2CDC109F"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The technical design shall be prepared and formalized in accordance with this design brief, the Construction Law, STR 1.04.04:2017 "Building Design, Expert Examination of a Design", Lithuanian Standard LST 1516:2015 "Building Design. General requirements for formalization and the provisions of other normative documents and rules regulating construction and design in force in the Republic of Lithuania, as well as the connection/technical conditions and/or special requirements set by the relevant authorities. </w:t>
      </w:r>
    </w:p>
    <w:p w14:paraId="752A31F9"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The standard specifications attached to this design task must be followed in the preparation of the technical design.</w:t>
      </w:r>
    </w:p>
    <w:p w14:paraId="688203D4" w14:textId="30CB48DF"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The standard technical requirements for the composition of the technical design of LITGRID AB (hereinafter - TSO) must be followed for the preparation of the technical design (see Annex</w:t>
      </w:r>
      <w:sdt>
        <w:sdtPr>
          <w:rPr>
            <w:rFonts w:ascii="Trebuchet MS" w:hAnsi="Trebuchet MS"/>
          </w:rPr>
          <w:id w:val="1360460788"/>
          <w:citation/>
        </w:sdtPr>
        <w:sdtEndPr/>
        <w:sdtContent>
          <w:r w:rsidR="00337447" w:rsidRPr="00205843">
            <w:rPr>
              <w:rFonts w:ascii="Trebuchet MS" w:hAnsi="Trebuchet MS" w:cs="Arial"/>
              <w:sz w:val="22"/>
            </w:rPr>
            <w:fldChar w:fldCharType="begin"/>
          </w:r>
          <w:r w:rsidR="004976DD" w:rsidRPr="00205843">
            <w:rPr>
              <w:rFonts w:ascii="Trebuchet MS" w:hAnsi="Trebuchet MS" w:cs="Arial"/>
              <w:b/>
              <w:sz w:val="22"/>
            </w:rPr>
            <w:instrText xml:space="preserve">CITATION Bendrai5 \l 1033 </w:instrText>
          </w:r>
          <w:r w:rsidR="00337447" w:rsidRPr="00205843">
            <w:rPr>
              <w:rFonts w:ascii="Trebuchet MS" w:hAnsi="Trebuchet MS" w:cs="Arial"/>
              <w:sz w:val="22"/>
            </w:rPr>
            <w:fldChar w:fldCharType="separate"/>
          </w:r>
          <w:r w:rsidR="00F040A5">
            <w:rPr>
              <w:rFonts w:ascii="Trebuchet MS" w:hAnsi="Trebuchet MS" w:cs="Arial"/>
              <w:b/>
              <w:noProof/>
              <w:sz w:val="22"/>
            </w:rPr>
            <w:t xml:space="preserve"> </w:t>
          </w:r>
          <w:r w:rsidR="00F040A5" w:rsidRPr="00F040A5">
            <w:rPr>
              <w:rFonts w:ascii="Trebuchet MS" w:hAnsi="Trebuchet MS" w:cs="Arial"/>
              <w:noProof/>
              <w:sz w:val="22"/>
            </w:rPr>
            <w:t>(1)</w:t>
          </w:r>
          <w:r w:rsidR="00337447" w:rsidRPr="00205843">
            <w:rPr>
              <w:rFonts w:ascii="Trebuchet MS" w:hAnsi="Trebuchet MS" w:cs="Arial"/>
              <w:sz w:val="22"/>
            </w:rPr>
            <w:fldChar w:fldCharType="end"/>
          </w:r>
        </w:sdtContent>
      </w:sdt>
      <w:r>
        <w:rPr>
          <w:rFonts w:ascii="Trebuchet MS" w:hAnsi="Trebuchet MS"/>
          <w:sz w:val="22"/>
        </w:rPr>
        <w:t>).</w:t>
      </w:r>
    </w:p>
    <w:p w14:paraId="37439A49" w14:textId="4B1F8A4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The scope of the submission of the technical documentation of the Main equipment for approval and the compilation and structure of the tables of the technical specifications for the technical design shall be in accordance with the requirements of the TSO Procedures for Justification of Conformity of the Main Equipment with the Customer's Requirements, and the Requirements for the Compilation of the Technical Specifications for the Technical Design (see Annex</w:t>
      </w:r>
      <w:sdt>
        <w:sdtPr>
          <w:rPr>
            <w:rFonts w:ascii="Trebuchet MS" w:hAnsi="Trebuchet MS"/>
          </w:rPr>
          <w:id w:val="2054426353"/>
          <w:citation/>
        </w:sdtPr>
        <w:sdtEndPr/>
        <w:sdtContent>
          <w:r w:rsidR="00FB18EA" w:rsidRPr="00205843">
            <w:rPr>
              <w:rFonts w:ascii="Trebuchet MS" w:hAnsi="Trebuchet MS" w:cs="Arial"/>
              <w:sz w:val="22"/>
            </w:rPr>
            <w:fldChar w:fldCharType="begin"/>
          </w:r>
          <w:r w:rsidR="00AE64DB" w:rsidRPr="00205843">
            <w:rPr>
              <w:rFonts w:ascii="Trebuchet MS" w:hAnsi="Trebuchet MS" w:cs="Arial"/>
              <w:b/>
              <w:sz w:val="22"/>
            </w:rPr>
            <w:instrText xml:space="preserve">CITATION LIT \l 1033 </w:instrText>
          </w:r>
          <w:r w:rsidR="00FB18EA" w:rsidRPr="00205843">
            <w:rPr>
              <w:rFonts w:ascii="Trebuchet MS" w:hAnsi="Trebuchet MS" w:cs="Arial"/>
              <w:sz w:val="22"/>
            </w:rPr>
            <w:fldChar w:fldCharType="separate"/>
          </w:r>
          <w:r w:rsidR="00F040A5">
            <w:rPr>
              <w:rFonts w:ascii="Trebuchet MS" w:hAnsi="Trebuchet MS" w:cs="Arial"/>
              <w:b/>
              <w:noProof/>
              <w:sz w:val="22"/>
            </w:rPr>
            <w:t xml:space="preserve"> </w:t>
          </w:r>
          <w:r w:rsidR="00F040A5" w:rsidRPr="00F040A5">
            <w:rPr>
              <w:rFonts w:ascii="Trebuchet MS" w:hAnsi="Trebuchet MS" w:cs="Arial"/>
              <w:noProof/>
              <w:sz w:val="22"/>
            </w:rPr>
            <w:t>(2)</w:t>
          </w:r>
          <w:r w:rsidR="00FB18EA" w:rsidRPr="00205843">
            <w:rPr>
              <w:rFonts w:ascii="Trebuchet MS" w:hAnsi="Trebuchet MS" w:cs="Arial"/>
              <w:sz w:val="22"/>
            </w:rPr>
            <w:fldChar w:fldCharType="end"/>
          </w:r>
        </w:sdtContent>
      </w:sdt>
      <w:r>
        <w:rPr>
          <w:rFonts w:ascii="Trebuchet MS" w:hAnsi="Trebuchet MS"/>
          <w:b/>
          <w:sz w:val="22"/>
        </w:rPr>
        <w:t xml:space="preserve"> </w:t>
      </w:r>
      <w:r>
        <w:rPr>
          <w:rFonts w:ascii="Trebuchet MS" w:hAnsi="Trebuchet MS"/>
          <w:sz w:val="22"/>
        </w:rPr>
        <w:t>and</w:t>
      </w:r>
      <w:r>
        <w:rPr>
          <w:rFonts w:ascii="Trebuchet MS" w:hAnsi="Trebuchet MS"/>
          <w:b/>
          <w:sz w:val="22"/>
        </w:rPr>
        <w:t xml:space="preserve"> </w:t>
      </w:r>
      <w:sdt>
        <w:sdtPr>
          <w:rPr>
            <w:rFonts w:ascii="Trebuchet MS" w:hAnsi="Trebuchet MS"/>
            <w:b/>
            <w:bCs/>
          </w:rPr>
          <w:id w:val="693200546"/>
          <w:citation/>
        </w:sdtPr>
        <w:sdtEndPr/>
        <w:sdtContent>
          <w:r w:rsidR="00287EED" w:rsidRPr="00205843">
            <w:rPr>
              <w:rFonts w:ascii="Trebuchet MS" w:hAnsi="Trebuchet MS" w:cs="Arial"/>
              <w:b/>
              <w:sz w:val="22"/>
            </w:rPr>
            <w:fldChar w:fldCharType="begin"/>
          </w:r>
          <w:r w:rsidR="00AE64DB" w:rsidRPr="00205843">
            <w:rPr>
              <w:rFonts w:ascii="Trebuchet MS" w:hAnsi="Trebuchet MS" w:cs="Arial"/>
              <w:b/>
              <w:sz w:val="22"/>
            </w:rPr>
            <w:instrText xml:space="preserve">CITATION Atiktis1 \l 1033 </w:instrText>
          </w:r>
          <w:r w:rsidR="00287EED" w:rsidRPr="00205843">
            <w:rPr>
              <w:rFonts w:ascii="Trebuchet MS" w:hAnsi="Trebuchet MS" w:cs="Arial"/>
              <w:b/>
              <w:sz w:val="22"/>
            </w:rPr>
            <w:fldChar w:fldCharType="separate"/>
          </w:r>
          <w:r w:rsidR="00F040A5" w:rsidRPr="00F040A5">
            <w:rPr>
              <w:rFonts w:ascii="Trebuchet MS" w:hAnsi="Trebuchet MS" w:cs="Arial"/>
              <w:noProof/>
              <w:sz w:val="22"/>
            </w:rPr>
            <w:t>(3)</w:t>
          </w:r>
          <w:r w:rsidR="00287EED" w:rsidRPr="00205843">
            <w:rPr>
              <w:rFonts w:ascii="Trebuchet MS" w:hAnsi="Trebuchet MS" w:cs="Arial"/>
              <w:b/>
              <w:sz w:val="22"/>
            </w:rPr>
            <w:fldChar w:fldCharType="end"/>
          </w:r>
        </w:sdtContent>
      </w:sdt>
      <w:r>
        <w:rPr>
          <w:rFonts w:ascii="Trebuchet MS" w:hAnsi="Trebuchet MS"/>
          <w:sz w:val="22"/>
        </w:rPr>
        <w:t>).</w:t>
      </w:r>
    </w:p>
    <w:p w14:paraId="0FF02B30"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In all cases, the technical and work design must be prepared as separate projects.</w:t>
      </w:r>
    </w:p>
    <w:p w14:paraId="3998673E"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The Contractor shall carry out all necessary actions related to the preparation of the technical and work design, including, but not limited to, obtaining connection/technical conditions, special conditions from AB “</w:t>
      </w:r>
      <w:proofErr w:type="spellStart"/>
      <w:r>
        <w:rPr>
          <w:rFonts w:ascii="Trebuchet MS" w:hAnsi="Trebuchet MS"/>
          <w:sz w:val="22"/>
        </w:rPr>
        <w:t>Energijos</w:t>
      </w:r>
      <w:proofErr w:type="spellEnd"/>
      <w:r>
        <w:rPr>
          <w:rFonts w:ascii="Trebuchet MS" w:hAnsi="Trebuchet MS"/>
          <w:sz w:val="22"/>
        </w:rPr>
        <w:t xml:space="preserve"> </w:t>
      </w:r>
      <w:proofErr w:type="spellStart"/>
      <w:r>
        <w:rPr>
          <w:rFonts w:ascii="Trebuchet MS" w:hAnsi="Trebuchet MS"/>
          <w:sz w:val="22"/>
        </w:rPr>
        <w:t>skirstymo</w:t>
      </w:r>
      <w:proofErr w:type="spellEnd"/>
      <w:r>
        <w:rPr>
          <w:rFonts w:ascii="Trebuchet MS" w:hAnsi="Trebuchet MS"/>
          <w:sz w:val="22"/>
        </w:rPr>
        <w:t xml:space="preserve"> </w:t>
      </w:r>
      <w:proofErr w:type="spellStart"/>
      <w:r>
        <w:rPr>
          <w:rFonts w:ascii="Trebuchet MS" w:hAnsi="Trebuchet MS"/>
          <w:sz w:val="22"/>
        </w:rPr>
        <w:t>operatoraius</w:t>
      </w:r>
      <w:proofErr w:type="spellEnd"/>
      <w:r>
        <w:rPr>
          <w:rFonts w:ascii="Trebuchet MS" w:hAnsi="Trebuchet MS"/>
          <w:sz w:val="22"/>
        </w:rPr>
        <w:t>” (hereinafter - AB ESO) and third parties, arranging for the carrying out of the engineering investigations (geodesic, geological, geotechnical, and other investigations and measurements), and the provision of the construction permits and construction completion certificates.</w:t>
      </w:r>
    </w:p>
    <w:p w14:paraId="3F882FA1"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The technical design must be agreed with the responsible </w:t>
      </w:r>
      <w:proofErr w:type="spellStart"/>
      <w:r>
        <w:rPr>
          <w:rFonts w:ascii="Trebuchet MS" w:hAnsi="Trebuchet MS"/>
          <w:sz w:val="22"/>
        </w:rPr>
        <w:t>semployee’s</w:t>
      </w:r>
      <w:proofErr w:type="spellEnd"/>
      <w:r>
        <w:rPr>
          <w:rFonts w:ascii="Trebuchet MS" w:hAnsi="Trebuchet MS"/>
          <w:sz w:val="22"/>
        </w:rPr>
        <w:t xml:space="preserve"> of the TSO. The technical design, prepared and agreed after the examination of the project, shall be submitted in 3 copies, 2 of which shall be in hard copy (one marked “Original” and bearing the original signatures of the heads of the parts of the project that prepared the technical design and the project manager, and authenticated by the original stamp) and 1 copy in a digital format, with all signatures, (on a CD, DVD, or USB media).</w:t>
      </w:r>
    </w:p>
    <w:p w14:paraId="5D691C18"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The pages of each technical design file shall be numbered consecutively, with the page numbers of the design files (each design file shall contain the contents of the file) indicated in the project file composition sheet.</w:t>
      </w:r>
    </w:p>
    <w:p w14:paraId="202651C1"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The digital information of the design documentation shall be provided in *.pdf format, where the composition of the design documentation (file names) must correspond to the composition of the paper version, as well as in Microsoft Word (*.doc) and Excel (*.</w:t>
      </w:r>
      <w:proofErr w:type="spellStart"/>
      <w:r>
        <w:rPr>
          <w:rFonts w:ascii="Trebuchet MS" w:hAnsi="Trebuchet MS"/>
          <w:sz w:val="22"/>
        </w:rPr>
        <w:t>xls</w:t>
      </w:r>
      <w:proofErr w:type="spellEnd"/>
      <w:r>
        <w:rPr>
          <w:rFonts w:ascii="Trebuchet MS" w:hAnsi="Trebuchet MS"/>
          <w:sz w:val="22"/>
        </w:rPr>
        <w:t>) formats, and the graphical information (drawings) shall be provided in AutoCAD (*.</w:t>
      </w:r>
      <w:proofErr w:type="spellStart"/>
      <w:r>
        <w:rPr>
          <w:rFonts w:ascii="Trebuchet MS" w:hAnsi="Trebuchet MS"/>
          <w:sz w:val="22"/>
        </w:rPr>
        <w:t>dwg</w:t>
      </w:r>
      <w:proofErr w:type="spellEnd"/>
      <w:r>
        <w:rPr>
          <w:rFonts w:ascii="Trebuchet MS" w:hAnsi="Trebuchet MS"/>
          <w:sz w:val="22"/>
        </w:rPr>
        <w:t>) formats (with editing capability).</w:t>
      </w:r>
    </w:p>
    <w:p w14:paraId="75EC6BB7"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lastRenderedPageBreak/>
        <w:t>The technical design of the PT part shall describe the sequence and stages of the project. The detail of the stages of the works and their durations and the sequencing of the works shall be at a level that makes clear the extent and estimated duration of the disconnection of the existing installations to be disconnected and the durations of the stages indicated. The scope of disconnections shall be coordinated with the TSO during the preparation of the technical design of the TSO part of the electricity transmission network.</w:t>
      </w:r>
    </w:p>
    <w:p w14:paraId="09ED2F97" w14:textId="6D302426"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The Designer’s sequencing of works shall be based on the principle that the disconnection of existing electrical installations shall be carried out to the minimum extent and within the minimum time limits. </w:t>
      </w:r>
      <w:proofErr w:type="gramStart"/>
      <w:r>
        <w:rPr>
          <w:rFonts w:ascii="Trebuchet MS" w:hAnsi="Trebuchet MS"/>
          <w:color w:val="000000" w:themeColor="text1"/>
          <w:sz w:val="22"/>
        </w:rPr>
        <w:t>In order to</w:t>
      </w:r>
      <w:proofErr w:type="gramEnd"/>
      <w:r>
        <w:rPr>
          <w:rFonts w:ascii="Trebuchet MS" w:hAnsi="Trebuchet MS"/>
          <w:color w:val="000000" w:themeColor="text1"/>
          <w:sz w:val="22"/>
        </w:rPr>
        <w:t xml:space="preserve"> assess the timeframe, the Construction organisation section of the technical design must also include a schedule of human and technical capacities in order to assess the resources to be devoted to the works and the duration of disconnections. The Designer shall be guided by the following in the sequencing of works:</w:t>
      </w:r>
    </w:p>
    <w:p w14:paraId="6AE7B5D2" w14:textId="13416ED2" w:rsidR="009B5323" w:rsidRPr="00205843" w:rsidRDefault="009B5323" w:rsidP="00205843">
      <w:pPr>
        <w:pStyle w:val="ListParagraph"/>
        <w:numPr>
          <w:ilvl w:val="3"/>
          <w:numId w:val="32"/>
        </w:numPr>
        <w:spacing w:line="276" w:lineRule="auto"/>
        <w:ind w:firstLine="567"/>
        <w:jc w:val="both"/>
        <w:rPr>
          <w:rFonts w:ascii="Trebuchet MS" w:hAnsi="Trebuchet MS" w:cs="Arial"/>
          <w:sz w:val="22"/>
          <w:szCs w:val="22"/>
        </w:rPr>
      </w:pPr>
      <w:r>
        <w:rPr>
          <w:rFonts w:ascii="Trebuchet MS" w:hAnsi="Trebuchet MS"/>
          <w:color w:val="000000" w:themeColor="text1"/>
          <w:sz w:val="22"/>
        </w:rPr>
        <w:t xml:space="preserve">In addition to the disconnection of the existing 110kV OL </w:t>
      </w:r>
      <w:proofErr w:type="spellStart"/>
      <w:r>
        <w:rPr>
          <w:rFonts w:ascii="Trebuchet MS" w:hAnsi="Trebuchet MS"/>
          <w:color w:val="000000" w:themeColor="text1"/>
          <w:sz w:val="22"/>
        </w:rPr>
        <w:t>Šiauliai-Gubernija</w:t>
      </w:r>
      <w:proofErr w:type="spellEnd"/>
      <w:r>
        <w:rPr>
          <w:rFonts w:ascii="Trebuchet MS" w:hAnsi="Trebuchet MS"/>
          <w:color w:val="000000" w:themeColor="text1"/>
          <w:sz w:val="22"/>
        </w:rPr>
        <w:t xml:space="preserve"> 2 and </w:t>
      </w:r>
      <w:proofErr w:type="spellStart"/>
      <w:r>
        <w:rPr>
          <w:rFonts w:ascii="Trebuchet MS" w:hAnsi="Trebuchet MS"/>
          <w:color w:val="000000" w:themeColor="text1"/>
          <w:sz w:val="22"/>
        </w:rPr>
        <w:t>Šiauliai-Meškuičiai</w:t>
      </w:r>
      <w:proofErr w:type="spellEnd"/>
      <w:r>
        <w:rPr>
          <w:rFonts w:ascii="Trebuchet MS" w:hAnsi="Trebuchet MS"/>
          <w:color w:val="000000" w:themeColor="text1"/>
          <w:sz w:val="22"/>
        </w:rPr>
        <w:t>:</w:t>
      </w:r>
    </w:p>
    <w:p w14:paraId="50452AFB" w14:textId="05653E9D"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 xml:space="preserve">the foundations of the new pylons are </w:t>
      </w:r>
      <w:proofErr w:type="gramStart"/>
      <w:r>
        <w:rPr>
          <w:rFonts w:ascii="Trebuchet MS" w:hAnsi="Trebuchet MS"/>
          <w:sz w:val="22"/>
        </w:rPr>
        <w:t>installed;</w:t>
      </w:r>
      <w:proofErr w:type="gramEnd"/>
    </w:p>
    <w:p w14:paraId="181FBE58" w14:textId="095FDB38"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new pylons are being assembled (nearby</w:t>
      </w:r>
      <w:proofErr w:type="gramStart"/>
      <w:r>
        <w:rPr>
          <w:rFonts w:ascii="Trebuchet MS" w:hAnsi="Trebuchet MS"/>
          <w:sz w:val="22"/>
        </w:rPr>
        <w:t>);</w:t>
      </w:r>
      <w:proofErr w:type="gramEnd"/>
    </w:p>
    <w:p w14:paraId="0AB76AA2" w14:textId="03E66025"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installation of the cable insertion route, laying of the 110kV cable and the fibre optic cable (installation of fibre optic couplings and switching of the connection where possible</w:t>
      </w:r>
      <w:proofErr w:type="gramStart"/>
      <w:r>
        <w:rPr>
          <w:rFonts w:ascii="Trebuchet MS" w:hAnsi="Trebuchet MS"/>
          <w:sz w:val="22"/>
        </w:rPr>
        <w:t>);</w:t>
      </w:r>
      <w:proofErr w:type="gramEnd"/>
    </w:p>
    <w:p w14:paraId="380320A4" w14:textId="103440C0"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 xml:space="preserve">Part of the documentation for the acceptance of construction works and the organisation of the technical assessment </w:t>
      </w:r>
      <w:proofErr w:type="gramStart"/>
      <w:r>
        <w:rPr>
          <w:rFonts w:ascii="Trebuchet MS" w:hAnsi="Trebuchet MS"/>
          <w:sz w:val="22"/>
        </w:rPr>
        <w:t>committee;</w:t>
      </w:r>
      <w:proofErr w:type="gramEnd"/>
    </w:p>
    <w:p w14:paraId="3FA4C4EA" w14:textId="0C29A53F"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a programme for the connection of the reconstructed line, including phasing works, is prepared and submitted for further coordination.</w:t>
      </w:r>
    </w:p>
    <w:p w14:paraId="34B51A3C" w14:textId="45469D2E" w:rsidR="009B5323" w:rsidRPr="00205843" w:rsidRDefault="009B5323" w:rsidP="00205843">
      <w:pPr>
        <w:pStyle w:val="ListParagraph"/>
        <w:numPr>
          <w:ilvl w:val="3"/>
          <w:numId w:val="32"/>
        </w:numPr>
        <w:spacing w:line="276" w:lineRule="auto"/>
        <w:ind w:firstLine="567"/>
        <w:jc w:val="both"/>
        <w:rPr>
          <w:rFonts w:ascii="Trebuchet MS" w:hAnsi="Trebuchet MS" w:cs="Arial"/>
          <w:sz w:val="22"/>
          <w:szCs w:val="22"/>
        </w:rPr>
      </w:pPr>
      <w:r>
        <w:rPr>
          <w:rFonts w:ascii="Trebuchet MS" w:hAnsi="Trebuchet MS"/>
          <w:sz w:val="22"/>
        </w:rPr>
        <w:t xml:space="preserve">With disconnection of the existing 110kV OL </w:t>
      </w:r>
      <w:proofErr w:type="spellStart"/>
      <w:r>
        <w:rPr>
          <w:rFonts w:ascii="Trebuchet MS" w:hAnsi="Trebuchet MS"/>
          <w:sz w:val="22"/>
        </w:rPr>
        <w:t>Šiauliai-Gubernija</w:t>
      </w:r>
      <w:proofErr w:type="spellEnd"/>
      <w:r>
        <w:rPr>
          <w:rFonts w:ascii="Trebuchet MS" w:hAnsi="Trebuchet MS"/>
          <w:sz w:val="22"/>
        </w:rPr>
        <w:t xml:space="preserve"> 2 and </w:t>
      </w:r>
      <w:proofErr w:type="spellStart"/>
      <w:r>
        <w:rPr>
          <w:rFonts w:ascii="Trebuchet MS" w:hAnsi="Trebuchet MS"/>
          <w:sz w:val="22"/>
        </w:rPr>
        <w:t>Šiauliai-Meškuičiai</w:t>
      </w:r>
      <w:proofErr w:type="spellEnd"/>
      <w:r>
        <w:rPr>
          <w:rFonts w:ascii="Trebuchet MS" w:hAnsi="Trebuchet MS"/>
          <w:sz w:val="22"/>
        </w:rPr>
        <w:t xml:space="preserve"> (up to a maximum of 19 calendar days):</w:t>
      </w:r>
    </w:p>
    <w:p w14:paraId="48B0BFC3" w14:textId="17C32BC3"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new pylons are installed (old pylons are dismantled if foreseen</w:t>
      </w:r>
      <w:proofErr w:type="gramStart"/>
      <w:r>
        <w:rPr>
          <w:rFonts w:ascii="Trebuchet MS" w:hAnsi="Trebuchet MS"/>
          <w:sz w:val="22"/>
        </w:rPr>
        <w:t>);</w:t>
      </w:r>
      <w:proofErr w:type="gramEnd"/>
    </w:p>
    <w:p w14:paraId="357290A3" w14:textId="73512803"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 xml:space="preserve">110kV KL end couplings are </w:t>
      </w:r>
      <w:proofErr w:type="gramStart"/>
      <w:r>
        <w:rPr>
          <w:rFonts w:ascii="Trebuchet MS" w:hAnsi="Trebuchet MS"/>
          <w:sz w:val="22"/>
        </w:rPr>
        <w:t>installed;</w:t>
      </w:r>
      <w:proofErr w:type="gramEnd"/>
    </w:p>
    <w:p w14:paraId="0B78DFCC" w14:textId="760809E2"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 xml:space="preserve">Parallel adjustment works are carried out on the OL wires and the lightning protection cable with the fibre optic cable in the newly formed anchor </w:t>
      </w:r>
      <w:proofErr w:type="gramStart"/>
      <w:r>
        <w:rPr>
          <w:rFonts w:ascii="Trebuchet MS" w:hAnsi="Trebuchet MS"/>
          <w:sz w:val="22"/>
        </w:rPr>
        <w:t>spans;</w:t>
      </w:r>
      <w:proofErr w:type="gramEnd"/>
    </w:p>
    <w:p w14:paraId="2D7008C8" w14:textId="4DB626D5"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installation of fibre optic couplers, connection switching (if not already done</w:t>
      </w:r>
      <w:proofErr w:type="gramStart"/>
      <w:r>
        <w:rPr>
          <w:rFonts w:ascii="Trebuchet MS" w:hAnsi="Trebuchet MS"/>
          <w:sz w:val="22"/>
        </w:rPr>
        <w:t>);</w:t>
      </w:r>
      <w:proofErr w:type="gramEnd"/>
    </w:p>
    <w:p w14:paraId="5FFC9A1C" w14:textId="1DF44721"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 xml:space="preserve">taking the necessary </w:t>
      </w:r>
      <w:proofErr w:type="gramStart"/>
      <w:r>
        <w:rPr>
          <w:rFonts w:ascii="Trebuchet MS" w:hAnsi="Trebuchet MS"/>
          <w:sz w:val="22"/>
        </w:rPr>
        <w:t>measurements;</w:t>
      </w:r>
      <w:proofErr w:type="gramEnd"/>
    </w:p>
    <w:p w14:paraId="3F598572" w14:textId="0A63BDAC"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 xml:space="preserve">All the necessary documentation for the acceptance of the construction work and the organisation of the technical assessment </w:t>
      </w:r>
      <w:proofErr w:type="gramStart"/>
      <w:r>
        <w:rPr>
          <w:rFonts w:ascii="Trebuchet MS" w:hAnsi="Trebuchet MS"/>
          <w:sz w:val="22"/>
        </w:rPr>
        <w:t>commission;</w:t>
      </w:r>
      <w:proofErr w:type="gramEnd"/>
    </w:p>
    <w:p w14:paraId="09A042A4" w14:textId="4108CCF2"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 xml:space="preserve">the organisation of a technical assessment commission (the documentation and the request for convening the technical assessment commission shall be submitted taking into account a possible disconnection period of no more than 19 calendar days for the existing 110kV OL </w:t>
      </w:r>
      <w:proofErr w:type="spellStart"/>
      <w:r>
        <w:rPr>
          <w:rFonts w:ascii="Trebuchet MS" w:hAnsi="Trebuchet MS"/>
          <w:sz w:val="22"/>
        </w:rPr>
        <w:t>Šiauliai-Gubernija</w:t>
      </w:r>
      <w:proofErr w:type="spellEnd"/>
      <w:r>
        <w:rPr>
          <w:rFonts w:ascii="Trebuchet MS" w:hAnsi="Trebuchet MS"/>
          <w:sz w:val="22"/>
        </w:rPr>
        <w:t xml:space="preserve"> 2 and </w:t>
      </w:r>
      <w:proofErr w:type="spellStart"/>
      <w:r>
        <w:rPr>
          <w:rFonts w:ascii="Trebuchet MS" w:hAnsi="Trebuchet MS"/>
          <w:sz w:val="22"/>
        </w:rPr>
        <w:t>Šiauliai-Meškuičiai</w:t>
      </w:r>
      <w:proofErr w:type="spellEnd"/>
      <w:proofErr w:type="gramStart"/>
      <w:r>
        <w:rPr>
          <w:rFonts w:ascii="Trebuchet MS" w:hAnsi="Trebuchet MS"/>
          <w:sz w:val="22"/>
        </w:rPr>
        <w:t>);</w:t>
      </w:r>
      <w:proofErr w:type="gramEnd"/>
    </w:p>
    <w:p w14:paraId="60911801" w14:textId="7CF6EEB8" w:rsidR="009B5323" w:rsidRPr="00205843" w:rsidRDefault="009B5323" w:rsidP="00205843">
      <w:pPr>
        <w:pStyle w:val="ListParagraph"/>
        <w:numPr>
          <w:ilvl w:val="4"/>
          <w:numId w:val="32"/>
        </w:numPr>
        <w:spacing w:line="276" w:lineRule="auto"/>
        <w:ind w:firstLine="567"/>
        <w:jc w:val="both"/>
        <w:rPr>
          <w:rFonts w:ascii="Trebuchet MS" w:hAnsi="Trebuchet MS" w:cs="Arial"/>
          <w:sz w:val="22"/>
          <w:szCs w:val="22"/>
        </w:rPr>
      </w:pPr>
      <w:r>
        <w:rPr>
          <w:rFonts w:ascii="Trebuchet MS" w:hAnsi="Trebuchet MS"/>
          <w:sz w:val="22"/>
        </w:rPr>
        <w:t>After completion of the works, the normal scheme is restored.</w:t>
      </w:r>
    </w:p>
    <w:p w14:paraId="6B475ABE" w14:textId="39A9BBA0"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rPr>
      </w:pPr>
      <w:r>
        <w:rPr>
          <w:rFonts w:ascii="Trebuchet MS" w:hAnsi="Trebuchet MS"/>
          <w:sz w:val="22"/>
        </w:rPr>
        <w:t xml:space="preserve">Simultaneous </w:t>
      </w:r>
      <w:proofErr w:type="gramStart"/>
      <w:r>
        <w:rPr>
          <w:rFonts w:ascii="Trebuchet MS" w:hAnsi="Trebuchet MS"/>
          <w:sz w:val="22"/>
        </w:rPr>
        <w:t>long term</w:t>
      </w:r>
      <w:proofErr w:type="gramEnd"/>
      <w:r>
        <w:rPr>
          <w:rFonts w:ascii="Trebuchet MS" w:hAnsi="Trebuchet MS"/>
          <w:sz w:val="22"/>
        </w:rPr>
        <w:t xml:space="preserve"> disconnection of 110kV OL </w:t>
      </w:r>
      <w:proofErr w:type="spellStart"/>
      <w:r>
        <w:rPr>
          <w:rFonts w:ascii="Trebuchet MS" w:hAnsi="Trebuchet MS"/>
          <w:sz w:val="22"/>
        </w:rPr>
        <w:t>Šiauliai-Gubernija</w:t>
      </w:r>
      <w:proofErr w:type="spellEnd"/>
      <w:r>
        <w:rPr>
          <w:rFonts w:ascii="Trebuchet MS" w:hAnsi="Trebuchet MS"/>
          <w:sz w:val="22"/>
        </w:rPr>
        <w:t xml:space="preserve"> 2 and </w:t>
      </w:r>
      <w:proofErr w:type="spellStart"/>
      <w:r>
        <w:rPr>
          <w:rFonts w:ascii="Trebuchet MS" w:hAnsi="Trebuchet MS"/>
          <w:sz w:val="22"/>
        </w:rPr>
        <w:t>Šiauliai-Meškuičiai</w:t>
      </w:r>
      <w:proofErr w:type="spellEnd"/>
      <w:r>
        <w:rPr>
          <w:rFonts w:ascii="Trebuchet MS" w:hAnsi="Trebuchet MS"/>
          <w:sz w:val="22"/>
        </w:rPr>
        <w:t xml:space="preserve"> (110/10kV </w:t>
      </w:r>
      <w:proofErr w:type="spellStart"/>
      <w:r>
        <w:rPr>
          <w:rFonts w:ascii="Trebuchet MS" w:hAnsi="Trebuchet MS"/>
          <w:sz w:val="22"/>
        </w:rPr>
        <w:t>Zokniai</w:t>
      </w:r>
      <w:proofErr w:type="spellEnd"/>
      <w:r>
        <w:rPr>
          <w:rFonts w:ascii="Trebuchet MS" w:hAnsi="Trebuchet MS"/>
          <w:sz w:val="22"/>
        </w:rPr>
        <w:t xml:space="preserve"> TS from the 110kV side) is not possible. If such a need is identified, the designer will have to apply to AB ESO to obtain additional design conditions.</w:t>
      </w:r>
    </w:p>
    <w:p w14:paraId="2B710F47" w14:textId="09AB3496"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rPr>
      </w:pPr>
      <w:r>
        <w:rPr>
          <w:rFonts w:ascii="Trebuchet MS" w:hAnsi="Trebuchet MS"/>
          <w:sz w:val="22"/>
        </w:rPr>
        <w:t xml:space="preserve">Provide for the separation of the existing 110kV OL </w:t>
      </w:r>
      <w:proofErr w:type="spellStart"/>
      <w:r>
        <w:rPr>
          <w:rFonts w:ascii="Trebuchet MS" w:hAnsi="Trebuchet MS"/>
          <w:sz w:val="22"/>
        </w:rPr>
        <w:t>Šiauliai</w:t>
      </w:r>
      <w:proofErr w:type="spellEnd"/>
      <w:r>
        <w:rPr>
          <w:rFonts w:ascii="Trebuchet MS" w:hAnsi="Trebuchet MS"/>
          <w:sz w:val="22"/>
        </w:rPr>
        <w:t xml:space="preserve"> - </w:t>
      </w:r>
      <w:proofErr w:type="spellStart"/>
      <w:r>
        <w:rPr>
          <w:rFonts w:ascii="Trebuchet MS" w:hAnsi="Trebuchet MS"/>
          <w:sz w:val="22"/>
        </w:rPr>
        <w:t>Meškuičiai</w:t>
      </w:r>
      <w:proofErr w:type="spellEnd"/>
      <w:r>
        <w:rPr>
          <w:rFonts w:ascii="Trebuchet MS" w:hAnsi="Trebuchet MS"/>
          <w:sz w:val="22"/>
        </w:rPr>
        <w:t xml:space="preserve"> interconnections and, after completion of the works, for the restoration of the integrity of the interconnections due to the replacement of the </w:t>
      </w:r>
      <w:proofErr w:type="spellStart"/>
      <w:r>
        <w:rPr>
          <w:rFonts w:ascii="Trebuchet MS" w:hAnsi="Trebuchet MS"/>
          <w:sz w:val="22"/>
        </w:rPr>
        <w:t>Zokniai</w:t>
      </w:r>
      <w:proofErr w:type="spellEnd"/>
      <w:r>
        <w:rPr>
          <w:rFonts w:ascii="Trebuchet MS" w:hAnsi="Trebuchet MS"/>
          <w:sz w:val="22"/>
        </w:rPr>
        <w:t xml:space="preserve"> TS in radial mode. The separation and restoration of integrity shall be carried out by the line reconstruction contractor at his own </w:t>
      </w:r>
      <w:proofErr w:type="gramStart"/>
      <w:r>
        <w:rPr>
          <w:rFonts w:ascii="Trebuchet MS" w:hAnsi="Trebuchet MS"/>
          <w:sz w:val="22"/>
        </w:rPr>
        <w:t>expense;</w:t>
      </w:r>
      <w:proofErr w:type="gramEnd"/>
    </w:p>
    <w:p w14:paraId="2B63F222" w14:textId="2C628FE6"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rPr>
      </w:pPr>
      <w:r>
        <w:rPr>
          <w:rFonts w:ascii="Trebuchet MS" w:hAnsi="Trebuchet MS"/>
          <w:sz w:val="22"/>
        </w:rPr>
        <w:t xml:space="preserve">The solutions and timing of the technical design of this project will have to be aligned with the solutions of the technical design of the reconstruction of the 110/10kV </w:t>
      </w:r>
      <w:proofErr w:type="spellStart"/>
      <w:r>
        <w:rPr>
          <w:rFonts w:ascii="Trebuchet MS" w:hAnsi="Trebuchet MS"/>
          <w:sz w:val="22"/>
        </w:rPr>
        <w:t>Zokniai</w:t>
      </w:r>
      <w:proofErr w:type="spellEnd"/>
      <w:r>
        <w:rPr>
          <w:rFonts w:ascii="Trebuchet MS" w:hAnsi="Trebuchet MS"/>
          <w:sz w:val="22"/>
        </w:rPr>
        <w:t xml:space="preserve"> </w:t>
      </w:r>
      <w:r>
        <w:rPr>
          <w:rFonts w:ascii="Trebuchet MS" w:hAnsi="Trebuchet MS"/>
          <w:sz w:val="22"/>
        </w:rPr>
        <w:lastRenderedPageBreak/>
        <w:t>TS. The designer is responsible for agreeing the design solutions and the contractor is responsible for agreeing the implementation deadlines.</w:t>
      </w:r>
    </w:p>
    <w:p w14:paraId="729BC2D1" w14:textId="0A8DDA3D"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The contractor of the PT part of the works shall be responsible for the preparation and coordination of the reconstruction schedule and the disconnection schedule with the AB ESO Dispatch Management Department, Mode Planning Department and the TSO. The Contractor shall send the schedule of works-disconnections to AB ESO for coordination, only with the permission of the TSO. A detailed schedule for the reconstruction works-disconnections shall be agreed at least 90 calendar days before the start of the on-site works. The Contractor shall update the schedule of works-disconnections and re-negotiate any changes in the progress and/or timing of the works within more than 1 month. A standard form-sample of the Works-Disconnections Schedule is available at www.litgrid.eu: Network development &gt; Standard technical requirements &gt; Disconnections schedule forms.</w:t>
      </w:r>
    </w:p>
    <w:p w14:paraId="5C8DC456"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When it is necessary to completely disconnect a 110 kV transformer substation feeding the AB ESO power network for the repair or reconstruction of the TSO electrical equipment or OL, a schedule of disconnections must be mutually agreed upon at least 20 calendar days before the commencement of the works to be performed. A separate schedule is not required if the works have been foreseen in the monthly or reconstruction disconnection schedules and there is no restriction or disconnection of customers connected to the AB ESO network.</w:t>
      </w:r>
    </w:p>
    <w:p w14:paraId="45B1FB92"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When a 110 kV transformer substation needs to be fully unloaded for a short period of time for the execution of the TSO switching, the switching shall be carried out during the load minimum. In cases where the unscheduled unloading of a TS requires the preparation of a separate programme and/or informing the customers and power producers, AB ESO shall inform the TSO about the need for preparatory works and the acceptable disconnection date.</w:t>
      </w:r>
    </w:p>
    <w:p w14:paraId="580CF232"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The Contractor shall be obliged to submit to the TSO the disconnection requirements for the following calendar year in the scope and within the deadlines set out in the Regulations on Dispatching of the Management of the Electricity System and LITGRID AB Internal Procedures (for the 330 kV part of the facilities - by 1 August of the current year for the following year, for the 110 kV part of the facilities - by 30 October of the current year for the following year).</w:t>
      </w:r>
    </w:p>
    <w:p w14:paraId="03B4400F"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The Contractor is obliged to submit to the TSO the disconnection requirements for the next calendar month in the scope and within the deadlines set out in the Regulations on Dispatching of the Management of the Electricity System and LITGRID AB internal procedures (for the 330 kV part of the facilities - by the 1st day of the current month for the next month, for the 110 kV part of the facilities - by the 10th day of the current month for the next month).</w:t>
      </w:r>
    </w:p>
    <w:p w14:paraId="350A3566"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Any failure to coordinate the timing of unscheduled disconnections (i.e., disconnections that do not correspond to the dates of the approved Reconstruction Work-Disconnection Schedule, or disconnections that were not provided for in the Reconstruction Work-Disconnection Schedule, or the Contractor's failure to provide information to the TSO in accordance with the requirements of Sections 3.1.15 and 3.1.16 of this Chapter), failure to coordinate the timing of the TSO, or failure to disconnect the Electrical equipment at the time requested, shall not be deemed to be a disruption of the project for the TSO. Such unscheduled disconnections will not take priority over other work in the TSO annual and monthly schedules.</w:t>
      </w:r>
    </w:p>
    <w:p w14:paraId="63AF5B80"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When organising works on 110-400 kV overhead lines, where disconnection and earthing of 0.4-35 kV overhead lines is required, the TSO (contractor's) personnel carrying out the works shall draw up a schedule of the works to be carried out, which shall be submitted to the TSO and the AB ESO persons in charge for approval, in an Excel format, 20 calendar days prior to the commencement of the works. The schedule shall be approved by the heads of STO and AB ESO or their authorised persons 15 calendar days prior to the commencement of works. </w:t>
      </w:r>
      <w:r>
        <w:rPr>
          <w:rFonts w:ascii="Trebuchet MS" w:hAnsi="Trebuchet MS"/>
          <w:sz w:val="22"/>
        </w:rPr>
        <w:lastRenderedPageBreak/>
        <w:t>The 0.4-35 kV crossing OL disconnection schedule form is available at www.litgrid.eu: Network development &gt; Standard technical requirements &gt; Disconnections schedule forms</w:t>
      </w:r>
    </w:p>
    <w:p w14:paraId="59562859"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The operational employees of AB ESO shall coordinate the disconnection time (if necessary) with the consumers upon receipt of the approved crossing lines schedule from the TSO.</w:t>
      </w:r>
    </w:p>
    <w:p w14:paraId="5956B8EB"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If the ambient temperature drops from -5 °C to -10 °C, only planned works shall be carried out on the AB ESO network during which the electricity supply to AB ESO customers shall not be interrupted or shall not be interrupted for more than 5 hours.</w:t>
      </w:r>
    </w:p>
    <w:p w14:paraId="6F01005C"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If the ambient temperature drops below -10 °C, no planned works will be carried out on the AB ESO network to interrupt the supply of electricity to AB ESO customers.</w:t>
      </w:r>
    </w:p>
    <w:p w14:paraId="1477C655"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When TSO contractors carry out work on TSO overhead lines (hereinafter - OL), earthing of 0.4-35 kV overhead lines may be performed by:</w:t>
      </w:r>
    </w:p>
    <w:p w14:paraId="52005690"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rPr>
      </w:pPr>
      <w:r>
        <w:rPr>
          <w:rFonts w:ascii="Trebuchet MS" w:hAnsi="Trebuchet MS"/>
          <w:sz w:val="22"/>
        </w:rPr>
        <w:t>AB ESO contractors authorised to carry out work at STO facilities</w:t>
      </w:r>
    </w:p>
    <w:p w14:paraId="7205A82D"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rPr>
      </w:pPr>
      <w:r>
        <w:rPr>
          <w:rFonts w:ascii="Trebuchet MS" w:hAnsi="Trebuchet MS"/>
          <w:sz w:val="22"/>
        </w:rPr>
        <w:t>Operational employees of AB ESO</w:t>
      </w:r>
    </w:p>
    <w:p w14:paraId="5E11CCB1"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rPr>
      </w:pPr>
      <w:r>
        <w:rPr>
          <w:rFonts w:ascii="Trebuchet MS" w:hAnsi="Trebuchet MS"/>
          <w:sz w:val="22"/>
        </w:rPr>
        <w:t>TSO contractors authorised to carry out operational switching at AB ESO facilities (authorised by STO)</w:t>
      </w:r>
    </w:p>
    <w:p w14:paraId="6BE6965D" w14:textId="77777777"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For works carried out by TSO contractors, the removal and installation of overhead lines of 0.4-35 kV may be carried out by:</w:t>
      </w:r>
    </w:p>
    <w:p w14:paraId="0823557D"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rPr>
      </w:pPr>
      <w:r>
        <w:rPr>
          <w:rFonts w:ascii="Trebuchet MS" w:hAnsi="Trebuchet MS"/>
          <w:sz w:val="22"/>
        </w:rPr>
        <w:t>TSO contractors authorised to carry out works on AB ESO electrical installations (authorised by AB ESO)</w:t>
      </w:r>
    </w:p>
    <w:p w14:paraId="4E935EDF"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rPr>
      </w:pPr>
      <w:r>
        <w:rPr>
          <w:rFonts w:ascii="Trebuchet MS" w:hAnsi="Trebuchet MS"/>
          <w:sz w:val="22"/>
        </w:rPr>
        <w:t>AB ESO contractors authorised to carry out works on AB ESO installations</w:t>
      </w:r>
    </w:p>
    <w:p w14:paraId="06AB6F46" w14:textId="77777777" w:rsidR="00E66D49" w:rsidRPr="00205843" w:rsidRDefault="00E66D49" w:rsidP="00205843">
      <w:pPr>
        <w:pStyle w:val="ListParagraph"/>
        <w:numPr>
          <w:ilvl w:val="3"/>
          <w:numId w:val="32"/>
        </w:numPr>
        <w:spacing w:line="276" w:lineRule="auto"/>
        <w:ind w:firstLine="567"/>
        <w:jc w:val="both"/>
        <w:rPr>
          <w:rFonts w:ascii="Trebuchet MS" w:hAnsi="Trebuchet MS" w:cs="Arial"/>
          <w:sz w:val="22"/>
          <w:szCs w:val="22"/>
        </w:rPr>
      </w:pPr>
      <w:r>
        <w:rPr>
          <w:rFonts w:ascii="Trebuchet MS" w:hAnsi="Trebuchet MS"/>
          <w:sz w:val="22"/>
        </w:rPr>
        <w:t>Operational employees of AB ESO</w:t>
      </w:r>
    </w:p>
    <w:p w14:paraId="79D8973C" w14:textId="768212CA" w:rsidR="00E66D49"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The technical design of part on PT (part of the organisation of construction works) shall be agreed in writing with the AB ESO Dispatch Management Department, Mode Planning Division.</w:t>
      </w:r>
    </w:p>
    <w:p w14:paraId="6DDBB5B0" w14:textId="3608C81F" w:rsidR="005F133B" w:rsidRPr="00205843" w:rsidRDefault="00E66D49"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 The commissioning of reconstructed or newly installed equipment may only be carried out in accordance with an approved one-off commissioning programme, in the presence of representatives of the Contractor and LITGRID AB RPA, and only on working days and during working hours (allow 1 working day for commissioning prior to the commencement of the test operation). The Contractor shall determine the composition of the technical design (design files/volumes) after assessing the scope of the design works to be the basis for obtaining the construction permit and in agreement with the TSO and other interested parties. A separate file must be kept in the technical design:</w:t>
      </w:r>
    </w:p>
    <w:p w14:paraId="2BBC29EC"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Technical specifications for equipment/materials must be in both Lithuanian and English (each item/line must have a corresponding translation from Lithuanian to English on the same page of the document</w:t>
      </w:r>
      <w:proofErr w:type="gramStart"/>
      <w:r>
        <w:rPr>
          <w:rFonts w:ascii="Trebuchet MS" w:hAnsi="Trebuchet MS"/>
          <w:sz w:val="22"/>
        </w:rPr>
        <w:t>);</w:t>
      </w:r>
      <w:proofErr w:type="gramEnd"/>
    </w:p>
    <w:p w14:paraId="6769869D"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The cost sheets shall be compiled in a single file in accordance with the cost sheets prepared for the relevant parts of the project. The cost sheets contained in the relevant parts of the project files shall be completed in accordance with the format of Main table D.1A. of Annex D "Form of cost sheet" of LST 1516:2015 and the cost sheets contained in a separate cost sheet file shall be completed in accordance with the format of Main table D.1B. of Annex D "Form of cost sheet" of LST 1516:2015. The cost sheets shall be submitted to the Customer on paper and in a digital and editable *.</w:t>
      </w:r>
      <w:proofErr w:type="spellStart"/>
      <w:r>
        <w:rPr>
          <w:rFonts w:ascii="Trebuchet MS" w:hAnsi="Trebuchet MS"/>
          <w:sz w:val="22"/>
        </w:rPr>
        <w:t>xls</w:t>
      </w:r>
      <w:proofErr w:type="spellEnd"/>
      <w:r>
        <w:rPr>
          <w:rFonts w:ascii="Trebuchet MS" w:hAnsi="Trebuchet MS"/>
          <w:sz w:val="22"/>
        </w:rPr>
        <w:t xml:space="preserve"> (Excel) format. This file and the relevant parts of the project files should indicate that the cost quantity sheets are contained in the individual parts of the project files and that the cost sheet file contains the aggregated cost data for the project.</w:t>
      </w:r>
    </w:p>
    <w:p w14:paraId="467CBF5D"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Each part/file of the technical design (other than the cost estimate, technical specification and cost sheet files) shall contain a copy of the design task. </w:t>
      </w:r>
    </w:p>
    <w:p w14:paraId="53D9433C" w14:textId="77777777" w:rsidR="005F133B" w:rsidRPr="00205843" w:rsidRDefault="00254ED2"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lastRenderedPageBreak/>
        <w:t xml:space="preserve">Each part (file) of the prepared technical design (except for the cost estimate, technical specification and cost sheet files) must contain copies of the document of coordination between the responsible persons of LITGRID AB. </w:t>
      </w:r>
    </w:p>
    <w:p w14:paraId="7F4CA5DA" w14:textId="2D85BAC3" w:rsidR="007348D7" w:rsidRPr="00205843" w:rsidRDefault="007348D7" w:rsidP="00205843">
      <w:pPr>
        <w:pStyle w:val="ListParagraph"/>
        <w:numPr>
          <w:ilvl w:val="2"/>
          <w:numId w:val="32"/>
        </w:numPr>
        <w:spacing w:line="276" w:lineRule="auto"/>
        <w:ind w:firstLine="567"/>
        <w:jc w:val="both"/>
        <w:rPr>
          <w:rFonts w:ascii="Trebuchet MS" w:hAnsi="Trebuchet MS" w:cs="Arial"/>
          <w:sz w:val="22"/>
          <w:szCs w:val="22"/>
        </w:rPr>
      </w:pPr>
      <w:r>
        <w:rPr>
          <w:rFonts w:ascii="Trebuchet MS" w:hAnsi="Trebuchet MS"/>
          <w:sz w:val="22"/>
        </w:rPr>
        <w:t xml:space="preserve">The explanatory note of the technical design shall stipulate that the detailed lists of documentation to be submitted for the technical assessment and construction completion of the 110 kV overhead and cable line reconstruction/construction works in accordance with the requirements of the Transmission Network Facility Construction/Reconstruction Documentation Schedule approved by the TSO on 03/12/2021, No. 460 (see Annex </w:t>
      </w:r>
      <w:sdt>
        <w:sdtPr>
          <w:rPr>
            <w:rFonts w:ascii="Trebuchet MS" w:hAnsi="Trebuchet MS" w:cs="Arial"/>
            <w:sz w:val="22"/>
            <w:szCs w:val="22"/>
          </w:rPr>
          <w:id w:val="-714340566"/>
          <w:citation/>
        </w:sdtPr>
        <w:sdtEndPr/>
        <w:sdtContent>
          <w:r>
            <w:rPr>
              <w:rFonts w:ascii="Trebuchet MS" w:hAnsi="Trebuchet MS" w:cs="Arial"/>
              <w:sz w:val="22"/>
            </w:rPr>
            <w:fldChar w:fldCharType="begin"/>
          </w:r>
          <w:r w:rsidR="007334AD">
            <w:rPr>
              <w:rFonts w:ascii="Trebuchet MS" w:hAnsi="Trebuchet MS" w:cs="Arial"/>
              <w:sz w:val="22"/>
            </w:rPr>
            <w:instrText xml:space="preserve">CITATION aprašas \l 1063 </w:instrText>
          </w:r>
          <w:r>
            <w:rPr>
              <w:rFonts w:ascii="Trebuchet MS" w:hAnsi="Trebuchet MS" w:cs="Arial"/>
              <w:sz w:val="22"/>
            </w:rPr>
            <w:fldChar w:fldCharType="separate"/>
          </w:r>
          <w:r w:rsidR="00F040A5" w:rsidRPr="00F040A5">
            <w:rPr>
              <w:rFonts w:ascii="Trebuchet MS" w:hAnsi="Trebuchet MS" w:cs="Arial"/>
              <w:noProof/>
              <w:sz w:val="22"/>
            </w:rPr>
            <w:t>(4)</w:t>
          </w:r>
          <w:r>
            <w:rPr>
              <w:rFonts w:ascii="Trebuchet MS" w:hAnsi="Trebuchet MS" w:cs="Arial"/>
              <w:sz w:val="22"/>
            </w:rPr>
            <w:fldChar w:fldCharType="end"/>
          </w:r>
        </w:sdtContent>
      </w:sdt>
      <w:r>
        <w:rPr>
          <w:rFonts w:ascii="Trebuchet MS" w:hAnsi="Trebuchet MS"/>
          <w:sz w:val="22"/>
        </w:rPr>
        <w:t>) shall be included in each project part/file of the work project. Detailed documentation lists must be agreed with TSO.</w:t>
      </w:r>
    </w:p>
    <w:p w14:paraId="00C44466" w14:textId="6841BDF0" w:rsidR="00254ED2" w:rsidRPr="005F133B" w:rsidRDefault="00254ED2" w:rsidP="005F133B">
      <w:pPr>
        <w:pStyle w:val="Heading1"/>
        <w:numPr>
          <w:ilvl w:val="1"/>
          <w:numId w:val="32"/>
        </w:numPr>
        <w:rPr>
          <w:szCs w:val="22"/>
        </w:rPr>
      </w:pPr>
      <w:bookmarkStart w:id="9" w:name="_Toc160125372"/>
      <w:r>
        <w:t>PART ON STRUCTURES</w:t>
      </w:r>
      <w:bookmarkEnd w:id="9"/>
    </w:p>
    <w:p w14:paraId="276DEBA8" w14:textId="5FDDEE34" w:rsidR="008642F5" w:rsidRPr="0023350D" w:rsidRDefault="008642F5" w:rsidP="00B622A9">
      <w:pPr>
        <w:pStyle w:val="ListParagraph"/>
        <w:numPr>
          <w:ilvl w:val="2"/>
          <w:numId w:val="32"/>
        </w:numPr>
        <w:spacing w:line="276" w:lineRule="auto"/>
        <w:ind w:left="0" w:firstLine="567"/>
        <w:jc w:val="both"/>
        <w:rPr>
          <w:rFonts w:ascii="Trebuchet MS" w:hAnsi="Trebuchet MS" w:cs="Arial"/>
          <w:sz w:val="22"/>
          <w:szCs w:val="22"/>
        </w:rPr>
      </w:pPr>
      <w:r>
        <w:rPr>
          <w:rFonts w:ascii="Trebuchet MS" w:hAnsi="Trebuchet MS"/>
          <w:sz w:val="22"/>
        </w:rPr>
        <w:t>Design building structures in accordance with the standard specifications available at www.litgrid.eu:</w:t>
      </w:r>
      <w:bookmarkStart w:id="10" w:name="_Hlk87892406"/>
      <w:r>
        <w:rPr>
          <w:rFonts w:ascii="Trebuchet MS" w:hAnsi="Trebuchet MS"/>
          <w:sz w:val="22"/>
        </w:rPr>
        <w:t xml:space="preserve"> Network development&gt;Standard technical requirements&gt;Part on Construction. </w:t>
      </w:r>
      <w:bookmarkEnd w:id="10"/>
    </w:p>
    <w:p w14:paraId="0879CD8B" w14:textId="2E8F0BD2" w:rsidR="000B2027" w:rsidRDefault="000B2027" w:rsidP="000B2027">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Design and install the foundations for the supporting metal structures and the structures themselves, if replacement of existing transmission equipment is required.</w:t>
      </w:r>
    </w:p>
    <w:p w14:paraId="40C5345B" w14:textId="73108FD7" w:rsidR="000B2027" w:rsidRPr="000B2027" w:rsidRDefault="000B2027" w:rsidP="00B622A9">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 xml:space="preserve">Design </w:t>
      </w:r>
      <w:proofErr w:type="gramStart"/>
      <w:r>
        <w:rPr>
          <w:rFonts w:ascii="Trebuchet MS" w:hAnsi="Trebuchet MS"/>
          <w:sz w:val="22"/>
        </w:rPr>
        <w:t>separate</w:t>
      </w:r>
      <w:proofErr w:type="gramEnd"/>
      <w:r>
        <w:rPr>
          <w:rFonts w:ascii="Trebuchet MS" w:hAnsi="Trebuchet MS"/>
          <w:sz w:val="22"/>
        </w:rPr>
        <w:t xml:space="preserve"> supporting steel metal structures for each primary switching unit. The design of different types of installations on a common load-bearing metal structure with common foundations shall only be permitted if it is not possible to design otherwise.</w:t>
      </w:r>
    </w:p>
    <w:p w14:paraId="45489A5A" w14:textId="5FF38263" w:rsidR="00071D4A" w:rsidRPr="0023350D" w:rsidRDefault="00071D4A" w:rsidP="0023350D">
      <w:pPr>
        <w:pStyle w:val="ListParagraph"/>
        <w:numPr>
          <w:ilvl w:val="2"/>
          <w:numId w:val="32"/>
        </w:numPr>
        <w:spacing w:line="276" w:lineRule="auto"/>
        <w:ind w:left="0" w:firstLine="567"/>
        <w:rPr>
          <w:rFonts w:ascii="Trebuchet MS" w:hAnsi="Trebuchet MS" w:cs="Arial"/>
          <w:sz w:val="22"/>
          <w:szCs w:val="22"/>
        </w:rPr>
      </w:pPr>
      <w:r>
        <w:rPr>
          <w:rFonts w:ascii="Trebuchet MS" w:hAnsi="Trebuchet MS"/>
          <w:sz w:val="22"/>
        </w:rPr>
        <w:t xml:space="preserve">Design the replacement of the pylons with metal-anchored double-girder pylons. </w:t>
      </w:r>
    </w:p>
    <w:p w14:paraId="26532EAB" w14:textId="63B19289" w:rsidR="00071D4A" w:rsidRPr="0023350D" w:rsidRDefault="00071D4A" w:rsidP="0023350D">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 xml:space="preserve">The anchor supports shall be selected in accordance with the standard designs available at www.litgrid.eu: Network development &gt; Standard technical requirements &gt; Part on Construction &gt; Typical technical design. </w:t>
      </w:r>
    </w:p>
    <w:p w14:paraId="428B3055" w14:textId="77777777" w:rsidR="00A12B7D" w:rsidRPr="0023350D" w:rsidRDefault="00DC72C2" w:rsidP="0023350D">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 xml:space="preserve">All external dimensions of the pylons shall be the same as before the reconstruction. </w:t>
      </w:r>
    </w:p>
    <w:p w14:paraId="48BC853E" w14:textId="06B2D38B" w:rsidR="00DC72C2" w:rsidRPr="0023350D" w:rsidRDefault="00DC72C2" w:rsidP="0023350D">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 xml:space="preserve">Summary tables of the characteristics of the newly designed pylons shall be provided, </w:t>
      </w:r>
      <w:proofErr w:type="gramStart"/>
      <w:r>
        <w:rPr>
          <w:rFonts w:ascii="Trebuchet MS" w:hAnsi="Trebuchet MS"/>
          <w:sz w:val="22"/>
        </w:rPr>
        <w:t>showing:</w:t>
      </w:r>
      <w:proofErr w:type="gramEnd"/>
      <w:r>
        <w:rPr>
          <w:rFonts w:ascii="Trebuchet MS" w:hAnsi="Trebuchet MS"/>
          <w:sz w:val="22"/>
        </w:rPr>
        <w:t xml:space="preserve"> climatic conditions (wind, frost areas), permissible maximum gauge, wind and weight spacings, number of wires to be installed per phase, diameter, mass, lightning protection cable diameter, mass and their permissible tensions (</w:t>
      </w:r>
      <w:proofErr w:type="spellStart"/>
      <w:r>
        <w:rPr>
          <w:rFonts w:ascii="Trebuchet MS" w:hAnsi="Trebuchet MS"/>
          <w:sz w:val="22"/>
        </w:rPr>
        <w:t>Ϭmax</w:t>
      </w:r>
      <w:proofErr w:type="spellEnd"/>
      <w:r>
        <w:rPr>
          <w:rFonts w:ascii="Trebuchet MS" w:hAnsi="Trebuchet MS"/>
          <w:sz w:val="22"/>
        </w:rPr>
        <w:t xml:space="preserve">. load, </w:t>
      </w:r>
      <w:proofErr w:type="spellStart"/>
      <w:r>
        <w:rPr>
          <w:rFonts w:ascii="Trebuchet MS" w:hAnsi="Trebuchet MS"/>
          <w:sz w:val="22"/>
        </w:rPr>
        <w:t>Ϭt</w:t>
      </w:r>
      <w:proofErr w:type="spellEnd"/>
      <w:r>
        <w:rPr>
          <w:rFonts w:ascii="Trebuchet MS" w:hAnsi="Trebuchet MS"/>
          <w:sz w:val="22"/>
        </w:rPr>
        <w:t>=-40</w:t>
      </w:r>
      <w:r>
        <w:rPr>
          <w:rFonts w:ascii="Trebuchet MS" w:hAnsi="Trebuchet MS"/>
          <w:sz w:val="22"/>
          <w:vertAlign w:val="superscript"/>
        </w:rPr>
        <w:t>o</w:t>
      </w:r>
      <w:r>
        <w:rPr>
          <w:rFonts w:ascii="Trebuchet MS" w:hAnsi="Trebuchet MS"/>
          <w:sz w:val="22"/>
        </w:rPr>
        <w:t xml:space="preserve">C, </w:t>
      </w:r>
      <w:proofErr w:type="spellStart"/>
      <w:r>
        <w:rPr>
          <w:rFonts w:ascii="Trebuchet MS" w:hAnsi="Trebuchet MS"/>
          <w:sz w:val="22"/>
        </w:rPr>
        <w:t>Ϭt</w:t>
      </w:r>
      <w:proofErr w:type="spellEnd"/>
      <w:r>
        <w:rPr>
          <w:rFonts w:ascii="Trebuchet MS" w:hAnsi="Trebuchet MS"/>
          <w:sz w:val="22"/>
        </w:rPr>
        <w:t>=+5</w:t>
      </w:r>
      <w:r>
        <w:rPr>
          <w:rFonts w:ascii="Trebuchet MS" w:hAnsi="Trebuchet MS"/>
          <w:sz w:val="22"/>
          <w:vertAlign w:val="superscript"/>
        </w:rPr>
        <w:t>o</w:t>
      </w:r>
      <w:r>
        <w:rPr>
          <w:rFonts w:ascii="Trebuchet MS" w:hAnsi="Trebuchet MS"/>
          <w:sz w:val="22"/>
        </w:rPr>
        <w:t>C), mass of the pylon, etc.</w:t>
      </w:r>
    </w:p>
    <w:p w14:paraId="06F0A48C" w14:textId="60A24C23" w:rsidR="00A12B7D" w:rsidRPr="0023350D" w:rsidRDefault="00DC72C2" w:rsidP="0023350D">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Other metal structures shall be designed in accordance with STR 2.05.08:2005 “Design of steel structures. General provisions" and the standard technical requirements in the Annex</w:t>
      </w:r>
      <w:sdt>
        <w:sdtPr>
          <w:rPr>
            <w:rFonts w:ascii="Trebuchet MS" w:hAnsi="Trebuchet MS" w:cs="Arial"/>
            <w:sz w:val="22"/>
            <w:szCs w:val="22"/>
          </w:rPr>
          <w:id w:val="1780139438"/>
          <w:citation/>
        </w:sdtPr>
        <w:sdtEndPr/>
        <w:sdtContent>
          <w:r w:rsidR="00AE64DB" w:rsidRPr="0023350D">
            <w:rPr>
              <w:rFonts w:ascii="Trebuchet MS" w:hAnsi="Trebuchet MS" w:cs="Arial"/>
              <w:sz w:val="22"/>
            </w:rPr>
            <w:fldChar w:fldCharType="begin"/>
          </w:r>
          <w:r w:rsidR="00AE64DB" w:rsidRPr="0023350D">
            <w:rPr>
              <w:rFonts w:ascii="Trebuchet MS" w:hAnsi="Trebuchet MS" w:cs="Arial"/>
              <w:sz w:val="22"/>
            </w:rPr>
            <w:instrText xml:space="preserve"> CITATION ASplienkons \l 1063 </w:instrText>
          </w:r>
          <w:r w:rsidR="00AE64DB" w:rsidRPr="0023350D">
            <w:rPr>
              <w:rFonts w:ascii="Trebuchet MS" w:hAnsi="Trebuchet MS" w:cs="Arial"/>
              <w:sz w:val="22"/>
            </w:rPr>
            <w:fldChar w:fldCharType="separate"/>
          </w:r>
          <w:r w:rsidR="00F040A5">
            <w:rPr>
              <w:rFonts w:ascii="Trebuchet MS" w:hAnsi="Trebuchet MS" w:cs="Arial"/>
              <w:noProof/>
              <w:sz w:val="22"/>
            </w:rPr>
            <w:t xml:space="preserve"> </w:t>
          </w:r>
          <w:r w:rsidR="00F040A5" w:rsidRPr="00F040A5">
            <w:rPr>
              <w:rFonts w:ascii="Trebuchet MS" w:hAnsi="Trebuchet MS" w:cs="Arial"/>
              <w:noProof/>
              <w:sz w:val="22"/>
            </w:rPr>
            <w:t>(5)</w:t>
          </w:r>
          <w:r w:rsidR="00AE64DB" w:rsidRPr="0023350D">
            <w:rPr>
              <w:rFonts w:ascii="Trebuchet MS" w:hAnsi="Trebuchet MS" w:cs="Arial"/>
              <w:sz w:val="22"/>
            </w:rPr>
            <w:fldChar w:fldCharType="end"/>
          </w:r>
        </w:sdtContent>
      </w:sdt>
      <w:r>
        <w:rPr>
          <w:rFonts w:ascii="Trebuchet MS" w:hAnsi="Trebuchet MS"/>
          <w:sz w:val="22"/>
        </w:rPr>
        <w:t>.</w:t>
      </w:r>
    </w:p>
    <w:p w14:paraId="1DF45587" w14:textId="00338034" w:rsidR="00A12B7D" w:rsidRPr="0023350D" w:rsidRDefault="00A12B7D" w:rsidP="0023350D">
      <w:pPr>
        <w:pStyle w:val="ListParagraph"/>
        <w:numPr>
          <w:ilvl w:val="2"/>
          <w:numId w:val="32"/>
        </w:numPr>
        <w:spacing w:line="276" w:lineRule="auto"/>
        <w:ind w:left="0" w:firstLine="567"/>
        <w:jc w:val="both"/>
        <w:rPr>
          <w:rFonts w:ascii="Trebuchet MS" w:hAnsi="Trebuchet MS" w:cs="Arial"/>
          <w:sz w:val="22"/>
          <w:szCs w:val="22"/>
        </w:rPr>
      </w:pPr>
      <w:r>
        <w:rPr>
          <w:rFonts w:ascii="Trebuchet MS" w:hAnsi="Trebuchet MS"/>
          <w:sz w:val="22"/>
        </w:rPr>
        <w:t xml:space="preserve">The design of corrosion protection for steel structures of overhead lines and other steel metallic structures shall be in accordance with the standard specifications for hot-dip zinc coating of steel structures in the Annex </w:t>
      </w:r>
      <w:sdt>
        <w:sdtPr>
          <w:rPr>
            <w:rFonts w:ascii="Trebuchet MS" w:hAnsi="Trebuchet MS" w:cs="Arial"/>
            <w:sz w:val="22"/>
            <w:szCs w:val="22"/>
          </w:rPr>
          <w:id w:val="1008028409"/>
          <w:citation/>
        </w:sdtPr>
        <w:sdtEndPr/>
        <w:sdtContent>
          <w:r w:rsidR="00AE64DB" w:rsidRPr="0023350D">
            <w:rPr>
              <w:rFonts w:ascii="Trebuchet MS" w:hAnsi="Trebuchet MS" w:cs="Arial"/>
              <w:sz w:val="22"/>
            </w:rPr>
            <w:fldChar w:fldCharType="begin"/>
          </w:r>
          <w:r w:rsidR="00AE64DB" w:rsidRPr="0023350D">
            <w:rPr>
              <w:rFonts w:ascii="Trebuchet MS" w:hAnsi="Trebuchet MS" w:cs="Arial"/>
              <w:sz w:val="22"/>
            </w:rPr>
            <w:instrText xml:space="preserve"> CITATION pliekonskarscin \l 1063 </w:instrText>
          </w:r>
          <w:r w:rsidR="00AE64DB" w:rsidRPr="0023350D">
            <w:rPr>
              <w:rFonts w:ascii="Trebuchet MS" w:hAnsi="Trebuchet MS" w:cs="Arial"/>
              <w:sz w:val="22"/>
            </w:rPr>
            <w:fldChar w:fldCharType="separate"/>
          </w:r>
          <w:r w:rsidR="00F040A5" w:rsidRPr="00F040A5">
            <w:rPr>
              <w:rFonts w:ascii="Trebuchet MS" w:hAnsi="Trebuchet MS" w:cs="Arial"/>
              <w:noProof/>
              <w:sz w:val="22"/>
            </w:rPr>
            <w:t>(6)</w:t>
          </w:r>
          <w:r w:rsidR="00AE64DB" w:rsidRPr="0023350D">
            <w:rPr>
              <w:rFonts w:ascii="Trebuchet MS" w:hAnsi="Trebuchet MS" w:cs="Arial"/>
              <w:sz w:val="22"/>
            </w:rPr>
            <w:fldChar w:fldCharType="end"/>
          </w:r>
        </w:sdtContent>
      </w:sdt>
      <w:r>
        <w:rPr>
          <w:rFonts w:ascii="Trebuchet MS" w:hAnsi="Trebuchet MS"/>
          <w:sz w:val="22"/>
        </w:rPr>
        <w:t xml:space="preserve">. All bolts, washers and nuts are </w:t>
      </w:r>
      <w:proofErr w:type="gramStart"/>
      <w:r>
        <w:rPr>
          <w:rFonts w:ascii="Trebuchet MS" w:hAnsi="Trebuchet MS"/>
          <w:sz w:val="22"/>
        </w:rPr>
        <w:t>hot-dip</w:t>
      </w:r>
      <w:proofErr w:type="gramEnd"/>
      <w:r>
        <w:rPr>
          <w:rFonts w:ascii="Trebuchet MS" w:hAnsi="Trebuchet MS"/>
          <w:sz w:val="22"/>
        </w:rPr>
        <w:t xml:space="preserve"> galvanised. </w:t>
      </w:r>
    </w:p>
    <w:p w14:paraId="6AE46023" w14:textId="3BE2CBB5" w:rsidR="00DC72C2" w:rsidRPr="0023350D" w:rsidRDefault="00A12B7D" w:rsidP="0023350D">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Carry out hydrogeological investigations at the locations of the pylons and present the results.</w:t>
      </w:r>
    </w:p>
    <w:p w14:paraId="4EC4482A" w14:textId="15305ED9" w:rsidR="00847A49" w:rsidRPr="0023350D" w:rsidRDefault="00A12B7D" w:rsidP="0023350D">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 xml:space="preserve">The foundations for the metal pylons are to be of reinforced concrete of the standard factory precast type. In exceptional cases, borehole or pile foundations may be designed depending on hydrological conditions. The height of the reinforced concrete part of the foundation must be 20-40 cm above ground level. The standard technical requirements for foundations are given in the Annex </w:t>
      </w:r>
      <w:sdt>
        <w:sdtPr>
          <w:rPr>
            <w:rFonts w:ascii="Trebuchet MS" w:hAnsi="Trebuchet MS" w:cs="Arial"/>
            <w:sz w:val="22"/>
            <w:szCs w:val="22"/>
          </w:rPr>
          <w:id w:val="-1842617179"/>
          <w:citation/>
        </w:sdtPr>
        <w:sdtEndPr/>
        <w:sdtContent>
          <w:r w:rsidR="001034A5" w:rsidRPr="0023350D">
            <w:rPr>
              <w:rFonts w:ascii="Trebuchet MS" w:hAnsi="Trebuchet MS" w:cs="Arial"/>
              <w:sz w:val="22"/>
            </w:rPr>
            <w:fldChar w:fldCharType="begin"/>
          </w:r>
          <w:r w:rsidR="001034A5" w:rsidRPr="0023350D">
            <w:rPr>
              <w:rFonts w:ascii="Trebuchet MS" w:hAnsi="Trebuchet MS" w:cs="Arial"/>
              <w:sz w:val="22"/>
            </w:rPr>
            <w:instrText xml:space="preserve"> CITATION 110OLgbpamat \l 1063 </w:instrText>
          </w:r>
          <w:r w:rsidR="001034A5" w:rsidRPr="0023350D">
            <w:rPr>
              <w:rFonts w:ascii="Trebuchet MS" w:hAnsi="Trebuchet MS" w:cs="Arial"/>
              <w:sz w:val="22"/>
            </w:rPr>
            <w:fldChar w:fldCharType="separate"/>
          </w:r>
          <w:r w:rsidR="00F040A5" w:rsidRPr="00F040A5">
            <w:rPr>
              <w:rFonts w:ascii="Trebuchet MS" w:hAnsi="Trebuchet MS" w:cs="Arial"/>
              <w:noProof/>
              <w:sz w:val="22"/>
            </w:rPr>
            <w:t>(7)</w:t>
          </w:r>
          <w:r w:rsidR="001034A5" w:rsidRPr="0023350D">
            <w:rPr>
              <w:rFonts w:ascii="Trebuchet MS" w:hAnsi="Trebuchet MS" w:cs="Arial"/>
              <w:sz w:val="22"/>
            </w:rPr>
            <w:fldChar w:fldCharType="end"/>
          </w:r>
        </w:sdtContent>
      </w:sdt>
      <w:r>
        <w:rPr>
          <w:rFonts w:ascii="Trebuchet MS" w:hAnsi="Trebuchet MS"/>
          <w:sz w:val="22"/>
        </w:rPr>
        <w:t>.</w:t>
      </w:r>
    </w:p>
    <w:p w14:paraId="6CBC28B8" w14:textId="32F3D1CC" w:rsidR="00A12B7D" w:rsidRPr="0023350D" w:rsidRDefault="00476801" w:rsidP="0023350D">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Foundation anchor bolts, washers and nuts shall be coated with an anti-corrosion coating selected in accordance with ISO 12944-5 or equivalent. The embedded part of the foundation anchor bolts shall not be galvanised.</w:t>
      </w:r>
    </w:p>
    <w:p w14:paraId="498BBE59" w14:textId="3F17D145" w:rsidR="006164F4" w:rsidRDefault="007C7DB3" w:rsidP="0023350D">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In the areas of the dismantled pylons, the ground surface shall be levelled, the excavations shall be backfilled with local or imported soil to restore the integrity of the pavement and compacted where necessary.</w:t>
      </w:r>
      <w:r>
        <w:rPr>
          <w:rFonts w:ascii="Trebuchet MS" w:hAnsi="Trebuchet MS"/>
        </w:rPr>
        <w:t xml:space="preserve"> </w:t>
      </w:r>
      <w:r>
        <w:rPr>
          <w:rFonts w:ascii="Trebuchet MS" w:hAnsi="Trebuchet MS"/>
          <w:sz w:val="22"/>
        </w:rPr>
        <w:t>The works shall be carried out in accordance with STR 1.06.01:2016 “Construction works. Supervision of construction” and ST 121895674.06:2009 “Excavation and site preparation works”.</w:t>
      </w:r>
    </w:p>
    <w:p w14:paraId="7513ED72" w14:textId="11C4E2A8" w:rsidR="006164F4" w:rsidRPr="0023350D" w:rsidRDefault="006164F4" w:rsidP="0023350D">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 xml:space="preserve">Provide for the restoration of the roads, access roads and adjacent land used during the project to their original design situation. </w:t>
      </w:r>
    </w:p>
    <w:p w14:paraId="17680FDA" w14:textId="2F9EEF6F" w:rsidR="00AA6E78" w:rsidRPr="0023350D" w:rsidRDefault="00AA6E78" w:rsidP="0023350D">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lastRenderedPageBreak/>
        <w:t>According to the “List of Regulated Construction Products” approved by the Ministry of Environment of the Republic of Lithuania, the construction products used in the construction of the facility must have certificates issued by the notified bodies designated by the Order of the Minister of the Environment of the Republic of Lithuania No. D1-601 of 27 June 2018.</w:t>
      </w:r>
    </w:p>
    <w:p w14:paraId="6B6F9A1A" w14:textId="7F544C9D" w:rsidR="00AA6E78" w:rsidRPr="0023350D" w:rsidRDefault="00AA6E78" w:rsidP="0023350D">
      <w:pPr>
        <w:pStyle w:val="ListParagraph"/>
        <w:numPr>
          <w:ilvl w:val="2"/>
          <w:numId w:val="32"/>
        </w:numPr>
        <w:tabs>
          <w:tab w:val="left" w:pos="1560"/>
        </w:tabs>
        <w:spacing w:line="276" w:lineRule="auto"/>
        <w:ind w:left="0" w:firstLine="567"/>
        <w:jc w:val="both"/>
        <w:rPr>
          <w:rFonts w:ascii="Trebuchet MS" w:hAnsi="Trebuchet MS" w:cs="Arial"/>
          <w:sz w:val="22"/>
          <w:szCs w:val="22"/>
        </w:rPr>
      </w:pPr>
      <w:r>
        <w:rPr>
          <w:rFonts w:ascii="Trebuchet MS" w:hAnsi="Trebuchet MS"/>
          <w:sz w:val="22"/>
        </w:rPr>
        <w:t>Manage waste generated during construction in accordance with the requirements set out in the section “Part on Environmental Protection”.</w:t>
      </w:r>
    </w:p>
    <w:p w14:paraId="4764E968" w14:textId="1B52A3E9" w:rsidR="00254ED2" w:rsidRPr="005F133B" w:rsidRDefault="00254ED2" w:rsidP="005F133B">
      <w:pPr>
        <w:pStyle w:val="Heading1"/>
        <w:numPr>
          <w:ilvl w:val="1"/>
          <w:numId w:val="32"/>
        </w:numPr>
        <w:rPr>
          <w:szCs w:val="22"/>
        </w:rPr>
      </w:pPr>
      <w:bookmarkStart w:id="11" w:name="_Toc160125373"/>
      <w:r>
        <w:t>Part on electricity transmission lines:</w:t>
      </w:r>
      <w:bookmarkEnd w:id="11"/>
    </w:p>
    <w:p w14:paraId="167422BA" w14:textId="1C90350E" w:rsidR="005F133B" w:rsidRPr="0016790C" w:rsidRDefault="00524507"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Design works for the reconstruction of part of the double-circuit 110 kV overhead line (hereinafter - OL) </w:t>
      </w:r>
      <w:proofErr w:type="spellStart"/>
      <w:r>
        <w:rPr>
          <w:rFonts w:ascii="Trebuchet MS" w:hAnsi="Trebuchet MS"/>
          <w:sz w:val="22"/>
        </w:rPr>
        <w:t>Šiauliai</w:t>
      </w:r>
      <w:proofErr w:type="spellEnd"/>
      <w:r>
        <w:rPr>
          <w:rFonts w:ascii="Trebuchet MS" w:hAnsi="Trebuchet MS"/>
          <w:sz w:val="22"/>
        </w:rPr>
        <w:t xml:space="preserve"> - </w:t>
      </w:r>
      <w:proofErr w:type="spellStart"/>
      <w:r>
        <w:rPr>
          <w:rFonts w:ascii="Trebuchet MS" w:hAnsi="Trebuchet MS"/>
          <w:sz w:val="22"/>
        </w:rPr>
        <w:t>Gubernija</w:t>
      </w:r>
      <w:proofErr w:type="spellEnd"/>
      <w:r>
        <w:rPr>
          <w:rFonts w:ascii="Trebuchet MS" w:hAnsi="Trebuchet MS"/>
          <w:sz w:val="22"/>
        </w:rPr>
        <w:t xml:space="preserve"> II, </w:t>
      </w:r>
      <w:proofErr w:type="spellStart"/>
      <w:r>
        <w:rPr>
          <w:rFonts w:ascii="Trebuchet MS" w:hAnsi="Trebuchet MS"/>
          <w:sz w:val="22"/>
        </w:rPr>
        <w:t>Šiauliai</w:t>
      </w:r>
      <w:proofErr w:type="spellEnd"/>
      <w:r>
        <w:rPr>
          <w:rFonts w:ascii="Trebuchet MS" w:hAnsi="Trebuchet MS"/>
          <w:sz w:val="22"/>
        </w:rPr>
        <w:t xml:space="preserve"> - </w:t>
      </w:r>
      <w:proofErr w:type="spellStart"/>
      <w:r>
        <w:rPr>
          <w:rFonts w:ascii="Trebuchet MS" w:hAnsi="Trebuchet MS"/>
          <w:sz w:val="22"/>
        </w:rPr>
        <w:t>Meškuičiai</w:t>
      </w:r>
      <w:proofErr w:type="spellEnd"/>
      <w:r>
        <w:rPr>
          <w:rFonts w:ascii="Trebuchet MS" w:hAnsi="Trebuchet MS"/>
          <w:sz w:val="22"/>
        </w:rPr>
        <w:t xml:space="preserve">, in the section from </w:t>
      </w:r>
      <w:proofErr w:type="spellStart"/>
      <w:r>
        <w:rPr>
          <w:rFonts w:ascii="Trebuchet MS" w:hAnsi="Trebuchet MS"/>
          <w:sz w:val="22"/>
        </w:rPr>
        <w:t>Šiauliai</w:t>
      </w:r>
      <w:proofErr w:type="spellEnd"/>
      <w:r>
        <w:rPr>
          <w:rFonts w:ascii="Trebuchet MS" w:hAnsi="Trebuchet MS"/>
          <w:sz w:val="22"/>
        </w:rPr>
        <w:t xml:space="preserve"> TS to the pylon No. 28, into cable lines (hereinafter - CL).</w:t>
      </w:r>
    </w:p>
    <w:p w14:paraId="21DA6FBE" w14:textId="1287C573" w:rsidR="001E7264" w:rsidRPr="0016790C" w:rsidRDefault="001E7264"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Starting and ending points for cable lines:</w:t>
      </w:r>
    </w:p>
    <w:p w14:paraId="7DAE7AEF" w14:textId="5489A2C2" w:rsidR="001E7264" w:rsidRPr="0016790C" w:rsidRDefault="001E7264" w:rsidP="0023350D">
      <w:pPr>
        <w:pStyle w:val="ListParagraph"/>
        <w:numPr>
          <w:ilvl w:val="0"/>
          <w:numId w:val="33"/>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110 kV KL </w:t>
      </w:r>
      <w:proofErr w:type="spellStart"/>
      <w:r>
        <w:rPr>
          <w:rFonts w:ascii="Trebuchet MS" w:hAnsi="Trebuchet MS"/>
          <w:sz w:val="22"/>
        </w:rPr>
        <w:t>Šiauliai</w:t>
      </w:r>
      <w:proofErr w:type="spellEnd"/>
      <w:r>
        <w:rPr>
          <w:rFonts w:ascii="Trebuchet MS" w:hAnsi="Trebuchet MS"/>
          <w:sz w:val="22"/>
        </w:rPr>
        <w:t xml:space="preserve"> - </w:t>
      </w:r>
      <w:proofErr w:type="spellStart"/>
      <w:r>
        <w:rPr>
          <w:rFonts w:ascii="Trebuchet MS" w:hAnsi="Trebuchet MS"/>
          <w:sz w:val="22"/>
        </w:rPr>
        <w:t>Zokniai</w:t>
      </w:r>
      <w:proofErr w:type="spellEnd"/>
      <w:r>
        <w:rPr>
          <w:rFonts w:ascii="Trebuchet MS" w:hAnsi="Trebuchet MS"/>
          <w:sz w:val="22"/>
        </w:rPr>
        <w:t xml:space="preserve"> starting point TS </w:t>
      </w:r>
      <w:proofErr w:type="spellStart"/>
      <w:r>
        <w:rPr>
          <w:rFonts w:ascii="Trebuchet MS" w:hAnsi="Trebuchet MS"/>
          <w:sz w:val="22"/>
        </w:rPr>
        <w:t>Šiauliai</w:t>
      </w:r>
      <w:proofErr w:type="spellEnd"/>
      <w:r>
        <w:rPr>
          <w:rFonts w:ascii="Trebuchet MS" w:hAnsi="Trebuchet MS"/>
          <w:sz w:val="22"/>
        </w:rPr>
        <w:t xml:space="preserve">, end point TS </w:t>
      </w:r>
      <w:proofErr w:type="spellStart"/>
      <w:proofErr w:type="gramStart"/>
      <w:r>
        <w:rPr>
          <w:rFonts w:ascii="Trebuchet MS" w:hAnsi="Trebuchet MS"/>
          <w:sz w:val="22"/>
        </w:rPr>
        <w:t>Zokniai</w:t>
      </w:r>
      <w:proofErr w:type="spellEnd"/>
      <w:r>
        <w:rPr>
          <w:rFonts w:ascii="Trebuchet MS" w:hAnsi="Trebuchet MS"/>
          <w:sz w:val="22"/>
        </w:rPr>
        <w:t>;</w:t>
      </w:r>
      <w:proofErr w:type="gramEnd"/>
    </w:p>
    <w:p w14:paraId="51E481F5" w14:textId="1FD5C8C4" w:rsidR="001E7264" w:rsidRPr="0016790C" w:rsidRDefault="00241597" w:rsidP="0023350D">
      <w:pPr>
        <w:pStyle w:val="ListParagraph"/>
        <w:numPr>
          <w:ilvl w:val="0"/>
          <w:numId w:val="33"/>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Starting point of the cable insertion in the 110 kV overhead line </w:t>
      </w:r>
      <w:proofErr w:type="spellStart"/>
      <w:r>
        <w:rPr>
          <w:rFonts w:ascii="Trebuchet MS" w:hAnsi="Trebuchet MS"/>
          <w:sz w:val="22"/>
        </w:rPr>
        <w:t>Šiauliai-Gubernija</w:t>
      </w:r>
      <w:proofErr w:type="spellEnd"/>
      <w:r>
        <w:rPr>
          <w:rFonts w:ascii="Trebuchet MS" w:hAnsi="Trebuchet MS"/>
          <w:sz w:val="22"/>
        </w:rPr>
        <w:t xml:space="preserve"> II - TS </w:t>
      </w:r>
      <w:proofErr w:type="spellStart"/>
      <w:r>
        <w:rPr>
          <w:rFonts w:ascii="Trebuchet MS" w:hAnsi="Trebuchet MS"/>
          <w:sz w:val="22"/>
        </w:rPr>
        <w:t>Šiauliai</w:t>
      </w:r>
      <w:proofErr w:type="spellEnd"/>
      <w:r>
        <w:rPr>
          <w:rFonts w:ascii="Trebuchet MS" w:hAnsi="Trebuchet MS"/>
          <w:sz w:val="22"/>
        </w:rPr>
        <w:t>, ending point - pylon No. 28.</w:t>
      </w:r>
    </w:p>
    <w:p w14:paraId="3A02BCC3" w14:textId="041C3C1A" w:rsidR="0016790C" w:rsidRPr="0016790C" w:rsidRDefault="00142811"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bookmarkStart w:id="12" w:name="_Hlk86937601"/>
      <w:r>
        <w:rPr>
          <w:rFonts w:ascii="Trebuchet MS" w:hAnsi="Trebuchet MS"/>
          <w:sz w:val="22"/>
        </w:rPr>
        <w:t xml:space="preserve">The preliminary route of the cable line is set out in Annex No. </w:t>
      </w:r>
      <w:sdt>
        <w:sdtPr>
          <w:rPr>
            <w:rFonts w:ascii="Trebuchet MS" w:hAnsi="Trebuchet MS" w:cs="Arial"/>
            <w:sz w:val="22"/>
            <w:szCs w:val="22"/>
          </w:rPr>
          <w:id w:val="670380229"/>
          <w:citation/>
        </w:sdtPr>
        <w:sdtEndPr/>
        <w:sdtContent>
          <w:r w:rsidR="00A453AD">
            <w:rPr>
              <w:rFonts w:ascii="Trebuchet MS" w:hAnsi="Trebuchet MS" w:cs="Arial"/>
              <w:sz w:val="22"/>
            </w:rPr>
            <w:fldChar w:fldCharType="begin"/>
          </w:r>
          <w:r w:rsidR="00A453AD">
            <w:rPr>
              <w:rFonts w:ascii="Trebuchet MS" w:hAnsi="Trebuchet MS" w:cs="Arial"/>
              <w:sz w:val="22"/>
            </w:rPr>
            <w:instrText xml:space="preserve">CITATION Kab \l 1063 </w:instrText>
          </w:r>
          <w:r w:rsidR="00A453AD">
            <w:rPr>
              <w:rFonts w:ascii="Trebuchet MS" w:hAnsi="Trebuchet MS" w:cs="Arial"/>
              <w:sz w:val="22"/>
            </w:rPr>
            <w:fldChar w:fldCharType="separate"/>
          </w:r>
          <w:r w:rsidR="00F040A5" w:rsidRPr="00F040A5">
            <w:rPr>
              <w:rFonts w:ascii="Trebuchet MS" w:hAnsi="Trebuchet MS" w:cs="Arial"/>
              <w:noProof/>
              <w:sz w:val="22"/>
            </w:rPr>
            <w:t>(8)</w:t>
          </w:r>
          <w:r w:rsidR="00A453AD">
            <w:rPr>
              <w:rFonts w:ascii="Trebuchet MS" w:hAnsi="Trebuchet MS" w:cs="Arial"/>
              <w:sz w:val="22"/>
            </w:rPr>
            <w:fldChar w:fldCharType="end"/>
          </w:r>
        </w:sdtContent>
      </w:sdt>
      <w:r>
        <w:rPr>
          <w:rFonts w:ascii="Trebuchet MS" w:hAnsi="Trebuchet MS"/>
          <w:sz w:val="22"/>
        </w:rPr>
        <w:t xml:space="preserve">. If, during the design process, it becomes apparent that it is not possible to pass through some of the locations indicated in the preliminary route due to the written disagreement(s) of third parties (landowners), the organisations operating the existing engineering networks, or the public bodies assessing the design solutions, adjustments may be made to the selected route in agreement with the TSO. Adjustments to the alignment may only be made at the location(s) where written objections have been received from the </w:t>
      </w:r>
      <w:proofErr w:type="gramStart"/>
      <w:r>
        <w:rPr>
          <w:rFonts w:ascii="Trebuchet MS" w:hAnsi="Trebuchet MS"/>
          <w:sz w:val="22"/>
        </w:rPr>
        <w:t>aforementioned third</w:t>
      </w:r>
      <w:proofErr w:type="gramEnd"/>
      <w:r>
        <w:rPr>
          <w:rFonts w:ascii="Trebuchet MS" w:hAnsi="Trebuchet MS"/>
          <w:sz w:val="22"/>
        </w:rPr>
        <w:t xml:space="preserve"> parties, the organisations operating the existing engineering networks or the public bodies assessing the design solutions. The routing of the cable lines in Annex No. </w:t>
      </w:r>
      <w:sdt>
        <w:sdtPr>
          <w:rPr>
            <w:rFonts w:ascii="Trebuchet MS" w:hAnsi="Trebuchet MS" w:cs="Arial"/>
            <w:sz w:val="22"/>
            <w:szCs w:val="22"/>
          </w:rPr>
          <w:id w:val="-518471495"/>
          <w:citation/>
        </w:sdtPr>
        <w:sdtEndPr/>
        <w:sdtContent>
          <w:r w:rsidR="00A453AD">
            <w:rPr>
              <w:rFonts w:ascii="Trebuchet MS" w:hAnsi="Trebuchet MS" w:cs="Arial"/>
              <w:sz w:val="22"/>
            </w:rPr>
            <w:fldChar w:fldCharType="begin"/>
          </w:r>
          <w:r w:rsidR="00A453AD">
            <w:rPr>
              <w:rFonts w:ascii="Trebuchet MS" w:hAnsi="Trebuchet MS" w:cs="Arial"/>
              <w:sz w:val="22"/>
            </w:rPr>
            <w:instrText xml:space="preserve"> CITATION Kab \l 1063 </w:instrText>
          </w:r>
          <w:r w:rsidR="00A453AD">
            <w:rPr>
              <w:rFonts w:ascii="Trebuchet MS" w:hAnsi="Trebuchet MS" w:cs="Arial"/>
              <w:sz w:val="22"/>
            </w:rPr>
            <w:fldChar w:fldCharType="separate"/>
          </w:r>
          <w:r w:rsidR="00F040A5" w:rsidRPr="00F040A5">
            <w:rPr>
              <w:rFonts w:ascii="Trebuchet MS" w:hAnsi="Trebuchet MS" w:cs="Arial"/>
              <w:noProof/>
              <w:sz w:val="22"/>
            </w:rPr>
            <w:t>(8)</w:t>
          </w:r>
          <w:r w:rsidR="00A453AD">
            <w:rPr>
              <w:rFonts w:ascii="Trebuchet MS" w:hAnsi="Trebuchet MS" w:cs="Arial"/>
              <w:sz w:val="22"/>
            </w:rPr>
            <w:fldChar w:fldCharType="end"/>
          </w:r>
        </w:sdtContent>
      </w:sdt>
      <w:r>
        <w:rPr>
          <w:rFonts w:ascii="Trebuchet MS" w:hAnsi="Trebuchet MS"/>
          <w:sz w:val="22"/>
        </w:rPr>
        <w:t xml:space="preserve"> is conditional, i.e. the geographical position of the cables to be laid in relation to the streets must be maintained, and the sides of the streets on which the cables are to be laid are to be chosen at the time of the preparation of the technical design. </w:t>
      </w:r>
    </w:p>
    <w:p w14:paraId="0A76B0B8" w14:textId="63502217" w:rsidR="00AE1DEC" w:rsidRDefault="00AE1DEC"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Design the CL with an electrical power capacity in terms of current magnitude, taking into account all the correction factors of the CL installation </w:t>
      </w:r>
      <w:proofErr w:type="gramStart"/>
      <w:r>
        <w:rPr>
          <w:rFonts w:ascii="Trebuchet MS" w:hAnsi="Trebuchet MS"/>
          <w:sz w:val="22"/>
        </w:rPr>
        <w:t>conditions</w:t>
      </w:r>
      <w:proofErr w:type="gramEnd"/>
      <w:r>
        <w:rPr>
          <w:rFonts w:ascii="Trebuchet MS" w:hAnsi="Trebuchet MS"/>
          <w:sz w:val="22"/>
        </w:rPr>
        <w:t>, of at least 650 A per phase.</w:t>
      </w:r>
    </w:p>
    <w:p w14:paraId="4D0A9FB2" w14:textId="6FC04654" w:rsidR="00AE1DEC" w:rsidRPr="00AE1DEC" w:rsidRDefault="00AE1DEC"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Provide calculations and results for the selection of cable conductor and shield cross-sections, cable shield earthing methods and shield surge arresters (if required).</w:t>
      </w:r>
    </w:p>
    <w:p w14:paraId="2B9D3D4B" w14:textId="1194C1FC" w:rsidR="00AE1DEC" w:rsidRPr="00AE1DEC" w:rsidRDefault="00AE1DEC"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Provide calculations of the permeability of a specific feeder cable according to the calculation principles of IEC 60287 or equivalent standard.</w:t>
      </w:r>
    </w:p>
    <w:p w14:paraId="4A45209D" w14:textId="124FE199" w:rsidR="00AE1DEC" w:rsidRPr="00AE1DEC" w:rsidRDefault="00AE1DEC"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Design cable length allowances of at least 3 m at the terminals and couplings. The design shall be guided by the principle that no more than one connection coupling shall be installed per kilometre of CL.</w:t>
      </w:r>
    </w:p>
    <w:p w14:paraId="1F6FB430" w14:textId="09620D14" w:rsidR="00AE1DEC" w:rsidRDefault="00AE1DEC"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Provide plans and longitudinal profiles of CL routes. The profiles shall show all intersections with and distances to existing utilities and the distances from the cable lines and their structures (slabs) to the ground. Provide cross-sections of CL trenches. The CL route plans shall be provided in .pdf and .</w:t>
      </w:r>
      <w:proofErr w:type="spellStart"/>
      <w:r>
        <w:rPr>
          <w:rFonts w:ascii="Trebuchet MS" w:hAnsi="Trebuchet MS"/>
          <w:sz w:val="22"/>
        </w:rPr>
        <w:t>dwg</w:t>
      </w:r>
      <w:proofErr w:type="spellEnd"/>
      <w:r>
        <w:rPr>
          <w:rFonts w:ascii="Trebuchet MS" w:hAnsi="Trebuchet MS"/>
          <w:sz w:val="22"/>
        </w:rPr>
        <w:t xml:space="preserve"> formats.</w:t>
      </w:r>
    </w:p>
    <w:p w14:paraId="57A3827E" w14:textId="39AC04DB" w:rsidR="00A030DF" w:rsidRPr="008C12A1" w:rsidRDefault="00A030D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Design the protection of the CL against external mechanical influences in accordance with the requirements set out in Annex No. </w:t>
      </w:r>
      <w:sdt>
        <w:sdtPr>
          <w:rPr>
            <w:rFonts w:ascii="Trebuchet MS" w:hAnsi="Trebuchet MS" w:cs="Arial"/>
            <w:sz w:val="22"/>
            <w:szCs w:val="22"/>
          </w:rPr>
          <w:id w:val="872045128"/>
          <w:citation/>
        </w:sdtPr>
        <w:sdtEndPr/>
        <w:sdtContent>
          <w:r w:rsidR="00A453AD">
            <w:rPr>
              <w:rFonts w:ascii="Trebuchet MS" w:hAnsi="Trebuchet MS" w:cs="Arial"/>
              <w:sz w:val="22"/>
            </w:rPr>
            <w:fldChar w:fldCharType="begin"/>
          </w:r>
          <w:r w:rsidR="00A453AD">
            <w:rPr>
              <w:rFonts w:ascii="Trebuchet MS" w:hAnsi="Trebuchet MS" w:cs="Arial"/>
              <w:sz w:val="22"/>
            </w:rPr>
            <w:instrText xml:space="preserve"> CITATION vamzdziai \l 1063 </w:instrText>
          </w:r>
          <w:r w:rsidR="00A453AD">
            <w:rPr>
              <w:rFonts w:ascii="Trebuchet MS" w:hAnsi="Trebuchet MS" w:cs="Arial"/>
              <w:sz w:val="22"/>
            </w:rPr>
            <w:fldChar w:fldCharType="separate"/>
          </w:r>
          <w:r w:rsidR="00F040A5" w:rsidRPr="00F040A5">
            <w:rPr>
              <w:rFonts w:ascii="Trebuchet MS" w:hAnsi="Trebuchet MS" w:cs="Arial"/>
              <w:noProof/>
              <w:sz w:val="22"/>
            </w:rPr>
            <w:t>(9)</w:t>
          </w:r>
          <w:r w:rsidR="00A453AD">
            <w:rPr>
              <w:rFonts w:ascii="Trebuchet MS" w:hAnsi="Trebuchet MS" w:cs="Arial"/>
              <w:sz w:val="22"/>
            </w:rPr>
            <w:fldChar w:fldCharType="end"/>
          </w:r>
        </w:sdtContent>
      </w:sdt>
      <w:r>
        <w:rPr>
          <w:rFonts w:ascii="Trebuchet MS" w:hAnsi="Trebuchet MS"/>
          <w:sz w:val="22"/>
        </w:rPr>
        <w:t>. At intersections with traffic routes and existing engineering networks, where protection against external mechanical influences cannot be provided in accordance with standard technical requirements, cabling shall be laid in high-density polyethylene (abbreviated HDPE) pipes. Where there is a need for trenchless (enclosed or directional drilling) cabling at intersections with roads, streets and intersections with existing utilities, the technical design shall include a justification for such a solution and/or photographs of the route to justify the need for the trenchless cabling method.</w:t>
      </w:r>
    </w:p>
    <w:p w14:paraId="36D206EC" w14:textId="77C5E885" w:rsidR="00A030DF" w:rsidRPr="00A030DF" w:rsidRDefault="00A030D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lastRenderedPageBreak/>
        <w:t>CL and their couplings shall be protected at both ends by surge arresters.</w:t>
      </w:r>
    </w:p>
    <w:p w14:paraId="366D0E82" w14:textId="4D7D45C5" w:rsidR="00A030DF" w:rsidRPr="00A030DF" w:rsidRDefault="00E677E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Each surge arrester shall be provided with a separate connection conductor (between the metallic pad of the surge arrester and the surge meter and the earthing device) of suitable cross-section, the conductors shall be solid (without splices), and the length of the conductors shall be chosen so as to comply with the technical characteristics specified by the manufacturer of the surge </w:t>
      </w:r>
      <w:proofErr w:type="gramStart"/>
      <w:r>
        <w:rPr>
          <w:rFonts w:ascii="Trebuchet MS" w:hAnsi="Trebuchet MS"/>
          <w:sz w:val="22"/>
        </w:rPr>
        <w:t>arrester;</w:t>
      </w:r>
      <w:proofErr w:type="gramEnd"/>
    </w:p>
    <w:p w14:paraId="10D2551D" w14:textId="31A658F3" w:rsidR="00A030DF" w:rsidRPr="00A030DF" w:rsidRDefault="00E677E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Design the terminals for the connection of surge arresters and cable glands.</w:t>
      </w:r>
    </w:p>
    <w:p w14:paraId="119C5AF6" w14:textId="5D345D4F" w:rsidR="00A030DF" w:rsidRDefault="008C12A1"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Provide documentation of the main technical parameters of the constructed cable line and cable, including impedance values per kilometre of direct and zero-sequence cable. Carry out measurements of the direct and zero-sequence impedances of the cable line and provide measurement reports.</w:t>
      </w:r>
    </w:p>
    <w:p w14:paraId="3CEC7D83" w14:textId="1AE162E5" w:rsidR="008C12A1" w:rsidRDefault="008C12A1"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Design the replacement of pylon No. 28 with a new metal-anchored double-row pylon, changing the location of the pylon by moving it to the territory of TS </w:t>
      </w:r>
      <w:proofErr w:type="spellStart"/>
      <w:r>
        <w:rPr>
          <w:rFonts w:ascii="Trebuchet MS" w:hAnsi="Trebuchet MS"/>
          <w:sz w:val="22"/>
        </w:rPr>
        <w:t>Zokniai</w:t>
      </w:r>
      <w:proofErr w:type="spellEnd"/>
      <w:r>
        <w:rPr>
          <w:rFonts w:ascii="Trebuchet MS" w:hAnsi="Trebuchet MS"/>
          <w:sz w:val="22"/>
        </w:rPr>
        <w:t>. The specific location of the pylon is to be agreed during the preparation of the technical design.</w:t>
      </w:r>
    </w:p>
    <w:p w14:paraId="66750F2C" w14:textId="1EACF084" w:rsidR="008C12A1" w:rsidRDefault="008C12A1"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Provide spatial drawings of the design of the pylon, showing the solutions for the completion of the routing of the wires to the end sleeves, including the distances from the wires to the grounded parts of the pylon, the distances between the wires of the different phases of the pylon, and the distances from the ground to the fixing points of the end sleeves. The end sleeves shall be positioned horizontally on the pylons at a height of not less than 6 m above the ground.</w:t>
      </w:r>
    </w:p>
    <w:p w14:paraId="6B93A8E1" w14:textId="18AC0DCA" w:rsidR="008C12A1" w:rsidRDefault="008C12A1"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Design the installation of new isolator garlands, linear reinforcement and vibration dampers in the replacement pylon. Provide drawings of the components of insulator garlands. All linear reinforcement, unless otherwise specified in the standard specifications, shall be galvanised.</w:t>
      </w:r>
      <w:r>
        <w:rPr>
          <w:rFonts w:ascii="Trebuchet MS" w:hAnsi="Trebuchet MS"/>
          <w:color w:val="000000"/>
          <w:sz w:val="22"/>
        </w:rPr>
        <w:t xml:space="preserve"> The linear reinforcement supplied shall comply with and be tested in accordance with the requirements of IEC, LST EN or equivalent standards. Design the installation of new vibration dampers in the anchor span No. 28-33. Provide calculations and results for the selection of specific mounting locations for vibration dampers.</w:t>
      </w:r>
    </w:p>
    <w:p w14:paraId="1B8ACA20" w14:textId="0D87EF8C" w:rsidR="00133B33" w:rsidRDefault="00DC31E9"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bookmarkStart w:id="13" w:name="_Hlk88836256"/>
      <w:r>
        <w:rPr>
          <w:rFonts w:ascii="Trebuchet MS" w:hAnsi="Trebuchet MS"/>
          <w:sz w:val="22"/>
        </w:rPr>
        <w:t>Design the installation of wiring and lightning protection cable in anchor span No. 28-33. The wires and the lightning protection cable shall be continuous (without splices) in the specified span. Wire and cable to be used from dismantled sections.</w:t>
      </w:r>
    </w:p>
    <w:bookmarkEnd w:id="13"/>
    <w:p w14:paraId="5C913472" w14:textId="020DD9B8" w:rsidR="00133B33"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Provide calculations and results for the selection of the electromechanical characteristics of the designed insulators and linear reinforcements. Provide calculations and results for the selection of specific mounting locations for vibration dampers.</w:t>
      </w:r>
    </w:p>
    <w:p w14:paraId="57C98247" w14:textId="68661207" w:rsidR="00190DC5" w:rsidRPr="00DA3B1E" w:rsidRDefault="00133B33" w:rsidP="00DA3B1E">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Design the adjustment works for the OL wiring and the lightning protection cable (LPC) on the reconstructed anchor span (pylon No. 28-33). Provide the results of the calculation of tensile forces and deflections of the designed wires and LPC in installation and steady-state modes. </w:t>
      </w:r>
    </w:p>
    <w:p w14:paraId="1F53E3FC" w14:textId="6C95735A" w:rsidR="00133B33"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Longitudinal profiles of the reconstructed anchor span (pylons No. 28-33). The profiles shall include, but not be limited to, the deflections of the LPC and wires, the distances between the wires and cables, the distances between the wires and the ground and the distances from the cables to the ground surface and to the existing civil engineering structures under normal and critical operation of the OL. The design distances from the various elements of the existing OL to the ground and other engineering structures shall be maintained at a minimum. The numerical value of the deflection of the lower </w:t>
      </w:r>
      <w:proofErr w:type="spellStart"/>
      <w:r>
        <w:rPr>
          <w:rFonts w:ascii="Trebuchet MS" w:hAnsi="Trebuchet MS"/>
          <w:sz w:val="22"/>
        </w:rPr>
        <w:t>air line</w:t>
      </w:r>
      <w:proofErr w:type="spellEnd"/>
      <w:r>
        <w:rPr>
          <w:rFonts w:ascii="Trebuchet MS" w:hAnsi="Trebuchet MS"/>
          <w:sz w:val="22"/>
        </w:rPr>
        <w:t xml:space="preserve"> conductor at an ambient temperature of +35 °C without frost and wind, -5 °C with frost and wind, and -35 °C without frost and wind shall be indicated at each interval of the longitudinal profile. Longitudinal profiles shall be provided in .pdf and .</w:t>
      </w:r>
      <w:proofErr w:type="spellStart"/>
      <w:r>
        <w:rPr>
          <w:rFonts w:ascii="Trebuchet MS" w:hAnsi="Trebuchet MS"/>
          <w:sz w:val="22"/>
        </w:rPr>
        <w:t>dwg</w:t>
      </w:r>
      <w:proofErr w:type="spellEnd"/>
      <w:r>
        <w:rPr>
          <w:rFonts w:ascii="Trebuchet MS" w:hAnsi="Trebuchet MS"/>
          <w:sz w:val="22"/>
        </w:rPr>
        <w:t xml:space="preserve"> formats. </w:t>
      </w:r>
    </w:p>
    <w:p w14:paraId="777B3AD1" w14:textId="449923F3" w:rsidR="00DA3B1E" w:rsidRDefault="00DA3B1E"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The technical design shall </w:t>
      </w:r>
      <w:proofErr w:type="gramStart"/>
      <w:r>
        <w:rPr>
          <w:rFonts w:ascii="Trebuchet MS" w:hAnsi="Trebuchet MS"/>
          <w:sz w:val="22"/>
        </w:rPr>
        <w:t>take into account</w:t>
      </w:r>
      <w:proofErr w:type="gramEnd"/>
      <w:r>
        <w:rPr>
          <w:rFonts w:ascii="Trebuchet MS" w:hAnsi="Trebuchet MS"/>
          <w:sz w:val="22"/>
        </w:rPr>
        <w:t xml:space="preserve"> the increase in the length of the span 28-29 following the rebuilding of Pier 28. Where necessary, the technical design shall include measures to ensure that the normative vertical clearance from the wires to the ground is maintained in spans No. 28-29.</w:t>
      </w:r>
    </w:p>
    <w:p w14:paraId="43B7B79D" w14:textId="54EB2F69" w:rsidR="00133B33"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lastRenderedPageBreak/>
        <w:t>Carry out measurements of the actual tensile forces of the reconstructed anchor spacing wires and the LPC and the minimum distances from the lower cables of the LPC to the ground surfaces and at the intersections with other engineering infrastructure. Submit the protocols of the results to the Customer.</w:t>
      </w:r>
    </w:p>
    <w:p w14:paraId="5D869F8B" w14:textId="7AAB9BC1" w:rsidR="00133B33"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Provide a summary table of calculations of the vertical distances between the conductor and the LPC in each OL spacing frame, indicating the length of the spacing frame, the normative and calculated values of the distances.</w:t>
      </w:r>
    </w:p>
    <w:p w14:paraId="24833B05" w14:textId="7FDD085E" w:rsidR="00133B33"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Provide plans of the routes of the anchors between pylons to be reconstructed. The route plans shall be able to identify the existing and planned position of the OL edge wires. Route plans shall be provided in .pdf and .</w:t>
      </w:r>
      <w:proofErr w:type="spellStart"/>
      <w:r>
        <w:rPr>
          <w:rFonts w:ascii="Trebuchet MS" w:hAnsi="Trebuchet MS"/>
          <w:sz w:val="22"/>
        </w:rPr>
        <w:t>dwg</w:t>
      </w:r>
      <w:proofErr w:type="spellEnd"/>
      <w:r>
        <w:rPr>
          <w:rFonts w:ascii="Trebuchet MS" w:hAnsi="Trebuchet MS"/>
          <w:sz w:val="22"/>
        </w:rPr>
        <w:t xml:space="preserve"> formats.</w:t>
      </w:r>
    </w:p>
    <w:p w14:paraId="4B4B2A56" w14:textId="3389D55C" w:rsidR="00A030DF" w:rsidRPr="00473231" w:rsidRDefault="00133B33"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The earth resistance of the newly constructed support for the installation of the cable end sleeves and the earthing boxes for the cable shields shall not exceed 2,5 Ω. Provide drawings for the installation of earthing circuits for </w:t>
      </w:r>
      <w:proofErr w:type="gramStart"/>
      <w:r>
        <w:rPr>
          <w:rFonts w:ascii="Trebuchet MS" w:hAnsi="Trebuchet MS"/>
          <w:sz w:val="22"/>
        </w:rPr>
        <w:t>pylons;</w:t>
      </w:r>
      <w:proofErr w:type="gramEnd"/>
    </w:p>
    <w:bookmarkEnd w:id="12"/>
    <w:p w14:paraId="4F5720E9" w14:textId="18CA080A" w:rsidR="005F133B" w:rsidRDefault="006760CA"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Submit updated OL/CL passports and cadastral files.</w:t>
      </w:r>
    </w:p>
    <w:p w14:paraId="1561A522" w14:textId="70075996" w:rsidR="005F133B" w:rsidRDefault="00DC3F7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Design works for the renumbering (marking) of the 110 kV ETL </w:t>
      </w:r>
      <w:proofErr w:type="spellStart"/>
      <w:r>
        <w:rPr>
          <w:rFonts w:ascii="Trebuchet MS" w:hAnsi="Trebuchet MS"/>
          <w:sz w:val="22"/>
        </w:rPr>
        <w:t>Zokniai-Meškuičiai</w:t>
      </w:r>
      <w:proofErr w:type="spellEnd"/>
      <w:r>
        <w:rPr>
          <w:rFonts w:ascii="Trebuchet MS" w:hAnsi="Trebuchet MS"/>
          <w:sz w:val="22"/>
        </w:rPr>
        <w:t xml:space="preserve"> (to be formed with the </w:t>
      </w:r>
      <w:proofErr w:type="spellStart"/>
      <w:r>
        <w:rPr>
          <w:rFonts w:ascii="Trebuchet MS" w:hAnsi="Trebuchet MS"/>
          <w:sz w:val="22"/>
        </w:rPr>
        <w:t>Zokniai</w:t>
      </w:r>
      <w:proofErr w:type="spellEnd"/>
      <w:r>
        <w:rPr>
          <w:rFonts w:ascii="Trebuchet MS" w:hAnsi="Trebuchet MS"/>
          <w:sz w:val="22"/>
        </w:rPr>
        <w:t xml:space="preserve"> TS reconstruction project) and the 110 kV OL </w:t>
      </w:r>
      <w:proofErr w:type="spellStart"/>
      <w:r>
        <w:rPr>
          <w:rFonts w:ascii="Trebuchet MS" w:hAnsi="Trebuchet MS"/>
          <w:sz w:val="22"/>
        </w:rPr>
        <w:t>Šiauliai-Gubernija</w:t>
      </w:r>
      <w:proofErr w:type="spellEnd"/>
      <w:r>
        <w:rPr>
          <w:rFonts w:ascii="Trebuchet MS" w:hAnsi="Trebuchet MS"/>
          <w:sz w:val="22"/>
        </w:rPr>
        <w:t xml:space="preserve"> II pylons, in accordance with the requirements specified in the Annex No. </w:t>
      </w:r>
      <w:sdt>
        <w:sdtPr>
          <w:rPr>
            <w:rFonts w:ascii="Trebuchet MS" w:hAnsi="Trebuchet MS" w:cs="Arial"/>
            <w:sz w:val="22"/>
            <w:szCs w:val="22"/>
          </w:rPr>
          <w:id w:val="879516919"/>
          <w:citation/>
        </w:sdtPr>
        <w:sdtEndPr/>
        <w:sdtContent>
          <w:r w:rsidR="00555ECE">
            <w:rPr>
              <w:rFonts w:ascii="Trebuchet MS" w:hAnsi="Trebuchet MS" w:cs="Arial"/>
              <w:sz w:val="22"/>
            </w:rPr>
            <w:fldChar w:fldCharType="begin"/>
          </w:r>
          <w:r w:rsidR="00555ECE">
            <w:rPr>
              <w:rFonts w:ascii="Trebuchet MS" w:hAnsi="Trebuchet MS" w:cs="Arial"/>
              <w:sz w:val="22"/>
            </w:rPr>
            <w:instrText xml:space="preserve"> CITATION ženklai \l 1063 </w:instrText>
          </w:r>
          <w:r w:rsidR="00555ECE">
            <w:rPr>
              <w:rFonts w:ascii="Trebuchet MS" w:hAnsi="Trebuchet MS" w:cs="Arial"/>
              <w:sz w:val="22"/>
            </w:rPr>
            <w:fldChar w:fldCharType="separate"/>
          </w:r>
          <w:r w:rsidR="00F040A5" w:rsidRPr="00F040A5">
            <w:rPr>
              <w:rFonts w:ascii="Trebuchet MS" w:hAnsi="Trebuchet MS" w:cs="Arial"/>
              <w:noProof/>
              <w:sz w:val="22"/>
            </w:rPr>
            <w:t>(10)</w:t>
          </w:r>
          <w:r w:rsidR="00555ECE">
            <w:rPr>
              <w:rFonts w:ascii="Trebuchet MS" w:hAnsi="Trebuchet MS" w:cs="Arial"/>
              <w:sz w:val="22"/>
            </w:rPr>
            <w:fldChar w:fldCharType="end"/>
          </w:r>
        </w:sdtContent>
      </w:sdt>
      <w:r>
        <w:rPr>
          <w:rFonts w:ascii="Trebuchet MS" w:hAnsi="Trebuchet MS"/>
          <w:sz w:val="22"/>
        </w:rPr>
        <w:t>.  Provide a description of the installation of the pylon markings and detailed drawings.</w:t>
      </w:r>
    </w:p>
    <w:p w14:paraId="62A07E29" w14:textId="3DE0A85B" w:rsidR="00DE6D85" w:rsidRDefault="00DE6D85"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 xml:space="preserve">Design the installation of the operational names of the installed cable lines, terminal couplings, surge arresters, etc., in accordance with the requirements given in Annex No. </w:t>
      </w:r>
      <w:sdt>
        <w:sdtPr>
          <w:rPr>
            <w:rFonts w:ascii="Trebuchet MS" w:hAnsi="Trebuchet MS" w:cs="Arial"/>
            <w:sz w:val="22"/>
            <w:szCs w:val="22"/>
          </w:rPr>
          <w:id w:val="-198781967"/>
          <w:citation/>
        </w:sdtPr>
        <w:sdtEndPr/>
        <w:sdtContent>
          <w:r w:rsidR="00555ECE" w:rsidRPr="00555ECE">
            <w:rPr>
              <w:rFonts w:ascii="Trebuchet MS" w:hAnsi="Trebuchet MS" w:cs="Arial"/>
              <w:sz w:val="22"/>
            </w:rPr>
            <w:fldChar w:fldCharType="begin"/>
          </w:r>
          <w:r w:rsidR="00555ECE" w:rsidRPr="00555ECE">
            <w:rPr>
              <w:rFonts w:ascii="Trebuchet MS" w:hAnsi="Trebuchet MS" w:cs="Arial"/>
              <w:sz w:val="22"/>
            </w:rPr>
            <w:instrText xml:space="preserve"> CITATION zyma \l 1063 </w:instrText>
          </w:r>
          <w:r w:rsidR="00555ECE" w:rsidRPr="00555ECE">
            <w:rPr>
              <w:rFonts w:ascii="Trebuchet MS" w:hAnsi="Trebuchet MS" w:cs="Arial"/>
              <w:sz w:val="22"/>
            </w:rPr>
            <w:fldChar w:fldCharType="separate"/>
          </w:r>
          <w:r w:rsidR="00F040A5" w:rsidRPr="00F040A5">
            <w:rPr>
              <w:rFonts w:ascii="Trebuchet MS" w:hAnsi="Trebuchet MS" w:cs="Arial"/>
              <w:noProof/>
              <w:sz w:val="22"/>
            </w:rPr>
            <w:t>(11)</w:t>
          </w:r>
          <w:r w:rsidR="00555ECE" w:rsidRPr="00555ECE">
            <w:rPr>
              <w:rFonts w:ascii="Trebuchet MS" w:hAnsi="Trebuchet MS" w:cs="Arial"/>
              <w:sz w:val="22"/>
            </w:rPr>
            <w:fldChar w:fldCharType="end"/>
          </w:r>
        </w:sdtContent>
      </w:sdt>
      <w:r>
        <w:rPr>
          <w:rFonts w:ascii="Trebuchet MS" w:hAnsi="Trebuchet MS"/>
          <w:sz w:val="22"/>
        </w:rPr>
        <w:t>.</w:t>
      </w:r>
    </w:p>
    <w:p w14:paraId="5F304D46" w14:textId="5FBF2C42" w:rsidR="005F133B" w:rsidRPr="00F37345" w:rsidRDefault="00DC3F7F"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Design and select the OL/CL elements in accordance with the requirements set out in Annex No.</w:t>
      </w:r>
      <w:sdt>
        <w:sdtPr>
          <w:rPr>
            <w:rFonts w:ascii="Trebuchet MS" w:hAnsi="Trebuchet MS" w:cs="Arial"/>
            <w:sz w:val="22"/>
            <w:szCs w:val="22"/>
          </w:rPr>
          <w:id w:val="1990123657"/>
          <w:citation/>
        </w:sdtPr>
        <w:sdtEndPr/>
        <w:sdtContent>
          <w:r w:rsidR="00FA026B" w:rsidRPr="00F37345">
            <w:rPr>
              <w:rFonts w:ascii="Trebuchet MS" w:hAnsi="Trebuchet MS" w:cs="Arial"/>
              <w:sz w:val="22"/>
            </w:rPr>
            <w:fldChar w:fldCharType="begin"/>
          </w:r>
          <w:r w:rsidR="00FA026B" w:rsidRPr="00F37345">
            <w:rPr>
              <w:rFonts w:ascii="Trebuchet MS" w:hAnsi="Trebuchet MS" w:cs="Arial"/>
              <w:sz w:val="22"/>
            </w:rPr>
            <w:instrText xml:space="preserve"> CITATION 1104 \l 1063 </w:instrText>
          </w:r>
          <w:r w:rsidR="00FA026B" w:rsidRPr="00F37345">
            <w:rPr>
              <w:rFonts w:ascii="Trebuchet MS" w:hAnsi="Trebuchet MS" w:cs="Arial"/>
              <w:sz w:val="22"/>
            </w:rPr>
            <w:fldChar w:fldCharType="separate"/>
          </w:r>
          <w:r w:rsidR="00F040A5">
            <w:rPr>
              <w:rFonts w:ascii="Trebuchet MS" w:hAnsi="Trebuchet MS" w:cs="Arial"/>
              <w:noProof/>
              <w:sz w:val="22"/>
            </w:rPr>
            <w:t xml:space="preserve"> </w:t>
          </w:r>
          <w:r w:rsidR="00F040A5" w:rsidRPr="00F040A5">
            <w:rPr>
              <w:rFonts w:ascii="Trebuchet MS" w:hAnsi="Trebuchet MS" w:cs="Arial"/>
              <w:noProof/>
              <w:sz w:val="22"/>
            </w:rPr>
            <w:t>(12)</w:t>
          </w:r>
          <w:r w:rsidR="00FA026B" w:rsidRPr="00F37345">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81729791"/>
          <w:citation/>
        </w:sdtPr>
        <w:sdtEndPr/>
        <w:sdtContent>
          <w:r w:rsidR="00FA026B" w:rsidRPr="00F37345">
            <w:rPr>
              <w:rFonts w:ascii="Trebuchet MS" w:hAnsi="Trebuchet MS" w:cs="Arial"/>
              <w:sz w:val="22"/>
            </w:rPr>
            <w:fldChar w:fldCharType="begin"/>
          </w:r>
          <w:r w:rsidR="00FA026B" w:rsidRPr="00F37345">
            <w:rPr>
              <w:rFonts w:ascii="Trebuchet MS" w:hAnsi="Trebuchet MS" w:cs="Arial"/>
              <w:sz w:val="22"/>
            </w:rPr>
            <w:instrText xml:space="preserve"> CITATION EL8 \l 1063 </w:instrText>
          </w:r>
          <w:r w:rsidR="00FA026B" w:rsidRPr="00F37345">
            <w:rPr>
              <w:rFonts w:ascii="Trebuchet MS" w:hAnsi="Trebuchet MS" w:cs="Arial"/>
              <w:sz w:val="22"/>
            </w:rPr>
            <w:fldChar w:fldCharType="separate"/>
          </w:r>
          <w:r w:rsidR="00F040A5" w:rsidRPr="00F040A5">
            <w:rPr>
              <w:rFonts w:ascii="Trebuchet MS" w:hAnsi="Trebuchet MS" w:cs="Arial"/>
              <w:noProof/>
              <w:sz w:val="22"/>
            </w:rPr>
            <w:t>(13)</w:t>
          </w:r>
          <w:r w:rsidR="00FA026B" w:rsidRPr="00F37345">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857279584"/>
          <w:citation/>
        </w:sdtPr>
        <w:sdtEndPr/>
        <w:sdtContent>
          <w:r w:rsidR="00FA026B" w:rsidRPr="00F37345">
            <w:rPr>
              <w:rFonts w:ascii="Trebuchet MS" w:hAnsi="Trebuchet MS" w:cs="Arial"/>
              <w:sz w:val="22"/>
            </w:rPr>
            <w:fldChar w:fldCharType="begin"/>
          </w:r>
          <w:r w:rsidR="00FA026B" w:rsidRPr="00F37345">
            <w:rPr>
              <w:rFonts w:ascii="Trebuchet MS" w:hAnsi="Trebuchet MS" w:cs="Arial"/>
              <w:sz w:val="22"/>
            </w:rPr>
            <w:instrText xml:space="preserve">CITATION EL9 \l 1063 </w:instrText>
          </w:r>
          <w:r w:rsidR="00FA026B" w:rsidRPr="00F37345">
            <w:rPr>
              <w:rFonts w:ascii="Trebuchet MS" w:hAnsi="Trebuchet MS" w:cs="Arial"/>
              <w:sz w:val="22"/>
            </w:rPr>
            <w:fldChar w:fldCharType="separate"/>
          </w:r>
          <w:r w:rsidR="00F040A5" w:rsidRPr="00F040A5">
            <w:rPr>
              <w:rFonts w:ascii="Trebuchet MS" w:hAnsi="Trebuchet MS" w:cs="Arial"/>
              <w:noProof/>
              <w:sz w:val="22"/>
            </w:rPr>
            <w:t>(14)</w:t>
          </w:r>
          <w:r w:rsidR="00FA026B" w:rsidRPr="00F37345">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851480105"/>
          <w:citation/>
        </w:sdtPr>
        <w:sdtEndPr/>
        <w:sdtContent>
          <w:r w:rsidR="00FA026B" w:rsidRPr="00F37345">
            <w:rPr>
              <w:rFonts w:ascii="Trebuchet MS" w:hAnsi="Trebuchet MS" w:cs="Arial"/>
              <w:sz w:val="22"/>
            </w:rPr>
            <w:fldChar w:fldCharType="begin"/>
          </w:r>
          <w:r w:rsidR="00FA026B" w:rsidRPr="00F37345">
            <w:rPr>
              <w:rFonts w:ascii="Trebuchet MS" w:hAnsi="Trebuchet MS" w:cs="Arial"/>
              <w:sz w:val="22"/>
            </w:rPr>
            <w:instrText xml:space="preserve"> CITATION EL6 \l 1063 </w:instrText>
          </w:r>
          <w:r w:rsidR="00FA026B" w:rsidRPr="00F37345">
            <w:rPr>
              <w:rFonts w:ascii="Trebuchet MS" w:hAnsi="Trebuchet MS" w:cs="Arial"/>
              <w:sz w:val="22"/>
            </w:rPr>
            <w:fldChar w:fldCharType="separate"/>
          </w:r>
          <w:r w:rsidR="00F040A5" w:rsidRPr="00F040A5">
            <w:rPr>
              <w:rFonts w:ascii="Trebuchet MS" w:hAnsi="Trebuchet MS" w:cs="Arial"/>
              <w:noProof/>
              <w:sz w:val="22"/>
            </w:rPr>
            <w:t>(15)</w:t>
          </w:r>
          <w:r w:rsidR="00FA026B" w:rsidRPr="00F37345">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762512314"/>
          <w:citation/>
        </w:sdtPr>
        <w:sdtEndPr/>
        <w:sdtContent>
          <w:r w:rsidR="00392A84">
            <w:rPr>
              <w:rFonts w:ascii="Trebuchet MS" w:hAnsi="Trebuchet MS" w:cs="Arial"/>
              <w:sz w:val="22"/>
            </w:rPr>
            <w:fldChar w:fldCharType="begin"/>
          </w:r>
          <w:r w:rsidR="00392A84">
            <w:rPr>
              <w:rFonts w:ascii="Trebuchet MS" w:hAnsi="Trebuchet MS" w:cs="Arial"/>
              <w:sz w:val="22"/>
            </w:rPr>
            <w:instrText xml:space="preserve"> CITATION 1101 \l 1033 </w:instrText>
          </w:r>
          <w:r w:rsidR="00392A84">
            <w:rPr>
              <w:rFonts w:ascii="Trebuchet MS" w:hAnsi="Trebuchet MS" w:cs="Arial"/>
              <w:sz w:val="22"/>
            </w:rPr>
            <w:fldChar w:fldCharType="separate"/>
          </w:r>
          <w:r w:rsidR="00F040A5" w:rsidRPr="00F040A5">
            <w:rPr>
              <w:rFonts w:ascii="Trebuchet MS" w:hAnsi="Trebuchet MS" w:cs="Arial"/>
              <w:noProof/>
              <w:sz w:val="22"/>
            </w:rPr>
            <w:t>(16)</w:t>
          </w:r>
          <w:r w:rsidR="00392A84">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2140946429"/>
          <w:citation/>
        </w:sdtPr>
        <w:sdtEndPr/>
        <w:sdtContent>
          <w:r w:rsidR="00EE09C1">
            <w:rPr>
              <w:rFonts w:ascii="Trebuchet MS" w:hAnsi="Trebuchet MS" w:cs="Arial"/>
              <w:sz w:val="22"/>
            </w:rPr>
            <w:fldChar w:fldCharType="begin"/>
          </w:r>
          <w:r w:rsidR="00EE09C1">
            <w:rPr>
              <w:rFonts w:ascii="Trebuchet MS" w:hAnsi="Trebuchet MS" w:cs="Arial"/>
              <w:sz w:val="22"/>
            </w:rPr>
            <w:instrText xml:space="preserve">CITATION E2 \l 1033 </w:instrText>
          </w:r>
          <w:r w:rsidR="00EE09C1">
            <w:rPr>
              <w:rFonts w:ascii="Trebuchet MS" w:hAnsi="Trebuchet MS" w:cs="Arial"/>
              <w:sz w:val="22"/>
            </w:rPr>
            <w:fldChar w:fldCharType="separate"/>
          </w:r>
          <w:r w:rsidR="00F040A5" w:rsidRPr="00F040A5">
            <w:rPr>
              <w:rFonts w:ascii="Trebuchet MS" w:hAnsi="Trebuchet MS" w:cs="Arial"/>
              <w:noProof/>
              <w:sz w:val="22"/>
            </w:rPr>
            <w:t>(17)</w:t>
          </w:r>
          <w:r w:rsidR="00EE09C1">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113173932"/>
          <w:citation/>
        </w:sdtPr>
        <w:sdtEndPr/>
        <w:sdtContent>
          <w:r w:rsidR="00EE09C1">
            <w:rPr>
              <w:rFonts w:ascii="Trebuchet MS" w:hAnsi="Trebuchet MS" w:cs="Arial"/>
              <w:sz w:val="22"/>
            </w:rPr>
            <w:fldChar w:fldCharType="begin"/>
          </w:r>
          <w:r w:rsidR="00EE09C1">
            <w:rPr>
              <w:rFonts w:ascii="Trebuchet MS" w:hAnsi="Trebuchet MS" w:cs="Arial"/>
              <w:sz w:val="22"/>
            </w:rPr>
            <w:instrText xml:space="preserve">CITATION E3 \l 1033 </w:instrText>
          </w:r>
          <w:r w:rsidR="00EE09C1">
            <w:rPr>
              <w:rFonts w:ascii="Trebuchet MS" w:hAnsi="Trebuchet MS" w:cs="Arial"/>
              <w:sz w:val="22"/>
            </w:rPr>
            <w:fldChar w:fldCharType="separate"/>
          </w:r>
          <w:r w:rsidR="00F040A5" w:rsidRPr="00F040A5">
            <w:rPr>
              <w:rFonts w:ascii="Trebuchet MS" w:hAnsi="Trebuchet MS" w:cs="Arial"/>
              <w:noProof/>
              <w:sz w:val="22"/>
            </w:rPr>
            <w:t>(18)</w:t>
          </w:r>
          <w:r w:rsidR="00EE09C1">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97235174"/>
          <w:citation/>
        </w:sdtPr>
        <w:sdtEndPr/>
        <w:sdtContent>
          <w:r w:rsidR="00675F3D">
            <w:rPr>
              <w:rFonts w:ascii="Trebuchet MS" w:hAnsi="Trebuchet MS" w:cs="Arial"/>
              <w:sz w:val="22"/>
            </w:rPr>
            <w:fldChar w:fldCharType="begin"/>
          </w:r>
          <w:r w:rsidR="00675F3D">
            <w:rPr>
              <w:rFonts w:ascii="Trebuchet MS" w:hAnsi="Trebuchet MS" w:cs="Arial"/>
              <w:sz w:val="22"/>
            </w:rPr>
            <w:instrText xml:space="preserve">CITATION kabeliui \l 1063 </w:instrText>
          </w:r>
          <w:r w:rsidR="00675F3D">
            <w:rPr>
              <w:rFonts w:ascii="Trebuchet MS" w:hAnsi="Trebuchet MS" w:cs="Arial"/>
              <w:sz w:val="22"/>
            </w:rPr>
            <w:fldChar w:fldCharType="separate"/>
          </w:r>
          <w:r w:rsidR="00F040A5" w:rsidRPr="00F040A5">
            <w:rPr>
              <w:rFonts w:ascii="Trebuchet MS" w:hAnsi="Trebuchet MS" w:cs="Arial"/>
              <w:noProof/>
              <w:sz w:val="22"/>
            </w:rPr>
            <w:t>(19)</w:t>
          </w:r>
          <w:r w:rsidR="00675F3D">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484905666"/>
          <w:citation/>
        </w:sdtPr>
        <w:sdtEndPr/>
        <w:sdtContent>
          <w:r w:rsidR="00C7783B">
            <w:rPr>
              <w:rFonts w:ascii="Trebuchet MS" w:hAnsi="Trebuchet MS" w:cs="Arial"/>
              <w:sz w:val="22"/>
            </w:rPr>
            <w:fldChar w:fldCharType="begin"/>
          </w:r>
          <w:r w:rsidR="00C7783B">
            <w:rPr>
              <w:rFonts w:ascii="Trebuchet MS" w:hAnsi="Trebuchet MS" w:cs="Arial"/>
              <w:sz w:val="22"/>
            </w:rPr>
            <w:instrText xml:space="preserve"> CITATION galinmova \l 1063 </w:instrText>
          </w:r>
          <w:r w:rsidR="00C7783B">
            <w:rPr>
              <w:rFonts w:ascii="Trebuchet MS" w:hAnsi="Trebuchet MS" w:cs="Arial"/>
              <w:sz w:val="22"/>
            </w:rPr>
            <w:fldChar w:fldCharType="separate"/>
          </w:r>
          <w:r w:rsidR="00F040A5" w:rsidRPr="00F040A5">
            <w:rPr>
              <w:rFonts w:ascii="Trebuchet MS" w:hAnsi="Trebuchet MS" w:cs="Arial"/>
              <w:noProof/>
              <w:sz w:val="22"/>
            </w:rPr>
            <w:t>(20)</w:t>
          </w:r>
          <w:r w:rsidR="00C7783B">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703313768"/>
          <w:citation/>
        </w:sdtPr>
        <w:sdtEndPr/>
        <w:sdtContent>
          <w:r w:rsidR="00C7783B">
            <w:rPr>
              <w:rFonts w:ascii="Trebuchet MS" w:hAnsi="Trebuchet MS" w:cs="Arial"/>
              <w:sz w:val="22"/>
            </w:rPr>
            <w:fldChar w:fldCharType="begin"/>
          </w:r>
          <w:r w:rsidR="00C7783B">
            <w:rPr>
              <w:rFonts w:ascii="Trebuchet MS" w:hAnsi="Trebuchet MS" w:cs="Arial"/>
              <w:sz w:val="22"/>
            </w:rPr>
            <w:instrText xml:space="preserve"> CITATION jungiamova \l 1063 </w:instrText>
          </w:r>
          <w:r w:rsidR="00C7783B">
            <w:rPr>
              <w:rFonts w:ascii="Trebuchet MS" w:hAnsi="Trebuchet MS" w:cs="Arial"/>
              <w:sz w:val="22"/>
            </w:rPr>
            <w:fldChar w:fldCharType="separate"/>
          </w:r>
          <w:r w:rsidR="00F040A5" w:rsidRPr="00F040A5">
            <w:rPr>
              <w:rFonts w:ascii="Trebuchet MS" w:hAnsi="Trebuchet MS" w:cs="Arial"/>
              <w:noProof/>
              <w:sz w:val="22"/>
            </w:rPr>
            <w:t>(21)</w:t>
          </w:r>
          <w:r w:rsidR="00C7783B">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151567594"/>
          <w:citation/>
        </w:sdtPr>
        <w:sdtEndPr/>
        <w:sdtContent>
          <w:r w:rsidR="004B6F2A">
            <w:rPr>
              <w:rFonts w:ascii="Trebuchet MS" w:hAnsi="Trebuchet MS" w:cs="Arial"/>
              <w:sz w:val="22"/>
            </w:rPr>
            <w:fldChar w:fldCharType="begin"/>
          </w:r>
          <w:r w:rsidR="004B6F2A">
            <w:rPr>
              <w:rFonts w:ascii="Trebuchet MS" w:hAnsi="Trebuchet MS" w:cs="Arial"/>
              <w:sz w:val="22"/>
            </w:rPr>
            <w:instrText xml:space="preserve"> CITATION sankirtosatv \l 1063 </w:instrText>
          </w:r>
          <w:r w:rsidR="004B6F2A">
            <w:rPr>
              <w:rFonts w:ascii="Trebuchet MS" w:hAnsi="Trebuchet MS" w:cs="Arial"/>
              <w:sz w:val="22"/>
            </w:rPr>
            <w:fldChar w:fldCharType="separate"/>
          </w:r>
          <w:r w:rsidR="00F040A5" w:rsidRPr="00F040A5">
            <w:rPr>
              <w:rFonts w:ascii="Trebuchet MS" w:hAnsi="Trebuchet MS" w:cs="Arial"/>
              <w:noProof/>
              <w:sz w:val="22"/>
            </w:rPr>
            <w:t>(22)</w:t>
          </w:r>
          <w:r w:rsidR="004B6F2A">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580874732"/>
          <w:citation/>
        </w:sdtPr>
        <w:sdtEndPr/>
        <w:sdtContent>
          <w:r w:rsidR="00DB2601">
            <w:rPr>
              <w:rFonts w:ascii="Trebuchet MS" w:hAnsi="Trebuchet MS" w:cs="Arial"/>
              <w:sz w:val="22"/>
            </w:rPr>
            <w:fldChar w:fldCharType="begin"/>
          </w:r>
          <w:r w:rsidR="00DB2601">
            <w:rPr>
              <w:rFonts w:ascii="Trebuchet MS" w:hAnsi="Trebuchet MS" w:cs="Arial"/>
              <w:sz w:val="22"/>
            </w:rPr>
            <w:instrText xml:space="preserve"> CITATION apsaugatran \l 1063 </w:instrText>
          </w:r>
          <w:r w:rsidR="00DB2601">
            <w:rPr>
              <w:rFonts w:ascii="Trebuchet MS" w:hAnsi="Trebuchet MS" w:cs="Arial"/>
              <w:sz w:val="22"/>
            </w:rPr>
            <w:fldChar w:fldCharType="separate"/>
          </w:r>
          <w:r w:rsidR="00F040A5" w:rsidRPr="00F040A5">
            <w:rPr>
              <w:rFonts w:ascii="Trebuchet MS" w:hAnsi="Trebuchet MS" w:cs="Arial"/>
              <w:noProof/>
              <w:sz w:val="22"/>
            </w:rPr>
            <w:t>(23)</w:t>
          </w:r>
          <w:r w:rsidR="00DB2601">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926498096"/>
          <w:citation/>
        </w:sdtPr>
        <w:sdtEndPr/>
        <w:sdtContent>
          <w:r w:rsidR="00DB2601">
            <w:rPr>
              <w:rFonts w:ascii="Trebuchet MS" w:hAnsi="Trebuchet MS" w:cs="Arial"/>
              <w:sz w:val="22"/>
            </w:rPr>
            <w:fldChar w:fldCharType="begin"/>
          </w:r>
          <w:r w:rsidR="00DB2601">
            <w:rPr>
              <w:rFonts w:ascii="Trebuchet MS" w:hAnsi="Trebuchet MS" w:cs="Arial"/>
              <w:sz w:val="22"/>
            </w:rPr>
            <w:instrText xml:space="preserve">CITATION bendriribot \l 1063 </w:instrText>
          </w:r>
          <w:r w:rsidR="00DB2601">
            <w:rPr>
              <w:rFonts w:ascii="Trebuchet MS" w:hAnsi="Trebuchet MS" w:cs="Arial"/>
              <w:sz w:val="22"/>
            </w:rPr>
            <w:fldChar w:fldCharType="separate"/>
          </w:r>
          <w:r w:rsidR="00F040A5" w:rsidRPr="00F040A5">
            <w:rPr>
              <w:rFonts w:ascii="Trebuchet MS" w:hAnsi="Trebuchet MS" w:cs="Arial"/>
              <w:noProof/>
              <w:sz w:val="22"/>
            </w:rPr>
            <w:t>(24)</w:t>
          </w:r>
          <w:r w:rsidR="00DB2601">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356015004"/>
          <w:citation/>
        </w:sdtPr>
        <w:sdtEndPr/>
        <w:sdtContent>
          <w:r w:rsidR="00702D7F">
            <w:rPr>
              <w:rFonts w:ascii="Trebuchet MS" w:hAnsi="Trebuchet MS" w:cs="Arial"/>
              <w:sz w:val="22"/>
            </w:rPr>
            <w:fldChar w:fldCharType="begin"/>
          </w:r>
          <w:r w:rsidR="00702D7F">
            <w:rPr>
              <w:rFonts w:ascii="Trebuchet MS" w:hAnsi="Trebuchet MS" w:cs="Arial"/>
              <w:sz w:val="22"/>
            </w:rPr>
            <w:instrText xml:space="preserve"> CITATION uždarbūd \l 1063 </w:instrText>
          </w:r>
          <w:r w:rsidR="00702D7F">
            <w:rPr>
              <w:rFonts w:ascii="Trebuchet MS" w:hAnsi="Trebuchet MS" w:cs="Arial"/>
              <w:sz w:val="22"/>
            </w:rPr>
            <w:fldChar w:fldCharType="separate"/>
          </w:r>
          <w:r w:rsidR="00F040A5" w:rsidRPr="00F040A5">
            <w:rPr>
              <w:rFonts w:ascii="Trebuchet MS" w:hAnsi="Trebuchet MS" w:cs="Arial"/>
              <w:noProof/>
              <w:sz w:val="22"/>
            </w:rPr>
            <w:t>(25)</w:t>
          </w:r>
          <w:r w:rsidR="00702D7F">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617212108"/>
          <w:citation/>
        </w:sdtPr>
        <w:sdtEndPr/>
        <w:sdtContent>
          <w:r w:rsidR="00813D59">
            <w:rPr>
              <w:rFonts w:ascii="Trebuchet MS" w:hAnsi="Trebuchet MS" w:cs="Arial"/>
              <w:sz w:val="22"/>
            </w:rPr>
            <w:fldChar w:fldCharType="begin"/>
          </w:r>
          <w:r w:rsidR="00813D59">
            <w:rPr>
              <w:rFonts w:ascii="Trebuchet MS" w:hAnsi="Trebuchet MS" w:cs="Arial"/>
              <w:sz w:val="22"/>
            </w:rPr>
            <w:instrText xml:space="preserve"> CITATION gnybtam1 \l 1063 </w:instrText>
          </w:r>
          <w:r w:rsidR="00813D59">
            <w:rPr>
              <w:rFonts w:ascii="Trebuchet MS" w:hAnsi="Trebuchet MS" w:cs="Arial"/>
              <w:sz w:val="22"/>
            </w:rPr>
            <w:fldChar w:fldCharType="separate"/>
          </w:r>
          <w:r w:rsidR="00F040A5" w:rsidRPr="00F040A5">
            <w:rPr>
              <w:rFonts w:ascii="Trebuchet MS" w:hAnsi="Trebuchet MS" w:cs="Arial"/>
              <w:noProof/>
              <w:sz w:val="22"/>
            </w:rPr>
            <w:t>(26)</w:t>
          </w:r>
          <w:r w:rsidR="00813D59">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576949528"/>
          <w:citation/>
        </w:sdtPr>
        <w:sdtEndPr/>
        <w:sdtContent>
          <w:r w:rsidR="00813D59">
            <w:rPr>
              <w:rFonts w:ascii="Trebuchet MS" w:hAnsi="Trebuchet MS" w:cs="Arial"/>
              <w:sz w:val="22"/>
            </w:rPr>
            <w:fldChar w:fldCharType="begin"/>
          </w:r>
          <w:r w:rsidR="00813D59">
            <w:rPr>
              <w:rFonts w:ascii="Trebuchet MS" w:hAnsi="Trebuchet MS" w:cs="Arial"/>
              <w:sz w:val="22"/>
            </w:rPr>
            <w:instrText xml:space="preserve"> CITATION 1103 \l 1063 </w:instrText>
          </w:r>
          <w:r w:rsidR="00813D59">
            <w:rPr>
              <w:rFonts w:ascii="Trebuchet MS" w:hAnsi="Trebuchet MS" w:cs="Arial"/>
              <w:sz w:val="22"/>
            </w:rPr>
            <w:fldChar w:fldCharType="separate"/>
          </w:r>
          <w:r w:rsidR="00F040A5" w:rsidRPr="00F040A5">
            <w:rPr>
              <w:rFonts w:ascii="Trebuchet MS" w:hAnsi="Trebuchet MS" w:cs="Arial"/>
              <w:noProof/>
              <w:sz w:val="22"/>
            </w:rPr>
            <w:t>(27)</w:t>
          </w:r>
          <w:r w:rsidR="00813D59">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921017668"/>
          <w:citation/>
        </w:sdtPr>
        <w:sdtEndPr/>
        <w:sdtContent>
          <w:r w:rsidR="00813D59">
            <w:rPr>
              <w:rFonts w:ascii="Trebuchet MS" w:hAnsi="Trebuchet MS" w:cs="Arial"/>
              <w:sz w:val="22"/>
            </w:rPr>
            <w:fldChar w:fldCharType="begin"/>
          </w:r>
          <w:r w:rsidR="00813D59">
            <w:rPr>
              <w:rFonts w:ascii="Trebuchet MS" w:hAnsi="Trebuchet MS" w:cs="Arial"/>
              <w:sz w:val="22"/>
            </w:rPr>
            <w:instrText xml:space="preserve"> CITATION 1102 \l 1063 </w:instrText>
          </w:r>
          <w:r w:rsidR="00813D59">
            <w:rPr>
              <w:rFonts w:ascii="Trebuchet MS" w:hAnsi="Trebuchet MS" w:cs="Arial"/>
              <w:sz w:val="22"/>
            </w:rPr>
            <w:fldChar w:fldCharType="separate"/>
          </w:r>
          <w:r w:rsidR="00F040A5" w:rsidRPr="00F040A5">
            <w:rPr>
              <w:rFonts w:ascii="Trebuchet MS" w:hAnsi="Trebuchet MS" w:cs="Arial"/>
              <w:noProof/>
              <w:sz w:val="22"/>
            </w:rPr>
            <w:t>(28)</w:t>
          </w:r>
          <w:r w:rsidR="00813D59">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952690727"/>
          <w:citation/>
        </w:sdtPr>
        <w:sdtEndPr/>
        <w:sdtContent>
          <w:r w:rsidR="008C2B6B">
            <w:rPr>
              <w:rFonts w:ascii="Trebuchet MS" w:hAnsi="Trebuchet MS" w:cs="Arial"/>
              <w:sz w:val="22"/>
            </w:rPr>
            <w:fldChar w:fldCharType="begin"/>
          </w:r>
          <w:r w:rsidR="008C2B6B">
            <w:rPr>
              <w:rFonts w:ascii="Trebuchet MS" w:hAnsi="Trebuchet MS" w:cs="Arial"/>
              <w:sz w:val="22"/>
            </w:rPr>
            <w:instrText xml:space="preserve">CITATION laidam \l 1063 </w:instrText>
          </w:r>
          <w:r w:rsidR="008C2B6B">
            <w:rPr>
              <w:rFonts w:ascii="Trebuchet MS" w:hAnsi="Trebuchet MS" w:cs="Arial"/>
              <w:sz w:val="22"/>
            </w:rPr>
            <w:fldChar w:fldCharType="separate"/>
          </w:r>
          <w:r w:rsidR="00F040A5" w:rsidRPr="00F040A5">
            <w:rPr>
              <w:rFonts w:ascii="Trebuchet MS" w:hAnsi="Trebuchet MS" w:cs="Arial"/>
              <w:noProof/>
              <w:sz w:val="22"/>
            </w:rPr>
            <w:t>(29)</w:t>
          </w:r>
          <w:r w:rsidR="008C2B6B">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532024606"/>
          <w:citation/>
        </w:sdtPr>
        <w:sdtEndPr/>
        <w:sdtContent>
          <w:r w:rsidR="008C2B6B">
            <w:rPr>
              <w:rFonts w:ascii="Trebuchet MS" w:hAnsi="Trebuchet MS" w:cs="Arial"/>
              <w:sz w:val="22"/>
            </w:rPr>
            <w:fldChar w:fldCharType="begin"/>
          </w:r>
          <w:r w:rsidR="008C2B6B">
            <w:rPr>
              <w:rFonts w:ascii="Trebuchet MS" w:hAnsi="Trebuchet MS" w:cs="Arial"/>
              <w:sz w:val="22"/>
            </w:rPr>
            <w:instrText xml:space="preserve"> CITATION EL4 \l 1063 </w:instrText>
          </w:r>
          <w:r w:rsidR="008C2B6B">
            <w:rPr>
              <w:rFonts w:ascii="Trebuchet MS" w:hAnsi="Trebuchet MS" w:cs="Arial"/>
              <w:sz w:val="22"/>
            </w:rPr>
            <w:fldChar w:fldCharType="separate"/>
          </w:r>
          <w:r w:rsidR="00F040A5" w:rsidRPr="00F040A5">
            <w:rPr>
              <w:rFonts w:ascii="Trebuchet MS" w:hAnsi="Trebuchet MS" w:cs="Arial"/>
              <w:noProof/>
              <w:sz w:val="22"/>
            </w:rPr>
            <w:t>(30)</w:t>
          </w:r>
          <w:r w:rsidR="008C2B6B">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694682229"/>
          <w:citation/>
        </w:sdtPr>
        <w:sdtEndPr/>
        <w:sdtContent>
          <w:r w:rsidR="008C2B6B">
            <w:rPr>
              <w:rFonts w:ascii="Trebuchet MS" w:hAnsi="Trebuchet MS" w:cs="Arial"/>
              <w:sz w:val="22"/>
            </w:rPr>
            <w:fldChar w:fldCharType="begin"/>
          </w:r>
          <w:r w:rsidR="008C2B6B">
            <w:rPr>
              <w:rFonts w:ascii="Trebuchet MS" w:hAnsi="Trebuchet MS" w:cs="Arial"/>
              <w:sz w:val="22"/>
            </w:rPr>
            <w:instrText xml:space="preserve"> CITATION girlianda \l 1063 </w:instrText>
          </w:r>
          <w:r w:rsidR="008C2B6B">
            <w:rPr>
              <w:rFonts w:ascii="Trebuchet MS" w:hAnsi="Trebuchet MS" w:cs="Arial"/>
              <w:sz w:val="22"/>
            </w:rPr>
            <w:fldChar w:fldCharType="separate"/>
          </w:r>
          <w:r w:rsidR="00F040A5" w:rsidRPr="00F040A5">
            <w:rPr>
              <w:rFonts w:ascii="Trebuchet MS" w:hAnsi="Trebuchet MS" w:cs="Arial"/>
              <w:noProof/>
              <w:sz w:val="22"/>
            </w:rPr>
            <w:t>(31)</w:t>
          </w:r>
          <w:r w:rsidR="008C2B6B">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575735073"/>
          <w:citation/>
        </w:sdtPr>
        <w:sdtEndPr/>
        <w:sdtContent>
          <w:r w:rsidR="008C2B6B">
            <w:rPr>
              <w:rFonts w:ascii="Trebuchet MS" w:hAnsi="Trebuchet MS" w:cs="Arial"/>
              <w:sz w:val="22"/>
            </w:rPr>
            <w:fldChar w:fldCharType="begin"/>
          </w:r>
          <w:r w:rsidR="008C2B6B">
            <w:rPr>
              <w:rFonts w:ascii="Trebuchet MS" w:hAnsi="Trebuchet MS" w:cs="Arial"/>
              <w:sz w:val="22"/>
            </w:rPr>
            <w:instrText xml:space="preserve">CITATION gnybtam2 \l 1063 </w:instrText>
          </w:r>
          <w:r w:rsidR="008C2B6B">
            <w:rPr>
              <w:rFonts w:ascii="Trebuchet MS" w:hAnsi="Trebuchet MS" w:cs="Arial"/>
              <w:sz w:val="22"/>
            </w:rPr>
            <w:fldChar w:fldCharType="separate"/>
          </w:r>
          <w:r w:rsidR="00F040A5" w:rsidRPr="00F040A5">
            <w:rPr>
              <w:rFonts w:ascii="Trebuchet MS" w:hAnsi="Trebuchet MS" w:cs="Arial"/>
              <w:noProof/>
              <w:sz w:val="22"/>
            </w:rPr>
            <w:t>(32)</w:t>
          </w:r>
          <w:r w:rsidR="008C2B6B">
            <w:rPr>
              <w:rFonts w:ascii="Trebuchet MS" w:hAnsi="Trebuchet MS" w:cs="Arial"/>
              <w:sz w:val="22"/>
            </w:rPr>
            <w:fldChar w:fldCharType="end"/>
          </w:r>
        </w:sdtContent>
      </w:sdt>
      <w:r>
        <w:rPr>
          <w:rFonts w:ascii="Trebuchet MS" w:hAnsi="Trebuchet MS"/>
          <w:sz w:val="22"/>
        </w:rPr>
        <w:t xml:space="preserve">, </w:t>
      </w:r>
      <w:sdt>
        <w:sdtPr>
          <w:rPr>
            <w:rFonts w:ascii="Trebuchet MS" w:hAnsi="Trebuchet MS" w:cs="Arial"/>
            <w:sz w:val="22"/>
            <w:szCs w:val="22"/>
          </w:rPr>
          <w:id w:val="-127552997"/>
          <w:citation/>
        </w:sdtPr>
        <w:sdtEndPr/>
        <w:sdtContent>
          <w:r w:rsidR="0058450D">
            <w:rPr>
              <w:rFonts w:ascii="Trebuchet MS" w:hAnsi="Trebuchet MS" w:cs="Arial"/>
              <w:sz w:val="22"/>
            </w:rPr>
            <w:fldChar w:fldCharType="begin"/>
          </w:r>
          <w:r w:rsidR="0058450D">
            <w:rPr>
              <w:rFonts w:ascii="Trebuchet MS" w:hAnsi="Trebuchet MS" w:cs="Arial"/>
              <w:sz w:val="22"/>
            </w:rPr>
            <w:instrText xml:space="preserve"> CITATION lentelėm \l 1063 </w:instrText>
          </w:r>
          <w:r w:rsidR="0058450D">
            <w:rPr>
              <w:rFonts w:ascii="Trebuchet MS" w:hAnsi="Trebuchet MS" w:cs="Arial"/>
              <w:sz w:val="22"/>
            </w:rPr>
            <w:fldChar w:fldCharType="separate"/>
          </w:r>
          <w:r w:rsidR="00F040A5" w:rsidRPr="00F040A5">
            <w:rPr>
              <w:rFonts w:ascii="Trebuchet MS" w:hAnsi="Trebuchet MS" w:cs="Arial"/>
              <w:noProof/>
              <w:sz w:val="22"/>
            </w:rPr>
            <w:t>(33)</w:t>
          </w:r>
          <w:r w:rsidR="0058450D">
            <w:rPr>
              <w:rFonts w:ascii="Trebuchet MS" w:hAnsi="Trebuchet MS" w:cs="Arial"/>
              <w:sz w:val="22"/>
            </w:rPr>
            <w:fldChar w:fldCharType="end"/>
          </w:r>
        </w:sdtContent>
      </w:sdt>
      <w:r>
        <w:rPr>
          <w:rFonts w:ascii="Trebuchet MS" w:hAnsi="Trebuchet MS"/>
          <w:sz w:val="22"/>
        </w:rPr>
        <w:t>.</w:t>
      </w:r>
    </w:p>
    <w:p w14:paraId="27C7CB14" w14:textId="13E50023" w:rsidR="000D747A" w:rsidRDefault="000D747A"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OL pylons, wires, insulators and metal structures in support section 1-28 shall be dismantled and disposed of in accordance with the requirements set out in the section "Environmental protection and occupational safety".</w:t>
      </w:r>
    </w:p>
    <w:p w14:paraId="4E8A9AC7" w14:textId="69E16D7C" w:rsidR="004F2F5B" w:rsidRDefault="004F2F5B"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Design the dismantling of pylon No. 1A and the foundation set, the marking of the metal corners (indicating the corner number according to the assembly drawing of the pylon), the assembly of the fasteners (bolts, nuts, washers, etc.), the loading, transportation and unloading of the disassembled materials. The works must be accompanied by a project for the technology of the works.</w:t>
      </w:r>
    </w:p>
    <w:p w14:paraId="08322184" w14:textId="78E6AF69" w:rsidR="004F2F5B" w:rsidRPr="005F133B" w:rsidRDefault="004F2F5B" w:rsidP="0023350D">
      <w:pPr>
        <w:pStyle w:val="ListParagraph"/>
        <w:numPr>
          <w:ilvl w:val="2"/>
          <w:numId w:val="32"/>
        </w:numPr>
        <w:tabs>
          <w:tab w:val="left" w:pos="1560"/>
        </w:tabs>
        <w:spacing w:line="276" w:lineRule="auto"/>
        <w:ind w:left="0" w:firstLineChars="567" w:firstLine="1247"/>
        <w:jc w:val="both"/>
        <w:rPr>
          <w:rFonts w:ascii="Trebuchet MS" w:hAnsi="Trebuchet MS" w:cs="Arial"/>
          <w:sz w:val="22"/>
          <w:szCs w:val="22"/>
        </w:rPr>
      </w:pPr>
      <w:r>
        <w:rPr>
          <w:rFonts w:ascii="Trebuchet MS" w:hAnsi="Trebuchet MS"/>
          <w:sz w:val="22"/>
        </w:rPr>
        <w:t>Lightning cables with a continuous length of more than 1.5 km shall be dismantled, wrapped on individual drums and handed over to the company's emergency reserve. Lightning cables with a continuous length of less than 1.5 km shall be dismantled and disposed of in accordance with the requirements set out in the section "Environmental protection and occupational safety" and shall be used in accordance with the requirements set out in 3.3.18.</w:t>
      </w:r>
    </w:p>
    <w:p w14:paraId="691D9655" w14:textId="77777777" w:rsidR="00701336" w:rsidRPr="00701336" w:rsidRDefault="00701336" w:rsidP="00701336">
      <w:pPr>
        <w:numPr>
          <w:ilvl w:val="2"/>
          <w:numId w:val="32"/>
        </w:numPr>
        <w:spacing w:line="276" w:lineRule="auto"/>
        <w:ind w:left="0" w:firstLine="567"/>
        <w:jc w:val="both"/>
        <w:rPr>
          <w:rFonts w:ascii="Trebuchet MS" w:hAnsi="Trebuchet MS" w:cs="Arial"/>
          <w:sz w:val="22"/>
          <w:szCs w:val="22"/>
        </w:rPr>
      </w:pPr>
      <w:r>
        <w:rPr>
          <w:rFonts w:ascii="Trebuchet MS" w:hAnsi="Trebuchet MS"/>
          <w:sz w:val="22"/>
        </w:rPr>
        <w:t>The new pylon shall be sited and constructed without extending the protection zones of the existing transmission lines. If it appears that the proposed technical solutions extend the boundaries of the existing protection zones, do the following:</w:t>
      </w:r>
    </w:p>
    <w:p w14:paraId="2F1D3636" w14:textId="77777777" w:rsidR="00701336" w:rsidRPr="00701336" w:rsidRDefault="00701336" w:rsidP="00701336">
      <w:pPr>
        <w:numPr>
          <w:ilvl w:val="3"/>
          <w:numId w:val="32"/>
        </w:numPr>
        <w:spacing w:line="276" w:lineRule="auto"/>
        <w:jc w:val="both"/>
        <w:rPr>
          <w:rFonts w:ascii="Trebuchet MS" w:hAnsi="Trebuchet MS" w:cs="Arial"/>
          <w:sz w:val="22"/>
          <w:szCs w:val="22"/>
        </w:rPr>
      </w:pPr>
      <w:bookmarkStart w:id="14" w:name="_Hlk88802260"/>
      <w:r>
        <w:rPr>
          <w:rFonts w:ascii="Trebuchet MS" w:hAnsi="Trebuchet MS"/>
          <w:sz w:val="22"/>
        </w:rPr>
        <w:t>establish and register in the Real Estate Register the easement(s) granting the right to construct, maintain, use underground/overground communications. Carry out all the actions necessary to establish and register the easement(s) in the Real Estate Register (drawing up the land plot plan(s) with the easement(s) to be established, organising the signing of the easement agreements, payment of compensation, etc.).  Provide an extract(s) from the Central Data Bank of the Real Estate Register of the land plot(s) confirming the registration of the easement(s) in the Real Estate Register, and any other necessary third-party consents, at the time of coordination of the technical design.</w:t>
      </w:r>
    </w:p>
    <w:p w14:paraId="0EB58EB6" w14:textId="77777777" w:rsidR="00701336" w:rsidRPr="00701336" w:rsidRDefault="00701336" w:rsidP="00701336">
      <w:pPr>
        <w:numPr>
          <w:ilvl w:val="3"/>
          <w:numId w:val="37"/>
        </w:numPr>
        <w:spacing w:line="276" w:lineRule="auto"/>
        <w:jc w:val="both"/>
        <w:rPr>
          <w:rFonts w:ascii="Trebuchet MS" w:hAnsi="Trebuchet MS" w:cs="Arial"/>
          <w:sz w:val="22"/>
          <w:szCs w:val="22"/>
        </w:rPr>
      </w:pPr>
      <w:r>
        <w:rPr>
          <w:rFonts w:ascii="Trebuchet MS" w:hAnsi="Trebuchet MS"/>
          <w:sz w:val="22"/>
        </w:rPr>
        <w:t xml:space="preserve">Submit the consent of the owner(s) of the land plot(s) or the state or municipal land trustee for the establishment of a protection zone for electricity grids in accordance with Article 7 </w:t>
      </w:r>
      <w:r>
        <w:rPr>
          <w:rFonts w:ascii="Trebuchet MS" w:hAnsi="Trebuchet MS"/>
          <w:sz w:val="22"/>
        </w:rPr>
        <w:lastRenderedPageBreak/>
        <w:t>of the Law on Special Land Use Conditions of the Republic of Lithuania. Indicate on the drawings the existing and projected protection zones for electricity networks.</w:t>
      </w:r>
    </w:p>
    <w:p w14:paraId="66308E78" w14:textId="77777777" w:rsidR="00701336" w:rsidRPr="00701336" w:rsidRDefault="00701336" w:rsidP="00701336">
      <w:pPr>
        <w:numPr>
          <w:ilvl w:val="0"/>
          <w:numId w:val="36"/>
        </w:numPr>
        <w:spacing w:line="276" w:lineRule="auto"/>
        <w:ind w:left="0" w:firstLine="567"/>
        <w:jc w:val="both"/>
        <w:rPr>
          <w:rFonts w:ascii="Trebuchet MS" w:hAnsi="Trebuchet MS" w:cs="Arial"/>
          <w:vanish/>
          <w:sz w:val="22"/>
          <w:szCs w:val="22"/>
          <w:lang w:val="lt-LT"/>
        </w:rPr>
      </w:pPr>
    </w:p>
    <w:p w14:paraId="6FD66DD4" w14:textId="77777777" w:rsidR="00701336" w:rsidRPr="00701336" w:rsidRDefault="00701336" w:rsidP="00701336">
      <w:pPr>
        <w:numPr>
          <w:ilvl w:val="0"/>
          <w:numId w:val="36"/>
        </w:numPr>
        <w:spacing w:line="276" w:lineRule="auto"/>
        <w:ind w:left="0" w:firstLine="567"/>
        <w:jc w:val="both"/>
        <w:rPr>
          <w:rFonts w:ascii="Trebuchet MS" w:hAnsi="Trebuchet MS" w:cs="Arial"/>
          <w:vanish/>
          <w:sz w:val="22"/>
          <w:szCs w:val="22"/>
          <w:lang w:val="lt-LT"/>
        </w:rPr>
      </w:pPr>
    </w:p>
    <w:p w14:paraId="10404EDC" w14:textId="77777777" w:rsidR="00701336" w:rsidRPr="00701336" w:rsidRDefault="00701336" w:rsidP="00701336">
      <w:pPr>
        <w:numPr>
          <w:ilvl w:val="3"/>
          <w:numId w:val="37"/>
        </w:numPr>
        <w:spacing w:line="276" w:lineRule="auto"/>
        <w:jc w:val="both"/>
        <w:rPr>
          <w:rFonts w:ascii="Trebuchet MS" w:hAnsi="Trebuchet MS" w:cs="Arial"/>
          <w:sz w:val="22"/>
          <w:szCs w:val="22"/>
        </w:rPr>
      </w:pPr>
      <w:r>
        <w:rPr>
          <w:rFonts w:ascii="Trebuchet MS" w:hAnsi="Trebuchet MS"/>
          <w:sz w:val="22"/>
        </w:rPr>
        <w:t>Identify and register in the Real Estate Cadastre and in the Real Estate Register the areas subject to special land use conditions (electricity network protection zones). Carry out all the necessary steps for the registration of these areas in the Real Estate Cadastre and the Real Estate Register. Provide extracts from the Central Data Bank of the Real Estate Register of the land plots, confirming the registration of the areas subject to special land use conditions (electricity network protection zones).</w:t>
      </w:r>
    </w:p>
    <w:bookmarkEnd w:id="14"/>
    <w:p w14:paraId="0E1E16AE" w14:textId="5C67EDFB" w:rsidR="00701336" w:rsidRPr="00701336" w:rsidRDefault="00701336" w:rsidP="00701336">
      <w:pPr>
        <w:numPr>
          <w:ilvl w:val="2"/>
          <w:numId w:val="37"/>
        </w:numPr>
        <w:spacing w:line="276" w:lineRule="auto"/>
        <w:ind w:left="0" w:firstLine="567"/>
        <w:jc w:val="both"/>
        <w:rPr>
          <w:rFonts w:ascii="Trebuchet MS" w:hAnsi="Trebuchet MS" w:cs="Arial"/>
          <w:sz w:val="22"/>
          <w:szCs w:val="22"/>
        </w:rPr>
      </w:pPr>
      <w:r>
        <w:rPr>
          <w:rFonts w:ascii="Trebuchet MS" w:hAnsi="Trebuchet MS"/>
          <w:sz w:val="22"/>
        </w:rPr>
        <w:t>According to the Law on Special Land Use Conditions of the Republic of Lithuania, Resolution of the Government of the Republic of Lithuania No. 1248 of 11 December 2019 "On the Implementation of the Law on Special Land Use Conditions of the Republic of Lithuania" and the description of the procedure for the preparation and approval of the spatial plans for the Electricity networks, trunk gas and oil pipelines (product pipelines), distribution gas pipelines, protection zones of heat transmission networks, and the spatial classes of the trunk gas pipelines (without the preparation of the spatial planning document or land holding project), approved by the Order of the Minister of Energy of the Republic of Lithuania of 13 October 2020 No. 1-339 “On approval of the description of the procedure for preparation and approval of territorial plans for electricity networks, main gas and oil pipelines (product pipelines), distribution gas pipelines, protection zones of heat transmission networks, and territorial plans of the locality classes of main gas pipelines (without preparation of a territorial planning document or a land management project)”, prepare a territorial plan for the protection zones of the CL (and, if necessary, for the fibre optic cable). Assess the amendments to the Law on Special Land Use Conditions of the Republic of Lithuania and related sub-legislative acts that will come into force from 2023 and ensure that the newly established and/or changed/abolished territories in the territory under consideration, which are subject to the special land use conditions - protection zones for electricity networks, are registered/de-registered in the Register of Real Estate. If necessary, to amend the territorial plan for the protection zones of electricity transmission networks and to register/de-register the newly established and/or changed/abolished areas in the territory under consideration, where special land use conditions apply - the protection zones of electricity networks.</w:t>
      </w:r>
    </w:p>
    <w:p w14:paraId="3358D300" w14:textId="7339A987" w:rsidR="00701336" w:rsidRPr="00701336" w:rsidRDefault="00701336" w:rsidP="00701336">
      <w:pPr>
        <w:numPr>
          <w:ilvl w:val="2"/>
          <w:numId w:val="37"/>
        </w:numPr>
        <w:spacing w:line="276" w:lineRule="auto"/>
        <w:ind w:left="0" w:firstLine="567"/>
        <w:jc w:val="both"/>
        <w:rPr>
          <w:rFonts w:ascii="Trebuchet MS" w:hAnsi="Trebuchet MS" w:cs="Arial"/>
          <w:sz w:val="22"/>
          <w:szCs w:val="22"/>
        </w:rPr>
      </w:pPr>
      <w:r>
        <w:rPr>
          <w:rFonts w:ascii="Trebuchet MS" w:hAnsi="Trebuchet MS"/>
          <w:sz w:val="22"/>
        </w:rPr>
        <w:t xml:space="preserve">The CL route shall be designed rationally and to the maximum extent possible, making use of the land plots (street plots) and the areas of vacant undeveloped state land within the territory of the use type of the territory of the corridors of communication and engineering networks, avoiding the CL route on private land plots. Having regard to point 3.3.3. if the CL is to be installed on private and/or public land where there are no registered easement(s) granting the right to construct, maintain, use underground/overground communications, all steps shall be taken, to establish and register the easement(s) in the Real Estate Register (to draw up a plan(s) of the land plot with the easement to be established, to organise the signing of easement agreements, to inform the owner(s) or manager(s) of the land plot(s) that compensation for the establishment of the easement will be paid in accordance with the Resolution of the Government of the Republic of Lithuania No. 725 of 25/07/2018, approved by the Methodology for Determining the Maximum Amount of Lump Sum Compensation to be Paid for the Use of a Land Easement Established by Law or by Agreement for the Benefit of Network Operators, etc.). </w:t>
      </w:r>
    </w:p>
    <w:p w14:paraId="5D48298D" w14:textId="77777777" w:rsidR="00DC3F7F" w:rsidRPr="005F133B" w:rsidRDefault="00DC3F7F" w:rsidP="00EF2ED3">
      <w:pPr>
        <w:ind w:left="142" w:firstLine="709"/>
        <w:jc w:val="both"/>
        <w:rPr>
          <w:rFonts w:ascii="Trebuchet MS" w:hAnsi="Trebuchet MS" w:cs="Arial"/>
          <w:b/>
          <w:bCs/>
          <w:sz w:val="22"/>
          <w:szCs w:val="22"/>
          <w:lang w:val="lt-LT"/>
        </w:rPr>
      </w:pPr>
    </w:p>
    <w:p w14:paraId="347499BA" w14:textId="5A609945" w:rsidR="00254ED2" w:rsidRPr="005F133B" w:rsidRDefault="00B00685" w:rsidP="005F133B">
      <w:pPr>
        <w:pStyle w:val="Heading1"/>
        <w:numPr>
          <w:ilvl w:val="1"/>
          <w:numId w:val="32"/>
        </w:numPr>
        <w:rPr>
          <w:szCs w:val="22"/>
        </w:rPr>
      </w:pPr>
      <w:r>
        <w:t xml:space="preserve"> </w:t>
      </w:r>
      <w:bookmarkStart w:id="15" w:name="_Toc160125374"/>
      <w:r>
        <w:t>Communications and telecommunications:</w:t>
      </w:r>
      <w:bookmarkEnd w:id="15"/>
    </w:p>
    <w:p w14:paraId="783A31A2" w14:textId="77777777" w:rsidR="00254ED2" w:rsidRPr="005F133B" w:rsidRDefault="00254ED2" w:rsidP="00254ED2">
      <w:pPr>
        <w:ind w:left="709"/>
        <w:jc w:val="both"/>
        <w:rPr>
          <w:rFonts w:ascii="Trebuchet MS" w:hAnsi="Trebuchet MS" w:cs="Arial"/>
          <w:b/>
          <w:bCs/>
          <w:sz w:val="22"/>
          <w:szCs w:val="22"/>
          <w:lang w:val="lt-LT"/>
        </w:rPr>
      </w:pPr>
    </w:p>
    <w:p w14:paraId="5C2081CB" w14:textId="39F34035" w:rsidR="006701E4" w:rsidRDefault="00254ED2"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t xml:space="preserve">Design and installation of a fibre optic cable (hereinafter - FOC) in the 110 kV OL </w:t>
      </w:r>
      <w:proofErr w:type="spellStart"/>
      <w:r>
        <w:t>Šiauliai</w:t>
      </w:r>
      <w:proofErr w:type="spellEnd"/>
      <w:r>
        <w:t xml:space="preserve"> - </w:t>
      </w:r>
      <w:proofErr w:type="spellStart"/>
      <w:r>
        <w:t>Gubernija</w:t>
      </w:r>
      <w:proofErr w:type="spellEnd"/>
      <w:r>
        <w:t xml:space="preserve"> II, </w:t>
      </w:r>
      <w:proofErr w:type="spellStart"/>
      <w:r>
        <w:t>Šiauliai</w:t>
      </w:r>
      <w:proofErr w:type="spellEnd"/>
      <w:r>
        <w:t xml:space="preserve"> - </w:t>
      </w:r>
      <w:proofErr w:type="spellStart"/>
      <w:r>
        <w:t>Meškuičiai</w:t>
      </w:r>
      <w:proofErr w:type="spellEnd"/>
      <w:r>
        <w:t xml:space="preserve"> cable section from the </w:t>
      </w:r>
      <w:proofErr w:type="spellStart"/>
      <w:r>
        <w:t>Šiauliai</w:t>
      </w:r>
      <w:proofErr w:type="spellEnd"/>
      <w:r>
        <w:t xml:space="preserve"> TS telecommunication hardware cabinet 109 S1.2 to the telecommunication cabinet of the control panel of </w:t>
      </w:r>
      <w:proofErr w:type="spellStart"/>
      <w:r>
        <w:t>Zokniai</w:t>
      </w:r>
      <w:proofErr w:type="spellEnd"/>
      <w:r>
        <w:t xml:space="preserve"> TS.</w:t>
      </w:r>
      <w:r>
        <w:rPr>
          <w:color w:val="000000" w:themeColor="text1"/>
        </w:rPr>
        <w:t xml:space="preserve"> </w:t>
      </w:r>
    </w:p>
    <w:p w14:paraId="06F0FC66" w14:textId="05B2F857" w:rsidR="0066778B" w:rsidRDefault="00271D47" w:rsidP="0023350D">
      <w:pPr>
        <w:pStyle w:val="NoSpacing"/>
        <w:numPr>
          <w:ilvl w:val="3"/>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lastRenderedPageBreak/>
        <w:t>The fibre content of the FOC - 24.</w:t>
      </w:r>
    </w:p>
    <w:p w14:paraId="3A8569B4" w14:textId="59FEC9CD" w:rsidR="006701E4" w:rsidRDefault="006701E4" w:rsidP="0023350D">
      <w:pPr>
        <w:pStyle w:val="NoSpacing"/>
        <w:numPr>
          <w:ilvl w:val="3"/>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t>The fibre type of the FOC cable - SM G.652.D.</w:t>
      </w:r>
    </w:p>
    <w:p w14:paraId="1E90B3A3" w14:textId="7CB8E792" w:rsidR="006701E4" w:rsidRDefault="006701E4" w:rsidP="0023350D">
      <w:pPr>
        <w:pStyle w:val="NoSpacing"/>
        <w:numPr>
          <w:ilvl w:val="3"/>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t>The route of the installation of the FOC shall coincide with the route of the 110 kV CL.</w:t>
      </w:r>
    </w:p>
    <w:p w14:paraId="1745361A" w14:textId="74BF1E1F" w:rsidR="00F96AA5" w:rsidRDefault="00354945"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t xml:space="preserve">The ends of the </w:t>
      </w:r>
      <w:proofErr w:type="spellStart"/>
      <w:r>
        <w:rPr>
          <w:color w:val="000000" w:themeColor="text1"/>
        </w:rPr>
        <w:t>Šiauliai</w:t>
      </w:r>
      <w:proofErr w:type="spellEnd"/>
      <w:r>
        <w:rPr>
          <w:color w:val="000000" w:themeColor="text1"/>
        </w:rPr>
        <w:t xml:space="preserve"> TP and </w:t>
      </w:r>
      <w:proofErr w:type="spellStart"/>
      <w:r>
        <w:rPr>
          <w:color w:val="000000" w:themeColor="text1"/>
        </w:rPr>
        <w:t>Zokniai</w:t>
      </w:r>
      <w:proofErr w:type="spellEnd"/>
      <w:r>
        <w:rPr>
          <w:color w:val="000000" w:themeColor="text1"/>
        </w:rPr>
        <w:t xml:space="preserve"> FOC are completed with fibre distribution facilities (ODF). ODF connector type E2000/APC.</w:t>
      </w:r>
    </w:p>
    <w:p w14:paraId="60A0335C" w14:textId="45930BAE" w:rsidR="007D0F0B" w:rsidRDefault="007D0F0B"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t>The FOC shall be continuous along the entire route, without intermediate joints and couplings.</w:t>
      </w:r>
    </w:p>
    <w:p w14:paraId="3DE414D4" w14:textId="721D55E1" w:rsidR="007510F1" w:rsidRDefault="007510F1"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t>Use a 1250N compressive strength Ø40mm safety pipe along the entire route of the FOC.</w:t>
      </w:r>
    </w:p>
    <w:p w14:paraId="18F95BB3" w14:textId="1CD00E95" w:rsidR="004176A2" w:rsidRDefault="004176A2"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t>Design additional Ø110mm protection pipes at intersections with roads.</w:t>
      </w:r>
    </w:p>
    <w:p w14:paraId="51F2AE42" w14:textId="165AA37C" w:rsidR="00A97A05" w:rsidRDefault="00A97A05"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t>For the construction of the FOC using the horizontal directional drilling method, design additional Ø110mm protection pipes.</w:t>
      </w:r>
    </w:p>
    <w:p w14:paraId="2E3E8B70" w14:textId="3E64BF02" w:rsidR="00FF3E13" w:rsidRDefault="00FF3E13"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t xml:space="preserve"> Provide communication cable duct systems (CCDS) underground manholes at the bends and intermediate manholes depending on the tensile force of the FOC. </w:t>
      </w:r>
    </w:p>
    <w:p w14:paraId="290DDA7A" w14:textId="050A831D" w:rsidR="00C73A9D" w:rsidRDefault="00C73A9D"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t xml:space="preserve">Design communication manholes for the wrapping of fibre optic communication cable supplies at </w:t>
      </w:r>
      <w:proofErr w:type="spellStart"/>
      <w:r>
        <w:rPr>
          <w:color w:val="000000" w:themeColor="text1"/>
        </w:rPr>
        <w:t>Šiauliai</w:t>
      </w:r>
      <w:proofErr w:type="spellEnd"/>
      <w:r>
        <w:rPr>
          <w:color w:val="000000" w:themeColor="text1"/>
        </w:rPr>
        <w:t xml:space="preserve"> TS and </w:t>
      </w:r>
      <w:proofErr w:type="spellStart"/>
      <w:r>
        <w:rPr>
          <w:color w:val="000000" w:themeColor="text1"/>
        </w:rPr>
        <w:t>Zokniai</w:t>
      </w:r>
      <w:proofErr w:type="spellEnd"/>
      <w:r>
        <w:rPr>
          <w:color w:val="000000" w:themeColor="text1"/>
        </w:rPr>
        <w:t xml:space="preserve"> TS.</w:t>
      </w:r>
    </w:p>
    <w:p w14:paraId="2F5854B4" w14:textId="775251E2" w:rsidR="00FB3824" w:rsidRDefault="00FB3824"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proofErr w:type="spellStart"/>
      <w:r>
        <w:rPr>
          <w:color w:val="000000" w:themeColor="text1"/>
        </w:rPr>
        <w:t>Šiauliai</w:t>
      </w:r>
      <w:proofErr w:type="spellEnd"/>
      <w:r>
        <w:rPr>
          <w:color w:val="000000" w:themeColor="text1"/>
        </w:rPr>
        <w:t xml:space="preserve"> TS and </w:t>
      </w:r>
      <w:proofErr w:type="spellStart"/>
      <w:r>
        <w:rPr>
          <w:color w:val="000000" w:themeColor="text1"/>
        </w:rPr>
        <w:t>Zokniai</w:t>
      </w:r>
      <w:proofErr w:type="spellEnd"/>
      <w:r>
        <w:rPr>
          <w:color w:val="000000" w:themeColor="text1"/>
        </w:rPr>
        <w:t xml:space="preserve"> TS to form FOC reserves of 40m each in the designed communication manholes.</w:t>
      </w:r>
    </w:p>
    <w:p w14:paraId="6E6D33E3" w14:textId="60801618" w:rsidR="00F96AA5" w:rsidRDefault="00375E11"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t>The technical design shall include plans and longitudinal profiles of the routes of the FOC. The profiles shall show all intersections with and distances to existing utilities and the distances from the cable lines and their structures (slabs) to the ground.</w:t>
      </w:r>
    </w:p>
    <w:p w14:paraId="6A6CF817" w14:textId="1517F5D4" w:rsidR="0066778B" w:rsidRPr="00FD08C0" w:rsidRDefault="0094331E" w:rsidP="0023350D">
      <w:pPr>
        <w:pStyle w:val="NoSpacing"/>
        <w:numPr>
          <w:ilvl w:val="2"/>
          <w:numId w:val="32"/>
        </w:numPr>
        <w:tabs>
          <w:tab w:val="left" w:pos="851"/>
          <w:tab w:val="left" w:pos="1276"/>
        </w:tabs>
        <w:spacing w:after="60" w:line="276" w:lineRule="auto"/>
        <w:ind w:left="0" w:firstLineChars="567" w:firstLine="1247"/>
        <w:jc w:val="both"/>
        <w:rPr>
          <w:szCs w:val="22"/>
        </w:rPr>
      </w:pPr>
      <w:r>
        <w:t xml:space="preserve">The requirements for the FOC are set out in the Annex </w:t>
      </w:r>
      <w:sdt>
        <w:sdtPr>
          <w:rPr>
            <w:szCs w:val="22"/>
          </w:rPr>
          <w:id w:val="843673481"/>
          <w:citation/>
        </w:sdtPr>
        <w:sdtEndPr/>
        <w:sdtContent>
          <w:r w:rsidR="00506C70" w:rsidRPr="0066778B">
            <w:fldChar w:fldCharType="begin"/>
          </w:r>
          <w:r w:rsidR="002E5B42">
            <w:instrText xml:space="preserve">CITATION ŠKabelis \l 1033 </w:instrText>
          </w:r>
          <w:r w:rsidR="00506C70" w:rsidRPr="0066778B">
            <w:fldChar w:fldCharType="separate"/>
          </w:r>
          <w:r w:rsidR="00F040A5">
            <w:rPr>
              <w:noProof/>
            </w:rPr>
            <w:t>(34)</w:t>
          </w:r>
          <w:r w:rsidR="00506C70" w:rsidRPr="0066778B">
            <w:fldChar w:fldCharType="end"/>
          </w:r>
        </w:sdtContent>
      </w:sdt>
      <w:r>
        <w:t>.</w:t>
      </w:r>
    </w:p>
    <w:p w14:paraId="17ED3ECD" w14:textId="44AE394F" w:rsidR="0066778B" w:rsidRPr="003C29E2" w:rsidRDefault="001D3DA0"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t xml:space="preserve">The requirements for communication protection pipes are given in the Annex No. </w:t>
      </w:r>
      <w:sdt>
        <w:sdtPr>
          <w:id w:val="1636748195"/>
          <w:citation/>
        </w:sdtPr>
        <w:sdtEndPr/>
        <w:sdtContent>
          <w:r w:rsidR="00506C70" w:rsidRPr="0066778B">
            <w:fldChar w:fldCharType="begin"/>
          </w:r>
          <w:r w:rsidR="002E5B42">
            <w:instrText xml:space="preserve">CITATION vamzdisrysiu \l 1033 </w:instrText>
          </w:r>
          <w:r w:rsidR="00506C70" w:rsidRPr="0066778B">
            <w:fldChar w:fldCharType="separate"/>
          </w:r>
          <w:r w:rsidR="00F040A5">
            <w:rPr>
              <w:noProof/>
            </w:rPr>
            <w:t>(35)</w:t>
          </w:r>
          <w:r w:rsidR="00506C70" w:rsidRPr="0066778B">
            <w:fldChar w:fldCharType="end"/>
          </w:r>
        </w:sdtContent>
      </w:sdt>
      <w:r>
        <w:t>.</w:t>
      </w:r>
    </w:p>
    <w:p w14:paraId="683A25B2" w14:textId="665D4601" w:rsidR="00647BA4" w:rsidRDefault="00647BA4"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t>The requirements for communication wells are given in the Annex No.</w:t>
      </w:r>
      <w:r>
        <w:rPr>
          <w:color w:val="000000" w:themeColor="text1"/>
        </w:rPr>
        <w:t xml:space="preserve"> </w:t>
      </w:r>
      <w:sdt>
        <w:sdtPr>
          <w:rPr>
            <w:bCs/>
            <w:color w:val="000000" w:themeColor="text1"/>
            <w:szCs w:val="22"/>
          </w:rPr>
          <w:id w:val="-601944678"/>
          <w:citation/>
        </w:sdtPr>
        <w:sdtEndPr/>
        <w:sdtContent>
          <w:r w:rsidR="00AA2828">
            <w:rPr>
              <w:color w:val="000000" w:themeColor="text1"/>
            </w:rPr>
            <w:fldChar w:fldCharType="begin"/>
          </w:r>
          <w:r w:rsidR="00AA2828">
            <w:rPr>
              <w:color w:val="000000" w:themeColor="text1"/>
            </w:rPr>
            <w:instrText xml:space="preserve"> CITATION rysiosulinelis \l 1063 </w:instrText>
          </w:r>
          <w:r w:rsidR="00AA2828">
            <w:rPr>
              <w:color w:val="000000" w:themeColor="text1"/>
            </w:rPr>
            <w:fldChar w:fldCharType="separate"/>
          </w:r>
          <w:r w:rsidR="00F040A5" w:rsidRPr="00F040A5">
            <w:rPr>
              <w:noProof/>
              <w:color w:val="000000" w:themeColor="text1"/>
            </w:rPr>
            <w:t>(36)</w:t>
          </w:r>
          <w:r w:rsidR="00AA2828">
            <w:rPr>
              <w:color w:val="000000" w:themeColor="text1"/>
            </w:rPr>
            <w:fldChar w:fldCharType="end"/>
          </w:r>
        </w:sdtContent>
      </w:sdt>
      <w:r>
        <w:rPr>
          <w:color w:val="000000" w:themeColor="text1"/>
        </w:rPr>
        <w:t>.</w:t>
      </w:r>
    </w:p>
    <w:p w14:paraId="09AA80CE" w14:textId="16A663DF" w:rsidR="00735376" w:rsidRPr="0066778B" w:rsidRDefault="00735376"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t xml:space="preserve">The requirements for the fibre distribution equipment are given in the Annex No. </w:t>
      </w:r>
      <w:r>
        <w:rPr>
          <w:color w:val="000000" w:themeColor="text1"/>
        </w:rPr>
        <w:t xml:space="preserve"> </w:t>
      </w:r>
      <w:sdt>
        <w:sdtPr>
          <w:rPr>
            <w:bCs/>
            <w:color w:val="000000" w:themeColor="text1"/>
            <w:szCs w:val="22"/>
          </w:rPr>
          <w:id w:val="-196463247"/>
          <w:citation/>
        </w:sdtPr>
        <w:sdtEndPr/>
        <w:sdtContent>
          <w:r w:rsidR="00AA2828">
            <w:rPr>
              <w:color w:val="000000" w:themeColor="text1"/>
            </w:rPr>
            <w:fldChar w:fldCharType="begin"/>
          </w:r>
          <w:r w:rsidR="00AA2828">
            <w:rPr>
              <w:color w:val="000000" w:themeColor="text1"/>
            </w:rPr>
            <w:instrText xml:space="preserve"> CITATION skaidulskirstymas \l 1063 </w:instrText>
          </w:r>
          <w:r w:rsidR="00AA2828">
            <w:rPr>
              <w:color w:val="000000" w:themeColor="text1"/>
            </w:rPr>
            <w:fldChar w:fldCharType="separate"/>
          </w:r>
          <w:r w:rsidR="00F040A5" w:rsidRPr="00F040A5">
            <w:rPr>
              <w:noProof/>
              <w:color w:val="000000" w:themeColor="text1"/>
            </w:rPr>
            <w:t>(37)</w:t>
          </w:r>
          <w:r w:rsidR="00AA2828">
            <w:rPr>
              <w:color w:val="000000" w:themeColor="text1"/>
            </w:rPr>
            <w:fldChar w:fldCharType="end"/>
          </w:r>
        </w:sdtContent>
      </w:sdt>
      <w:r>
        <w:rPr>
          <w:color w:val="000000" w:themeColor="text1"/>
        </w:rPr>
        <w:t>.</w:t>
      </w:r>
    </w:p>
    <w:p w14:paraId="6AE7BC1D" w14:textId="02D50B11" w:rsidR="0066778B" w:rsidRPr="0066778B" w:rsidRDefault="00254ED2"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t xml:space="preserve">All telecommunications equipment shall be designated in accordance with the Schedule of Procedures for the Establishment and Designation of Operational and Technical Names for the Transmission Network set out in the Annex No. </w:t>
      </w:r>
      <w:sdt>
        <w:sdtPr>
          <w:rPr>
            <w:rFonts w:cs="Arial"/>
            <w:szCs w:val="22"/>
          </w:rPr>
          <w:id w:val="-443456364"/>
          <w:citation/>
        </w:sdtPr>
        <w:sdtEndPr/>
        <w:sdtContent>
          <w:r w:rsidR="00CA3D25">
            <w:rPr>
              <w:rFonts w:cs="Arial"/>
            </w:rPr>
            <w:fldChar w:fldCharType="begin"/>
          </w:r>
          <w:r w:rsidR="00CA3D25">
            <w:rPr>
              <w:rFonts w:cs="Arial"/>
            </w:rPr>
            <w:instrText xml:space="preserve"> CITATION zyma \l 1063 </w:instrText>
          </w:r>
          <w:r w:rsidR="00CA3D25">
            <w:rPr>
              <w:rFonts w:cs="Arial"/>
            </w:rPr>
            <w:fldChar w:fldCharType="separate"/>
          </w:r>
          <w:r w:rsidR="00F040A5" w:rsidRPr="00F040A5">
            <w:rPr>
              <w:rFonts w:cs="Arial"/>
              <w:noProof/>
            </w:rPr>
            <w:t>(11)</w:t>
          </w:r>
          <w:r w:rsidR="00CA3D25">
            <w:rPr>
              <w:rFonts w:cs="Arial"/>
            </w:rPr>
            <w:fldChar w:fldCharType="end"/>
          </w:r>
        </w:sdtContent>
      </w:sdt>
      <w:r>
        <w:t>.</w:t>
      </w:r>
    </w:p>
    <w:p w14:paraId="2FCCCC28" w14:textId="77777777" w:rsidR="00375E11" w:rsidRDefault="00254ED2" w:rsidP="0023350D">
      <w:pPr>
        <w:pStyle w:val="NoSpacing"/>
        <w:numPr>
          <w:ilvl w:val="2"/>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t>After the installation of the fibre optic cable, the following is provided:</w:t>
      </w:r>
    </w:p>
    <w:p w14:paraId="2C96054C" w14:textId="6E5FED31" w:rsidR="00375E11" w:rsidRDefault="00254ED2" w:rsidP="0023350D">
      <w:pPr>
        <w:pStyle w:val="NoSpacing"/>
        <w:numPr>
          <w:ilvl w:val="3"/>
          <w:numId w:val="32"/>
        </w:numPr>
        <w:tabs>
          <w:tab w:val="left" w:pos="851"/>
          <w:tab w:val="left" w:pos="1276"/>
        </w:tabs>
        <w:spacing w:after="60" w:line="276" w:lineRule="auto"/>
        <w:ind w:left="0" w:firstLineChars="567" w:firstLine="1247"/>
        <w:jc w:val="both"/>
        <w:rPr>
          <w:bCs/>
          <w:color w:val="000000" w:themeColor="text1"/>
          <w:szCs w:val="22"/>
        </w:rPr>
      </w:pPr>
      <w:r>
        <w:t xml:space="preserve">a fibre passport for the entire route and the original fibre </w:t>
      </w:r>
      <w:proofErr w:type="spellStart"/>
      <w:r>
        <w:t>reflectograms</w:t>
      </w:r>
      <w:proofErr w:type="spellEnd"/>
      <w:r>
        <w:t xml:space="preserve"> in *.</w:t>
      </w:r>
      <w:proofErr w:type="spellStart"/>
      <w:r>
        <w:t>sor</w:t>
      </w:r>
      <w:proofErr w:type="spellEnd"/>
      <w:r>
        <w:t xml:space="preserve"> format in accordance with the requirements set out in the Annex No.</w:t>
      </w:r>
      <w:r>
        <w:rPr>
          <w:color w:val="000000" w:themeColor="text1"/>
        </w:rPr>
        <w:t xml:space="preserve"> </w:t>
      </w:r>
      <w:sdt>
        <w:sdtPr>
          <w:rPr>
            <w:bCs/>
            <w:color w:val="000000" w:themeColor="text1"/>
            <w:szCs w:val="22"/>
          </w:rPr>
          <w:id w:val="-1105723159"/>
          <w:citation/>
        </w:sdtPr>
        <w:sdtEndPr/>
        <w:sdtContent>
          <w:r w:rsidR="00D76527">
            <w:rPr>
              <w:color w:val="000000" w:themeColor="text1"/>
            </w:rPr>
            <w:fldChar w:fldCharType="begin"/>
          </w:r>
          <w:r w:rsidR="007334AD">
            <w:rPr>
              <w:color w:val="000000" w:themeColor="text1"/>
            </w:rPr>
            <w:instrText xml:space="preserve">CITATION aprašas \l 1063 </w:instrText>
          </w:r>
          <w:r w:rsidR="00D76527">
            <w:rPr>
              <w:color w:val="000000" w:themeColor="text1"/>
            </w:rPr>
            <w:fldChar w:fldCharType="separate"/>
          </w:r>
          <w:r w:rsidR="00F040A5" w:rsidRPr="00F040A5">
            <w:rPr>
              <w:noProof/>
              <w:color w:val="000000" w:themeColor="text1"/>
            </w:rPr>
            <w:t>(4)</w:t>
          </w:r>
          <w:r w:rsidR="00D76527">
            <w:rPr>
              <w:color w:val="000000" w:themeColor="text1"/>
            </w:rPr>
            <w:fldChar w:fldCharType="end"/>
          </w:r>
        </w:sdtContent>
      </w:sdt>
      <w:r>
        <w:rPr>
          <w:color w:val="000000" w:themeColor="text1"/>
        </w:rPr>
        <w:t>;</w:t>
      </w:r>
    </w:p>
    <w:p w14:paraId="7A856049" w14:textId="4604AC22" w:rsidR="00254ED2" w:rsidRPr="0066778B" w:rsidRDefault="00375E11" w:rsidP="0023350D">
      <w:pPr>
        <w:pStyle w:val="NoSpacing"/>
        <w:numPr>
          <w:ilvl w:val="3"/>
          <w:numId w:val="32"/>
        </w:numPr>
        <w:tabs>
          <w:tab w:val="left" w:pos="851"/>
          <w:tab w:val="left" w:pos="1276"/>
        </w:tabs>
        <w:spacing w:after="60" w:line="276" w:lineRule="auto"/>
        <w:ind w:left="0" w:firstLineChars="567" w:firstLine="1247"/>
        <w:jc w:val="both"/>
        <w:rPr>
          <w:bCs/>
          <w:color w:val="000000" w:themeColor="text1"/>
          <w:szCs w:val="22"/>
        </w:rPr>
      </w:pPr>
      <w:r>
        <w:rPr>
          <w:color w:val="000000" w:themeColor="text1"/>
        </w:rPr>
        <w:t>FOC route plans in .pdf and .</w:t>
      </w:r>
      <w:proofErr w:type="spellStart"/>
      <w:r>
        <w:rPr>
          <w:color w:val="000000" w:themeColor="text1"/>
        </w:rPr>
        <w:t>dwg</w:t>
      </w:r>
      <w:proofErr w:type="spellEnd"/>
      <w:r>
        <w:rPr>
          <w:color w:val="000000" w:themeColor="text1"/>
        </w:rPr>
        <w:t xml:space="preserve"> formats.</w:t>
      </w:r>
    </w:p>
    <w:p w14:paraId="69CBB752" w14:textId="77777777" w:rsidR="00254ED2" w:rsidRPr="005F133B" w:rsidRDefault="00254ED2" w:rsidP="00254ED2">
      <w:pPr>
        <w:spacing w:after="60"/>
        <w:ind w:left="710"/>
        <w:rPr>
          <w:rFonts w:ascii="Trebuchet MS" w:hAnsi="Trebuchet MS" w:cs="Arial"/>
          <w:sz w:val="22"/>
          <w:szCs w:val="22"/>
          <w:lang w:val="lt-LT"/>
        </w:rPr>
      </w:pPr>
    </w:p>
    <w:p w14:paraId="4744A6B8" w14:textId="468B0CB6" w:rsidR="00254ED2" w:rsidRPr="005F133B" w:rsidRDefault="00254ED2" w:rsidP="00CE1C57">
      <w:pPr>
        <w:pStyle w:val="Heading1"/>
        <w:numPr>
          <w:ilvl w:val="1"/>
          <w:numId w:val="32"/>
        </w:numPr>
        <w:rPr>
          <w:szCs w:val="22"/>
        </w:rPr>
      </w:pPr>
      <w:bookmarkStart w:id="16" w:name="_Toc160125375"/>
      <w:r>
        <w:t>Environmental protection and occupational safety:</w:t>
      </w:r>
      <w:bookmarkEnd w:id="16"/>
    </w:p>
    <w:p w14:paraId="2FBCCA32" w14:textId="77777777" w:rsidR="00254ED2" w:rsidRPr="005F133B" w:rsidRDefault="00254ED2" w:rsidP="00254ED2">
      <w:pPr>
        <w:jc w:val="both"/>
        <w:rPr>
          <w:rFonts w:ascii="Trebuchet MS" w:hAnsi="Trebuchet MS" w:cs="Arial"/>
          <w:sz w:val="22"/>
          <w:szCs w:val="22"/>
          <w:lang w:val="lt-LT"/>
        </w:rPr>
      </w:pPr>
    </w:p>
    <w:p w14:paraId="28826033" w14:textId="77777777" w:rsidR="00CE1C57" w:rsidRDefault="00254ED2" w:rsidP="0023350D">
      <w:pPr>
        <w:pStyle w:val="ListParagraph"/>
        <w:numPr>
          <w:ilvl w:val="2"/>
          <w:numId w:val="32"/>
        </w:numPr>
        <w:spacing w:line="276" w:lineRule="auto"/>
        <w:ind w:left="0" w:firstLine="567"/>
        <w:jc w:val="both"/>
        <w:rPr>
          <w:rFonts w:ascii="Trebuchet MS" w:hAnsi="Trebuchet MS" w:cs="Arial"/>
          <w:sz w:val="22"/>
          <w:szCs w:val="22"/>
        </w:rPr>
      </w:pPr>
      <w:r>
        <w:rPr>
          <w:rFonts w:ascii="Trebuchet MS" w:hAnsi="Trebuchet MS"/>
          <w:sz w:val="22"/>
        </w:rPr>
        <w:t xml:space="preserve">In the technical design of the TSO transmission network part, provide information on the potential environmental impact of the facilities under construction, as well as the requirements for environmental protection, occupational safety, fire safety, and ensuring adequate occupational hygiene conditions at the construction site and in the structure under construction, in accordance with the </w:t>
      </w:r>
      <w:r>
        <w:rPr>
          <w:rFonts w:ascii="Trebuchet MS" w:hAnsi="Trebuchet MS"/>
          <w:sz w:val="22"/>
        </w:rPr>
        <w:lastRenderedPageBreak/>
        <w:t xml:space="preserve">provisions of STR 1.04.04:2017 "Construction Design, Expert Examination of a Design", including, but not limited to, the provisions of the present Chapter. </w:t>
      </w:r>
    </w:p>
    <w:p w14:paraId="639B48DC" w14:textId="77777777" w:rsidR="00CE1C57" w:rsidRDefault="00254ED2" w:rsidP="0023350D">
      <w:pPr>
        <w:pStyle w:val="ListParagraph"/>
        <w:numPr>
          <w:ilvl w:val="2"/>
          <w:numId w:val="32"/>
        </w:numPr>
        <w:spacing w:line="276" w:lineRule="auto"/>
        <w:ind w:left="0" w:firstLine="567"/>
        <w:jc w:val="both"/>
        <w:rPr>
          <w:rFonts w:ascii="Trebuchet MS" w:hAnsi="Trebuchet MS" w:cs="Arial"/>
          <w:sz w:val="22"/>
          <w:szCs w:val="22"/>
        </w:rPr>
      </w:pPr>
      <w:r>
        <w:rPr>
          <w:rFonts w:ascii="Trebuchet MS" w:hAnsi="Trebuchet MS"/>
          <w:sz w:val="22"/>
        </w:rPr>
        <w:t>Provide estimates of the waste to be generated during construction, including names, codes and quantities.</w:t>
      </w:r>
    </w:p>
    <w:p w14:paraId="532E723B" w14:textId="77777777" w:rsidR="00CE1C57" w:rsidRDefault="00254ED2" w:rsidP="0023350D">
      <w:pPr>
        <w:pStyle w:val="ListParagraph"/>
        <w:numPr>
          <w:ilvl w:val="2"/>
          <w:numId w:val="32"/>
        </w:numPr>
        <w:spacing w:line="276" w:lineRule="auto"/>
        <w:ind w:left="0" w:firstLine="567"/>
        <w:jc w:val="both"/>
        <w:rPr>
          <w:rFonts w:ascii="Trebuchet MS" w:hAnsi="Trebuchet MS" w:cs="Arial"/>
          <w:sz w:val="22"/>
          <w:szCs w:val="22"/>
        </w:rPr>
      </w:pPr>
      <w:r>
        <w:rPr>
          <w:rFonts w:ascii="Trebuchet MS" w:hAnsi="Trebuchet MS"/>
          <w:sz w:val="22"/>
        </w:rPr>
        <w:t>Estimate the area, thickness and volume of topsoil to be removed during construction, and provide for the temporary storage and use of the removed topsoil</w:t>
      </w:r>
    </w:p>
    <w:p w14:paraId="7188E0A4" w14:textId="77777777" w:rsidR="00CE1C57" w:rsidRDefault="00254ED2" w:rsidP="0023350D">
      <w:pPr>
        <w:pStyle w:val="ListParagraph"/>
        <w:numPr>
          <w:ilvl w:val="2"/>
          <w:numId w:val="32"/>
        </w:numPr>
        <w:spacing w:line="276" w:lineRule="auto"/>
        <w:ind w:left="0" w:firstLine="567"/>
        <w:jc w:val="both"/>
        <w:rPr>
          <w:rFonts w:ascii="Trebuchet MS" w:hAnsi="Trebuchet MS" w:cs="Arial"/>
          <w:sz w:val="22"/>
          <w:szCs w:val="22"/>
        </w:rPr>
      </w:pPr>
      <w:r>
        <w:rPr>
          <w:rFonts w:ascii="Trebuchet MS" w:hAnsi="Trebuchet MS"/>
          <w:sz w:val="22"/>
        </w:rPr>
        <w:t>The technical design shall provide for environmentally safe places for the temporary storage of machinery, materials and waste according to their types during construction, and, if necessary, for the construction of temporary roads. Provide for the conditions for agreeing on the use of land and compensation for damages to landowners.</w:t>
      </w:r>
    </w:p>
    <w:p w14:paraId="08F3E0AC" w14:textId="77777777" w:rsidR="00CE1C57" w:rsidRDefault="00254ED2" w:rsidP="0023350D">
      <w:pPr>
        <w:pStyle w:val="ListParagraph"/>
        <w:numPr>
          <w:ilvl w:val="2"/>
          <w:numId w:val="32"/>
        </w:numPr>
        <w:spacing w:line="276" w:lineRule="auto"/>
        <w:ind w:left="0" w:firstLine="567"/>
        <w:jc w:val="both"/>
        <w:rPr>
          <w:rFonts w:ascii="Trebuchet MS" w:hAnsi="Trebuchet MS" w:cs="Arial"/>
          <w:sz w:val="22"/>
          <w:szCs w:val="22"/>
        </w:rPr>
      </w:pPr>
      <w:r>
        <w:rPr>
          <w:rFonts w:ascii="Trebuchet MS" w:hAnsi="Trebuchet MS"/>
          <w:sz w:val="22"/>
        </w:rPr>
        <w:t>Specify the obligations for the Contractor:</w:t>
      </w:r>
    </w:p>
    <w:p w14:paraId="4932CC3C" w14:textId="05859CD4" w:rsidR="00CE1C57" w:rsidRPr="00CE1C57" w:rsidRDefault="00254ED2" w:rsidP="0023350D">
      <w:pPr>
        <w:pStyle w:val="ListParagraph"/>
        <w:numPr>
          <w:ilvl w:val="3"/>
          <w:numId w:val="32"/>
        </w:numPr>
        <w:spacing w:line="276" w:lineRule="auto"/>
        <w:ind w:left="0" w:firstLine="567"/>
        <w:jc w:val="both"/>
        <w:rPr>
          <w:rFonts w:ascii="Trebuchet MS" w:hAnsi="Trebuchet MS" w:cs="Arial"/>
          <w:sz w:val="22"/>
          <w:szCs w:val="22"/>
        </w:rPr>
      </w:pPr>
      <w:r>
        <w:rPr>
          <w:rFonts w:ascii="Trebuchet MS" w:hAnsi="Trebuchet MS"/>
          <w:sz w:val="22"/>
        </w:rPr>
        <w:t xml:space="preserve">organise and carry out, at its own expense and without prejudice to environmental requirements, the accounting, collection, sorting, separation, temporary storage, labelling and transfer to the appropriate waste handlers according to the type of waste, of waste generated during the construction process and packaging waste from new </w:t>
      </w:r>
      <w:proofErr w:type="gramStart"/>
      <w:r>
        <w:rPr>
          <w:rFonts w:ascii="Trebuchet MS" w:hAnsi="Trebuchet MS"/>
          <w:sz w:val="22"/>
        </w:rPr>
        <w:t>installations;</w:t>
      </w:r>
      <w:proofErr w:type="gramEnd"/>
      <w:r>
        <w:rPr>
          <w:rFonts w:ascii="Trebuchet MS" w:hAnsi="Trebuchet MS"/>
          <w:sz w:val="22"/>
        </w:rPr>
        <w:t xml:space="preserve"> </w:t>
      </w:r>
    </w:p>
    <w:p w14:paraId="53E6C9E4" w14:textId="77777777" w:rsidR="00CE1C57" w:rsidRDefault="00254ED2" w:rsidP="0023350D">
      <w:pPr>
        <w:pStyle w:val="ListParagraph"/>
        <w:numPr>
          <w:ilvl w:val="3"/>
          <w:numId w:val="32"/>
        </w:numPr>
        <w:spacing w:line="276" w:lineRule="auto"/>
        <w:ind w:left="0" w:firstLine="567"/>
        <w:jc w:val="both"/>
        <w:rPr>
          <w:rFonts w:ascii="Trebuchet MS" w:hAnsi="Trebuchet MS" w:cs="Arial"/>
          <w:sz w:val="22"/>
          <w:szCs w:val="22"/>
        </w:rPr>
      </w:pPr>
      <w:r>
        <w:rPr>
          <w:rFonts w:ascii="Trebuchet MS" w:hAnsi="Trebuchet MS"/>
          <w:sz w:val="22"/>
        </w:rPr>
        <w:t xml:space="preserve">collect and store the generated metal waste on site until it is transferred to a company contracted by the TSO, with TSO representatives being present during the </w:t>
      </w:r>
      <w:proofErr w:type="gramStart"/>
      <w:r>
        <w:rPr>
          <w:rFonts w:ascii="Trebuchet MS" w:hAnsi="Trebuchet MS"/>
          <w:sz w:val="22"/>
        </w:rPr>
        <w:t>transfer;</w:t>
      </w:r>
      <w:proofErr w:type="gramEnd"/>
      <w:r>
        <w:rPr>
          <w:rFonts w:ascii="Trebuchet MS" w:hAnsi="Trebuchet MS"/>
          <w:sz w:val="22"/>
        </w:rPr>
        <w:t xml:space="preserve"> </w:t>
      </w:r>
    </w:p>
    <w:p w14:paraId="2B49CFE6" w14:textId="34F97536" w:rsidR="00CE1C57" w:rsidRDefault="00254ED2" w:rsidP="0023350D">
      <w:pPr>
        <w:pStyle w:val="ListParagraph"/>
        <w:numPr>
          <w:ilvl w:val="3"/>
          <w:numId w:val="32"/>
        </w:numPr>
        <w:spacing w:line="276" w:lineRule="auto"/>
        <w:ind w:left="0" w:firstLine="567"/>
        <w:jc w:val="both"/>
        <w:rPr>
          <w:rFonts w:ascii="Trebuchet MS" w:hAnsi="Trebuchet MS" w:cs="Arial"/>
          <w:sz w:val="22"/>
          <w:szCs w:val="22"/>
        </w:rPr>
      </w:pPr>
      <w:r>
        <w:rPr>
          <w:rFonts w:ascii="Trebuchet MS" w:hAnsi="Trebuchet MS"/>
          <w:sz w:val="22"/>
        </w:rPr>
        <w:t>waste management and accounting shall be carried out in accordance with the procedures set out in the "Rules for Waste Management", "Rules for Accounting and Reporting of Waste Generation and Management", approved by the Minister of the Environment; the documents confirming the transfer of the waste (transfer-acceptance acts, waste transportation cover letters) shall name the Contractor as the waste holder (the producer of waste) (with the exception of metallic waste, which is handed over to the TSO), the name and address of the object to be built shall be specified in the documents, and copies of the documents shall be provided to the persons carrying out the technical supervision;</w:t>
      </w:r>
    </w:p>
    <w:p w14:paraId="66CFDE88" w14:textId="77777777" w:rsidR="00CE1C57" w:rsidRDefault="00254ED2" w:rsidP="0023350D">
      <w:pPr>
        <w:pStyle w:val="ListParagraph"/>
        <w:numPr>
          <w:ilvl w:val="3"/>
          <w:numId w:val="32"/>
        </w:numPr>
        <w:spacing w:line="276" w:lineRule="auto"/>
        <w:ind w:left="0" w:firstLine="567"/>
        <w:jc w:val="both"/>
        <w:rPr>
          <w:rFonts w:ascii="Trebuchet MS" w:hAnsi="Trebuchet MS" w:cs="Arial"/>
          <w:sz w:val="22"/>
          <w:szCs w:val="22"/>
        </w:rPr>
      </w:pPr>
      <w:r>
        <w:rPr>
          <w:rFonts w:ascii="Trebuchet MS" w:hAnsi="Trebuchet MS"/>
          <w:sz w:val="22"/>
        </w:rPr>
        <w:t>Maintain records of imported taxable packaging and taxable products in accordance with the "Law on Management of Packaging and Packaging Waste" and the "Rules on Management of Packaging and Packaging Waste", prepare tax returns and pay taxes in accordance with the "Law on Pollution Tax".</w:t>
      </w:r>
    </w:p>
    <w:p w14:paraId="67A1694B" w14:textId="5AD2DF5D" w:rsidR="00254ED2" w:rsidRPr="00CE1C57" w:rsidRDefault="00254ED2" w:rsidP="0023350D">
      <w:pPr>
        <w:pStyle w:val="ListParagraph"/>
        <w:numPr>
          <w:ilvl w:val="3"/>
          <w:numId w:val="32"/>
        </w:numPr>
        <w:spacing w:line="276" w:lineRule="auto"/>
        <w:ind w:left="0" w:firstLine="567"/>
        <w:jc w:val="both"/>
        <w:rPr>
          <w:rFonts w:ascii="Trebuchet MS" w:hAnsi="Trebuchet MS" w:cs="Arial"/>
          <w:sz w:val="22"/>
          <w:szCs w:val="22"/>
        </w:rPr>
      </w:pPr>
      <w:r>
        <w:rPr>
          <w:rFonts w:ascii="Trebuchet MS" w:hAnsi="Trebuchet MS"/>
          <w:sz w:val="22"/>
        </w:rPr>
        <w:t xml:space="preserve">when carrying out works in settlements, to fence construction sites in accordance with the requirements of the description of the procedure for the safe organisation and performance of work by contractors at LITGRID AB Facilities, and to fence excavated pits in other areas if the works are not completed within 1 </w:t>
      </w:r>
      <w:proofErr w:type="gramStart"/>
      <w:r>
        <w:rPr>
          <w:rFonts w:ascii="Trebuchet MS" w:hAnsi="Trebuchet MS"/>
          <w:sz w:val="22"/>
        </w:rPr>
        <w:t>day;</w:t>
      </w:r>
      <w:proofErr w:type="gramEnd"/>
      <w:r>
        <w:rPr>
          <w:rFonts w:ascii="Trebuchet MS" w:hAnsi="Trebuchet MS"/>
          <w:sz w:val="22"/>
        </w:rPr>
        <w:t xml:space="preserve"> </w:t>
      </w:r>
    </w:p>
    <w:p w14:paraId="36514EF8" w14:textId="7F60C842" w:rsidR="00205843" w:rsidRDefault="00254ED2" w:rsidP="0023350D">
      <w:pPr>
        <w:pStyle w:val="ListParagraph"/>
        <w:numPr>
          <w:ilvl w:val="2"/>
          <w:numId w:val="32"/>
        </w:numPr>
        <w:spacing w:line="276" w:lineRule="auto"/>
        <w:ind w:left="0" w:firstLine="567"/>
        <w:jc w:val="both"/>
        <w:rPr>
          <w:rFonts w:ascii="Trebuchet MS" w:hAnsi="Trebuchet MS" w:cs="Arial"/>
          <w:sz w:val="22"/>
          <w:szCs w:val="22"/>
        </w:rPr>
      </w:pPr>
      <w:r>
        <w:rPr>
          <w:rFonts w:ascii="Trebuchet MS" w:hAnsi="Trebuchet MS"/>
          <w:sz w:val="22"/>
        </w:rPr>
        <w:t>The project must provide for specific design solutions defining technical measures, methods of work organisation ensuring safety and health of employees, in accordance with the requirements of the Rules of Safety in the Operation of Electrical Installations, the Rules of Safety and Health in Construction, the requirements of the Description of the Procedures for the Safe Organisation and Conduct of Contractors' Work in the Facilities of LITGRID AB.</w:t>
      </w:r>
    </w:p>
    <w:p w14:paraId="09C6EF60" w14:textId="74926C09" w:rsidR="004208EE" w:rsidRDefault="004208EE" w:rsidP="004208EE">
      <w:pPr>
        <w:pStyle w:val="Heading1"/>
        <w:numPr>
          <w:ilvl w:val="0"/>
          <w:numId w:val="37"/>
        </w:numPr>
        <w:spacing w:before="120" w:after="120"/>
      </w:pPr>
      <w:bookmarkStart w:id="17" w:name="_Toc100562296"/>
      <w:bookmarkStart w:id="18" w:name="_Toc160125376"/>
      <w:r>
        <w:t>OTHER REQUIREMENTS</w:t>
      </w:r>
      <w:bookmarkEnd w:id="17"/>
      <w:bookmarkEnd w:id="18"/>
    </w:p>
    <w:p w14:paraId="2FD9D9D8" w14:textId="77777777" w:rsidR="004208EE" w:rsidRDefault="004208EE" w:rsidP="004208EE">
      <w:pPr>
        <w:rPr>
          <w:lang w:val="lt-LT"/>
        </w:rPr>
      </w:pPr>
    </w:p>
    <w:p w14:paraId="5386EE23" w14:textId="599250A3" w:rsidR="004208EE" w:rsidRPr="003D431D" w:rsidRDefault="004208EE" w:rsidP="004208EE">
      <w:pPr>
        <w:pStyle w:val="ListParagraph"/>
        <w:ind w:left="0" w:firstLine="567"/>
        <w:rPr>
          <w:rFonts w:ascii="Trebuchet MS" w:hAnsi="Trebuchet MS" w:cs="Arial"/>
          <w:kern w:val="1"/>
          <w:sz w:val="22"/>
          <w:szCs w:val="22"/>
        </w:rPr>
      </w:pPr>
      <w:r>
        <w:rPr>
          <w:rFonts w:ascii="Trebuchet MS" w:hAnsi="Trebuchet MS"/>
          <w:sz w:val="22"/>
        </w:rPr>
        <w:t>4.1. The goods (including their components and the manufacturers of the goods and components), services or works offered by the supplier must not constitute a threat to national security. The requirements for the compatibility of the subject of the procurement with national security interests are set out in the Annex No.</w:t>
      </w:r>
      <w:sdt>
        <w:sdtPr>
          <w:rPr>
            <w:rFonts w:ascii="Trebuchet MS" w:hAnsi="Trebuchet MS" w:cs="Arial"/>
            <w:kern w:val="1"/>
            <w:sz w:val="22"/>
            <w:szCs w:val="22"/>
          </w:rPr>
          <w:id w:val="1850666767"/>
          <w:citation/>
        </w:sdtPr>
        <w:sdtEndPr/>
        <w:sdtContent>
          <w:r w:rsidRPr="007F48DB">
            <w:rPr>
              <w:rFonts w:ascii="Trebuchet MS" w:hAnsi="Trebuchet MS" w:cs="Arial"/>
              <w:sz w:val="22"/>
            </w:rPr>
            <w:fldChar w:fldCharType="begin"/>
          </w:r>
          <w:r w:rsidRPr="007F48DB">
            <w:rPr>
              <w:rFonts w:ascii="Trebuchet MS" w:hAnsi="Trebuchet MS" w:cs="Arial"/>
              <w:sz w:val="22"/>
            </w:rPr>
            <w:instrText xml:space="preserve"> CITATION Saugum \l 1063 </w:instrText>
          </w:r>
          <w:r w:rsidRPr="007F48DB">
            <w:rPr>
              <w:rFonts w:ascii="Trebuchet MS" w:hAnsi="Trebuchet MS" w:cs="Arial"/>
              <w:sz w:val="22"/>
            </w:rPr>
            <w:fldChar w:fldCharType="separate"/>
          </w:r>
          <w:r w:rsidR="00F040A5" w:rsidRPr="00F040A5">
            <w:rPr>
              <w:rFonts w:ascii="Trebuchet MS" w:hAnsi="Trebuchet MS" w:cs="Arial"/>
              <w:noProof/>
              <w:sz w:val="22"/>
            </w:rPr>
            <w:t>(38)</w:t>
          </w:r>
          <w:r w:rsidRPr="007F48DB">
            <w:rPr>
              <w:rFonts w:ascii="Trebuchet MS" w:hAnsi="Trebuchet MS" w:cs="Arial"/>
              <w:sz w:val="22"/>
            </w:rPr>
            <w:fldChar w:fldCharType="end"/>
          </w:r>
        </w:sdtContent>
      </w:sdt>
      <w:r>
        <w:rPr>
          <w:rFonts w:ascii="Trebuchet MS" w:hAnsi="Trebuchet MS"/>
          <w:sz w:val="22"/>
        </w:rPr>
        <w:t>.</w:t>
      </w:r>
    </w:p>
    <w:p w14:paraId="3EEF88BC" w14:textId="77777777" w:rsidR="004208EE" w:rsidRDefault="004208EE" w:rsidP="004208EE">
      <w:pPr>
        <w:pStyle w:val="ListParagraph"/>
        <w:spacing w:line="276" w:lineRule="auto"/>
        <w:ind w:left="567"/>
        <w:jc w:val="both"/>
        <w:rPr>
          <w:rFonts w:ascii="Trebuchet MS" w:hAnsi="Trebuchet MS" w:cs="Arial"/>
          <w:sz w:val="22"/>
          <w:szCs w:val="22"/>
          <w:lang w:val="lt-LT"/>
        </w:rPr>
      </w:pPr>
    </w:p>
    <w:p w14:paraId="2524B2A2" w14:textId="77777777" w:rsidR="00205843" w:rsidRDefault="00205843">
      <w:pPr>
        <w:rPr>
          <w:rFonts w:ascii="Trebuchet MS" w:hAnsi="Trebuchet MS" w:cs="Arial"/>
          <w:sz w:val="22"/>
          <w:szCs w:val="22"/>
        </w:rPr>
      </w:pPr>
      <w:r>
        <w:br w:type="page"/>
      </w:r>
    </w:p>
    <w:p w14:paraId="44B33498" w14:textId="2996CD49" w:rsidR="00254ED2" w:rsidRPr="005F133B" w:rsidRDefault="00254ED2" w:rsidP="005F133B">
      <w:pPr>
        <w:pStyle w:val="Heading1"/>
        <w:rPr>
          <w:szCs w:val="22"/>
        </w:rPr>
      </w:pPr>
      <w:bookmarkStart w:id="19" w:name="_Toc160125377"/>
      <w:r>
        <w:lastRenderedPageBreak/>
        <w:t>Annexes:</w:t>
      </w:r>
      <w:bookmarkEnd w:id="19"/>
    </w:p>
    <w:p w14:paraId="34DF5DA0" w14:textId="56654086" w:rsidR="00F040A5" w:rsidRDefault="001F6E1E" w:rsidP="00F040A5">
      <w:pPr>
        <w:pStyle w:val="Bibliography"/>
        <w:rPr>
          <w:b/>
          <w:bCs/>
          <w:noProof/>
          <w:lang w:val="lt-LT"/>
        </w:rPr>
      </w:pPr>
      <w:r w:rsidRPr="005F133B">
        <w:rPr>
          <w:rFonts w:ascii="Trebuchet MS" w:hAnsi="Trebuchet MS" w:cs="Arial"/>
          <w:b/>
          <w:sz w:val="22"/>
        </w:rPr>
        <w:fldChar w:fldCharType="begin"/>
      </w:r>
      <w:r w:rsidRPr="005F133B">
        <w:rPr>
          <w:rFonts w:ascii="Trebuchet MS" w:hAnsi="Trebuchet MS" w:cs="Arial"/>
          <w:b/>
          <w:sz w:val="22"/>
        </w:rPr>
        <w:instrText xml:space="preserve"> BIBLIOGRAPHY  \l 1033 </w:instrText>
      </w:r>
      <w:r w:rsidRPr="005F133B">
        <w:rPr>
          <w:rFonts w:ascii="Trebuchet MS" w:hAnsi="Trebuchet MS" w:cs="Arial"/>
          <w:b/>
          <w:sz w:val="22"/>
        </w:rPr>
        <w:fldChar w:fldCharType="separate"/>
      </w:r>
      <w:r w:rsidR="00F040A5" w:rsidRPr="0089288B">
        <w:rPr>
          <w:b/>
          <w:bCs/>
          <w:noProof/>
          <w:lang w:val="lt-LT"/>
        </w:rPr>
        <w:t>1</w:t>
      </w:r>
      <w:r w:rsidR="00F040A5">
        <w:rPr>
          <w:noProof/>
          <w:lang w:val="lt-LT"/>
        </w:rPr>
        <w:t xml:space="preserve">. </w:t>
      </w:r>
      <w:r w:rsidR="00F040A5" w:rsidRPr="00F040A5">
        <w:rPr>
          <w:b/>
          <w:bCs/>
          <w:noProof/>
          <w:lang w:val="lt-LT"/>
        </w:rPr>
        <w:t>LITGRID AB requirements for the composition of the Technical design, 12 pages.</w:t>
      </w:r>
    </w:p>
    <w:p w14:paraId="78178DFA" w14:textId="101CD894" w:rsidR="00F040A5" w:rsidRPr="00F040A5" w:rsidRDefault="00F040A5" w:rsidP="00F040A5">
      <w:pPr>
        <w:pStyle w:val="Bibliography"/>
        <w:rPr>
          <w:b/>
          <w:bCs/>
          <w:noProof/>
          <w:lang w:val="lt-LT"/>
        </w:rPr>
      </w:pPr>
      <w:r w:rsidRPr="00F040A5">
        <w:rPr>
          <w:b/>
          <w:bCs/>
          <w:noProof/>
          <w:lang w:val="lt-LT"/>
        </w:rPr>
        <w:t xml:space="preserve">2. </w:t>
      </w:r>
      <w:r w:rsidRPr="00F040A5">
        <w:rPr>
          <w:b/>
          <w:bCs/>
          <w:i/>
          <w:iCs/>
          <w:noProof/>
          <w:lang w:val="lt-LT"/>
        </w:rPr>
        <w:t xml:space="preserve">LITGRID AB requirements for drafting technical design specifications, 18 pages. </w:t>
      </w:r>
    </w:p>
    <w:p w14:paraId="3AAE9B45" w14:textId="5077452C" w:rsidR="00F040A5" w:rsidRPr="00F040A5" w:rsidRDefault="00F040A5" w:rsidP="00F040A5">
      <w:pPr>
        <w:pStyle w:val="Bibliography"/>
        <w:rPr>
          <w:b/>
          <w:bCs/>
          <w:noProof/>
          <w:lang w:val="lt-LT"/>
        </w:rPr>
      </w:pPr>
      <w:r w:rsidRPr="00F040A5">
        <w:rPr>
          <w:b/>
          <w:bCs/>
          <w:noProof/>
          <w:lang w:val="lt-LT"/>
        </w:rPr>
        <w:t xml:space="preserve">3. </w:t>
      </w:r>
      <w:r w:rsidRPr="00F040A5">
        <w:rPr>
          <w:b/>
          <w:bCs/>
          <w:i/>
          <w:iCs/>
          <w:noProof/>
          <w:lang w:val="lt-LT"/>
        </w:rPr>
        <w:t xml:space="preserve">Procedure for justifying compliance of main equipment with the Customer's requirements, 9 pages. </w:t>
      </w:r>
    </w:p>
    <w:p w14:paraId="57876BD3" w14:textId="05995DE8" w:rsidR="00F040A5" w:rsidRPr="00F040A5" w:rsidRDefault="00F040A5" w:rsidP="00F040A5">
      <w:pPr>
        <w:pStyle w:val="Bibliography"/>
        <w:rPr>
          <w:b/>
          <w:bCs/>
          <w:noProof/>
          <w:lang w:val="lt-LT"/>
        </w:rPr>
      </w:pPr>
      <w:r w:rsidRPr="00F040A5">
        <w:rPr>
          <w:b/>
          <w:bCs/>
          <w:noProof/>
          <w:lang w:val="lt-LT"/>
        </w:rPr>
        <w:t xml:space="preserve">4. </w:t>
      </w:r>
      <w:r w:rsidRPr="00F040A5">
        <w:rPr>
          <w:b/>
          <w:bCs/>
          <w:i/>
          <w:iCs/>
          <w:noProof/>
          <w:lang w:val="lt-LT"/>
        </w:rPr>
        <w:t xml:space="preserve">Description of documentation for the construction/reconstruction of a transmission network facility, 40 pages. </w:t>
      </w:r>
    </w:p>
    <w:p w14:paraId="01405B9E" w14:textId="66E9DC51" w:rsidR="00F040A5" w:rsidRPr="00F040A5" w:rsidRDefault="00F040A5" w:rsidP="00F040A5">
      <w:pPr>
        <w:pStyle w:val="Bibliography"/>
        <w:rPr>
          <w:b/>
          <w:bCs/>
          <w:noProof/>
          <w:lang w:val="lt-LT"/>
        </w:rPr>
      </w:pPr>
      <w:r w:rsidRPr="00F040A5">
        <w:rPr>
          <w:b/>
          <w:bCs/>
          <w:noProof/>
          <w:lang w:val="lt-LT"/>
        </w:rPr>
        <w:t xml:space="preserve">5. </w:t>
      </w:r>
      <w:r w:rsidRPr="00F040A5">
        <w:rPr>
          <w:b/>
          <w:bCs/>
          <w:i/>
          <w:iCs/>
          <w:noProof/>
          <w:lang w:val="lt-LT"/>
        </w:rPr>
        <w:t xml:space="preserve">Standard technical requirements for steel structures supporting electrical equipment for open switchyards of 330-110 kV, 3 pages. </w:t>
      </w:r>
    </w:p>
    <w:p w14:paraId="1D076756" w14:textId="5CA5A758" w:rsidR="00F040A5" w:rsidRPr="00F040A5" w:rsidRDefault="00F040A5" w:rsidP="00F040A5">
      <w:pPr>
        <w:pStyle w:val="Bibliography"/>
        <w:rPr>
          <w:b/>
          <w:bCs/>
          <w:noProof/>
          <w:lang w:val="lt-LT"/>
        </w:rPr>
      </w:pPr>
      <w:r w:rsidRPr="00F040A5">
        <w:rPr>
          <w:b/>
          <w:bCs/>
          <w:noProof/>
          <w:lang w:val="lt-LT"/>
        </w:rPr>
        <w:t xml:space="preserve">6. </w:t>
      </w:r>
      <w:r w:rsidRPr="00F040A5">
        <w:rPr>
          <w:b/>
          <w:bCs/>
          <w:i/>
          <w:iCs/>
          <w:noProof/>
          <w:lang w:val="lt-LT"/>
        </w:rPr>
        <w:t>Standard technical requirements for hot-dip galvanizing of steel structures of 110-400 kV substations, switchyards and overhead lines, 4 pages.</w:t>
      </w:r>
    </w:p>
    <w:p w14:paraId="401404CB" w14:textId="066E6979" w:rsidR="00F040A5" w:rsidRPr="00F040A5" w:rsidRDefault="00F040A5" w:rsidP="00F040A5">
      <w:pPr>
        <w:pStyle w:val="Bibliography"/>
        <w:rPr>
          <w:b/>
          <w:bCs/>
          <w:noProof/>
          <w:lang w:val="lt-LT"/>
        </w:rPr>
      </w:pPr>
      <w:r w:rsidRPr="00F040A5">
        <w:rPr>
          <w:b/>
          <w:bCs/>
          <w:noProof/>
          <w:lang w:val="lt-LT"/>
        </w:rPr>
        <w:t xml:space="preserve">7. </w:t>
      </w:r>
      <w:r w:rsidRPr="00F040A5">
        <w:rPr>
          <w:b/>
          <w:bCs/>
          <w:i/>
          <w:iCs/>
          <w:noProof/>
          <w:lang w:val="lt-LT"/>
        </w:rPr>
        <w:t xml:space="preserve">Standard technical requirements for reinforced concrete precast foundations for overhead line pylons for overhead lines of 330-110 kV, 2 pages. </w:t>
      </w:r>
    </w:p>
    <w:p w14:paraId="5B08A7B7" w14:textId="439351BB" w:rsidR="00F040A5" w:rsidRDefault="00F040A5" w:rsidP="00F040A5">
      <w:pPr>
        <w:pStyle w:val="Bibliography"/>
        <w:rPr>
          <w:b/>
          <w:bCs/>
          <w:noProof/>
        </w:rPr>
      </w:pPr>
      <w:r>
        <w:rPr>
          <w:b/>
          <w:bCs/>
          <w:noProof/>
        </w:rPr>
        <w:t xml:space="preserve">8. </w:t>
      </w:r>
      <w:r w:rsidRPr="00F040A5">
        <w:rPr>
          <w:b/>
          <w:bCs/>
          <w:i/>
          <w:iCs/>
          <w:noProof/>
        </w:rPr>
        <w:t>Cable line routing options, 3 pages.</w:t>
      </w:r>
      <w:r>
        <w:rPr>
          <w:b/>
          <w:bCs/>
          <w:i/>
          <w:iCs/>
          <w:noProof/>
        </w:rPr>
        <w:t xml:space="preserve"> </w:t>
      </w:r>
    </w:p>
    <w:p w14:paraId="7616F00B" w14:textId="639B7F36" w:rsidR="00F040A5" w:rsidRDefault="00F040A5" w:rsidP="00F040A5">
      <w:pPr>
        <w:pStyle w:val="Bibliography"/>
        <w:rPr>
          <w:b/>
          <w:bCs/>
          <w:noProof/>
        </w:rPr>
      </w:pPr>
      <w:r>
        <w:rPr>
          <w:b/>
          <w:bCs/>
          <w:noProof/>
        </w:rPr>
        <w:t xml:space="preserve">9. </w:t>
      </w:r>
      <w:r w:rsidRPr="00F040A5">
        <w:rPr>
          <w:b/>
          <w:bCs/>
          <w:i/>
          <w:iCs/>
          <w:noProof/>
        </w:rPr>
        <w:t>Standard technical requirements for protective pipes for 330-110kV voltage cable lines, 3 pages.</w:t>
      </w:r>
      <w:r>
        <w:rPr>
          <w:b/>
          <w:bCs/>
          <w:i/>
          <w:iCs/>
          <w:noProof/>
        </w:rPr>
        <w:t xml:space="preserve"> </w:t>
      </w:r>
    </w:p>
    <w:p w14:paraId="6903CAA8" w14:textId="66D0C0B4" w:rsidR="00F040A5" w:rsidRDefault="00F040A5" w:rsidP="00F040A5">
      <w:pPr>
        <w:pStyle w:val="Bibliography"/>
        <w:rPr>
          <w:b/>
          <w:bCs/>
          <w:noProof/>
        </w:rPr>
      </w:pPr>
      <w:r>
        <w:rPr>
          <w:b/>
          <w:bCs/>
          <w:noProof/>
        </w:rPr>
        <w:t xml:space="preserve">10. </w:t>
      </w:r>
      <w:r w:rsidRPr="00F040A5">
        <w:rPr>
          <w:b/>
          <w:bCs/>
          <w:i/>
          <w:iCs/>
          <w:noProof/>
        </w:rPr>
        <w:t>REQUIREMENTS FOR THE MARKING OF 400-110 kV VOLTAGE OVERHEAD LINES, 3 pages.</w:t>
      </w:r>
      <w:r>
        <w:rPr>
          <w:b/>
          <w:bCs/>
          <w:i/>
          <w:iCs/>
          <w:noProof/>
        </w:rPr>
        <w:t xml:space="preserve"> </w:t>
      </w:r>
    </w:p>
    <w:p w14:paraId="51828831" w14:textId="7BF7B3E0" w:rsidR="00F040A5" w:rsidRDefault="00F040A5" w:rsidP="00F040A5">
      <w:pPr>
        <w:pStyle w:val="Bibliography"/>
        <w:rPr>
          <w:b/>
          <w:bCs/>
          <w:noProof/>
        </w:rPr>
      </w:pPr>
      <w:r>
        <w:rPr>
          <w:b/>
          <w:bCs/>
          <w:noProof/>
        </w:rPr>
        <w:t xml:space="preserve">11. </w:t>
      </w:r>
      <w:r w:rsidRPr="00F040A5">
        <w:rPr>
          <w:b/>
          <w:bCs/>
          <w:i/>
          <w:iCs/>
          <w:noProof/>
        </w:rPr>
        <w:t>AB Litgrid operational and technical naming and labelling procedures for the transmission network, 43 pages.</w:t>
      </w:r>
      <w:r>
        <w:rPr>
          <w:b/>
          <w:bCs/>
          <w:i/>
          <w:iCs/>
          <w:noProof/>
        </w:rPr>
        <w:t xml:space="preserve"> </w:t>
      </w:r>
    </w:p>
    <w:p w14:paraId="17AF8EA1" w14:textId="0E6C8CF6" w:rsidR="00F040A5" w:rsidRDefault="00F040A5" w:rsidP="00F040A5">
      <w:pPr>
        <w:pStyle w:val="Bibliography"/>
        <w:rPr>
          <w:b/>
          <w:bCs/>
          <w:noProof/>
        </w:rPr>
      </w:pPr>
      <w:r>
        <w:rPr>
          <w:b/>
          <w:bCs/>
          <w:noProof/>
        </w:rPr>
        <w:t xml:space="preserve">12. </w:t>
      </w:r>
      <w:r w:rsidRPr="00F040A5">
        <w:rPr>
          <w:b/>
          <w:bCs/>
          <w:i/>
          <w:iCs/>
          <w:noProof/>
        </w:rPr>
        <w:t>Standard technical requirements for 110 kV OL vibration dampers (Stockbridge type), 3 pages.</w:t>
      </w:r>
      <w:r>
        <w:rPr>
          <w:b/>
          <w:bCs/>
          <w:i/>
          <w:iCs/>
          <w:noProof/>
        </w:rPr>
        <w:t xml:space="preserve"> </w:t>
      </w:r>
    </w:p>
    <w:p w14:paraId="44FF6D43" w14:textId="6856D51D" w:rsidR="00F040A5" w:rsidRDefault="00F040A5" w:rsidP="00F040A5">
      <w:pPr>
        <w:pStyle w:val="Bibliography"/>
        <w:rPr>
          <w:b/>
          <w:bCs/>
          <w:noProof/>
        </w:rPr>
      </w:pPr>
      <w:r>
        <w:rPr>
          <w:b/>
          <w:bCs/>
          <w:noProof/>
        </w:rPr>
        <w:t xml:space="preserve">13. </w:t>
      </w:r>
      <w:r w:rsidRPr="00F040A5">
        <w:rPr>
          <w:b/>
          <w:bCs/>
          <w:i/>
          <w:iCs/>
          <w:noProof/>
        </w:rPr>
        <w:t>Standard technical requirements for glass plate insulators for overhead lines of 330-110 kV, 2 pages.</w:t>
      </w:r>
      <w:r>
        <w:rPr>
          <w:b/>
          <w:bCs/>
          <w:i/>
          <w:iCs/>
          <w:noProof/>
        </w:rPr>
        <w:t xml:space="preserve"> </w:t>
      </w:r>
    </w:p>
    <w:p w14:paraId="160F74B7" w14:textId="38C4A573" w:rsidR="00F040A5" w:rsidRDefault="00F040A5" w:rsidP="00F040A5">
      <w:pPr>
        <w:pStyle w:val="Bibliography"/>
        <w:rPr>
          <w:b/>
          <w:bCs/>
          <w:noProof/>
        </w:rPr>
      </w:pPr>
      <w:r>
        <w:rPr>
          <w:b/>
          <w:bCs/>
          <w:noProof/>
        </w:rPr>
        <w:t xml:space="preserve">14. </w:t>
      </w:r>
      <w:r w:rsidRPr="00F040A5">
        <w:rPr>
          <w:b/>
          <w:bCs/>
          <w:i/>
          <w:iCs/>
          <w:noProof/>
        </w:rPr>
        <w:t>Standard technical requirements for the installation of the earthing circuit of 400-110 kV OL pylons, 4 pages.</w:t>
      </w:r>
      <w:r>
        <w:rPr>
          <w:b/>
          <w:bCs/>
          <w:i/>
          <w:iCs/>
          <w:noProof/>
        </w:rPr>
        <w:t xml:space="preserve"> </w:t>
      </w:r>
    </w:p>
    <w:p w14:paraId="69FD4DFF" w14:textId="5716D094" w:rsidR="00F040A5" w:rsidRDefault="00F040A5" w:rsidP="00F040A5">
      <w:pPr>
        <w:pStyle w:val="Bibliography"/>
        <w:rPr>
          <w:b/>
          <w:bCs/>
          <w:noProof/>
        </w:rPr>
      </w:pPr>
      <w:r>
        <w:rPr>
          <w:b/>
          <w:bCs/>
          <w:noProof/>
        </w:rPr>
        <w:t xml:space="preserve">15. </w:t>
      </w:r>
      <w:r w:rsidRPr="00F040A5">
        <w:rPr>
          <w:b/>
          <w:bCs/>
          <w:i/>
          <w:iCs/>
          <w:noProof/>
        </w:rPr>
        <w:t>Standard technical requirements for earthing circuit elements of 400-110 kV overhead line pylons, 3 pages.</w:t>
      </w:r>
      <w:r>
        <w:rPr>
          <w:b/>
          <w:bCs/>
          <w:i/>
          <w:iCs/>
          <w:noProof/>
        </w:rPr>
        <w:t xml:space="preserve"> </w:t>
      </w:r>
    </w:p>
    <w:p w14:paraId="35A60E59" w14:textId="363F0291" w:rsidR="00F040A5" w:rsidRDefault="00F040A5" w:rsidP="00F040A5">
      <w:pPr>
        <w:pStyle w:val="Bibliography"/>
        <w:rPr>
          <w:b/>
          <w:bCs/>
          <w:noProof/>
        </w:rPr>
      </w:pPr>
      <w:r>
        <w:rPr>
          <w:b/>
          <w:bCs/>
          <w:noProof/>
        </w:rPr>
        <w:t xml:space="preserve">16. </w:t>
      </w:r>
      <w:r w:rsidRPr="00F040A5">
        <w:rPr>
          <w:b/>
          <w:bCs/>
          <w:i/>
          <w:iCs/>
          <w:noProof/>
        </w:rPr>
        <w:t>Standard technical requirements for bolted type tension clamps for 400-110 kV OL wires and lightning protection cables without FOC, 3 pages.</w:t>
      </w:r>
      <w:r>
        <w:rPr>
          <w:b/>
          <w:bCs/>
          <w:i/>
          <w:iCs/>
          <w:noProof/>
        </w:rPr>
        <w:t xml:space="preserve"> </w:t>
      </w:r>
    </w:p>
    <w:p w14:paraId="3E813696" w14:textId="484E491D" w:rsidR="00F040A5" w:rsidRDefault="00F040A5" w:rsidP="00F040A5">
      <w:pPr>
        <w:pStyle w:val="Bibliography"/>
        <w:rPr>
          <w:b/>
          <w:bCs/>
          <w:noProof/>
        </w:rPr>
      </w:pPr>
      <w:r>
        <w:rPr>
          <w:b/>
          <w:bCs/>
          <w:noProof/>
        </w:rPr>
        <w:t xml:space="preserve">17. </w:t>
      </w:r>
      <w:r w:rsidRPr="00F040A5">
        <w:rPr>
          <w:b/>
          <w:bCs/>
          <w:i/>
          <w:iCs/>
          <w:noProof/>
        </w:rPr>
        <w:t>Standard technical requirements for 110 kV surge arresters for line discharge class 2, 5 pages.</w:t>
      </w:r>
      <w:r>
        <w:rPr>
          <w:b/>
          <w:bCs/>
          <w:i/>
          <w:iCs/>
          <w:noProof/>
        </w:rPr>
        <w:t xml:space="preserve"> </w:t>
      </w:r>
    </w:p>
    <w:p w14:paraId="7E17F28D" w14:textId="26DFCF16" w:rsidR="00F040A5" w:rsidRDefault="00F040A5" w:rsidP="00F040A5">
      <w:pPr>
        <w:pStyle w:val="Bibliography"/>
        <w:rPr>
          <w:b/>
          <w:bCs/>
          <w:noProof/>
        </w:rPr>
      </w:pPr>
      <w:r>
        <w:rPr>
          <w:b/>
          <w:bCs/>
          <w:noProof/>
        </w:rPr>
        <w:t xml:space="preserve">18. </w:t>
      </w:r>
      <w:r w:rsidR="00ED6F77" w:rsidRPr="00ED6F77">
        <w:rPr>
          <w:b/>
          <w:bCs/>
          <w:i/>
          <w:iCs/>
          <w:noProof/>
        </w:rPr>
        <w:t>Standard technical requirements for 110 kV surge arresters for line discharge class 3, 5 pages.</w:t>
      </w:r>
      <w:r>
        <w:rPr>
          <w:b/>
          <w:bCs/>
          <w:i/>
          <w:iCs/>
          <w:noProof/>
        </w:rPr>
        <w:t xml:space="preserve"> </w:t>
      </w:r>
    </w:p>
    <w:p w14:paraId="77C11829" w14:textId="26FB3FB7" w:rsidR="00F040A5" w:rsidRDefault="00F040A5" w:rsidP="00F040A5">
      <w:pPr>
        <w:pStyle w:val="Bibliography"/>
        <w:rPr>
          <w:b/>
          <w:bCs/>
          <w:noProof/>
        </w:rPr>
      </w:pPr>
      <w:r>
        <w:rPr>
          <w:b/>
          <w:bCs/>
          <w:noProof/>
        </w:rPr>
        <w:t xml:space="preserve">19. </w:t>
      </w:r>
      <w:r w:rsidR="00ED6F77" w:rsidRPr="00ED6F77">
        <w:rPr>
          <w:b/>
          <w:bCs/>
          <w:i/>
          <w:iCs/>
          <w:noProof/>
        </w:rPr>
        <w:t>Standard technical requirements for 110 kV plastic insulated cables, 4 pages.</w:t>
      </w:r>
      <w:r>
        <w:rPr>
          <w:b/>
          <w:bCs/>
          <w:i/>
          <w:iCs/>
          <w:noProof/>
        </w:rPr>
        <w:t xml:space="preserve"> </w:t>
      </w:r>
    </w:p>
    <w:p w14:paraId="45C8D05C" w14:textId="431EA659" w:rsidR="00F040A5" w:rsidRDefault="00F040A5" w:rsidP="00F040A5">
      <w:pPr>
        <w:pStyle w:val="Bibliography"/>
        <w:rPr>
          <w:b/>
          <w:bCs/>
          <w:noProof/>
        </w:rPr>
      </w:pPr>
      <w:r>
        <w:rPr>
          <w:b/>
          <w:bCs/>
          <w:noProof/>
        </w:rPr>
        <w:t xml:space="preserve">20. </w:t>
      </w:r>
      <w:r w:rsidR="00ED6F77" w:rsidRPr="00ED6F77">
        <w:rPr>
          <w:b/>
          <w:bCs/>
          <w:i/>
          <w:iCs/>
          <w:noProof/>
        </w:rPr>
        <w:t>Standard technical requirements for end sleeves for plastic insulated 110 kV cable lines, 3 pages.</w:t>
      </w:r>
      <w:r>
        <w:rPr>
          <w:b/>
          <w:bCs/>
          <w:i/>
          <w:iCs/>
          <w:noProof/>
        </w:rPr>
        <w:t xml:space="preserve"> </w:t>
      </w:r>
    </w:p>
    <w:p w14:paraId="43EE2FD0" w14:textId="54623B17" w:rsidR="00F040A5" w:rsidRDefault="00F040A5" w:rsidP="00F040A5">
      <w:pPr>
        <w:pStyle w:val="Bibliography"/>
        <w:rPr>
          <w:b/>
          <w:bCs/>
          <w:noProof/>
        </w:rPr>
      </w:pPr>
      <w:r>
        <w:rPr>
          <w:b/>
          <w:bCs/>
          <w:noProof/>
        </w:rPr>
        <w:t xml:space="preserve">21. </w:t>
      </w:r>
      <w:r w:rsidR="00ED6F77" w:rsidRPr="00ED6F77">
        <w:rPr>
          <w:b/>
          <w:bCs/>
          <w:i/>
          <w:iCs/>
          <w:noProof/>
        </w:rPr>
        <w:t>Standard technical requirements for couplings for plastic-insulated 110 kV cable lines, 3 pages.</w:t>
      </w:r>
      <w:r>
        <w:rPr>
          <w:b/>
          <w:bCs/>
          <w:i/>
          <w:iCs/>
          <w:noProof/>
        </w:rPr>
        <w:t xml:space="preserve"> </w:t>
      </w:r>
    </w:p>
    <w:p w14:paraId="23AD28F6" w14:textId="426C9DFF" w:rsidR="00F040A5" w:rsidRDefault="00F040A5" w:rsidP="00F040A5">
      <w:pPr>
        <w:pStyle w:val="Bibliography"/>
        <w:rPr>
          <w:b/>
          <w:bCs/>
          <w:noProof/>
        </w:rPr>
      </w:pPr>
      <w:r>
        <w:rPr>
          <w:b/>
          <w:bCs/>
          <w:noProof/>
        </w:rPr>
        <w:t xml:space="preserve">22. </w:t>
      </w:r>
      <w:r w:rsidR="00ED6F77" w:rsidRPr="00ED6F77">
        <w:rPr>
          <w:b/>
          <w:bCs/>
          <w:i/>
          <w:iCs/>
          <w:noProof/>
        </w:rPr>
        <w:t>Standard technical requirements for the protection of 110 kV cable lines against external mechanical influences when laying cables at intersections with streets and roads in open trenches, 1 page.</w:t>
      </w:r>
      <w:r>
        <w:rPr>
          <w:b/>
          <w:bCs/>
          <w:i/>
          <w:iCs/>
          <w:noProof/>
        </w:rPr>
        <w:t xml:space="preserve"> </w:t>
      </w:r>
    </w:p>
    <w:p w14:paraId="45093C82" w14:textId="599D4DCB" w:rsidR="00F040A5" w:rsidRDefault="00F040A5" w:rsidP="00F040A5">
      <w:pPr>
        <w:pStyle w:val="Bibliography"/>
        <w:rPr>
          <w:b/>
          <w:bCs/>
          <w:noProof/>
        </w:rPr>
      </w:pPr>
      <w:r>
        <w:rPr>
          <w:b/>
          <w:bCs/>
          <w:noProof/>
        </w:rPr>
        <w:t xml:space="preserve">23. </w:t>
      </w:r>
      <w:r w:rsidR="00ED6F77" w:rsidRPr="00ED6F77">
        <w:rPr>
          <w:b/>
          <w:bCs/>
          <w:i/>
          <w:iCs/>
          <w:noProof/>
        </w:rPr>
        <w:t>Standard technical requirements for the protection of 110 kV cable lines against external mechanical influences by open trench laying, 1 page.</w:t>
      </w:r>
    </w:p>
    <w:p w14:paraId="0E632A96" w14:textId="6EFAE1DB" w:rsidR="00F040A5" w:rsidRDefault="00F040A5" w:rsidP="00F040A5">
      <w:pPr>
        <w:pStyle w:val="Bibliography"/>
        <w:rPr>
          <w:b/>
          <w:bCs/>
          <w:noProof/>
        </w:rPr>
      </w:pPr>
      <w:r>
        <w:rPr>
          <w:b/>
          <w:bCs/>
          <w:noProof/>
        </w:rPr>
        <w:t xml:space="preserve">24. </w:t>
      </w:r>
      <w:r w:rsidR="00ED6F77" w:rsidRPr="00ED6F77">
        <w:rPr>
          <w:b/>
          <w:bCs/>
          <w:i/>
          <w:iCs/>
          <w:noProof/>
        </w:rPr>
        <w:t>Generalised requirements for the installation of surge arresters in 110 kV transformer substations, 6 pages.</w:t>
      </w:r>
    </w:p>
    <w:p w14:paraId="0D656A6D" w14:textId="7B5571AA" w:rsidR="00F040A5" w:rsidRDefault="00F040A5" w:rsidP="00F040A5">
      <w:pPr>
        <w:pStyle w:val="Bibliography"/>
        <w:rPr>
          <w:b/>
          <w:bCs/>
          <w:noProof/>
        </w:rPr>
      </w:pPr>
      <w:r>
        <w:rPr>
          <w:b/>
          <w:bCs/>
          <w:noProof/>
        </w:rPr>
        <w:t xml:space="preserve">25. </w:t>
      </w:r>
      <w:r w:rsidR="00ED6F77" w:rsidRPr="00ED6F77">
        <w:rPr>
          <w:b/>
          <w:bCs/>
          <w:i/>
          <w:iCs/>
          <w:noProof/>
        </w:rPr>
        <w:t>Standard technical requirements for the laying of 110 kV cable lines by closed horizontal directional drilling, 1 page.</w:t>
      </w:r>
      <w:r>
        <w:rPr>
          <w:b/>
          <w:bCs/>
          <w:i/>
          <w:iCs/>
          <w:noProof/>
        </w:rPr>
        <w:t xml:space="preserve"> </w:t>
      </w:r>
    </w:p>
    <w:p w14:paraId="06B09857" w14:textId="056D974F" w:rsidR="00F040A5" w:rsidRDefault="00F040A5" w:rsidP="00F040A5">
      <w:pPr>
        <w:pStyle w:val="Bibliography"/>
        <w:rPr>
          <w:b/>
          <w:bCs/>
          <w:noProof/>
        </w:rPr>
      </w:pPr>
      <w:r>
        <w:rPr>
          <w:b/>
          <w:bCs/>
          <w:noProof/>
        </w:rPr>
        <w:t xml:space="preserve">26. </w:t>
      </w:r>
      <w:r w:rsidR="00ED6F77" w:rsidRPr="00ED6F77">
        <w:rPr>
          <w:b/>
          <w:bCs/>
          <w:i/>
          <w:iCs/>
          <w:noProof/>
        </w:rPr>
        <w:t>Standard technical requirements for clamps for supporting aluminium conductors with steel stranded cores for 400-110 kV overhead lines, 3 pages.</w:t>
      </w:r>
      <w:r>
        <w:rPr>
          <w:b/>
          <w:bCs/>
          <w:i/>
          <w:iCs/>
          <w:noProof/>
        </w:rPr>
        <w:t xml:space="preserve"> </w:t>
      </w:r>
    </w:p>
    <w:p w14:paraId="3FD0F2AF" w14:textId="51537DD6" w:rsidR="00F040A5" w:rsidRDefault="00F040A5" w:rsidP="00F040A5">
      <w:pPr>
        <w:pStyle w:val="Bibliography"/>
        <w:rPr>
          <w:b/>
          <w:bCs/>
          <w:noProof/>
        </w:rPr>
      </w:pPr>
      <w:r>
        <w:rPr>
          <w:b/>
          <w:bCs/>
          <w:noProof/>
        </w:rPr>
        <w:t xml:space="preserve">27. </w:t>
      </w:r>
      <w:r w:rsidR="00ED6F77" w:rsidRPr="00ED6F77">
        <w:rPr>
          <w:b/>
          <w:bCs/>
          <w:i/>
          <w:iCs/>
          <w:noProof/>
        </w:rPr>
        <w:t>Standard technical requirements for wedge-type tension clamps for 400-110 kV OL wires and lightning arresting cables without FOC, 3 pages.</w:t>
      </w:r>
    </w:p>
    <w:p w14:paraId="4DFAFC70" w14:textId="14CD85E1" w:rsidR="00F040A5" w:rsidRDefault="00F040A5" w:rsidP="00F040A5">
      <w:pPr>
        <w:pStyle w:val="Bibliography"/>
        <w:rPr>
          <w:b/>
          <w:bCs/>
          <w:noProof/>
        </w:rPr>
      </w:pPr>
      <w:r>
        <w:rPr>
          <w:b/>
          <w:bCs/>
          <w:noProof/>
        </w:rPr>
        <w:t xml:space="preserve">28. </w:t>
      </w:r>
      <w:r w:rsidR="00ED6F77" w:rsidRPr="00ED6F77">
        <w:rPr>
          <w:b/>
          <w:bCs/>
          <w:i/>
          <w:iCs/>
          <w:noProof/>
        </w:rPr>
        <w:t>Standard technical requirements for tension clamps of the compression type for 400-110 kV OL wires and lightning protection cables without FOC, 3 pages.</w:t>
      </w:r>
    </w:p>
    <w:p w14:paraId="30B33EDD" w14:textId="6AAB4501" w:rsidR="00F040A5" w:rsidRDefault="00F040A5" w:rsidP="00F040A5">
      <w:pPr>
        <w:pStyle w:val="Bibliography"/>
        <w:rPr>
          <w:b/>
          <w:bCs/>
          <w:noProof/>
        </w:rPr>
      </w:pPr>
      <w:r>
        <w:rPr>
          <w:b/>
          <w:bCs/>
          <w:noProof/>
        </w:rPr>
        <w:t xml:space="preserve">29. </w:t>
      </w:r>
      <w:r w:rsidR="00ED6F77" w:rsidRPr="00ED6F77">
        <w:rPr>
          <w:b/>
          <w:bCs/>
          <w:i/>
          <w:iCs/>
          <w:noProof/>
        </w:rPr>
        <w:t>Standard technical requirements for non-insulated aluminium wires with steel stranded cores for overhead lines of 400-110 kV, 4 pages.</w:t>
      </w:r>
      <w:r>
        <w:rPr>
          <w:b/>
          <w:bCs/>
          <w:i/>
          <w:iCs/>
          <w:noProof/>
        </w:rPr>
        <w:t xml:space="preserve"> </w:t>
      </w:r>
    </w:p>
    <w:p w14:paraId="677F6685" w14:textId="12B91528" w:rsidR="00F040A5" w:rsidRDefault="00F040A5" w:rsidP="00F040A5">
      <w:pPr>
        <w:pStyle w:val="Bibliography"/>
        <w:rPr>
          <w:b/>
          <w:bCs/>
          <w:noProof/>
        </w:rPr>
      </w:pPr>
      <w:r>
        <w:rPr>
          <w:b/>
          <w:bCs/>
          <w:noProof/>
        </w:rPr>
        <w:t xml:space="preserve">30. </w:t>
      </w:r>
      <w:r w:rsidR="00ED6F77" w:rsidRPr="00ED6F77">
        <w:rPr>
          <w:b/>
          <w:bCs/>
          <w:i/>
          <w:iCs/>
          <w:noProof/>
        </w:rPr>
        <w:t>Standard technical requirements for lightning protection cables for 400-110 kV overhead lines (without fibre optic cable), 3 pages.</w:t>
      </w:r>
      <w:r>
        <w:rPr>
          <w:b/>
          <w:bCs/>
          <w:i/>
          <w:iCs/>
          <w:noProof/>
        </w:rPr>
        <w:t xml:space="preserve"> </w:t>
      </w:r>
    </w:p>
    <w:p w14:paraId="1D8CEC09" w14:textId="7EE51FF7" w:rsidR="00F040A5" w:rsidRDefault="00F040A5" w:rsidP="00F040A5">
      <w:pPr>
        <w:pStyle w:val="Bibliography"/>
        <w:rPr>
          <w:b/>
          <w:bCs/>
          <w:noProof/>
        </w:rPr>
      </w:pPr>
      <w:r>
        <w:rPr>
          <w:b/>
          <w:bCs/>
          <w:noProof/>
        </w:rPr>
        <w:lastRenderedPageBreak/>
        <w:t xml:space="preserve">31. </w:t>
      </w:r>
      <w:r w:rsidR="009E2B57" w:rsidRPr="009E2B57">
        <w:rPr>
          <w:b/>
          <w:bCs/>
          <w:i/>
          <w:iCs/>
          <w:noProof/>
        </w:rPr>
        <w:t>STANDARD TECHNICAL REQUIREMENTS FOR GIRLIAND COMPOUNDS OF GLASS INSULATORS FOR 400-110 kV VOLTAGE OVERHEAD LINES, 4 pages.</w:t>
      </w:r>
      <w:r>
        <w:rPr>
          <w:b/>
          <w:bCs/>
          <w:i/>
          <w:iCs/>
          <w:noProof/>
        </w:rPr>
        <w:t xml:space="preserve"> </w:t>
      </w:r>
    </w:p>
    <w:p w14:paraId="4247E871" w14:textId="2E3B790D" w:rsidR="00F040A5" w:rsidRDefault="00F040A5" w:rsidP="00F040A5">
      <w:pPr>
        <w:pStyle w:val="Bibliography"/>
        <w:rPr>
          <w:b/>
          <w:bCs/>
          <w:noProof/>
        </w:rPr>
      </w:pPr>
      <w:r>
        <w:rPr>
          <w:b/>
          <w:bCs/>
          <w:noProof/>
        </w:rPr>
        <w:t xml:space="preserve">32. </w:t>
      </w:r>
      <w:r w:rsidR="009E2B57" w:rsidRPr="009E2B57">
        <w:rPr>
          <w:b/>
          <w:bCs/>
          <w:i/>
          <w:iCs/>
          <w:noProof/>
        </w:rPr>
        <w:t>Standard technical requirements for 400-330-110 kV primary equipment connection terminals, 6 pages.</w:t>
      </w:r>
    </w:p>
    <w:p w14:paraId="5BAD025A" w14:textId="6344E435" w:rsidR="00F040A5" w:rsidRDefault="00F040A5" w:rsidP="00F040A5">
      <w:pPr>
        <w:pStyle w:val="Bibliography"/>
        <w:rPr>
          <w:b/>
          <w:bCs/>
          <w:noProof/>
        </w:rPr>
      </w:pPr>
      <w:r>
        <w:rPr>
          <w:b/>
          <w:bCs/>
          <w:noProof/>
        </w:rPr>
        <w:t xml:space="preserve">33. </w:t>
      </w:r>
      <w:r w:rsidR="009E2B57" w:rsidRPr="009E2B57">
        <w:rPr>
          <w:b/>
          <w:bCs/>
          <w:i/>
          <w:iCs/>
          <w:noProof/>
        </w:rPr>
        <w:t>Standard technical requirements for tables of technical data for primary installations, 31 pages.</w:t>
      </w:r>
      <w:r>
        <w:rPr>
          <w:b/>
          <w:bCs/>
          <w:i/>
          <w:iCs/>
          <w:noProof/>
        </w:rPr>
        <w:t xml:space="preserve"> </w:t>
      </w:r>
    </w:p>
    <w:p w14:paraId="17402598" w14:textId="389DDF7D" w:rsidR="00F040A5" w:rsidRDefault="00F040A5" w:rsidP="00F040A5">
      <w:pPr>
        <w:pStyle w:val="Bibliography"/>
        <w:rPr>
          <w:b/>
          <w:bCs/>
          <w:noProof/>
        </w:rPr>
      </w:pPr>
      <w:r>
        <w:rPr>
          <w:b/>
          <w:bCs/>
          <w:noProof/>
        </w:rPr>
        <w:t xml:space="preserve">34. </w:t>
      </w:r>
      <w:r w:rsidR="009E2B57" w:rsidRPr="009E2B57">
        <w:rPr>
          <w:b/>
          <w:bCs/>
          <w:i/>
          <w:iCs/>
          <w:noProof/>
        </w:rPr>
        <w:t>Typical requirements for the design of a fibre optic cable, 3 pages.</w:t>
      </w:r>
      <w:r>
        <w:rPr>
          <w:b/>
          <w:bCs/>
          <w:i/>
          <w:iCs/>
          <w:noProof/>
        </w:rPr>
        <w:t xml:space="preserve"> </w:t>
      </w:r>
    </w:p>
    <w:p w14:paraId="12EEE51B" w14:textId="1D039AA5" w:rsidR="00F040A5" w:rsidRDefault="00F040A5" w:rsidP="00F040A5">
      <w:pPr>
        <w:pStyle w:val="Bibliography"/>
        <w:rPr>
          <w:b/>
          <w:bCs/>
          <w:noProof/>
        </w:rPr>
      </w:pPr>
      <w:r>
        <w:rPr>
          <w:b/>
          <w:bCs/>
          <w:noProof/>
        </w:rPr>
        <w:t xml:space="preserve">35. </w:t>
      </w:r>
      <w:r w:rsidR="009E2B57" w:rsidRPr="009E2B57">
        <w:rPr>
          <w:b/>
          <w:bCs/>
          <w:i/>
          <w:iCs/>
          <w:noProof/>
        </w:rPr>
        <w:t>Typical requirements for communication protection pipes, 3 pages.</w:t>
      </w:r>
    </w:p>
    <w:p w14:paraId="71D7E8B7" w14:textId="384F090B" w:rsidR="00F040A5" w:rsidRDefault="00F040A5" w:rsidP="00F040A5">
      <w:pPr>
        <w:pStyle w:val="Bibliography"/>
        <w:rPr>
          <w:b/>
          <w:bCs/>
          <w:noProof/>
        </w:rPr>
      </w:pPr>
      <w:r>
        <w:rPr>
          <w:b/>
          <w:bCs/>
          <w:noProof/>
        </w:rPr>
        <w:t xml:space="preserve">36. </w:t>
      </w:r>
      <w:r w:rsidR="009E2B57" w:rsidRPr="009E2B57">
        <w:rPr>
          <w:b/>
          <w:bCs/>
          <w:i/>
          <w:iCs/>
          <w:noProof/>
        </w:rPr>
        <w:t>Typical requirements for communication manholes, 2 pages</w:t>
      </w:r>
      <w:r>
        <w:rPr>
          <w:b/>
          <w:bCs/>
          <w:i/>
          <w:iCs/>
          <w:noProof/>
        </w:rPr>
        <w:t xml:space="preserve">. </w:t>
      </w:r>
    </w:p>
    <w:p w14:paraId="03079F42" w14:textId="5A4D910F" w:rsidR="00F040A5" w:rsidRDefault="00F040A5" w:rsidP="00F040A5">
      <w:pPr>
        <w:pStyle w:val="Bibliography"/>
        <w:rPr>
          <w:b/>
          <w:bCs/>
          <w:noProof/>
        </w:rPr>
      </w:pPr>
      <w:r>
        <w:rPr>
          <w:b/>
          <w:bCs/>
          <w:noProof/>
        </w:rPr>
        <w:t xml:space="preserve">37. </w:t>
      </w:r>
      <w:r w:rsidR="009E2B57" w:rsidRPr="009E2B57">
        <w:rPr>
          <w:b/>
          <w:bCs/>
          <w:i/>
          <w:iCs/>
          <w:noProof/>
        </w:rPr>
        <w:t>Typical requirements for the design of a fibre spreading device, 2 pages.</w:t>
      </w:r>
      <w:r>
        <w:rPr>
          <w:b/>
          <w:bCs/>
          <w:i/>
          <w:iCs/>
          <w:noProof/>
        </w:rPr>
        <w:t xml:space="preserve"> </w:t>
      </w:r>
    </w:p>
    <w:p w14:paraId="5675544F" w14:textId="244BEC2E" w:rsidR="00F040A5" w:rsidRDefault="00F040A5" w:rsidP="00F040A5">
      <w:pPr>
        <w:pStyle w:val="Bibliography"/>
        <w:rPr>
          <w:b/>
          <w:bCs/>
          <w:noProof/>
        </w:rPr>
      </w:pPr>
      <w:r>
        <w:rPr>
          <w:b/>
          <w:bCs/>
          <w:noProof/>
        </w:rPr>
        <w:t xml:space="preserve">38. </w:t>
      </w:r>
      <w:r w:rsidR="009E2B57" w:rsidRPr="009E2B57">
        <w:rPr>
          <w:b/>
          <w:bCs/>
          <w:i/>
          <w:iCs/>
          <w:noProof/>
        </w:rPr>
        <w:t>Requirements for the compatibility of the subject of the procurement with national security interests, 2 pages.</w:t>
      </w:r>
    </w:p>
    <w:p w14:paraId="6E30306B" w14:textId="43D7B06C" w:rsidR="00F040A5" w:rsidRDefault="00F040A5" w:rsidP="00F040A5">
      <w:pPr>
        <w:pStyle w:val="Bibliography"/>
        <w:rPr>
          <w:b/>
          <w:bCs/>
          <w:noProof/>
        </w:rPr>
      </w:pPr>
      <w:r>
        <w:rPr>
          <w:b/>
          <w:bCs/>
          <w:noProof/>
        </w:rPr>
        <w:t xml:space="preserve">39. </w:t>
      </w:r>
      <w:r w:rsidR="009E2B57" w:rsidRPr="009E2B57">
        <w:rPr>
          <w:b/>
          <w:bCs/>
          <w:i/>
          <w:iCs/>
          <w:noProof/>
        </w:rPr>
        <w:t>Requirements for documentation to be submitted to the Commission for the technical assessment of the construction/renovation works of an energy facility, 47 pages</w:t>
      </w:r>
      <w:r>
        <w:rPr>
          <w:b/>
          <w:bCs/>
          <w:i/>
          <w:iCs/>
          <w:noProof/>
        </w:rPr>
        <w:t xml:space="preserve">. </w:t>
      </w:r>
    </w:p>
    <w:p w14:paraId="49BE61EC" w14:textId="63B10DFE" w:rsidR="00F040A5" w:rsidRDefault="00F040A5" w:rsidP="00F040A5">
      <w:pPr>
        <w:pStyle w:val="Bibliography"/>
        <w:rPr>
          <w:b/>
          <w:bCs/>
          <w:noProof/>
        </w:rPr>
      </w:pPr>
      <w:r>
        <w:rPr>
          <w:b/>
          <w:bCs/>
          <w:noProof/>
        </w:rPr>
        <w:t xml:space="preserve">40. </w:t>
      </w:r>
      <w:r w:rsidR="009E2B57" w:rsidRPr="009E2B57">
        <w:rPr>
          <w:b/>
          <w:bCs/>
          <w:i/>
          <w:iCs/>
          <w:noProof/>
        </w:rPr>
        <w:t>Requirements for documentation to be submitted to the commission for the completion of the construction/renovation of an energy facility, 3 pages.</w:t>
      </w:r>
      <w:r>
        <w:rPr>
          <w:b/>
          <w:bCs/>
          <w:i/>
          <w:iCs/>
          <w:noProof/>
        </w:rPr>
        <w:t xml:space="preserve"> </w:t>
      </w:r>
    </w:p>
    <w:p w14:paraId="27BF67B0" w14:textId="526803FD" w:rsidR="00F040A5" w:rsidRPr="00DF0010" w:rsidRDefault="00F040A5" w:rsidP="00F040A5">
      <w:pPr>
        <w:pStyle w:val="Bibliography"/>
        <w:rPr>
          <w:b/>
          <w:bCs/>
          <w:noProof/>
          <w:lang w:val="en-US"/>
        </w:rPr>
      </w:pPr>
      <w:r w:rsidRPr="00DF0010">
        <w:rPr>
          <w:b/>
          <w:bCs/>
          <w:noProof/>
          <w:lang w:val="en-US"/>
        </w:rPr>
        <w:t xml:space="preserve">41. </w:t>
      </w:r>
      <w:r w:rsidR="00DF0010" w:rsidRPr="00DF0010">
        <w:rPr>
          <w:b/>
          <w:bCs/>
          <w:i/>
          <w:iCs/>
          <w:noProof/>
          <w:lang w:val="en-US"/>
        </w:rPr>
        <w:t>Description of the documentation for the construction/reconstruction of a transmission network facility.</w:t>
      </w:r>
      <w:r w:rsidRPr="00DF0010">
        <w:rPr>
          <w:b/>
          <w:bCs/>
          <w:i/>
          <w:iCs/>
          <w:noProof/>
          <w:lang w:val="en-US"/>
        </w:rPr>
        <w:t xml:space="preserve"> </w:t>
      </w:r>
    </w:p>
    <w:p w14:paraId="11541A5D" w14:textId="62AD11E6" w:rsidR="00A17039" w:rsidRPr="005F133B" w:rsidRDefault="001F6E1E" w:rsidP="00F040A5">
      <w:pPr>
        <w:jc w:val="both"/>
        <w:rPr>
          <w:rFonts w:ascii="Trebuchet MS" w:hAnsi="Trebuchet MS" w:cs="Arial"/>
          <w:b/>
          <w:sz w:val="22"/>
        </w:rPr>
      </w:pPr>
      <w:r w:rsidRPr="005F133B">
        <w:rPr>
          <w:rFonts w:ascii="Trebuchet MS" w:hAnsi="Trebuchet MS" w:cs="Arial"/>
          <w:b/>
          <w:sz w:val="22"/>
        </w:rPr>
        <w:fldChar w:fldCharType="end"/>
      </w:r>
    </w:p>
    <w:sectPr w:rsidR="00A17039" w:rsidRPr="005F133B" w:rsidSect="0097334E">
      <w:headerReference w:type="default" r:id="rId12"/>
      <w:footerReference w:type="default" r:id="rId13"/>
      <w:headerReference w:type="first" r:id="rId14"/>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66523" w14:textId="77777777" w:rsidR="0097334E" w:rsidRDefault="0097334E" w:rsidP="00EF30E4">
      <w:pPr>
        <w:pStyle w:val="antraste"/>
      </w:pPr>
      <w:r>
        <w:separator/>
      </w:r>
    </w:p>
  </w:endnote>
  <w:endnote w:type="continuationSeparator" w:id="0">
    <w:p w14:paraId="19D1C1F4" w14:textId="77777777" w:rsidR="0097334E" w:rsidRDefault="0097334E" w:rsidP="00EF30E4">
      <w:pPr>
        <w:pStyle w:val="antraste"/>
      </w:pPr>
      <w:r>
        <w:continuationSeparator/>
      </w:r>
    </w:p>
  </w:endnote>
  <w:endnote w:type="continuationNotice" w:id="1">
    <w:p w14:paraId="6FE5A368" w14:textId="77777777" w:rsidR="0097334E" w:rsidRDefault="009733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9457771"/>
      <w:docPartObj>
        <w:docPartGallery w:val="Page Numbers (Bottom of Page)"/>
        <w:docPartUnique/>
      </w:docPartObj>
    </w:sdtPr>
    <w:sdtEndPr>
      <w:rPr>
        <w:rFonts w:ascii="Trebuchet MS" w:hAnsi="Trebuchet MS" w:cs="Arial"/>
        <w:noProof/>
        <w:sz w:val="22"/>
        <w:szCs w:val="20"/>
      </w:rPr>
    </w:sdtEndPr>
    <w:sdtContent>
      <w:p w14:paraId="7DEAD8AE" w14:textId="7834B300" w:rsidR="00B13A14" w:rsidRPr="00E07536" w:rsidRDefault="00B13A14">
        <w:pPr>
          <w:pStyle w:val="Footer"/>
          <w:jc w:val="right"/>
          <w:rPr>
            <w:rFonts w:ascii="Trebuchet MS" w:hAnsi="Trebuchet MS" w:cs="Arial"/>
            <w:sz w:val="22"/>
            <w:szCs w:val="20"/>
          </w:rPr>
        </w:pPr>
        <w:r w:rsidRPr="00E07536">
          <w:rPr>
            <w:rFonts w:ascii="Trebuchet MS" w:hAnsi="Trebuchet MS" w:cs="Arial"/>
            <w:sz w:val="22"/>
          </w:rPr>
          <w:fldChar w:fldCharType="begin"/>
        </w:r>
        <w:r w:rsidRPr="00E07536">
          <w:rPr>
            <w:rFonts w:ascii="Trebuchet MS" w:hAnsi="Trebuchet MS" w:cs="Arial"/>
            <w:sz w:val="22"/>
          </w:rPr>
          <w:instrText xml:space="preserve"> PAGE   \* MERGEFORMAT </w:instrText>
        </w:r>
        <w:r w:rsidRPr="00E07536">
          <w:rPr>
            <w:rFonts w:ascii="Trebuchet MS" w:hAnsi="Trebuchet MS" w:cs="Arial"/>
            <w:sz w:val="22"/>
          </w:rPr>
          <w:fldChar w:fldCharType="separate"/>
        </w:r>
        <w:r>
          <w:rPr>
            <w:rFonts w:ascii="Trebuchet MS" w:hAnsi="Trebuchet MS" w:cs="Arial"/>
            <w:sz w:val="22"/>
          </w:rPr>
          <w:t>21</w:t>
        </w:r>
        <w:r w:rsidRPr="00E07536">
          <w:rPr>
            <w:rFonts w:ascii="Trebuchet MS" w:hAnsi="Trebuchet MS" w:cs="Arial"/>
            <w:sz w:val="22"/>
          </w:rPr>
          <w:fldChar w:fldCharType="end"/>
        </w:r>
      </w:p>
    </w:sdtContent>
  </w:sdt>
  <w:p w14:paraId="3587886B" w14:textId="77777777" w:rsidR="00B13A14" w:rsidRDefault="00B13A14"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553ED" w14:textId="77777777" w:rsidR="0097334E" w:rsidRDefault="0097334E" w:rsidP="00EF30E4">
      <w:pPr>
        <w:pStyle w:val="antraste"/>
      </w:pPr>
      <w:r>
        <w:separator/>
      </w:r>
    </w:p>
  </w:footnote>
  <w:footnote w:type="continuationSeparator" w:id="0">
    <w:p w14:paraId="7EA63315" w14:textId="77777777" w:rsidR="0097334E" w:rsidRDefault="0097334E" w:rsidP="00EF30E4">
      <w:pPr>
        <w:pStyle w:val="antraste"/>
      </w:pPr>
      <w:r>
        <w:continuationSeparator/>
      </w:r>
    </w:p>
  </w:footnote>
  <w:footnote w:type="continuationNotice" w:id="1">
    <w:p w14:paraId="08599153" w14:textId="77777777" w:rsidR="0097334E" w:rsidRDefault="009733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ED9F" w14:textId="701DEB0A" w:rsidR="00B13A14" w:rsidRDefault="00B13A14" w:rsidP="00145BD8">
    <w:pPr>
      <w:pStyle w:val="Header"/>
      <w:jc w:val="right"/>
    </w:pPr>
  </w:p>
  <w:p w14:paraId="0C7CD199" w14:textId="56D61243" w:rsidR="000E20D7" w:rsidRPr="000E20D7" w:rsidRDefault="00B13A14" w:rsidP="000E20D7">
    <w:pPr>
      <w:pStyle w:val="Header"/>
      <w:jc w:val="right"/>
      <w:rPr>
        <w:rFonts w:ascii="Trebuchet MS" w:hAnsi="Trebuchet MS" w:cs="Arial"/>
        <w:i/>
        <w:sz w:val="22"/>
        <w:szCs w:val="20"/>
      </w:rPr>
    </w:pPr>
    <w:r>
      <w:rPr>
        <w:noProof/>
      </w:rPr>
      <w:drawing>
        <wp:anchor distT="0" distB="0" distL="114300" distR="114300" simplePos="0" relativeHeight="251658241" behindDoc="1" locked="0" layoutInCell="1" allowOverlap="1" wp14:anchorId="6921C9DA" wp14:editId="48E23463">
          <wp:simplePos x="0" y="0"/>
          <wp:positionH relativeFrom="column">
            <wp:posOffset>-499745</wp:posOffset>
          </wp:positionH>
          <wp:positionV relativeFrom="paragraph">
            <wp:posOffset>135171</wp:posOffset>
          </wp:positionV>
          <wp:extent cx="381000" cy="568960"/>
          <wp:effectExtent l="0" t="0" r="0" b="2540"/>
          <wp:wrapTight wrapText="bothSides">
            <wp:wrapPolygon edited="0">
              <wp:start x="0" y="0"/>
              <wp:lineTo x="0" y="20973"/>
              <wp:lineTo x="20520" y="20973"/>
              <wp:lineTo x="20520" y="0"/>
              <wp:lineTo x="0" y="0"/>
            </wp:wrapPolygon>
          </wp:wrapTight>
          <wp:docPr id="2" name="Picture 2"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Pr>
        <w:i/>
      </w:rPr>
      <w:t xml:space="preserve"> </w:t>
    </w:r>
    <w:r>
      <w:t xml:space="preserve">    </w:t>
    </w:r>
    <w:r>
      <w:rPr>
        <w:i/>
      </w:rPr>
      <w:t xml:space="preserve"> </w:t>
    </w:r>
    <w:bookmarkStart w:id="20" w:name="_Hlk77773483"/>
    <w:r>
      <w:rPr>
        <w:rFonts w:ascii="Trebuchet MS" w:hAnsi="Trebuchet MS"/>
        <w:i/>
        <w:sz w:val="22"/>
      </w:rPr>
      <w:t xml:space="preserve">"Cabling and installation of a fibre optic cable on the 110 kV double-circuit OL </w:t>
    </w:r>
    <w:proofErr w:type="spellStart"/>
    <w:r>
      <w:rPr>
        <w:rFonts w:ascii="Trebuchet MS" w:hAnsi="Trebuchet MS"/>
        <w:i/>
        <w:sz w:val="22"/>
      </w:rPr>
      <w:t>Šiauliai-Gubernija</w:t>
    </w:r>
    <w:proofErr w:type="spellEnd"/>
    <w:r>
      <w:rPr>
        <w:rFonts w:ascii="Trebuchet MS" w:hAnsi="Trebuchet MS"/>
        <w:i/>
        <w:sz w:val="22"/>
      </w:rPr>
      <w:t xml:space="preserve"> II, </w:t>
    </w:r>
    <w:proofErr w:type="spellStart"/>
    <w:r>
      <w:rPr>
        <w:rFonts w:ascii="Trebuchet MS" w:hAnsi="Trebuchet MS"/>
        <w:i/>
        <w:sz w:val="22"/>
      </w:rPr>
      <w:t>Šiauliai-Meškuičiai</w:t>
    </w:r>
    <w:proofErr w:type="spellEnd"/>
    <w:r>
      <w:rPr>
        <w:rFonts w:ascii="Trebuchet MS" w:hAnsi="Trebuchet MS"/>
        <w:i/>
        <w:sz w:val="22"/>
      </w:rPr>
      <w:t xml:space="preserve"> section between </w:t>
    </w:r>
    <w:proofErr w:type="spellStart"/>
    <w:r>
      <w:rPr>
        <w:rFonts w:ascii="Trebuchet MS" w:hAnsi="Trebuchet MS"/>
        <w:i/>
        <w:sz w:val="22"/>
      </w:rPr>
      <w:t>Šiauliai</w:t>
    </w:r>
    <w:proofErr w:type="spellEnd"/>
    <w:r>
      <w:rPr>
        <w:rFonts w:ascii="Trebuchet MS" w:hAnsi="Trebuchet MS"/>
        <w:i/>
        <w:sz w:val="22"/>
      </w:rPr>
      <w:t xml:space="preserve"> TS and </w:t>
    </w:r>
    <w:proofErr w:type="spellStart"/>
    <w:r>
      <w:rPr>
        <w:rFonts w:ascii="Trebuchet MS" w:hAnsi="Trebuchet MS"/>
        <w:i/>
        <w:sz w:val="22"/>
      </w:rPr>
      <w:t>Zokniai</w:t>
    </w:r>
    <w:proofErr w:type="spellEnd"/>
    <w:r>
      <w:rPr>
        <w:rFonts w:ascii="Trebuchet MS" w:hAnsi="Trebuchet MS"/>
        <w:i/>
        <w:sz w:val="22"/>
      </w:rPr>
      <w:t xml:space="preserve"> TS"</w:t>
    </w:r>
  </w:p>
  <w:p w14:paraId="13F2B05A" w14:textId="2BCDAABF" w:rsidR="00B13A14" w:rsidRPr="000B798C" w:rsidRDefault="000E20D7" w:rsidP="000E20D7">
    <w:pPr>
      <w:pStyle w:val="Header"/>
      <w:jc w:val="right"/>
      <w:rPr>
        <w:rFonts w:ascii="Trebuchet MS" w:hAnsi="Trebuchet MS" w:cs="Arial"/>
        <w:i/>
        <w:sz w:val="22"/>
        <w:szCs w:val="20"/>
      </w:rPr>
    </w:pPr>
    <w:r>
      <w:rPr>
        <w:rFonts w:ascii="Trebuchet MS" w:hAnsi="Trebuchet MS"/>
        <w:i/>
        <w:sz w:val="22"/>
      </w:rPr>
      <w:t xml:space="preserve"> </w:t>
    </w:r>
    <w:bookmarkStart w:id="21" w:name="_Hlk86328989"/>
    <w:r>
      <w:rPr>
        <w:rFonts w:ascii="Trebuchet MS" w:hAnsi="Trebuchet MS"/>
        <w:i/>
        <w:sz w:val="22"/>
      </w:rPr>
      <w:t>Investment Project No.</w:t>
    </w:r>
    <w:bookmarkEnd w:id="20"/>
    <w:r>
      <w:t xml:space="preserve"> </w:t>
    </w:r>
    <w:r>
      <w:rPr>
        <w:rFonts w:ascii="Trebuchet MS" w:hAnsi="Trebuchet MS"/>
        <w:i/>
        <w:sz w:val="22"/>
      </w:rPr>
      <w:t>PLRS2170</w:t>
    </w:r>
    <w:bookmarkEnd w:id="21"/>
  </w:p>
  <w:p w14:paraId="60641A07" w14:textId="391F35B7" w:rsidR="00B13A14" w:rsidRDefault="00B13A14" w:rsidP="00145BD8">
    <w:pPr>
      <w:pStyle w:val="Header"/>
      <w:jc w:val="both"/>
    </w:pPr>
    <w:r>
      <w:t>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69958" w14:textId="12779CC5" w:rsidR="00B13A14" w:rsidRDefault="00B13A14" w:rsidP="001116FF">
    <w:pPr>
      <w:pStyle w:val="Header"/>
    </w:pPr>
    <w:r>
      <w:rPr>
        <w:noProof/>
      </w:rPr>
      <w:drawing>
        <wp:anchor distT="0" distB="0" distL="114300" distR="114300" simplePos="0" relativeHeight="251658240" behindDoc="1" locked="0" layoutInCell="1" allowOverlap="1" wp14:anchorId="7FBFE093" wp14:editId="3BF40582">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3" name="Picture 3"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5647899"/>
    <w:multiLevelType w:val="hybridMultilevel"/>
    <w:tmpl w:val="A434E5E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087B7A8E"/>
    <w:multiLevelType w:val="hybridMultilevel"/>
    <w:tmpl w:val="DCC894E2"/>
    <w:lvl w:ilvl="0" w:tplc="D0107A52">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0E3F2EB4"/>
    <w:multiLevelType w:val="multilevel"/>
    <w:tmpl w:val="39501258"/>
    <w:lvl w:ilvl="0">
      <w:start w:val="1"/>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284" w:firstLine="709"/>
      </w:pPr>
      <w:rPr>
        <w:rFonts w:ascii="Trebuchet MS" w:hAnsi="Trebuchet MS" w:cs="Arial" w:hint="default"/>
        <w:b w:val="0"/>
        <w:color w:val="auto"/>
        <w:sz w:val="22"/>
        <w:szCs w:val="20"/>
      </w:rPr>
    </w:lvl>
    <w:lvl w:ilvl="3">
      <w:start w:val="1"/>
      <w:numFmt w:val="decimal"/>
      <w:suff w:val="space"/>
      <w:lvlText w:val="%4."/>
      <w:lvlJc w:val="left"/>
      <w:pPr>
        <w:ind w:left="142" w:firstLine="709"/>
      </w:pPr>
      <w:rPr>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15:restartNumberingAfterBreak="0">
    <w:nsid w:val="1597033A"/>
    <w:multiLevelType w:val="multilevel"/>
    <w:tmpl w:val="EEE8DE62"/>
    <w:lvl w:ilvl="0">
      <w:start w:val="3"/>
      <w:numFmt w:val="decimal"/>
      <w:lvlText w:val="%1"/>
      <w:lvlJc w:val="left"/>
      <w:pPr>
        <w:ind w:left="492" w:hanging="492"/>
      </w:pPr>
      <w:rPr>
        <w:rFonts w:hint="default"/>
      </w:rPr>
    </w:lvl>
    <w:lvl w:ilvl="1">
      <w:start w:val="6"/>
      <w:numFmt w:val="decimal"/>
      <w:lvlText w:val="%1.%2"/>
      <w:lvlJc w:val="left"/>
      <w:pPr>
        <w:ind w:left="492" w:hanging="49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8753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4E6982"/>
    <w:multiLevelType w:val="multilevel"/>
    <w:tmpl w:val="FBFA650A"/>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7C3E12"/>
    <w:multiLevelType w:val="multilevel"/>
    <w:tmpl w:val="1430E56A"/>
    <w:lvl w:ilvl="0">
      <w:start w:val="1"/>
      <w:numFmt w:val="decimal"/>
      <w:suff w:val="space"/>
      <w:lvlText w:val="%1."/>
      <w:lvlJc w:val="left"/>
      <w:pPr>
        <w:ind w:left="360" w:hanging="360"/>
      </w:pPr>
      <w:rPr>
        <w:rFonts w:ascii="Trebuchet MS" w:eastAsia="Times New Roman" w:hAnsi="Trebuchet MS" w:cs="Arial" w:hint="default"/>
        <w:b w:val="0"/>
        <w:color w:val="000000"/>
      </w:rPr>
    </w:lvl>
    <w:lvl w:ilvl="1">
      <w:start w:val="1"/>
      <w:numFmt w:val="decimal"/>
      <w:isLgl/>
      <w:lvlText w:val="%1.%2."/>
      <w:lvlJc w:val="left"/>
      <w:pPr>
        <w:ind w:left="1004" w:hanging="720"/>
      </w:pPr>
      <w:rPr>
        <w:rFonts w:ascii="Trebuchet MS" w:hAnsi="Trebuchet MS" w:hint="default"/>
        <w:b w:val="0"/>
        <w:color w:val="auto"/>
        <w:sz w:val="22"/>
      </w:rPr>
    </w:lvl>
    <w:lvl w:ilvl="2">
      <w:start w:val="1"/>
      <w:numFmt w:val="decimal"/>
      <w:isLgl/>
      <w:lvlText w:val="%1.%2.%3."/>
      <w:lvlJc w:val="left"/>
      <w:pPr>
        <w:ind w:left="1430" w:hanging="720"/>
      </w:pPr>
      <w:rPr>
        <w:rFonts w:ascii="Trebuchet MS" w:hAnsi="Trebuchet MS" w:hint="default"/>
        <w:b w:val="0"/>
        <w:i w:val="0"/>
        <w:color w:val="auto"/>
        <w:sz w:val="22"/>
        <w:szCs w:val="22"/>
      </w:rPr>
    </w:lvl>
    <w:lvl w:ilvl="3">
      <w:start w:val="1"/>
      <w:numFmt w:val="decimal"/>
      <w:isLgl/>
      <w:lvlText w:val="%1.%2.%3.%4."/>
      <w:lvlJc w:val="left"/>
      <w:pPr>
        <w:ind w:left="1532" w:hanging="822"/>
      </w:pPr>
      <w:rPr>
        <w:rFonts w:hint="default"/>
        <w:color w:val="000000"/>
        <w:u w:val="none"/>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20092D35"/>
    <w:multiLevelType w:val="multilevel"/>
    <w:tmpl w:val="D13C8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56512F"/>
    <w:multiLevelType w:val="multilevel"/>
    <w:tmpl w:val="A7A634C2"/>
    <w:lvl w:ilvl="0">
      <w:start w:val="1"/>
      <w:numFmt w:val="decimal"/>
      <w:lvlText w:val="%1."/>
      <w:lvlJc w:val="left"/>
      <w:pPr>
        <w:ind w:left="360" w:hanging="360"/>
      </w:pPr>
      <w:rPr>
        <w:rFonts w:hint="default"/>
      </w:rPr>
    </w:lvl>
    <w:lvl w:ilvl="1">
      <w:start w:val="1"/>
      <w:numFmt w:val="decimal"/>
      <w:lvlText w:val="%1.%2."/>
      <w:lvlJc w:val="left"/>
      <w:pPr>
        <w:ind w:left="624" w:hanging="511"/>
      </w:pPr>
      <w:rPr>
        <w:rFonts w:hint="default"/>
        <w:b w:val="0"/>
      </w:rPr>
    </w:lvl>
    <w:lvl w:ilvl="2">
      <w:start w:val="1"/>
      <w:numFmt w:val="decimal"/>
      <w:lvlText w:val="%1.%2.%3."/>
      <w:lvlJc w:val="left"/>
      <w:pPr>
        <w:ind w:left="1191" w:hanging="737"/>
      </w:pPr>
      <w:rPr>
        <w:rFonts w:hint="default"/>
        <w:b w:val="0"/>
      </w:rPr>
    </w:lvl>
    <w:lvl w:ilvl="3">
      <w:start w:val="1"/>
      <w:numFmt w:val="decimal"/>
      <w:lvlText w:val="%1.%2.%3.%4."/>
      <w:lvlJc w:val="left"/>
      <w:pPr>
        <w:ind w:left="1588" w:hanging="908"/>
      </w:pPr>
      <w:rPr>
        <w:rFonts w:hint="default"/>
        <w:b w:val="0"/>
      </w:rPr>
    </w:lvl>
    <w:lvl w:ilvl="4">
      <w:start w:val="1"/>
      <w:numFmt w:val="decimal"/>
      <w:lvlText w:val="%1.%2.%3.%4.%5."/>
      <w:lvlJc w:val="left"/>
      <w:pPr>
        <w:ind w:left="1985" w:hanging="1134"/>
      </w:pPr>
      <w:rPr>
        <w:rFonts w:hint="default"/>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9C81F1B"/>
    <w:multiLevelType w:val="hybridMultilevel"/>
    <w:tmpl w:val="F3FCA87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2B645412"/>
    <w:multiLevelType w:val="hybridMultilevel"/>
    <w:tmpl w:val="1892DD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03C3388"/>
    <w:multiLevelType w:val="hybridMultilevel"/>
    <w:tmpl w:val="301C10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1" w15:restartNumberingAfterBreak="0">
    <w:nsid w:val="336B5E8D"/>
    <w:multiLevelType w:val="multilevel"/>
    <w:tmpl w:val="0A629F9E"/>
    <w:lvl w:ilvl="0">
      <w:start w:val="1"/>
      <w:numFmt w:val="decimal"/>
      <w:lvlText w:val="%1."/>
      <w:lvlJc w:val="left"/>
      <w:pPr>
        <w:ind w:left="0" w:firstLine="0"/>
      </w:pPr>
      <w:rPr>
        <w:rFonts w:hint="default"/>
        <w:sz w:val="22"/>
      </w:rPr>
    </w:lvl>
    <w:lvl w:ilvl="1">
      <w:start w:val="1"/>
      <w:numFmt w:val="decimal"/>
      <w:lvlText w:val="%1.%2."/>
      <w:lvlJc w:val="left"/>
      <w:pPr>
        <w:ind w:left="0" w:firstLine="0"/>
      </w:pPr>
      <w:rPr>
        <w:rFonts w:hint="default"/>
        <w:i w:val="0"/>
        <w:sz w:val="22"/>
      </w:rPr>
    </w:lvl>
    <w:lvl w:ilvl="2">
      <w:start w:val="1"/>
      <w:numFmt w:val="bullet"/>
      <w:lvlText w:val=""/>
      <w:lvlJc w:val="left"/>
      <w:pPr>
        <w:ind w:left="0" w:firstLine="0"/>
      </w:pPr>
      <w:rPr>
        <w:rFonts w:ascii="Symbol" w:hAnsi="Symbol" w:hint="default"/>
        <w:b w:val="0"/>
        <w:sz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36761BD6"/>
    <w:multiLevelType w:val="multilevel"/>
    <w:tmpl w:val="7568ADDA"/>
    <w:lvl w:ilvl="0">
      <w:start w:val="1"/>
      <w:numFmt w:val="decimal"/>
      <w:lvlText w:val="%1."/>
      <w:lvlJc w:val="left"/>
      <w:pPr>
        <w:ind w:left="360" w:hanging="360"/>
      </w:pPr>
    </w:lvl>
    <w:lvl w:ilvl="1">
      <w:start w:val="1"/>
      <w:numFmt w:val="decimal"/>
      <w:lvlText w:val="%1.%2."/>
      <w:lvlJc w:val="left"/>
      <w:pPr>
        <w:ind w:left="1422" w:hanging="432"/>
      </w:pPr>
      <w:rPr>
        <w:rFonts w:ascii="Trebuchet MS" w:hAnsi="Trebuchet MS" w:hint="default"/>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B46AF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A5C1E3C"/>
    <w:multiLevelType w:val="multilevel"/>
    <w:tmpl w:val="57EA29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FE0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19E1B6F"/>
    <w:multiLevelType w:val="multilevel"/>
    <w:tmpl w:val="50CCF2C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776A0E"/>
    <w:multiLevelType w:val="hybridMultilevel"/>
    <w:tmpl w:val="AF5A9F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5F6392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3500A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06C7CE0"/>
    <w:multiLevelType w:val="hybridMultilevel"/>
    <w:tmpl w:val="EADC9828"/>
    <w:lvl w:ilvl="0" w:tplc="BAB41E0A">
      <w:start w:val="1"/>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C16711C"/>
    <w:multiLevelType w:val="hybridMultilevel"/>
    <w:tmpl w:val="4AF640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F15A3B"/>
    <w:multiLevelType w:val="hybridMultilevel"/>
    <w:tmpl w:val="985471CE"/>
    <w:lvl w:ilvl="0" w:tplc="D796397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2A10294"/>
    <w:multiLevelType w:val="hybridMultilevel"/>
    <w:tmpl w:val="019874AE"/>
    <w:lvl w:ilvl="0" w:tplc="A3E4E6C6">
      <w:start w:val="12"/>
      <w:numFmt w:val="decimal"/>
      <w:pStyle w:val="Style1"/>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4"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9273F26"/>
    <w:multiLevelType w:val="multilevel"/>
    <w:tmpl w:val="9B84BFFA"/>
    <w:lvl w:ilvl="0">
      <w:start w:val="3"/>
      <w:numFmt w:val="decimal"/>
      <w:lvlText w:val="%1"/>
      <w:lvlJc w:val="left"/>
      <w:pPr>
        <w:ind w:left="684" w:hanging="684"/>
      </w:pPr>
      <w:rPr>
        <w:rFonts w:hint="default"/>
      </w:rPr>
    </w:lvl>
    <w:lvl w:ilvl="1">
      <w:start w:val="6"/>
      <w:numFmt w:val="decimal"/>
      <w:lvlText w:val="%1.%2"/>
      <w:lvlJc w:val="left"/>
      <w:pPr>
        <w:ind w:left="967" w:hanging="684"/>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6" w15:restartNumberingAfterBreak="0">
    <w:nsid w:val="699707B4"/>
    <w:multiLevelType w:val="multilevel"/>
    <w:tmpl w:val="5E62541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9C15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D187941"/>
    <w:multiLevelType w:val="multilevel"/>
    <w:tmpl w:val="DCECF77A"/>
    <w:lvl w:ilvl="0">
      <w:start w:val="1"/>
      <w:numFmt w:val="decimal"/>
      <w:suff w:val="space"/>
      <w:lvlText w:val="%1."/>
      <w:lvlJc w:val="left"/>
      <w:pPr>
        <w:ind w:left="0" w:firstLine="709"/>
      </w:pPr>
      <w:rPr>
        <w:color w:val="auto"/>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0" w:firstLine="709"/>
      </w:pPr>
      <w:rPr>
        <w:rFonts w:ascii="Trebuchet MS" w:hAnsi="Trebuchet MS" w:hint="default"/>
        <w:b w:val="0"/>
        <w:color w:val="000000"/>
        <w:sz w:val="22"/>
        <w:szCs w:val="22"/>
      </w:rPr>
    </w:lvl>
    <w:lvl w:ilvl="4">
      <w:start w:val="1"/>
      <w:numFmt w:val="decimal"/>
      <w:suff w:val="space"/>
      <w:lvlText w:val="%1.%2.%3.%4.%5."/>
      <w:lvlJc w:val="left"/>
      <w:pPr>
        <w:ind w:left="0" w:firstLine="709"/>
      </w:pPr>
      <w:rPr>
        <w:i w:val="0"/>
      </w:r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9" w15:restartNumberingAfterBreak="0">
    <w:nsid w:val="6DE77A19"/>
    <w:multiLevelType w:val="multilevel"/>
    <w:tmpl w:val="AC2477EC"/>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E050BA5"/>
    <w:multiLevelType w:val="multilevel"/>
    <w:tmpl w:val="D40A289C"/>
    <w:lvl w:ilvl="0">
      <w:start w:val="73"/>
      <w:numFmt w:val="decimal"/>
      <w:lvlText w:val="%1"/>
      <w:lvlJc w:val="left"/>
      <w:pPr>
        <w:ind w:left="440" w:hanging="440"/>
      </w:pPr>
      <w:rPr>
        <w:rFonts w:hint="default"/>
      </w:rPr>
    </w:lvl>
    <w:lvl w:ilvl="1">
      <w:start w:val="3"/>
      <w:numFmt w:val="decimal"/>
      <w:lvlText w:val="%1.%2"/>
      <w:lvlJc w:val="left"/>
      <w:pPr>
        <w:ind w:left="1160" w:hanging="4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A9E5269"/>
    <w:multiLevelType w:val="multilevel"/>
    <w:tmpl w:val="A582041A"/>
    <w:lvl w:ilvl="0">
      <w:start w:val="3"/>
      <w:numFmt w:val="decimal"/>
      <w:lvlText w:val="%1."/>
      <w:lvlJc w:val="left"/>
      <w:pPr>
        <w:ind w:left="945" w:hanging="945"/>
      </w:pPr>
      <w:rPr>
        <w:rFonts w:hint="default"/>
      </w:rPr>
    </w:lvl>
    <w:lvl w:ilvl="1">
      <w:start w:val="3"/>
      <w:numFmt w:val="decimal"/>
      <w:lvlText w:val="%1.%2."/>
      <w:lvlJc w:val="left"/>
      <w:pPr>
        <w:ind w:left="945" w:hanging="945"/>
      </w:pPr>
      <w:rPr>
        <w:rFonts w:hint="default"/>
      </w:rPr>
    </w:lvl>
    <w:lvl w:ilvl="2">
      <w:start w:val="33"/>
      <w:numFmt w:val="decimal"/>
      <w:lvlText w:val="%1.%2.%3."/>
      <w:lvlJc w:val="left"/>
      <w:pPr>
        <w:ind w:left="945" w:hanging="94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C687ED8"/>
    <w:multiLevelType w:val="hybridMultilevel"/>
    <w:tmpl w:val="F66A0CD4"/>
    <w:lvl w:ilvl="0" w:tplc="DFB23B72">
      <w:start w:val="1"/>
      <w:numFmt w:val="decimal"/>
      <w:lvlText w:val="3.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7507722">
    <w:abstractNumId w:val="30"/>
  </w:num>
  <w:num w:numId="2" w16cid:durableId="1811240488">
    <w:abstractNumId w:val="25"/>
  </w:num>
  <w:num w:numId="3" w16cid:durableId="1932661319">
    <w:abstractNumId w:val="23"/>
  </w:num>
  <w:num w:numId="4" w16cid:durableId="1442215541">
    <w:abstractNumId w:val="22"/>
  </w:num>
  <w:num w:numId="5" w16cid:durableId="470171694">
    <w:abstractNumId w:val="34"/>
  </w:num>
  <w:num w:numId="6" w16cid:durableId="222911585">
    <w:abstractNumId w:val="39"/>
  </w:num>
  <w:num w:numId="7" w16cid:durableId="1742481593">
    <w:abstractNumId w:val="29"/>
  </w:num>
  <w:num w:numId="8" w16cid:durableId="840782000">
    <w:abstractNumId w:val="28"/>
  </w:num>
  <w:num w:numId="9" w16cid:durableId="2011329501">
    <w:abstractNumId w:val="16"/>
  </w:num>
  <w:num w:numId="10" w16cid:durableId="820969744">
    <w:abstractNumId w:val="12"/>
  </w:num>
  <w:num w:numId="11" w16cid:durableId="2052999408">
    <w:abstractNumId w:val="17"/>
  </w:num>
  <w:num w:numId="12" w16cid:durableId="1376857347">
    <w:abstractNumId w:val="18"/>
  </w:num>
  <w:num w:numId="13" w16cid:durableId="865099257">
    <w:abstractNumId w:val="37"/>
  </w:num>
  <w:num w:numId="14" w16cid:durableId="572549380">
    <w:abstractNumId w:val="14"/>
  </w:num>
  <w:num w:numId="15" w16cid:durableId="1312254202">
    <w:abstractNumId w:val="26"/>
  </w:num>
  <w:num w:numId="16" w16cid:durableId="1354267600">
    <w:abstractNumId w:val="38"/>
  </w:num>
  <w:num w:numId="17" w16cid:durableId="115149555">
    <w:abstractNumId w:val="32"/>
  </w:num>
  <w:num w:numId="18" w16cid:durableId="350109539">
    <w:abstractNumId w:val="21"/>
  </w:num>
  <w:num w:numId="19" w16cid:durableId="1944915670">
    <w:abstractNumId w:val="10"/>
  </w:num>
  <w:num w:numId="20" w16cid:durableId="2009288389">
    <w:abstractNumId w:val="9"/>
  </w:num>
  <w:num w:numId="21" w16cid:durableId="7085763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7902863">
    <w:abstractNumId w:val="33"/>
  </w:num>
  <w:num w:numId="23" w16cid:durableId="1988391245">
    <w:abstractNumId w:val="15"/>
  </w:num>
  <w:num w:numId="24" w16cid:durableId="681132036">
    <w:abstractNumId w:val="31"/>
  </w:num>
  <w:num w:numId="25" w16cid:durableId="1875343217">
    <w:abstractNumId w:val="10"/>
    <w:lvlOverride w:ilvl="0">
      <w:startOverride w:val="3"/>
    </w:lvlOverride>
  </w:num>
  <w:num w:numId="26" w16cid:durableId="1706102794">
    <w:abstractNumId w:val="11"/>
  </w:num>
  <w:num w:numId="27" w16cid:durableId="326131118">
    <w:abstractNumId w:val="35"/>
  </w:num>
  <w:num w:numId="28" w16cid:durableId="829757803">
    <w:abstractNumId w:val="19"/>
  </w:num>
  <w:num w:numId="29" w16cid:durableId="1683430449">
    <w:abstractNumId w:val="42"/>
  </w:num>
  <w:num w:numId="30" w16cid:durableId="1540166741">
    <w:abstractNumId w:val="36"/>
  </w:num>
  <w:num w:numId="31" w16cid:durableId="1205872217">
    <w:abstractNumId w:val="13"/>
  </w:num>
  <w:num w:numId="32" w16cid:durableId="1809515579">
    <w:abstractNumId w:val="24"/>
  </w:num>
  <w:num w:numId="33" w16cid:durableId="1087921623">
    <w:abstractNumId w:val="8"/>
  </w:num>
  <w:num w:numId="34" w16cid:durableId="1550989858">
    <w:abstractNumId w:val="20"/>
  </w:num>
  <w:num w:numId="35" w16cid:durableId="1972326578">
    <w:abstractNumId w:val="27"/>
  </w:num>
  <w:num w:numId="36" w16cid:durableId="359668243">
    <w:abstractNumId w:val="40"/>
  </w:num>
  <w:num w:numId="37" w16cid:durableId="1904175984">
    <w:abstractNumId w:val="4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M" w:vendorID="64" w:dllVersion="6" w:nlCheck="1" w:checkStyle="1"/>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77D"/>
    <w:rsid w:val="000014D7"/>
    <w:rsid w:val="00001B17"/>
    <w:rsid w:val="00002C1D"/>
    <w:rsid w:val="00002C31"/>
    <w:rsid w:val="0000308D"/>
    <w:rsid w:val="00003379"/>
    <w:rsid w:val="000037EB"/>
    <w:rsid w:val="00003BB0"/>
    <w:rsid w:val="00003DB3"/>
    <w:rsid w:val="00004192"/>
    <w:rsid w:val="00004EB1"/>
    <w:rsid w:val="00005867"/>
    <w:rsid w:val="0000591A"/>
    <w:rsid w:val="00005B3D"/>
    <w:rsid w:val="00005BC5"/>
    <w:rsid w:val="00005C8A"/>
    <w:rsid w:val="00005D0D"/>
    <w:rsid w:val="00005FEA"/>
    <w:rsid w:val="0000625F"/>
    <w:rsid w:val="000064FB"/>
    <w:rsid w:val="00006BC7"/>
    <w:rsid w:val="0000752F"/>
    <w:rsid w:val="00007B0D"/>
    <w:rsid w:val="00007F94"/>
    <w:rsid w:val="000102EE"/>
    <w:rsid w:val="000106F3"/>
    <w:rsid w:val="0001071C"/>
    <w:rsid w:val="00010B33"/>
    <w:rsid w:val="00011325"/>
    <w:rsid w:val="00011430"/>
    <w:rsid w:val="00011EDE"/>
    <w:rsid w:val="00013790"/>
    <w:rsid w:val="00013DF6"/>
    <w:rsid w:val="0001427F"/>
    <w:rsid w:val="00014C4D"/>
    <w:rsid w:val="00014D0E"/>
    <w:rsid w:val="00015253"/>
    <w:rsid w:val="000160D0"/>
    <w:rsid w:val="00016A32"/>
    <w:rsid w:val="00016EBE"/>
    <w:rsid w:val="000201A3"/>
    <w:rsid w:val="0002035D"/>
    <w:rsid w:val="000209E7"/>
    <w:rsid w:val="0002100C"/>
    <w:rsid w:val="00021120"/>
    <w:rsid w:val="00023427"/>
    <w:rsid w:val="000237BC"/>
    <w:rsid w:val="00023E8C"/>
    <w:rsid w:val="00024516"/>
    <w:rsid w:val="0002461C"/>
    <w:rsid w:val="000246C4"/>
    <w:rsid w:val="00026208"/>
    <w:rsid w:val="000262A2"/>
    <w:rsid w:val="0002698E"/>
    <w:rsid w:val="000269C9"/>
    <w:rsid w:val="00026EC2"/>
    <w:rsid w:val="000276B1"/>
    <w:rsid w:val="000277DA"/>
    <w:rsid w:val="00027AFA"/>
    <w:rsid w:val="00027F79"/>
    <w:rsid w:val="0003088C"/>
    <w:rsid w:val="00030BE3"/>
    <w:rsid w:val="00030D0C"/>
    <w:rsid w:val="0003107F"/>
    <w:rsid w:val="00031811"/>
    <w:rsid w:val="00031A3A"/>
    <w:rsid w:val="00032D13"/>
    <w:rsid w:val="00033492"/>
    <w:rsid w:val="00033A10"/>
    <w:rsid w:val="00033CC1"/>
    <w:rsid w:val="00033F70"/>
    <w:rsid w:val="000342CA"/>
    <w:rsid w:val="00034A1F"/>
    <w:rsid w:val="00035500"/>
    <w:rsid w:val="000360BA"/>
    <w:rsid w:val="000363EF"/>
    <w:rsid w:val="000367C7"/>
    <w:rsid w:val="000378D1"/>
    <w:rsid w:val="00040975"/>
    <w:rsid w:val="00040AF2"/>
    <w:rsid w:val="000414D1"/>
    <w:rsid w:val="00041823"/>
    <w:rsid w:val="0004192D"/>
    <w:rsid w:val="000425D3"/>
    <w:rsid w:val="000426F0"/>
    <w:rsid w:val="00042886"/>
    <w:rsid w:val="0004297E"/>
    <w:rsid w:val="0004298F"/>
    <w:rsid w:val="00042A50"/>
    <w:rsid w:val="00042DE3"/>
    <w:rsid w:val="00042EFA"/>
    <w:rsid w:val="00043E82"/>
    <w:rsid w:val="000445B7"/>
    <w:rsid w:val="000447D8"/>
    <w:rsid w:val="00044AF6"/>
    <w:rsid w:val="00044DB0"/>
    <w:rsid w:val="000457B3"/>
    <w:rsid w:val="00046113"/>
    <w:rsid w:val="00046D24"/>
    <w:rsid w:val="00047313"/>
    <w:rsid w:val="00050114"/>
    <w:rsid w:val="0005095D"/>
    <w:rsid w:val="00050BAA"/>
    <w:rsid w:val="000514B2"/>
    <w:rsid w:val="00051D2C"/>
    <w:rsid w:val="00051D98"/>
    <w:rsid w:val="000523BC"/>
    <w:rsid w:val="0005255E"/>
    <w:rsid w:val="00052A1C"/>
    <w:rsid w:val="00052C52"/>
    <w:rsid w:val="000532AB"/>
    <w:rsid w:val="0005375F"/>
    <w:rsid w:val="0005399E"/>
    <w:rsid w:val="00053F44"/>
    <w:rsid w:val="0005470E"/>
    <w:rsid w:val="000555C9"/>
    <w:rsid w:val="000559C4"/>
    <w:rsid w:val="00055A9C"/>
    <w:rsid w:val="00055EDD"/>
    <w:rsid w:val="00056075"/>
    <w:rsid w:val="000566E0"/>
    <w:rsid w:val="00057BEA"/>
    <w:rsid w:val="0006044D"/>
    <w:rsid w:val="000604B6"/>
    <w:rsid w:val="00060716"/>
    <w:rsid w:val="00060B71"/>
    <w:rsid w:val="00060E69"/>
    <w:rsid w:val="000612D8"/>
    <w:rsid w:val="0006246B"/>
    <w:rsid w:val="00062602"/>
    <w:rsid w:val="00063582"/>
    <w:rsid w:val="00063B04"/>
    <w:rsid w:val="000644E5"/>
    <w:rsid w:val="000647ED"/>
    <w:rsid w:val="00064CC5"/>
    <w:rsid w:val="00064E1B"/>
    <w:rsid w:val="00064E30"/>
    <w:rsid w:val="000655B8"/>
    <w:rsid w:val="000658FF"/>
    <w:rsid w:val="00065D29"/>
    <w:rsid w:val="000660DC"/>
    <w:rsid w:val="00066108"/>
    <w:rsid w:val="0006679E"/>
    <w:rsid w:val="000676D3"/>
    <w:rsid w:val="0007029A"/>
    <w:rsid w:val="00070438"/>
    <w:rsid w:val="000710AB"/>
    <w:rsid w:val="00071D4A"/>
    <w:rsid w:val="00072653"/>
    <w:rsid w:val="00072B2D"/>
    <w:rsid w:val="00072EFD"/>
    <w:rsid w:val="00073112"/>
    <w:rsid w:val="000734B6"/>
    <w:rsid w:val="0007366D"/>
    <w:rsid w:val="0007370F"/>
    <w:rsid w:val="000746DA"/>
    <w:rsid w:val="00074F18"/>
    <w:rsid w:val="000751F3"/>
    <w:rsid w:val="00075386"/>
    <w:rsid w:val="00075596"/>
    <w:rsid w:val="000756BD"/>
    <w:rsid w:val="00075D26"/>
    <w:rsid w:val="00075EB7"/>
    <w:rsid w:val="00075EC5"/>
    <w:rsid w:val="00076150"/>
    <w:rsid w:val="000764D5"/>
    <w:rsid w:val="00076877"/>
    <w:rsid w:val="000769CF"/>
    <w:rsid w:val="0007735E"/>
    <w:rsid w:val="00077444"/>
    <w:rsid w:val="00077DD6"/>
    <w:rsid w:val="00077E10"/>
    <w:rsid w:val="0008054B"/>
    <w:rsid w:val="00080630"/>
    <w:rsid w:val="00080863"/>
    <w:rsid w:val="00080A78"/>
    <w:rsid w:val="00080F31"/>
    <w:rsid w:val="000810EA"/>
    <w:rsid w:val="00081156"/>
    <w:rsid w:val="00081574"/>
    <w:rsid w:val="000819E8"/>
    <w:rsid w:val="00081B26"/>
    <w:rsid w:val="00081CAC"/>
    <w:rsid w:val="00081EFE"/>
    <w:rsid w:val="00081F3B"/>
    <w:rsid w:val="00082CC9"/>
    <w:rsid w:val="0008321D"/>
    <w:rsid w:val="000842CD"/>
    <w:rsid w:val="00084484"/>
    <w:rsid w:val="000844F3"/>
    <w:rsid w:val="0008554F"/>
    <w:rsid w:val="0008565A"/>
    <w:rsid w:val="00085D2F"/>
    <w:rsid w:val="00085D92"/>
    <w:rsid w:val="000866E8"/>
    <w:rsid w:val="00086712"/>
    <w:rsid w:val="00086C35"/>
    <w:rsid w:val="00090635"/>
    <w:rsid w:val="00090CD5"/>
    <w:rsid w:val="00090D0A"/>
    <w:rsid w:val="0009149F"/>
    <w:rsid w:val="000918AF"/>
    <w:rsid w:val="00091EE0"/>
    <w:rsid w:val="000920A3"/>
    <w:rsid w:val="0009231A"/>
    <w:rsid w:val="0009283D"/>
    <w:rsid w:val="00092907"/>
    <w:rsid w:val="0009326A"/>
    <w:rsid w:val="0009448B"/>
    <w:rsid w:val="000946E6"/>
    <w:rsid w:val="00094A1A"/>
    <w:rsid w:val="000955D5"/>
    <w:rsid w:val="0009585E"/>
    <w:rsid w:val="00095F54"/>
    <w:rsid w:val="000965B8"/>
    <w:rsid w:val="000970A4"/>
    <w:rsid w:val="00097260"/>
    <w:rsid w:val="00097351"/>
    <w:rsid w:val="00097676"/>
    <w:rsid w:val="00097960"/>
    <w:rsid w:val="000A06FA"/>
    <w:rsid w:val="000A09C0"/>
    <w:rsid w:val="000A0AEA"/>
    <w:rsid w:val="000A17E6"/>
    <w:rsid w:val="000A1988"/>
    <w:rsid w:val="000A33B2"/>
    <w:rsid w:val="000A34E3"/>
    <w:rsid w:val="000A36C5"/>
    <w:rsid w:val="000A37F9"/>
    <w:rsid w:val="000A383D"/>
    <w:rsid w:val="000A3D61"/>
    <w:rsid w:val="000A407D"/>
    <w:rsid w:val="000A411F"/>
    <w:rsid w:val="000A4157"/>
    <w:rsid w:val="000A4367"/>
    <w:rsid w:val="000A4556"/>
    <w:rsid w:val="000A4D14"/>
    <w:rsid w:val="000A4EDB"/>
    <w:rsid w:val="000A50CA"/>
    <w:rsid w:val="000A5E63"/>
    <w:rsid w:val="000A61F0"/>
    <w:rsid w:val="000A64E9"/>
    <w:rsid w:val="000A6A41"/>
    <w:rsid w:val="000A6C9B"/>
    <w:rsid w:val="000A7201"/>
    <w:rsid w:val="000A74D3"/>
    <w:rsid w:val="000A7A91"/>
    <w:rsid w:val="000B029C"/>
    <w:rsid w:val="000B05DA"/>
    <w:rsid w:val="000B0822"/>
    <w:rsid w:val="000B0AAA"/>
    <w:rsid w:val="000B10D9"/>
    <w:rsid w:val="000B1B85"/>
    <w:rsid w:val="000B1E34"/>
    <w:rsid w:val="000B2027"/>
    <w:rsid w:val="000B249A"/>
    <w:rsid w:val="000B2D44"/>
    <w:rsid w:val="000B37BA"/>
    <w:rsid w:val="000B44AB"/>
    <w:rsid w:val="000B50AD"/>
    <w:rsid w:val="000B6255"/>
    <w:rsid w:val="000B6942"/>
    <w:rsid w:val="000B6FC3"/>
    <w:rsid w:val="000B71EF"/>
    <w:rsid w:val="000B73D4"/>
    <w:rsid w:val="000B766F"/>
    <w:rsid w:val="000B76C1"/>
    <w:rsid w:val="000B76E5"/>
    <w:rsid w:val="000B7767"/>
    <w:rsid w:val="000B798C"/>
    <w:rsid w:val="000C00B9"/>
    <w:rsid w:val="000C0495"/>
    <w:rsid w:val="000C08F8"/>
    <w:rsid w:val="000C0BB1"/>
    <w:rsid w:val="000C0FB9"/>
    <w:rsid w:val="000C13F7"/>
    <w:rsid w:val="000C1C05"/>
    <w:rsid w:val="000C1E08"/>
    <w:rsid w:val="000C3828"/>
    <w:rsid w:val="000C4054"/>
    <w:rsid w:val="000C45A2"/>
    <w:rsid w:val="000C58C8"/>
    <w:rsid w:val="000C593E"/>
    <w:rsid w:val="000C5DA7"/>
    <w:rsid w:val="000C5E6F"/>
    <w:rsid w:val="000C61DE"/>
    <w:rsid w:val="000C6289"/>
    <w:rsid w:val="000C665B"/>
    <w:rsid w:val="000C69E8"/>
    <w:rsid w:val="000C711E"/>
    <w:rsid w:val="000C76DE"/>
    <w:rsid w:val="000D016A"/>
    <w:rsid w:val="000D0277"/>
    <w:rsid w:val="000D0E15"/>
    <w:rsid w:val="000D1726"/>
    <w:rsid w:val="000D19D7"/>
    <w:rsid w:val="000D1EE1"/>
    <w:rsid w:val="000D26E8"/>
    <w:rsid w:val="000D2B76"/>
    <w:rsid w:val="000D2D03"/>
    <w:rsid w:val="000D3664"/>
    <w:rsid w:val="000D37D1"/>
    <w:rsid w:val="000D3866"/>
    <w:rsid w:val="000D3C98"/>
    <w:rsid w:val="000D42AB"/>
    <w:rsid w:val="000D44D0"/>
    <w:rsid w:val="000D4C20"/>
    <w:rsid w:val="000D4CB5"/>
    <w:rsid w:val="000D4DC2"/>
    <w:rsid w:val="000D4F14"/>
    <w:rsid w:val="000D53EA"/>
    <w:rsid w:val="000D5FAE"/>
    <w:rsid w:val="000D6484"/>
    <w:rsid w:val="000D65E7"/>
    <w:rsid w:val="000D6861"/>
    <w:rsid w:val="000D687A"/>
    <w:rsid w:val="000D6EEB"/>
    <w:rsid w:val="000D73E6"/>
    <w:rsid w:val="000D747A"/>
    <w:rsid w:val="000D77AC"/>
    <w:rsid w:val="000E0A15"/>
    <w:rsid w:val="000E0C55"/>
    <w:rsid w:val="000E115A"/>
    <w:rsid w:val="000E1A66"/>
    <w:rsid w:val="000E20D7"/>
    <w:rsid w:val="000E2E3D"/>
    <w:rsid w:val="000E323B"/>
    <w:rsid w:val="000E3A75"/>
    <w:rsid w:val="000E4EF7"/>
    <w:rsid w:val="000E54E9"/>
    <w:rsid w:val="000E5813"/>
    <w:rsid w:val="000E597B"/>
    <w:rsid w:val="000E5B3E"/>
    <w:rsid w:val="000E5B66"/>
    <w:rsid w:val="000E603B"/>
    <w:rsid w:val="000E6105"/>
    <w:rsid w:val="000E61E5"/>
    <w:rsid w:val="000E625F"/>
    <w:rsid w:val="000E6654"/>
    <w:rsid w:val="000E678C"/>
    <w:rsid w:val="000E6862"/>
    <w:rsid w:val="000E71C9"/>
    <w:rsid w:val="000E738F"/>
    <w:rsid w:val="000E7C01"/>
    <w:rsid w:val="000F09DB"/>
    <w:rsid w:val="000F0C2A"/>
    <w:rsid w:val="000F0C9B"/>
    <w:rsid w:val="000F112F"/>
    <w:rsid w:val="000F1242"/>
    <w:rsid w:val="000F1368"/>
    <w:rsid w:val="000F1D61"/>
    <w:rsid w:val="000F227C"/>
    <w:rsid w:val="000F22EE"/>
    <w:rsid w:val="000F2455"/>
    <w:rsid w:val="000F2959"/>
    <w:rsid w:val="000F322F"/>
    <w:rsid w:val="000F370E"/>
    <w:rsid w:val="000F3B9B"/>
    <w:rsid w:val="000F3C4D"/>
    <w:rsid w:val="000F4876"/>
    <w:rsid w:val="000F4D26"/>
    <w:rsid w:val="000F4D77"/>
    <w:rsid w:val="000F52BB"/>
    <w:rsid w:val="000F543F"/>
    <w:rsid w:val="000F7441"/>
    <w:rsid w:val="001009B5"/>
    <w:rsid w:val="001018D1"/>
    <w:rsid w:val="00101DE5"/>
    <w:rsid w:val="0010219C"/>
    <w:rsid w:val="0010283C"/>
    <w:rsid w:val="0010303E"/>
    <w:rsid w:val="00103271"/>
    <w:rsid w:val="0010344C"/>
    <w:rsid w:val="001034A5"/>
    <w:rsid w:val="00103675"/>
    <w:rsid w:val="00103FE3"/>
    <w:rsid w:val="0010421F"/>
    <w:rsid w:val="001042FE"/>
    <w:rsid w:val="001045EC"/>
    <w:rsid w:val="00104B0C"/>
    <w:rsid w:val="00104C84"/>
    <w:rsid w:val="001050FF"/>
    <w:rsid w:val="0010511B"/>
    <w:rsid w:val="001056A1"/>
    <w:rsid w:val="001058BC"/>
    <w:rsid w:val="00105B1B"/>
    <w:rsid w:val="00105CE0"/>
    <w:rsid w:val="00106451"/>
    <w:rsid w:val="001064AD"/>
    <w:rsid w:val="00106C93"/>
    <w:rsid w:val="00106D29"/>
    <w:rsid w:val="00110073"/>
    <w:rsid w:val="0011012D"/>
    <w:rsid w:val="001116FF"/>
    <w:rsid w:val="001122FB"/>
    <w:rsid w:val="0011270B"/>
    <w:rsid w:val="00112A42"/>
    <w:rsid w:val="00113004"/>
    <w:rsid w:val="001138B4"/>
    <w:rsid w:val="00113952"/>
    <w:rsid w:val="00113DF9"/>
    <w:rsid w:val="00113E34"/>
    <w:rsid w:val="001148C1"/>
    <w:rsid w:val="00114A04"/>
    <w:rsid w:val="00114DE8"/>
    <w:rsid w:val="00115854"/>
    <w:rsid w:val="00115B5C"/>
    <w:rsid w:val="00115CC1"/>
    <w:rsid w:val="001167E9"/>
    <w:rsid w:val="0011753B"/>
    <w:rsid w:val="00117B6B"/>
    <w:rsid w:val="001203D5"/>
    <w:rsid w:val="0012067A"/>
    <w:rsid w:val="00120B79"/>
    <w:rsid w:val="00121427"/>
    <w:rsid w:val="001214B6"/>
    <w:rsid w:val="00121992"/>
    <w:rsid w:val="00122101"/>
    <w:rsid w:val="001222D9"/>
    <w:rsid w:val="001230C6"/>
    <w:rsid w:val="001237C7"/>
    <w:rsid w:val="0012382E"/>
    <w:rsid w:val="001238DC"/>
    <w:rsid w:val="00123B0A"/>
    <w:rsid w:val="00123D94"/>
    <w:rsid w:val="00124335"/>
    <w:rsid w:val="00124841"/>
    <w:rsid w:val="00124CEF"/>
    <w:rsid w:val="0012598F"/>
    <w:rsid w:val="0012608C"/>
    <w:rsid w:val="001267DE"/>
    <w:rsid w:val="00126B76"/>
    <w:rsid w:val="00126C8C"/>
    <w:rsid w:val="00126DCD"/>
    <w:rsid w:val="0012707F"/>
    <w:rsid w:val="001277FA"/>
    <w:rsid w:val="001301E4"/>
    <w:rsid w:val="00130602"/>
    <w:rsid w:val="0013063B"/>
    <w:rsid w:val="00130BCB"/>
    <w:rsid w:val="00131493"/>
    <w:rsid w:val="00131759"/>
    <w:rsid w:val="0013196F"/>
    <w:rsid w:val="00131FDB"/>
    <w:rsid w:val="001321EC"/>
    <w:rsid w:val="00132625"/>
    <w:rsid w:val="0013272B"/>
    <w:rsid w:val="00132A33"/>
    <w:rsid w:val="00133A88"/>
    <w:rsid w:val="00133A93"/>
    <w:rsid w:val="00133B33"/>
    <w:rsid w:val="001345E0"/>
    <w:rsid w:val="00134840"/>
    <w:rsid w:val="001349C3"/>
    <w:rsid w:val="00134AAE"/>
    <w:rsid w:val="00134F0F"/>
    <w:rsid w:val="001365E6"/>
    <w:rsid w:val="00137399"/>
    <w:rsid w:val="001376A7"/>
    <w:rsid w:val="001402E3"/>
    <w:rsid w:val="00142153"/>
    <w:rsid w:val="0014246A"/>
    <w:rsid w:val="001427A0"/>
    <w:rsid w:val="00142811"/>
    <w:rsid w:val="001428DD"/>
    <w:rsid w:val="00142E32"/>
    <w:rsid w:val="00142E74"/>
    <w:rsid w:val="0014362D"/>
    <w:rsid w:val="00143BA3"/>
    <w:rsid w:val="00144B30"/>
    <w:rsid w:val="001451DE"/>
    <w:rsid w:val="001454F1"/>
    <w:rsid w:val="00145BD8"/>
    <w:rsid w:val="00147347"/>
    <w:rsid w:val="001478D1"/>
    <w:rsid w:val="00147A02"/>
    <w:rsid w:val="001503E4"/>
    <w:rsid w:val="001507AF"/>
    <w:rsid w:val="00150922"/>
    <w:rsid w:val="00151BA8"/>
    <w:rsid w:val="00152755"/>
    <w:rsid w:val="00152809"/>
    <w:rsid w:val="00152E9F"/>
    <w:rsid w:val="00153057"/>
    <w:rsid w:val="001539C4"/>
    <w:rsid w:val="00154BB7"/>
    <w:rsid w:val="001551B7"/>
    <w:rsid w:val="001551BF"/>
    <w:rsid w:val="00155EEF"/>
    <w:rsid w:val="00155F4B"/>
    <w:rsid w:val="0015675B"/>
    <w:rsid w:val="0015712A"/>
    <w:rsid w:val="00157F53"/>
    <w:rsid w:val="00160E8D"/>
    <w:rsid w:val="00160FE5"/>
    <w:rsid w:val="001612ED"/>
    <w:rsid w:val="00161A23"/>
    <w:rsid w:val="00161D26"/>
    <w:rsid w:val="00162269"/>
    <w:rsid w:val="0016260D"/>
    <w:rsid w:val="00162C60"/>
    <w:rsid w:val="001630A0"/>
    <w:rsid w:val="0016360C"/>
    <w:rsid w:val="001636FD"/>
    <w:rsid w:val="00163970"/>
    <w:rsid w:val="00163A30"/>
    <w:rsid w:val="00163B3E"/>
    <w:rsid w:val="00163C0F"/>
    <w:rsid w:val="00163CEB"/>
    <w:rsid w:val="00163D8E"/>
    <w:rsid w:val="00163FC2"/>
    <w:rsid w:val="00164DD7"/>
    <w:rsid w:val="00165132"/>
    <w:rsid w:val="001654DB"/>
    <w:rsid w:val="001655DA"/>
    <w:rsid w:val="001659A6"/>
    <w:rsid w:val="001661BC"/>
    <w:rsid w:val="001664CA"/>
    <w:rsid w:val="001665B6"/>
    <w:rsid w:val="00166B70"/>
    <w:rsid w:val="0016715C"/>
    <w:rsid w:val="0016790C"/>
    <w:rsid w:val="00167DFC"/>
    <w:rsid w:val="00170F85"/>
    <w:rsid w:val="0017154B"/>
    <w:rsid w:val="001716CA"/>
    <w:rsid w:val="00171CFB"/>
    <w:rsid w:val="00172CB0"/>
    <w:rsid w:val="00173E1D"/>
    <w:rsid w:val="001742AA"/>
    <w:rsid w:val="0017478C"/>
    <w:rsid w:val="00174FEF"/>
    <w:rsid w:val="001753E0"/>
    <w:rsid w:val="001756A2"/>
    <w:rsid w:val="00175C53"/>
    <w:rsid w:val="00175D47"/>
    <w:rsid w:val="0017617A"/>
    <w:rsid w:val="00176658"/>
    <w:rsid w:val="00176F14"/>
    <w:rsid w:val="0017707F"/>
    <w:rsid w:val="001770BC"/>
    <w:rsid w:val="00177449"/>
    <w:rsid w:val="00177712"/>
    <w:rsid w:val="00177D96"/>
    <w:rsid w:val="00180164"/>
    <w:rsid w:val="0018088B"/>
    <w:rsid w:val="0018177E"/>
    <w:rsid w:val="00182130"/>
    <w:rsid w:val="00182202"/>
    <w:rsid w:val="00182639"/>
    <w:rsid w:val="001829F7"/>
    <w:rsid w:val="00182BEB"/>
    <w:rsid w:val="00182FB6"/>
    <w:rsid w:val="0018347C"/>
    <w:rsid w:val="001839A2"/>
    <w:rsid w:val="001843DB"/>
    <w:rsid w:val="00184AF9"/>
    <w:rsid w:val="00184C2B"/>
    <w:rsid w:val="00185750"/>
    <w:rsid w:val="00185B8E"/>
    <w:rsid w:val="00186583"/>
    <w:rsid w:val="00187148"/>
    <w:rsid w:val="00187344"/>
    <w:rsid w:val="00187565"/>
    <w:rsid w:val="00187EE0"/>
    <w:rsid w:val="00190B2E"/>
    <w:rsid w:val="00190DC5"/>
    <w:rsid w:val="00191151"/>
    <w:rsid w:val="00191387"/>
    <w:rsid w:val="00191D2A"/>
    <w:rsid w:val="00192B6C"/>
    <w:rsid w:val="00193641"/>
    <w:rsid w:val="001938C7"/>
    <w:rsid w:val="0019485C"/>
    <w:rsid w:val="00194D54"/>
    <w:rsid w:val="00195011"/>
    <w:rsid w:val="00195071"/>
    <w:rsid w:val="001954A9"/>
    <w:rsid w:val="001957F3"/>
    <w:rsid w:val="00195A73"/>
    <w:rsid w:val="001967CF"/>
    <w:rsid w:val="00196C1A"/>
    <w:rsid w:val="00196EDE"/>
    <w:rsid w:val="001971A7"/>
    <w:rsid w:val="0019760C"/>
    <w:rsid w:val="00197C1B"/>
    <w:rsid w:val="00197D54"/>
    <w:rsid w:val="00197F9F"/>
    <w:rsid w:val="001A022A"/>
    <w:rsid w:val="001A099A"/>
    <w:rsid w:val="001A0DFB"/>
    <w:rsid w:val="001A13B1"/>
    <w:rsid w:val="001A152D"/>
    <w:rsid w:val="001A16CA"/>
    <w:rsid w:val="001A1798"/>
    <w:rsid w:val="001A190C"/>
    <w:rsid w:val="001A1AA4"/>
    <w:rsid w:val="001A1B6E"/>
    <w:rsid w:val="001A1C43"/>
    <w:rsid w:val="001A270C"/>
    <w:rsid w:val="001A29C2"/>
    <w:rsid w:val="001A2D13"/>
    <w:rsid w:val="001A2FAB"/>
    <w:rsid w:val="001A3242"/>
    <w:rsid w:val="001A3E5C"/>
    <w:rsid w:val="001A471E"/>
    <w:rsid w:val="001A4923"/>
    <w:rsid w:val="001A4B78"/>
    <w:rsid w:val="001A4D3E"/>
    <w:rsid w:val="001A4D6A"/>
    <w:rsid w:val="001A506C"/>
    <w:rsid w:val="001A5174"/>
    <w:rsid w:val="001A5192"/>
    <w:rsid w:val="001A547C"/>
    <w:rsid w:val="001A669F"/>
    <w:rsid w:val="001A67AE"/>
    <w:rsid w:val="001A74EB"/>
    <w:rsid w:val="001A7B8B"/>
    <w:rsid w:val="001B1E59"/>
    <w:rsid w:val="001B1FFB"/>
    <w:rsid w:val="001B22B7"/>
    <w:rsid w:val="001B241A"/>
    <w:rsid w:val="001B296C"/>
    <w:rsid w:val="001B3090"/>
    <w:rsid w:val="001B35CE"/>
    <w:rsid w:val="001B39D0"/>
    <w:rsid w:val="001B3BE8"/>
    <w:rsid w:val="001B3C08"/>
    <w:rsid w:val="001B4B62"/>
    <w:rsid w:val="001B577D"/>
    <w:rsid w:val="001B5C76"/>
    <w:rsid w:val="001B616A"/>
    <w:rsid w:val="001B6C9C"/>
    <w:rsid w:val="001B6ED3"/>
    <w:rsid w:val="001B6FE6"/>
    <w:rsid w:val="001B792A"/>
    <w:rsid w:val="001C047C"/>
    <w:rsid w:val="001C16DE"/>
    <w:rsid w:val="001C2592"/>
    <w:rsid w:val="001C269F"/>
    <w:rsid w:val="001C2944"/>
    <w:rsid w:val="001C2BD7"/>
    <w:rsid w:val="001C2C82"/>
    <w:rsid w:val="001C3130"/>
    <w:rsid w:val="001C330E"/>
    <w:rsid w:val="001C3E9E"/>
    <w:rsid w:val="001C513C"/>
    <w:rsid w:val="001C56F0"/>
    <w:rsid w:val="001C5B29"/>
    <w:rsid w:val="001C5BE2"/>
    <w:rsid w:val="001C5F25"/>
    <w:rsid w:val="001C6A55"/>
    <w:rsid w:val="001C777D"/>
    <w:rsid w:val="001C7A7F"/>
    <w:rsid w:val="001D037D"/>
    <w:rsid w:val="001D0BB9"/>
    <w:rsid w:val="001D1791"/>
    <w:rsid w:val="001D1C44"/>
    <w:rsid w:val="001D2177"/>
    <w:rsid w:val="001D2605"/>
    <w:rsid w:val="001D279E"/>
    <w:rsid w:val="001D293E"/>
    <w:rsid w:val="001D296A"/>
    <w:rsid w:val="001D2F9E"/>
    <w:rsid w:val="001D30AC"/>
    <w:rsid w:val="001D38CC"/>
    <w:rsid w:val="001D3DA0"/>
    <w:rsid w:val="001D45CD"/>
    <w:rsid w:val="001D45F5"/>
    <w:rsid w:val="001D467D"/>
    <w:rsid w:val="001D4695"/>
    <w:rsid w:val="001D46DE"/>
    <w:rsid w:val="001D46F2"/>
    <w:rsid w:val="001D4BA2"/>
    <w:rsid w:val="001D4CE8"/>
    <w:rsid w:val="001D4EB7"/>
    <w:rsid w:val="001D576F"/>
    <w:rsid w:val="001D58B3"/>
    <w:rsid w:val="001D5D9D"/>
    <w:rsid w:val="001D5DD9"/>
    <w:rsid w:val="001D603F"/>
    <w:rsid w:val="001D74B6"/>
    <w:rsid w:val="001E0CA4"/>
    <w:rsid w:val="001E0CC8"/>
    <w:rsid w:val="001E1051"/>
    <w:rsid w:val="001E1365"/>
    <w:rsid w:val="001E1513"/>
    <w:rsid w:val="001E2059"/>
    <w:rsid w:val="001E2443"/>
    <w:rsid w:val="001E296C"/>
    <w:rsid w:val="001E2A16"/>
    <w:rsid w:val="001E2D69"/>
    <w:rsid w:val="001E34D3"/>
    <w:rsid w:val="001E3803"/>
    <w:rsid w:val="001E3860"/>
    <w:rsid w:val="001E4808"/>
    <w:rsid w:val="001E48F0"/>
    <w:rsid w:val="001E4CCE"/>
    <w:rsid w:val="001E4D5F"/>
    <w:rsid w:val="001E4E96"/>
    <w:rsid w:val="001E527A"/>
    <w:rsid w:val="001E5757"/>
    <w:rsid w:val="001E5953"/>
    <w:rsid w:val="001E5DFA"/>
    <w:rsid w:val="001E6E9A"/>
    <w:rsid w:val="001E7209"/>
    <w:rsid w:val="001E7264"/>
    <w:rsid w:val="001E760F"/>
    <w:rsid w:val="001E7821"/>
    <w:rsid w:val="001E7A6C"/>
    <w:rsid w:val="001E7D4F"/>
    <w:rsid w:val="001F03F0"/>
    <w:rsid w:val="001F0E45"/>
    <w:rsid w:val="001F1175"/>
    <w:rsid w:val="001F1BCC"/>
    <w:rsid w:val="001F1D3F"/>
    <w:rsid w:val="001F29F0"/>
    <w:rsid w:val="001F2AAF"/>
    <w:rsid w:val="001F2DA9"/>
    <w:rsid w:val="001F36FA"/>
    <w:rsid w:val="001F4064"/>
    <w:rsid w:val="001F4349"/>
    <w:rsid w:val="001F4782"/>
    <w:rsid w:val="001F4CAC"/>
    <w:rsid w:val="001F5125"/>
    <w:rsid w:val="001F61A5"/>
    <w:rsid w:val="001F6767"/>
    <w:rsid w:val="001F6A20"/>
    <w:rsid w:val="001F6BEC"/>
    <w:rsid w:val="001F6DBA"/>
    <w:rsid w:val="001F6E1E"/>
    <w:rsid w:val="001F7004"/>
    <w:rsid w:val="001F775F"/>
    <w:rsid w:val="001F780A"/>
    <w:rsid w:val="001F7D66"/>
    <w:rsid w:val="002001C4"/>
    <w:rsid w:val="00200B5F"/>
    <w:rsid w:val="00200C7D"/>
    <w:rsid w:val="00200FF1"/>
    <w:rsid w:val="0020158D"/>
    <w:rsid w:val="0020159D"/>
    <w:rsid w:val="00201E34"/>
    <w:rsid w:val="00202782"/>
    <w:rsid w:val="00202788"/>
    <w:rsid w:val="00202F31"/>
    <w:rsid w:val="00204F69"/>
    <w:rsid w:val="00204FAB"/>
    <w:rsid w:val="002057D4"/>
    <w:rsid w:val="0020580A"/>
    <w:rsid w:val="00205843"/>
    <w:rsid w:val="00205D20"/>
    <w:rsid w:val="00205D51"/>
    <w:rsid w:val="00205FCE"/>
    <w:rsid w:val="00206016"/>
    <w:rsid w:val="00206BBF"/>
    <w:rsid w:val="00206D7A"/>
    <w:rsid w:val="00207574"/>
    <w:rsid w:val="0020776F"/>
    <w:rsid w:val="00210390"/>
    <w:rsid w:val="00211231"/>
    <w:rsid w:val="0021182A"/>
    <w:rsid w:val="00211DDF"/>
    <w:rsid w:val="00212225"/>
    <w:rsid w:val="002126A8"/>
    <w:rsid w:val="00213002"/>
    <w:rsid w:val="002133FB"/>
    <w:rsid w:val="00213BCD"/>
    <w:rsid w:val="00214058"/>
    <w:rsid w:val="002143F5"/>
    <w:rsid w:val="00215163"/>
    <w:rsid w:val="0021645B"/>
    <w:rsid w:val="00216679"/>
    <w:rsid w:val="002168CE"/>
    <w:rsid w:val="00216D6D"/>
    <w:rsid w:val="0021727D"/>
    <w:rsid w:val="0021761A"/>
    <w:rsid w:val="00220180"/>
    <w:rsid w:val="00220419"/>
    <w:rsid w:val="00220678"/>
    <w:rsid w:val="00220BD0"/>
    <w:rsid w:val="00220D5C"/>
    <w:rsid w:val="00221BA4"/>
    <w:rsid w:val="00221EB3"/>
    <w:rsid w:val="00221F7E"/>
    <w:rsid w:val="00222AE5"/>
    <w:rsid w:val="00222BB2"/>
    <w:rsid w:val="0022361A"/>
    <w:rsid w:val="00223EAE"/>
    <w:rsid w:val="00223F0C"/>
    <w:rsid w:val="002251FE"/>
    <w:rsid w:val="0022538B"/>
    <w:rsid w:val="002257BE"/>
    <w:rsid w:val="002258A9"/>
    <w:rsid w:val="0022651C"/>
    <w:rsid w:val="002267F8"/>
    <w:rsid w:val="00226B51"/>
    <w:rsid w:val="00226D26"/>
    <w:rsid w:val="00227136"/>
    <w:rsid w:val="002273BD"/>
    <w:rsid w:val="002276BA"/>
    <w:rsid w:val="00227DD9"/>
    <w:rsid w:val="00227F06"/>
    <w:rsid w:val="0023052B"/>
    <w:rsid w:val="002309D1"/>
    <w:rsid w:val="00230E7A"/>
    <w:rsid w:val="00231110"/>
    <w:rsid w:val="00231F24"/>
    <w:rsid w:val="002322A2"/>
    <w:rsid w:val="00232409"/>
    <w:rsid w:val="00232523"/>
    <w:rsid w:val="00232539"/>
    <w:rsid w:val="002325D2"/>
    <w:rsid w:val="00232704"/>
    <w:rsid w:val="0023315E"/>
    <w:rsid w:val="002331E2"/>
    <w:rsid w:val="00233202"/>
    <w:rsid w:val="00233425"/>
    <w:rsid w:val="00233495"/>
    <w:rsid w:val="0023350D"/>
    <w:rsid w:val="00233DA1"/>
    <w:rsid w:val="00234196"/>
    <w:rsid w:val="00234459"/>
    <w:rsid w:val="00234DB5"/>
    <w:rsid w:val="002350B0"/>
    <w:rsid w:val="00235AF6"/>
    <w:rsid w:val="00235ED9"/>
    <w:rsid w:val="00236069"/>
    <w:rsid w:val="00236631"/>
    <w:rsid w:val="00236ADF"/>
    <w:rsid w:val="00237671"/>
    <w:rsid w:val="002376F8"/>
    <w:rsid w:val="00237AB6"/>
    <w:rsid w:val="0024042A"/>
    <w:rsid w:val="0024092B"/>
    <w:rsid w:val="00240EB3"/>
    <w:rsid w:val="002413CC"/>
    <w:rsid w:val="00241597"/>
    <w:rsid w:val="0024197B"/>
    <w:rsid w:val="002422BB"/>
    <w:rsid w:val="00242651"/>
    <w:rsid w:val="00243094"/>
    <w:rsid w:val="00243308"/>
    <w:rsid w:val="002439AF"/>
    <w:rsid w:val="002440AB"/>
    <w:rsid w:val="00244C1B"/>
    <w:rsid w:val="00244CE2"/>
    <w:rsid w:val="00245965"/>
    <w:rsid w:val="00245D9A"/>
    <w:rsid w:val="00245F79"/>
    <w:rsid w:val="00246242"/>
    <w:rsid w:val="0024712A"/>
    <w:rsid w:val="00247582"/>
    <w:rsid w:val="002478F1"/>
    <w:rsid w:val="00247CB8"/>
    <w:rsid w:val="00247D01"/>
    <w:rsid w:val="00247EF4"/>
    <w:rsid w:val="00247F48"/>
    <w:rsid w:val="00250888"/>
    <w:rsid w:val="00250D95"/>
    <w:rsid w:val="00251450"/>
    <w:rsid w:val="002516AA"/>
    <w:rsid w:val="002519DB"/>
    <w:rsid w:val="002524E8"/>
    <w:rsid w:val="00252EB4"/>
    <w:rsid w:val="00253097"/>
    <w:rsid w:val="002533A4"/>
    <w:rsid w:val="00253427"/>
    <w:rsid w:val="002536CE"/>
    <w:rsid w:val="002538AA"/>
    <w:rsid w:val="00253B77"/>
    <w:rsid w:val="002541A6"/>
    <w:rsid w:val="0025442C"/>
    <w:rsid w:val="00254ED2"/>
    <w:rsid w:val="0025565C"/>
    <w:rsid w:val="0025589E"/>
    <w:rsid w:val="00255CFD"/>
    <w:rsid w:val="00256677"/>
    <w:rsid w:val="00256BB5"/>
    <w:rsid w:val="002573AC"/>
    <w:rsid w:val="0026029A"/>
    <w:rsid w:val="00260A7E"/>
    <w:rsid w:val="00261091"/>
    <w:rsid w:val="002613F7"/>
    <w:rsid w:val="00261695"/>
    <w:rsid w:val="0026181C"/>
    <w:rsid w:val="002635E2"/>
    <w:rsid w:val="0026371D"/>
    <w:rsid w:val="00263C40"/>
    <w:rsid w:val="002640E7"/>
    <w:rsid w:val="00264122"/>
    <w:rsid w:val="0026449E"/>
    <w:rsid w:val="002650C3"/>
    <w:rsid w:val="0026540B"/>
    <w:rsid w:val="002665B4"/>
    <w:rsid w:val="002665F7"/>
    <w:rsid w:val="00266967"/>
    <w:rsid w:val="00266F88"/>
    <w:rsid w:val="00266FA0"/>
    <w:rsid w:val="0026794A"/>
    <w:rsid w:val="00270654"/>
    <w:rsid w:val="00270A48"/>
    <w:rsid w:val="00270CEB"/>
    <w:rsid w:val="00271075"/>
    <w:rsid w:val="00271180"/>
    <w:rsid w:val="0027162D"/>
    <w:rsid w:val="0027171F"/>
    <w:rsid w:val="00271741"/>
    <w:rsid w:val="00271D47"/>
    <w:rsid w:val="00271DC3"/>
    <w:rsid w:val="002720EB"/>
    <w:rsid w:val="00272541"/>
    <w:rsid w:val="00272724"/>
    <w:rsid w:val="00272DAF"/>
    <w:rsid w:val="00272E02"/>
    <w:rsid w:val="00272E5D"/>
    <w:rsid w:val="00272FD4"/>
    <w:rsid w:val="00273A72"/>
    <w:rsid w:val="00273CC3"/>
    <w:rsid w:val="00273F11"/>
    <w:rsid w:val="00274B0D"/>
    <w:rsid w:val="002757C0"/>
    <w:rsid w:val="002757C6"/>
    <w:rsid w:val="00276088"/>
    <w:rsid w:val="0027627A"/>
    <w:rsid w:val="00276838"/>
    <w:rsid w:val="0027709E"/>
    <w:rsid w:val="0027714B"/>
    <w:rsid w:val="0027783B"/>
    <w:rsid w:val="00277C01"/>
    <w:rsid w:val="002800CF"/>
    <w:rsid w:val="002803F5"/>
    <w:rsid w:val="002807E2"/>
    <w:rsid w:val="00280812"/>
    <w:rsid w:val="002808AD"/>
    <w:rsid w:val="002811C0"/>
    <w:rsid w:val="002812B0"/>
    <w:rsid w:val="00281428"/>
    <w:rsid w:val="00282009"/>
    <w:rsid w:val="0028216E"/>
    <w:rsid w:val="0028240F"/>
    <w:rsid w:val="0028245B"/>
    <w:rsid w:val="00282773"/>
    <w:rsid w:val="0028277E"/>
    <w:rsid w:val="00282A45"/>
    <w:rsid w:val="00282E3B"/>
    <w:rsid w:val="00282F7B"/>
    <w:rsid w:val="002832FA"/>
    <w:rsid w:val="002843D7"/>
    <w:rsid w:val="0028524C"/>
    <w:rsid w:val="00285538"/>
    <w:rsid w:val="00285555"/>
    <w:rsid w:val="00285A00"/>
    <w:rsid w:val="00285AFE"/>
    <w:rsid w:val="00286F64"/>
    <w:rsid w:val="00287555"/>
    <w:rsid w:val="00287585"/>
    <w:rsid w:val="002876D8"/>
    <w:rsid w:val="00287995"/>
    <w:rsid w:val="00287A1B"/>
    <w:rsid w:val="00287EE6"/>
    <w:rsid w:val="00287EED"/>
    <w:rsid w:val="00290A00"/>
    <w:rsid w:val="00290BE3"/>
    <w:rsid w:val="00291038"/>
    <w:rsid w:val="00291353"/>
    <w:rsid w:val="002918C5"/>
    <w:rsid w:val="00291900"/>
    <w:rsid w:val="00291CF9"/>
    <w:rsid w:val="00292DC6"/>
    <w:rsid w:val="002930AF"/>
    <w:rsid w:val="00293DD8"/>
    <w:rsid w:val="00293F56"/>
    <w:rsid w:val="00294200"/>
    <w:rsid w:val="00294362"/>
    <w:rsid w:val="00294591"/>
    <w:rsid w:val="00294DEA"/>
    <w:rsid w:val="00294EEE"/>
    <w:rsid w:val="002953E7"/>
    <w:rsid w:val="00295C85"/>
    <w:rsid w:val="00296093"/>
    <w:rsid w:val="002971C7"/>
    <w:rsid w:val="0029765F"/>
    <w:rsid w:val="00297DB2"/>
    <w:rsid w:val="002A00AD"/>
    <w:rsid w:val="002A0460"/>
    <w:rsid w:val="002A085C"/>
    <w:rsid w:val="002A0921"/>
    <w:rsid w:val="002A1410"/>
    <w:rsid w:val="002A1AA6"/>
    <w:rsid w:val="002A1D6F"/>
    <w:rsid w:val="002A245F"/>
    <w:rsid w:val="002A3010"/>
    <w:rsid w:val="002A3489"/>
    <w:rsid w:val="002A36D1"/>
    <w:rsid w:val="002A3AD2"/>
    <w:rsid w:val="002A56AA"/>
    <w:rsid w:val="002A61AD"/>
    <w:rsid w:val="002A6351"/>
    <w:rsid w:val="002A669F"/>
    <w:rsid w:val="002A66D2"/>
    <w:rsid w:val="002A6C8A"/>
    <w:rsid w:val="002A75F1"/>
    <w:rsid w:val="002A7B2F"/>
    <w:rsid w:val="002A7CA2"/>
    <w:rsid w:val="002B0097"/>
    <w:rsid w:val="002B06DE"/>
    <w:rsid w:val="002B0D6F"/>
    <w:rsid w:val="002B1836"/>
    <w:rsid w:val="002B1B86"/>
    <w:rsid w:val="002B1D4E"/>
    <w:rsid w:val="002B202D"/>
    <w:rsid w:val="002B2704"/>
    <w:rsid w:val="002B286D"/>
    <w:rsid w:val="002B3B7D"/>
    <w:rsid w:val="002B504D"/>
    <w:rsid w:val="002B5399"/>
    <w:rsid w:val="002B53EA"/>
    <w:rsid w:val="002B590D"/>
    <w:rsid w:val="002B6CC9"/>
    <w:rsid w:val="002B6D56"/>
    <w:rsid w:val="002B76EE"/>
    <w:rsid w:val="002B7744"/>
    <w:rsid w:val="002B7C35"/>
    <w:rsid w:val="002C01D4"/>
    <w:rsid w:val="002C0B58"/>
    <w:rsid w:val="002C0C16"/>
    <w:rsid w:val="002C0D74"/>
    <w:rsid w:val="002C2024"/>
    <w:rsid w:val="002C2274"/>
    <w:rsid w:val="002C232E"/>
    <w:rsid w:val="002C284A"/>
    <w:rsid w:val="002C2AE8"/>
    <w:rsid w:val="002C2CB9"/>
    <w:rsid w:val="002C3CCA"/>
    <w:rsid w:val="002C419A"/>
    <w:rsid w:val="002C4412"/>
    <w:rsid w:val="002C48AB"/>
    <w:rsid w:val="002C55A7"/>
    <w:rsid w:val="002C5C5F"/>
    <w:rsid w:val="002C6192"/>
    <w:rsid w:val="002C6D7A"/>
    <w:rsid w:val="002C70DE"/>
    <w:rsid w:val="002C75B7"/>
    <w:rsid w:val="002C77DB"/>
    <w:rsid w:val="002D11F4"/>
    <w:rsid w:val="002D1346"/>
    <w:rsid w:val="002D1C60"/>
    <w:rsid w:val="002D1F94"/>
    <w:rsid w:val="002D21C5"/>
    <w:rsid w:val="002D2483"/>
    <w:rsid w:val="002D2CAD"/>
    <w:rsid w:val="002D345E"/>
    <w:rsid w:val="002D41E7"/>
    <w:rsid w:val="002D4939"/>
    <w:rsid w:val="002D4EA3"/>
    <w:rsid w:val="002D4F38"/>
    <w:rsid w:val="002D57F2"/>
    <w:rsid w:val="002D59EB"/>
    <w:rsid w:val="002D5F60"/>
    <w:rsid w:val="002D6544"/>
    <w:rsid w:val="002D66BC"/>
    <w:rsid w:val="002D6C11"/>
    <w:rsid w:val="002D6F50"/>
    <w:rsid w:val="002D7148"/>
    <w:rsid w:val="002D7397"/>
    <w:rsid w:val="002D73A4"/>
    <w:rsid w:val="002D7641"/>
    <w:rsid w:val="002D7FBB"/>
    <w:rsid w:val="002E0011"/>
    <w:rsid w:val="002E0773"/>
    <w:rsid w:val="002E07DF"/>
    <w:rsid w:val="002E0820"/>
    <w:rsid w:val="002E0EB0"/>
    <w:rsid w:val="002E1733"/>
    <w:rsid w:val="002E1E6E"/>
    <w:rsid w:val="002E2794"/>
    <w:rsid w:val="002E2E1B"/>
    <w:rsid w:val="002E2E4F"/>
    <w:rsid w:val="002E3389"/>
    <w:rsid w:val="002E4809"/>
    <w:rsid w:val="002E49E5"/>
    <w:rsid w:val="002E4B94"/>
    <w:rsid w:val="002E57F3"/>
    <w:rsid w:val="002E5B42"/>
    <w:rsid w:val="002E5C82"/>
    <w:rsid w:val="002E60AE"/>
    <w:rsid w:val="002E633B"/>
    <w:rsid w:val="002E63F1"/>
    <w:rsid w:val="002E67A7"/>
    <w:rsid w:val="002E69C0"/>
    <w:rsid w:val="002E6A8C"/>
    <w:rsid w:val="002E6C2C"/>
    <w:rsid w:val="002E6C78"/>
    <w:rsid w:val="002E6FCB"/>
    <w:rsid w:val="002E7CC0"/>
    <w:rsid w:val="002E7E1C"/>
    <w:rsid w:val="002E7FBC"/>
    <w:rsid w:val="002F024D"/>
    <w:rsid w:val="002F04B2"/>
    <w:rsid w:val="002F07D7"/>
    <w:rsid w:val="002F10AF"/>
    <w:rsid w:val="002F1700"/>
    <w:rsid w:val="002F18C8"/>
    <w:rsid w:val="002F1C88"/>
    <w:rsid w:val="002F2398"/>
    <w:rsid w:val="002F3222"/>
    <w:rsid w:val="002F334D"/>
    <w:rsid w:val="002F34E8"/>
    <w:rsid w:val="002F381E"/>
    <w:rsid w:val="002F3B37"/>
    <w:rsid w:val="002F3D6A"/>
    <w:rsid w:val="002F3DDE"/>
    <w:rsid w:val="002F419D"/>
    <w:rsid w:val="002F45EB"/>
    <w:rsid w:val="002F46A0"/>
    <w:rsid w:val="002F47C2"/>
    <w:rsid w:val="002F5176"/>
    <w:rsid w:val="002F5587"/>
    <w:rsid w:val="002F57E2"/>
    <w:rsid w:val="002F584A"/>
    <w:rsid w:val="002F586D"/>
    <w:rsid w:val="002F5B97"/>
    <w:rsid w:val="002F5DE3"/>
    <w:rsid w:val="002F611F"/>
    <w:rsid w:val="00301EFB"/>
    <w:rsid w:val="003029AE"/>
    <w:rsid w:val="00302F1F"/>
    <w:rsid w:val="00302F84"/>
    <w:rsid w:val="00303BDA"/>
    <w:rsid w:val="00303EE8"/>
    <w:rsid w:val="00303EEB"/>
    <w:rsid w:val="0030428F"/>
    <w:rsid w:val="00304AA7"/>
    <w:rsid w:val="00304D51"/>
    <w:rsid w:val="003056F0"/>
    <w:rsid w:val="0030593E"/>
    <w:rsid w:val="00305AB8"/>
    <w:rsid w:val="00305F7E"/>
    <w:rsid w:val="003069E2"/>
    <w:rsid w:val="0031066C"/>
    <w:rsid w:val="00310A48"/>
    <w:rsid w:val="0031106C"/>
    <w:rsid w:val="00311846"/>
    <w:rsid w:val="00311C75"/>
    <w:rsid w:val="00312C7E"/>
    <w:rsid w:val="00313F2D"/>
    <w:rsid w:val="00313FAC"/>
    <w:rsid w:val="003143C5"/>
    <w:rsid w:val="00315C84"/>
    <w:rsid w:val="00315E27"/>
    <w:rsid w:val="00315F16"/>
    <w:rsid w:val="003161C6"/>
    <w:rsid w:val="00316994"/>
    <w:rsid w:val="00316EFF"/>
    <w:rsid w:val="003177D5"/>
    <w:rsid w:val="00317A3B"/>
    <w:rsid w:val="00317E94"/>
    <w:rsid w:val="00317E98"/>
    <w:rsid w:val="00317FE2"/>
    <w:rsid w:val="003203B7"/>
    <w:rsid w:val="0032084F"/>
    <w:rsid w:val="003212E2"/>
    <w:rsid w:val="003215C4"/>
    <w:rsid w:val="00321BD6"/>
    <w:rsid w:val="0032211B"/>
    <w:rsid w:val="0032286A"/>
    <w:rsid w:val="00322E21"/>
    <w:rsid w:val="00323558"/>
    <w:rsid w:val="00323608"/>
    <w:rsid w:val="00323D8A"/>
    <w:rsid w:val="003241B3"/>
    <w:rsid w:val="003242F7"/>
    <w:rsid w:val="00324340"/>
    <w:rsid w:val="00324986"/>
    <w:rsid w:val="00324B4C"/>
    <w:rsid w:val="00325022"/>
    <w:rsid w:val="00325565"/>
    <w:rsid w:val="00325757"/>
    <w:rsid w:val="00325C24"/>
    <w:rsid w:val="00325E08"/>
    <w:rsid w:val="0032603B"/>
    <w:rsid w:val="0032605C"/>
    <w:rsid w:val="003260E6"/>
    <w:rsid w:val="00326451"/>
    <w:rsid w:val="003273F8"/>
    <w:rsid w:val="003300CC"/>
    <w:rsid w:val="003303DD"/>
    <w:rsid w:val="003303F0"/>
    <w:rsid w:val="003306EB"/>
    <w:rsid w:val="00331236"/>
    <w:rsid w:val="0033128C"/>
    <w:rsid w:val="003312BA"/>
    <w:rsid w:val="0033131B"/>
    <w:rsid w:val="00331348"/>
    <w:rsid w:val="0033136B"/>
    <w:rsid w:val="003313D8"/>
    <w:rsid w:val="0033184F"/>
    <w:rsid w:val="003319A7"/>
    <w:rsid w:val="00332127"/>
    <w:rsid w:val="0033237D"/>
    <w:rsid w:val="003323D1"/>
    <w:rsid w:val="00333B0E"/>
    <w:rsid w:val="00334370"/>
    <w:rsid w:val="00334DEA"/>
    <w:rsid w:val="00335EDF"/>
    <w:rsid w:val="00335F06"/>
    <w:rsid w:val="003364C7"/>
    <w:rsid w:val="003367FF"/>
    <w:rsid w:val="003368CE"/>
    <w:rsid w:val="00336B43"/>
    <w:rsid w:val="00336E13"/>
    <w:rsid w:val="00337447"/>
    <w:rsid w:val="003379A9"/>
    <w:rsid w:val="00337A11"/>
    <w:rsid w:val="00337ECF"/>
    <w:rsid w:val="00340B87"/>
    <w:rsid w:val="00340F99"/>
    <w:rsid w:val="00341476"/>
    <w:rsid w:val="0034194E"/>
    <w:rsid w:val="00341E97"/>
    <w:rsid w:val="00342524"/>
    <w:rsid w:val="003427AC"/>
    <w:rsid w:val="0034299C"/>
    <w:rsid w:val="00342A8A"/>
    <w:rsid w:val="00342AA4"/>
    <w:rsid w:val="0034350A"/>
    <w:rsid w:val="003435D3"/>
    <w:rsid w:val="00343957"/>
    <w:rsid w:val="00343E06"/>
    <w:rsid w:val="00343F85"/>
    <w:rsid w:val="003445B5"/>
    <w:rsid w:val="00344A89"/>
    <w:rsid w:val="00344B2A"/>
    <w:rsid w:val="00344DAD"/>
    <w:rsid w:val="00344F89"/>
    <w:rsid w:val="0034594B"/>
    <w:rsid w:val="00345F51"/>
    <w:rsid w:val="0034615D"/>
    <w:rsid w:val="00346513"/>
    <w:rsid w:val="0034652F"/>
    <w:rsid w:val="003469A4"/>
    <w:rsid w:val="00346C49"/>
    <w:rsid w:val="0034716E"/>
    <w:rsid w:val="003471AC"/>
    <w:rsid w:val="003477B7"/>
    <w:rsid w:val="0034786D"/>
    <w:rsid w:val="00347CB3"/>
    <w:rsid w:val="00347CD1"/>
    <w:rsid w:val="00350690"/>
    <w:rsid w:val="003507A7"/>
    <w:rsid w:val="003509C9"/>
    <w:rsid w:val="00350B54"/>
    <w:rsid w:val="00351D0E"/>
    <w:rsid w:val="00351D9A"/>
    <w:rsid w:val="00352804"/>
    <w:rsid w:val="00352C7C"/>
    <w:rsid w:val="00352D01"/>
    <w:rsid w:val="00352F80"/>
    <w:rsid w:val="0035365A"/>
    <w:rsid w:val="00353AF9"/>
    <w:rsid w:val="00353B50"/>
    <w:rsid w:val="003548BB"/>
    <w:rsid w:val="00354945"/>
    <w:rsid w:val="00354ACF"/>
    <w:rsid w:val="00354C4D"/>
    <w:rsid w:val="00355598"/>
    <w:rsid w:val="003558B8"/>
    <w:rsid w:val="00355AF5"/>
    <w:rsid w:val="00356129"/>
    <w:rsid w:val="0035662D"/>
    <w:rsid w:val="00356A85"/>
    <w:rsid w:val="00356F35"/>
    <w:rsid w:val="00356F7B"/>
    <w:rsid w:val="00356FEA"/>
    <w:rsid w:val="003573BF"/>
    <w:rsid w:val="00357B4E"/>
    <w:rsid w:val="00360321"/>
    <w:rsid w:val="003609EF"/>
    <w:rsid w:val="00360C9F"/>
    <w:rsid w:val="00360D7D"/>
    <w:rsid w:val="00360F1F"/>
    <w:rsid w:val="003614C4"/>
    <w:rsid w:val="00361AB0"/>
    <w:rsid w:val="00361D91"/>
    <w:rsid w:val="00363011"/>
    <w:rsid w:val="00363115"/>
    <w:rsid w:val="0036339E"/>
    <w:rsid w:val="003634A9"/>
    <w:rsid w:val="00363D64"/>
    <w:rsid w:val="00363E4C"/>
    <w:rsid w:val="003642AE"/>
    <w:rsid w:val="003645CE"/>
    <w:rsid w:val="00364953"/>
    <w:rsid w:val="00364CC7"/>
    <w:rsid w:val="00364E31"/>
    <w:rsid w:val="0036573B"/>
    <w:rsid w:val="0036638A"/>
    <w:rsid w:val="00366705"/>
    <w:rsid w:val="003667BE"/>
    <w:rsid w:val="00367211"/>
    <w:rsid w:val="00367342"/>
    <w:rsid w:val="00367E28"/>
    <w:rsid w:val="00367E64"/>
    <w:rsid w:val="0037068E"/>
    <w:rsid w:val="00370C75"/>
    <w:rsid w:val="003712C7"/>
    <w:rsid w:val="00371C84"/>
    <w:rsid w:val="00371ECA"/>
    <w:rsid w:val="00372516"/>
    <w:rsid w:val="003726A6"/>
    <w:rsid w:val="003732C1"/>
    <w:rsid w:val="00373467"/>
    <w:rsid w:val="00373A29"/>
    <w:rsid w:val="00373BE9"/>
    <w:rsid w:val="00374173"/>
    <w:rsid w:val="00374597"/>
    <w:rsid w:val="00375327"/>
    <w:rsid w:val="003753EE"/>
    <w:rsid w:val="0037589B"/>
    <w:rsid w:val="00375E11"/>
    <w:rsid w:val="0037688B"/>
    <w:rsid w:val="00376C79"/>
    <w:rsid w:val="00376E39"/>
    <w:rsid w:val="0037795F"/>
    <w:rsid w:val="003802B7"/>
    <w:rsid w:val="00380656"/>
    <w:rsid w:val="00380B5B"/>
    <w:rsid w:val="00380BAF"/>
    <w:rsid w:val="00380E78"/>
    <w:rsid w:val="0038103B"/>
    <w:rsid w:val="003812E6"/>
    <w:rsid w:val="00381503"/>
    <w:rsid w:val="00381D04"/>
    <w:rsid w:val="00381F84"/>
    <w:rsid w:val="00382537"/>
    <w:rsid w:val="0038338B"/>
    <w:rsid w:val="003833C7"/>
    <w:rsid w:val="0038346E"/>
    <w:rsid w:val="0038394B"/>
    <w:rsid w:val="00383A23"/>
    <w:rsid w:val="00384355"/>
    <w:rsid w:val="003845A6"/>
    <w:rsid w:val="0038501A"/>
    <w:rsid w:val="00385459"/>
    <w:rsid w:val="0038551B"/>
    <w:rsid w:val="00385A56"/>
    <w:rsid w:val="00386034"/>
    <w:rsid w:val="00387038"/>
    <w:rsid w:val="00387752"/>
    <w:rsid w:val="00390214"/>
    <w:rsid w:val="00390B9A"/>
    <w:rsid w:val="00391030"/>
    <w:rsid w:val="00391839"/>
    <w:rsid w:val="00391C13"/>
    <w:rsid w:val="003927F2"/>
    <w:rsid w:val="00392A84"/>
    <w:rsid w:val="00392AA0"/>
    <w:rsid w:val="00394101"/>
    <w:rsid w:val="0039425C"/>
    <w:rsid w:val="00394F01"/>
    <w:rsid w:val="0039516C"/>
    <w:rsid w:val="003954CA"/>
    <w:rsid w:val="00395925"/>
    <w:rsid w:val="00395F96"/>
    <w:rsid w:val="00396388"/>
    <w:rsid w:val="003965D3"/>
    <w:rsid w:val="003966B7"/>
    <w:rsid w:val="00396794"/>
    <w:rsid w:val="00396C87"/>
    <w:rsid w:val="00396EDE"/>
    <w:rsid w:val="00397163"/>
    <w:rsid w:val="003973D8"/>
    <w:rsid w:val="003977AB"/>
    <w:rsid w:val="003978CB"/>
    <w:rsid w:val="00397ADB"/>
    <w:rsid w:val="003A00C3"/>
    <w:rsid w:val="003A03CC"/>
    <w:rsid w:val="003A1A7E"/>
    <w:rsid w:val="003A1C3D"/>
    <w:rsid w:val="003A1CCE"/>
    <w:rsid w:val="003A242C"/>
    <w:rsid w:val="003A252A"/>
    <w:rsid w:val="003A2C4D"/>
    <w:rsid w:val="003A2EAC"/>
    <w:rsid w:val="003A35B6"/>
    <w:rsid w:val="003A3779"/>
    <w:rsid w:val="003A435B"/>
    <w:rsid w:val="003A47C9"/>
    <w:rsid w:val="003A52B1"/>
    <w:rsid w:val="003A56A6"/>
    <w:rsid w:val="003A571F"/>
    <w:rsid w:val="003A5888"/>
    <w:rsid w:val="003A61D9"/>
    <w:rsid w:val="003A6281"/>
    <w:rsid w:val="003A6B21"/>
    <w:rsid w:val="003A6C65"/>
    <w:rsid w:val="003A7498"/>
    <w:rsid w:val="003A7F3B"/>
    <w:rsid w:val="003B059A"/>
    <w:rsid w:val="003B0824"/>
    <w:rsid w:val="003B0B0C"/>
    <w:rsid w:val="003B0BB3"/>
    <w:rsid w:val="003B0DB3"/>
    <w:rsid w:val="003B13A1"/>
    <w:rsid w:val="003B1A4D"/>
    <w:rsid w:val="003B1C56"/>
    <w:rsid w:val="003B1F8D"/>
    <w:rsid w:val="003B28FB"/>
    <w:rsid w:val="003B2AA7"/>
    <w:rsid w:val="003B2E83"/>
    <w:rsid w:val="003B3C50"/>
    <w:rsid w:val="003B46B6"/>
    <w:rsid w:val="003B497F"/>
    <w:rsid w:val="003B4CD7"/>
    <w:rsid w:val="003B5010"/>
    <w:rsid w:val="003B5042"/>
    <w:rsid w:val="003B53AB"/>
    <w:rsid w:val="003B5945"/>
    <w:rsid w:val="003B5DDA"/>
    <w:rsid w:val="003B5E63"/>
    <w:rsid w:val="003B6088"/>
    <w:rsid w:val="003B64E8"/>
    <w:rsid w:val="003B66E0"/>
    <w:rsid w:val="003B7EB7"/>
    <w:rsid w:val="003B7F8E"/>
    <w:rsid w:val="003C092F"/>
    <w:rsid w:val="003C124A"/>
    <w:rsid w:val="003C13CC"/>
    <w:rsid w:val="003C1AFA"/>
    <w:rsid w:val="003C1DAA"/>
    <w:rsid w:val="003C1EAA"/>
    <w:rsid w:val="003C21C6"/>
    <w:rsid w:val="003C24CA"/>
    <w:rsid w:val="003C29E2"/>
    <w:rsid w:val="003C3054"/>
    <w:rsid w:val="003C3F9E"/>
    <w:rsid w:val="003C45CB"/>
    <w:rsid w:val="003C48A6"/>
    <w:rsid w:val="003C49D4"/>
    <w:rsid w:val="003C4E61"/>
    <w:rsid w:val="003C4F1D"/>
    <w:rsid w:val="003C5056"/>
    <w:rsid w:val="003C561E"/>
    <w:rsid w:val="003C5800"/>
    <w:rsid w:val="003C5AB6"/>
    <w:rsid w:val="003C5F7C"/>
    <w:rsid w:val="003C60D7"/>
    <w:rsid w:val="003C6952"/>
    <w:rsid w:val="003C6DDC"/>
    <w:rsid w:val="003C7312"/>
    <w:rsid w:val="003C7D44"/>
    <w:rsid w:val="003D052C"/>
    <w:rsid w:val="003D05C3"/>
    <w:rsid w:val="003D06C4"/>
    <w:rsid w:val="003D09A8"/>
    <w:rsid w:val="003D0C75"/>
    <w:rsid w:val="003D0EF6"/>
    <w:rsid w:val="003D125A"/>
    <w:rsid w:val="003D1326"/>
    <w:rsid w:val="003D1B88"/>
    <w:rsid w:val="003D1CA7"/>
    <w:rsid w:val="003D1F17"/>
    <w:rsid w:val="003D28A1"/>
    <w:rsid w:val="003D2C85"/>
    <w:rsid w:val="003D302B"/>
    <w:rsid w:val="003D34D2"/>
    <w:rsid w:val="003D400C"/>
    <w:rsid w:val="003D42E2"/>
    <w:rsid w:val="003D4FF4"/>
    <w:rsid w:val="003D5414"/>
    <w:rsid w:val="003D5791"/>
    <w:rsid w:val="003D57A1"/>
    <w:rsid w:val="003D6089"/>
    <w:rsid w:val="003D60BC"/>
    <w:rsid w:val="003D624A"/>
    <w:rsid w:val="003D66C8"/>
    <w:rsid w:val="003D6848"/>
    <w:rsid w:val="003D694F"/>
    <w:rsid w:val="003D6EBA"/>
    <w:rsid w:val="003D7A76"/>
    <w:rsid w:val="003E0488"/>
    <w:rsid w:val="003E0675"/>
    <w:rsid w:val="003E0A3D"/>
    <w:rsid w:val="003E0D0A"/>
    <w:rsid w:val="003E1576"/>
    <w:rsid w:val="003E1FEF"/>
    <w:rsid w:val="003E21FD"/>
    <w:rsid w:val="003E24DA"/>
    <w:rsid w:val="003E2B75"/>
    <w:rsid w:val="003E3883"/>
    <w:rsid w:val="003E3B3E"/>
    <w:rsid w:val="003E3C7F"/>
    <w:rsid w:val="003E3DC7"/>
    <w:rsid w:val="003E43F6"/>
    <w:rsid w:val="003E48AA"/>
    <w:rsid w:val="003E4DB7"/>
    <w:rsid w:val="003E5823"/>
    <w:rsid w:val="003E5D80"/>
    <w:rsid w:val="003E6DE7"/>
    <w:rsid w:val="003E6EE8"/>
    <w:rsid w:val="003E7C05"/>
    <w:rsid w:val="003E7C10"/>
    <w:rsid w:val="003E7E60"/>
    <w:rsid w:val="003F05B7"/>
    <w:rsid w:val="003F062B"/>
    <w:rsid w:val="003F108B"/>
    <w:rsid w:val="003F10AE"/>
    <w:rsid w:val="003F1332"/>
    <w:rsid w:val="003F13AF"/>
    <w:rsid w:val="003F1617"/>
    <w:rsid w:val="003F168B"/>
    <w:rsid w:val="003F1A10"/>
    <w:rsid w:val="003F1E63"/>
    <w:rsid w:val="003F2C13"/>
    <w:rsid w:val="003F2DF9"/>
    <w:rsid w:val="003F3327"/>
    <w:rsid w:val="003F39C3"/>
    <w:rsid w:val="003F40ED"/>
    <w:rsid w:val="003F4258"/>
    <w:rsid w:val="003F4ADB"/>
    <w:rsid w:val="003F54B9"/>
    <w:rsid w:val="003F597D"/>
    <w:rsid w:val="003F5AF7"/>
    <w:rsid w:val="003F6F14"/>
    <w:rsid w:val="0040094F"/>
    <w:rsid w:val="0040102C"/>
    <w:rsid w:val="00401630"/>
    <w:rsid w:val="00401A9F"/>
    <w:rsid w:val="00401CE2"/>
    <w:rsid w:val="00401DFA"/>
    <w:rsid w:val="00401E98"/>
    <w:rsid w:val="00402A2C"/>
    <w:rsid w:val="0040398D"/>
    <w:rsid w:val="00403C5C"/>
    <w:rsid w:val="00403DDA"/>
    <w:rsid w:val="00403F1E"/>
    <w:rsid w:val="00404025"/>
    <w:rsid w:val="004044C8"/>
    <w:rsid w:val="00404629"/>
    <w:rsid w:val="00404D91"/>
    <w:rsid w:val="004055D7"/>
    <w:rsid w:val="00405B1E"/>
    <w:rsid w:val="00405D48"/>
    <w:rsid w:val="00406BA5"/>
    <w:rsid w:val="00407295"/>
    <w:rsid w:val="0041012B"/>
    <w:rsid w:val="004101E9"/>
    <w:rsid w:val="00411E4A"/>
    <w:rsid w:val="00411F68"/>
    <w:rsid w:val="004123BE"/>
    <w:rsid w:val="0041268F"/>
    <w:rsid w:val="00413A02"/>
    <w:rsid w:val="00413A41"/>
    <w:rsid w:val="00413D61"/>
    <w:rsid w:val="00413D7E"/>
    <w:rsid w:val="00413F3B"/>
    <w:rsid w:val="00414360"/>
    <w:rsid w:val="0041510E"/>
    <w:rsid w:val="004156A0"/>
    <w:rsid w:val="004156BB"/>
    <w:rsid w:val="00416311"/>
    <w:rsid w:val="00416597"/>
    <w:rsid w:val="00416891"/>
    <w:rsid w:val="0041695C"/>
    <w:rsid w:val="004169D7"/>
    <w:rsid w:val="00416D6D"/>
    <w:rsid w:val="004176A2"/>
    <w:rsid w:val="004179F8"/>
    <w:rsid w:val="00417D49"/>
    <w:rsid w:val="004208EE"/>
    <w:rsid w:val="00420C5D"/>
    <w:rsid w:val="00420E0A"/>
    <w:rsid w:val="00421DB1"/>
    <w:rsid w:val="00422087"/>
    <w:rsid w:val="00422CB8"/>
    <w:rsid w:val="00422F8A"/>
    <w:rsid w:val="004232A0"/>
    <w:rsid w:val="004233BC"/>
    <w:rsid w:val="004235D3"/>
    <w:rsid w:val="00423B55"/>
    <w:rsid w:val="0042448A"/>
    <w:rsid w:val="00424579"/>
    <w:rsid w:val="004246B0"/>
    <w:rsid w:val="00424A5E"/>
    <w:rsid w:val="00424A76"/>
    <w:rsid w:val="00424B77"/>
    <w:rsid w:val="00426B1F"/>
    <w:rsid w:val="004270AB"/>
    <w:rsid w:val="00427F02"/>
    <w:rsid w:val="00430C14"/>
    <w:rsid w:val="004310EC"/>
    <w:rsid w:val="004316BC"/>
    <w:rsid w:val="00432012"/>
    <w:rsid w:val="00432EBE"/>
    <w:rsid w:val="00433670"/>
    <w:rsid w:val="00435502"/>
    <w:rsid w:val="00436413"/>
    <w:rsid w:val="00437188"/>
    <w:rsid w:val="00437A54"/>
    <w:rsid w:val="004401F4"/>
    <w:rsid w:val="0044028B"/>
    <w:rsid w:val="00440B04"/>
    <w:rsid w:val="00440C1B"/>
    <w:rsid w:val="004416F4"/>
    <w:rsid w:val="00441A0C"/>
    <w:rsid w:val="004421F1"/>
    <w:rsid w:val="004426C8"/>
    <w:rsid w:val="00442DB4"/>
    <w:rsid w:val="004434EB"/>
    <w:rsid w:val="00443B5F"/>
    <w:rsid w:val="00443CA1"/>
    <w:rsid w:val="00443F97"/>
    <w:rsid w:val="00444492"/>
    <w:rsid w:val="004446D1"/>
    <w:rsid w:val="00444E68"/>
    <w:rsid w:val="004458F4"/>
    <w:rsid w:val="0044593B"/>
    <w:rsid w:val="00445EAC"/>
    <w:rsid w:val="0044620D"/>
    <w:rsid w:val="0044653F"/>
    <w:rsid w:val="00446C33"/>
    <w:rsid w:val="00446E2D"/>
    <w:rsid w:val="004474D8"/>
    <w:rsid w:val="0044757C"/>
    <w:rsid w:val="004477CF"/>
    <w:rsid w:val="004479AB"/>
    <w:rsid w:val="004479FB"/>
    <w:rsid w:val="0045010E"/>
    <w:rsid w:val="00450252"/>
    <w:rsid w:val="0045041E"/>
    <w:rsid w:val="00450737"/>
    <w:rsid w:val="00450FF4"/>
    <w:rsid w:val="0045108B"/>
    <w:rsid w:val="00451561"/>
    <w:rsid w:val="004517B6"/>
    <w:rsid w:val="004519ED"/>
    <w:rsid w:val="00451C26"/>
    <w:rsid w:val="00451EAD"/>
    <w:rsid w:val="0045220F"/>
    <w:rsid w:val="004538E8"/>
    <w:rsid w:val="004538FB"/>
    <w:rsid w:val="00453A43"/>
    <w:rsid w:val="00454003"/>
    <w:rsid w:val="00454109"/>
    <w:rsid w:val="00454283"/>
    <w:rsid w:val="0045625F"/>
    <w:rsid w:val="00456375"/>
    <w:rsid w:val="0045639F"/>
    <w:rsid w:val="004564C8"/>
    <w:rsid w:val="004567BA"/>
    <w:rsid w:val="004572D8"/>
    <w:rsid w:val="0045770D"/>
    <w:rsid w:val="00457FD3"/>
    <w:rsid w:val="00460168"/>
    <w:rsid w:val="00460213"/>
    <w:rsid w:val="00460654"/>
    <w:rsid w:val="004609E8"/>
    <w:rsid w:val="00460EEA"/>
    <w:rsid w:val="00460F01"/>
    <w:rsid w:val="004614C3"/>
    <w:rsid w:val="0046151F"/>
    <w:rsid w:val="00461B29"/>
    <w:rsid w:val="00461D6A"/>
    <w:rsid w:val="004621DB"/>
    <w:rsid w:val="004623DD"/>
    <w:rsid w:val="0046299D"/>
    <w:rsid w:val="0046327E"/>
    <w:rsid w:val="004637C5"/>
    <w:rsid w:val="00463878"/>
    <w:rsid w:val="00463B26"/>
    <w:rsid w:val="00464046"/>
    <w:rsid w:val="00464EB9"/>
    <w:rsid w:val="004650CD"/>
    <w:rsid w:val="004654A4"/>
    <w:rsid w:val="004658B3"/>
    <w:rsid w:val="004659D5"/>
    <w:rsid w:val="00465C5A"/>
    <w:rsid w:val="00465FB7"/>
    <w:rsid w:val="0046643A"/>
    <w:rsid w:val="00466465"/>
    <w:rsid w:val="00467CDA"/>
    <w:rsid w:val="00470347"/>
    <w:rsid w:val="0047086B"/>
    <w:rsid w:val="00471968"/>
    <w:rsid w:val="00471F9A"/>
    <w:rsid w:val="004723A1"/>
    <w:rsid w:val="00472D3D"/>
    <w:rsid w:val="00473231"/>
    <w:rsid w:val="00473E61"/>
    <w:rsid w:val="004741A4"/>
    <w:rsid w:val="00474268"/>
    <w:rsid w:val="00474591"/>
    <w:rsid w:val="00474C6A"/>
    <w:rsid w:val="00474F0E"/>
    <w:rsid w:val="00475930"/>
    <w:rsid w:val="0047608B"/>
    <w:rsid w:val="00476801"/>
    <w:rsid w:val="00480912"/>
    <w:rsid w:val="00480975"/>
    <w:rsid w:val="00480CA1"/>
    <w:rsid w:val="00480EF5"/>
    <w:rsid w:val="0048142D"/>
    <w:rsid w:val="00481487"/>
    <w:rsid w:val="00481DEC"/>
    <w:rsid w:val="00481F28"/>
    <w:rsid w:val="0048217A"/>
    <w:rsid w:val="004825B5"/>
    <w:rsid w:val="0048271A"/>
    <w:rsid w:val="00482A15"/>
    <w:rsid w:val="004833D1"/>
    <w:rsid w:val="004839DC"/>
    <w:rsid w:val="00483C9F"/>
    <w:rsid w:val="00483CA7"/>
    <w:rsid w:val="00483D4C"/>
    <w:rsid w:val="004840C7"/>
    <w:rsid w:val="0048435A"/>
    <w:rsid w:val="0048447D"/>
    <w:rsid w:val="00484C3D"/>
    <w:rsid w:val="00485DAF"/>
    <w:rsid w:val="0048639B"/>
    <w:rsid w:val="0048767C"/>
    <w:rsid w:val="00487CAB"/>
    <w:rsid w:val="00487E42"/>
    <w:rsid w:val="00490126"/>
    <w:rsid w:val="004912F5"/>
    <w:rsid w:val="0049197C"/>
    <w:rsid w:val="00491DC6"/>
    <w:rsid w:val="0049270B"/>
    <w:rsid w:val="00493D0E"/>
    <w:rsid w:val="004943D4"/>
    <w:rsid w:val="004943FA"/>
    <w:rsid w:val="00494EE1"/>
    <w:rsid w:val="004956A0"/>
    <w:rsid w:val="00495778"/>
    <w:rsid w:val="004957A4"/>
    <w:rsid w:val="004965AD"/>
    <w:rsid w:val="00496875"/>
    <w:rsid w:val="00497120"/>
    <w:rsid w:val="004976DD"/>
    <w:rsid w:val="004978CD"/>
    <w:rsid w:val="004A0918"/>
    <w:rsid w:val="004A16C0"/>
    <w:rsid w:val="004A17F4"/>
    <w:rsid w:val="004A195D"/>
    <w:rsid w:val="004A1C28"/>
    <w:rsid w:val="004A2288"/>
    <w:rsid w:val="004A231A"/>
    <w:rsid w:val="004A27B2"/>
    <w:rsid w:val="004A27BB"/>
    <w:rsid w:val="004A296C"/>
    <w:rsid w:val="004A351F"/>
    <w:rsid w:val="004A3878"/>
    <w:rsid w:val="004A3DC7"/>
    <w:rsid w:val="004A461A"/>
    <w:rsid w:val="004A477A"/>
    <w:rsid w:val="004A47F7"/>
    <w:rsid w:val="004A4DAA"/>
    <w:rsid w:val="004A4F0F"/>
    <w:rsid w:val="004A50B5"/>
    <w:rsid w:val="004A5431"/>
    <w:rsid w:val="004A552E"/>
    <w:rsid w:val="004A5743"/>
    <w:rsid w:val="004A5E93"/>
    <w:rsid w:val="004A61D0"/>
    <w:rsid w:val="004A6459"/>
    <w:rsid w:val="004A6AD4"/>
    <w:rsid w:val="004A6B6A"/>
    <w:rsid w:val="004A6C51"/>
    <w:rsid w:val="004A7523"/>
    <w:rsid w:val="004A76FE"/>
    <w:rsid w:val="004B19C2"/>
    <w:rsid w:val="004B1F85"/>
    <w:rsid w:val="004B233A"/>
    <w:rsid w:val="004B26AE"/>
    <w:rsid w:val="004B27B9"/>
    <w:rsid w:val="004B2AD5"/>
    <w:rsid w:val="004B2ADE"/>
    <w:rsid w:val="004B30D8"/>
    <w:rsid w:val="004B3BC0"/>
    <w:rsid w:val="004B422C"/>
    <w:rsid w:val="004B5A05"/>
    <w:rsid w:val="004B5F4E"/>
    <w:rsid w:val="004B6384"/>
    <w:rsid w:val="004B66CE"/>
    <w:rsid w:val="004B6701"/>
    <w:rsid w:val="004B6B76"/>
    <w:rsid w:val="004B6E4C"/>
    <w:rsid w:val="004B6ED1"/>
    <w:rsid w:val="004B6F2A"/>
    <w:rsid w:val="004C0800"/>
    <w:rsid w:val="004C0D24"/>
    <w:rsid w:val="004C101F"/>
    <w:rsid w:val="004C22C8"/>
    <w:rsid w:val="004C2368"/>
    <w:rsid w:val="004C27C4"/>
    <w:rsid w:val="004C2A06"/>
    <w:rsid w:val="004C2C1B"/>
    <w:rsid w:val="004C3287"/>
    <w:rsid w:val="004C3B12"/>
    <w:rsid w:val="004C4825"/>
    <w:rsid w:val="004C4C95"/>
    <w:rsid w:val="004C4EBD"/>
    <w:rsid w:val="004C5A03"/>
    <w:rsid w:val="004C5C8B"/>
    <w:rsid w:val="004C600C"/>
    <w:rsid w:val="004C61AE"/>
    <w:rsid w:val="004C6A48"/>
    <w:rsid w:val="004C6C3C"/>
    <w:rsid w:val="004C6C40"/>
    <w:rsid w:val="004D0693"/>
    <w:rsid w:val="004D0A70"/>
    <w:rsid w:val="004D0B38"/>
    <w:rsid w:val="004D0CFA"/>
    <w:rsid w:val="004D1E5A"/>
    <w:rsid w:val="004D1EDA"/>
    <w:rsid w:val="004D2850"/>
    <w:rsid w:val="004D2FEA"/>
    <w:rsid w:val="004D3266"/>
    <w:rsid w:val="004D3857"/>
    <w:rsid w:val="004D3B85"/>
    <w:rsid w:val="004D4150"/>
    <w:rsid w:val="004D429B"/>
    <w:rsid w:val="004D42F0"/>
    <w:rsid w:val="004D471B"/>
    <w:rsid w:val="004D4EEF"/>
    <w:rsid w:val="004D4F0C"/>
    <w:rsid w:val="004D58A0"/>
    <w:rsid w:val="004D5A99"/>
    <w:rsid w:val="004D5BCC"/>
    <w:rsid w:val="004D677B"/>
    <w:rsid w:val="004D67A9"/>
    <w:rsid w:val="004D7355"/>
    <w:rsid w:val="004D7CFA"/>
    <w:rsid w:val="004D7E71"/>
    <w:rsid w:val="004E05F3"/>
    <w:rsid w:val="004E0EDB"/>
    <w:rsid w:val="004E19C7"/>
    <w:rsid w:val="004E1EFB"/>
    <w:rsid w:val="004E24C6"/>
    <w:rsid w:val="004E25C7"/>
    <w:rsid w:val="004E2887"/>
    <w:rsid w:val="004E370B"/>
    <w:rsid w:val="004E39FA"/>
    <w:rsid w:val="004E46F2"/>
    <w:rsid w:val="004E5A41"/>
    <w:rsid w:val="004E5ACE"/>
    <w:rsid w:val="004E681C"/>
    <w:rsid w:val="004E6944"/>
    <w:rsid w:val="004E6CB7"/>
    <w:rsid w:val="004E7618"/>
    <w:rsid w:val="004E7DBC"/>
    <w:rsid w:val="004F0265"/>
    <w:rsid w:val="004F087D"/>
    <w:rsid w:val="004F0B38"/>
    <w:rsid w:val="004F0EBF"/>
    <w:rsid w:val="004F0EFE"/>
    <w:rsid w:val="004F0F01"/>
    <w:rsid w:val="004F22E6"/>
    <w:rsid w:val="004F2F5B"/>
    <w:rsid w:val="004F3257"/>
    <w:rsid w:val="004F34F6"/>
    <w:rsid w:val="004F3A24"/>
    <w:rsid w:val="004F3AB4"/>
    <w:rsid w:val="004F3BEA"/>
    <w:rsid w:val="004F3D18"/>
    <w:rsid w:val="004F3FD3"/>
    <w:rsid w:val="004F40FE"/>
    <w:rsid w:val="004F446F"/>
    <w:rsid w:val="004F45B5"/>
    <w:rsid w:val="004F4A97"/>
    <w:rsid w:val="004F52D4"/>
    <w:rsid w:val="004F59A6"/>
    <w:rsid w:val="004F5AB6"/>
    <w:rsid w:val="004F5FA3"/>
    <w:rsid w:val="004F6208"/>
    <w:rsid w:val="004F6685"/>
    <w:rsid w:val="004F7B84"/>
    <w:rsid w:val="00500211"/>
    <w:rsid w:val="00500596"/>
    <w:rsid w:val="00500B3A"/>
    <w:rsid w:val="005015EA"/>
    <w:rsid w:val="00501D0F"/>
    <w:rsid w:val="005027F7"/>
    <w:rsid w:val="0050378E"/>
    <w:rsid w:val="00503BF7"/>
    <w:rsid w:val="00504630"/>
    <w:rsid w:val="00504A19"/>
    <w:rsid w:val="00504C08"/>
    <w:rsid w:val="0050547C"/>
    <w:rsid w:val="0050582E"/>
    <w:rsid w:val="00505B62"/>
    <w:rsid w:val="00505F2C"/>
    <w:rsid w:val="00506025"/>
    <w:rsid w:val="00506384"/>
    <w:rsid w:val="005063BD"/>
    <w:rsid w:val="0050679B"/>
    <w:rsid w:val="00506C70"/>
    <w:rsid w:val="00507396"/>
    <w:rsid w:val="005077BE"/>
    <w:rsid w:val="00510502"/>
    <w:rsid w:val="00510E00"/>
    <w:rsid w:val="0051149D"/>
    <w:rsid w:val="005119BB"/>
    <w:rsid w:val="00511D14"/>
    <w:rsid w:val="00512188"/>
    <w:rsid w:val="00512278"/>
    <w:rsid w:val="0051248B"/>
    <w:rsid w:val="00512610"/>
    <w:rsid w:val="00512702"/>
    <w:rsid w:val="00512883"/>
    <w:rsid w:val="00512A6D"/>
    <w:rsid w:val="005134A9"/>
    <w:rsid w:val="00514021"/>
    <w:rsid w:val="00514DFC"/>
    <w:rsid w:val="00515386"/>
    <w:rsid w:val="00515A9A"/>
    <w:rsid w:val="00515C18"/>
    <w:rsid w:val="00516872"/>
    <w:rsid w:val="00516CF9"/>
    <w:rsid w:val="00517395"/>
    <w:rsid w:val="005175A4"/>
    <w:rsid w:val="005175B9"/>
    <w:rsid w:val="00517A95"/>
    <w:rsid w:val="00517ED4"/>
    <w:rsid w:val="00520490"/>
    <w:rsid w:val="00520DAE"/>
    <w:rsid w:val="00521708"/>
    <w:rsid w:val="00521B2E"/>
    <w:rsid w:val="00521B9C"/>
    <w:rsid w:val="005220F4"/>
    <w:rsid w:val="005223B1"/>
    <w:rsid w:val="005225D9"/>
    <w:rsid w:val="00522B75"/>
    <w:rsid w:val="00522C76"/>
    <w:rsid w:val="00522CFF"/>
    <w:rsid w:val="0052345C"/>
    <w:rsid w:val="00524507"/>
    <w:rsid w:val="00525315"/>
    <w:rsid w:val="00525C9B"/>
    <w:rsid w:val="00525D61"/>
    <w:rsid w:val="005263B6"/>
    <w:rsid w:val="005264FF"/>
    <w:rsid w:val="00526F58"/>
    <w:rsid w:val="0052723F"/>
    <w:rsid w:val="005274A8"/>
    <w:rsid w:val="0053010B"/>
    <w:rsid w:val="005304B8"/>
    <w:rsid w:val="0053082B"/>
    <w:rsid w:val="00530C78"/>
    <w:rsid w:val="00531985"/>
    <w:rsid w:val="00532138"/>
    <w:rsid w:val="00532924"/>
    <w:rsid w:val="00532A2E"/>
    <w:rsid w:val="00532B06"/>
    <w:rsid w:val="00532B80"/>
    <w:rsid w:val="00533188"/>
    <w:rsid w:val="005335D4"/>
    <w:rsid w:val="005335E4"/>
    <w:rsid w:val="00533832"/>
    <w:rsid w:val="0053408A"/>
    <w:rsid w:val="00534895"/>
    <w:rsid w:val="00534A59"/>
    <w:rsid w:val="00534F3D"/>
    <w:rsid w:val="005351B8"/>
    <w:rsid w:val="005353B5"/>
    <w:rsid w:val="0053549A"/>
    <w:rsid w:val="005354B2"/>
    <w:rsid w:val="005355CF"/>
    <w:rsid w:val="00535873"/>
    <w:rsid w:val="00535A43"/>
    <w:rsid w:val="005363AE"/>
    <w:rsid w:val="005372D1"/>
    <w:rsid w:val="0053736C"/>
    <w:rsid w:val="00537A04"/>
    <w:rsid w:val="00537B44"/>
    <w:rsid w:val="005418C3"/>
    <w:rsid w:val="00541B59"/>
    <w:rsid w:val="00542082"/>
    <w:rsid w:val="005421A4"/>
    <w:rsid w:val="005428D4"/>
    <w:rsid w:val="00542DEF"/>
    <w:rsid w:val="00542EB5"/>
    <w:rsid w:val="0054317F"/>
    <w:rsid w:val="0054341C"/>
    <w:rsid w:val="0054351A"/>
    <w:rsid w:val="005435CA"/>
    <w:rsid w:val="00543910"/>
    <w:rsid w:val="00543B81"/>
    <w:rsid w:val="00543E20"/>
    <w:rsid w:val="00544611"/>
    <w:rsid w:val="0054499E"/>
    <w:rsid w:val="00544D64"/>
    <w:rsid w:val="0054513D"/>
    <w:rsid w:val="00545504"/>
    <w:rsid w:val="0054592F"/>
    <w:rsid w:val="00545EFB"/>
    <w:rsid w:val="005476BE"/>
    <w:rsid w:val="005476DA"/>
    <w:rsid w:val="00547700"/>
    <w:rsid w:val="005477D9"/>
    <w:rsid w:val="00550732"/>
    <w:rsid w:val="00550EED"/>
    <w:rsid w:val="005511AF"/>
    <w:rsid w:val="0055188F"/>
    <w:rsid w:val="00551B54"/>
    <w:rsid w:val="00551BBD"/>
    <w:rsid w:val="005533CB"/>
    <w:rsid w:val="0055372B"/>
    <w:rsid w:val="00554584"/>
    <w:rsid w:val="00554621"/>
    <w:rsid w:val="00554667"/>
    <w:rsid w:val="005547F8"/>
    <w:rsid w:val="00554A78"/>
    <w:rsid w:val="00554EEF"/>
    <w:rsid w:val="005553A5"/>
    <w:rsid w:val="0055570E"/>
    <w:rsid w:val="00555872"/>
    <w:rsid w:val="00555A6A"/>
    <w:rsid w:val="00555ECE"/>
    <w:rsid w:val="0055602C"/>
    <w:rsid w:val="00556570"/>
    <w:rsid w:val="00556579"/>
    <w:rsid w:val="00556F2A"/>
    <w:rsid w:val="0055734C"/>
    <w:rsid w:val="005574CE"/>
    <w:rsid w:val="00557B18"/>
    <w:rsid w:val="005608AD"/>
    <w:rsid w:val="00560EEF"/>
    <w:rsid w:val="00561C57"/>
    <w:rsid w:val="00561CE1"/>
    <w:rsid w:val="00561E44"/>
    <w:rsid w:val="00562641"/>
    <w:rsid w:val="00562A8D"/>
    <w:rsid w:val="00563686"/>
    <w:rsid w:val="005638A3"/>
    <w:rsid w:val="0056467D"/>
    <w:rsid w:val="00564A82"/>
    <w:rsid w:val="00565815"/>
    <w:rsid w:val="00565983"/>
    <w:rsid w:val="00566003"/>
    <w:rsid w:val="0056604C"/>
    <w:rsid w:val="005679B4"/>
    <w:rsid w:val="005705C1"/>
    <w:rsid w:val="005708C5"/>
    <w:rsid w:val="00570CAE"/>
    <w:rsid w:val="00570F0C"/>
    <w:rsid w:val="00570FFC"/>
    <w:rsid w:val="005710CA"/>
    <w:rsid w:val="005712C8"/>
    <w:rsid w:val="005713CF"/>
    <w:rsid w:val="00571950"/>
    <w:rsid w:val="00572A89"/>
    <w:rsid w:val="00572B21"/>
    <w:rsid w:val="00572F4B"/>
    <w:rsid w:val="00573090"/>
    <w:rsid w:val="005736B8"/>
    <w:rsid w:val="005739D6"/>
    <w:rsid w:val="00574095"/>
    <w:rsid w:val="0057412B"/>
    <w:rsid w:val="00574149"/>
    <w:rsid w:val="00574A22"/>
    <w:rsid w:val="00574E64"/>
    <w:rsid w:val="005755D2"/>
    <w:rsid w:val="00575E72"/>
    <w:rsid w:val="005762AC"/>
    <w:rsid w:val="00576834"/>
    <w:rsid w:val="00576943"/>
    <w:rsid w:val="005769D6"/>
    <w:rsid w:val="00576D95"/>
    <w:rsid w:val="00576EAE"/>
    <w:rsid w:val="0057707E"/>
    <w:rsid w:val="0057773E"/>
    <w:rsid w:val="00577F3B"/>
    <w:rsid w:val="00580488"/>
    <w:rsid w:val="005807CD"/>
    <w:rsid w:val="00581183"/>
    <w:rsid w:val="00581309"/>
    <w:rsid w:val="005817E0"/>
    <w:rsid w:val="00581AFC"/>
    <w:rsid w:val="00581E41"/>
    <w:rsid w:val="00581EAA"/>
    <w:rsid w:val="00582292"/>
    <w:rsid w:val="0058250A"/>
    <w:rsid w:val="00582707"/>
    <w:rsid w:val="00582918"/>
    <w:rsid w:val="005829F7"/>
    <w:rsid w:val="00583005"/>
    <w:rsid w:val="00583EC0"/>
    <w:rsid w:val="00584469"/>
    <w:rsid w:val="0058450D"/>
    <w:rsid w:val="0058463C"/>
    <w:rsid w:val="005848A8"/>
    <w:rsid w:val="00584C85"/>
    <w:rsid w:val="00584CD6"/>
    <w:rsid w:val="00585608"/>
    <w:rsid w:val="00586B3E"/>
    <w:rsid w:val="0058718A"/>
    <w:rsid w:val="005876C9"/>
    <w:rsid w:val="00587D41"/>
    <w:rsid w:val="00590922"/>
    <w:rsid w:val="00590D0B"/>
    <w:rsid w:val="00591420"/>
    <w:rsid w:val="005918A7"/>
    <w:rsid w:val="00591DA8"/>
    <w:rsid w:val="0059251C"/>
    <w:rsid w:val="00592737"/>
    <w:rsid w:val="00592BAB"/>
    <w:rsid w:val="00593594"/>
    <w:rsid w:val="005938D1"/>
    <w:rsid w:val="00594BDA"/>
    <w:rsid w:val="00595314"/>
    <w:rsid w:val="00595357"/>
    <w:rsid w:val="00595771"/>
    <w:rsid w:val="00595EA2"/>
    <w:rsid w:val="00596026"/>
    <w:rsid w:val="00596A56"/>
    <w:rsid w:val="00596DA2"/>
    <w:rsid w:val="005A187F"/>
    <w:rsid w:val="005A2464"/>
    <w:rsid w:val="005A24B8"/>
    <w:rsid w:val="005A2744"/>
    <w:rsid w:val="005A2D93"/>
    <w:rsid w:val="005A30B4"/>
    <w:rsid w:val="005A3D07"/>
    <w:rsid w:val="005A4AD9"/>
    <w:rsid w:val="005A552D"/>
    <w:rsid w:val="005A5992"/>
    <w:rsid w:val="005A5CC1"/>
    <w:rsid w:val="005A650A"/>
    <w:rsid w:val="005A7555"/>
    <w:rsid w:val="005A7BE1"/>
    <w:rsid w:val="005B0135"/>
    <w:rsid w:val="005B05AB"/>
    <w:rsid w:val="005B0DD2"/>
    <w:rsid w:val="005B16CA"/>
    <w:rsid w:val="005B1B80"/>
    <w:rsid w:val="005B1E27"/>
    <w:rsid w:val="005B2150"/>
    <w:rsid w:val="005B22F4"/>
    <w:rsid w:val="005B254F"/>
    <w:rsid w:val="005B2BD9"/>
    <w:rsid w:val="005B351D"/>
    <w:rsid w:val="005B3B43"/>
    <w:rsid w:val="005B3BEE"/>
    <w:rsid w:val="005B3E26"/>
    <w:rsid w:val="005B4BAC"/>
    <w:rsid w:val="005B4C11"/>
    <w:rsid w:val="005B5771"/>
    <w:rsid w:val="005B5D99"/>
    <w:rsid w:val="005B66D8"/>
    <w:rsid w:val="005B6958"/>
    <w:rsid w:val="005B6FC4"/>
    <w:rsid w:val="005B7373"/>
    <w:rsid w:val="005B769A"/>
    <w:rsid w:val="005B7977"/>
    <w:rsid w:val="005C0072"/>
    <w:rsid w:val="005C05BF"/>
    <w:rsid w:val="005C0785"/>
    <w:rsid w:val="005C14AD"/>
    <w:rsid w:val="005C1A8B"/>
    <w:rsid w:val="005C244A"/>
    <w:rsid w:val="005C290E"/>
    <w:rsid w:val="005C2AAF"/>
    <w:rsid w:val="005C303F"/>
    <w:rsid w:val="005C30E3"/>
    <w:rsid w:val="005C3853"/>
    <w:rsid w:val="005C3905"/>
    <w:rsid w:val="005C51F8"/>
    <w:rsid w:val="005C537D"/>
    <w:rsid w:val="005C5C00"/>
    <w:rsid w:val="005C5FAC"/>
    <w:rsid w:val="005C61CB"/>
    <w:rsid w:val="005C63BC"/>
    <w:rsid w:val="005C7B13"/>
    <w:rsid w:val="005C7B58"/>
    <w:rsid w:val="005D0243"/>
    <w:rsid w:val="005D1371"/>
    <w:rsid w:val="005D1665"/>
    <w:rsid w:val="005D17E8"/>
    <w:rsid w:val="005D1B61"/>
    <w:rsid w:val="005D2724"/>
    <w:rsid w:val="005D38C8"/>
    <w:rsid w:val="005D421B"/>
    <w:rsid w:val="005D45CE"/>
    <w:rsid w:val="005D45D6"/>
    <w:rsid w:val="005D45DD"/>
    <w:rsid w:val="005D46C1"/>
    <w:rsid w:val="005D5431"/>
    <w:rsid w:val="005D54F9"/>
    <w:rsid w:val="005D553E"/>
    <w:rsid w:val="005D5B4C"/>
    <w:rsid w:val="005D6128"/>
    <w:rsid w:val="005D66E8"/>
    <w:rsid w:val="005D67C3"/>
    <w:rsid w:val="005D69A8"/>
    <w:rsid w:val="005D6C08"/>
    <w:rsid w:val="005D6EC5"/>
    <w:rsid w:val="005D71E6"/>
    <w:rsid w:val="005D75C9"/>
    <w:rsid w:val="005D7725"/>
    <w:rsid w:val="005E0060"/>
    <w:rsid w:val="005E062E"/>
    <w:rsid w:val="005E07AD"/>
    <w:rsid w:val="005E0C35"/>
    <w:rsid w:val="005E0D11"/>
    <w:rsid w:val="005E1534"/>
    <w:rsid w:val="005E2078"/>
    <w:rsid w:val="005E2E4C"/>
    <w:rsid w:val="005E2ED4"/>
    <w:rsid w:val="005E3081"/>
    <w:rsid w:val="005E3122"/>
    <w:rsid w:val="005E3132"/>
    <w:rsid w:val="005E39E2"/>
    <w:rsid w:val="005E3D51"/>
    <w:rsid w:val="005E4121"/>
    <w:rsid w:val="005E43CC"/>
    <w:rsid w:val="005E4C69"/>
    <w:rsid w:val="005E4D81"/>
    <w:rsid w:val="005E5430"/>
    <w:rsid w:val="005E59C4"/>
    <w:rsid w:val="005E5E3C"/>
    <w:rsid w:val="005E6697"/>
    <w:rsid w:val="005E670C"/>
    <w:rsid w:val="005E67E0"/>
    <w:rsid w:val="005E7509"/>
    <w:rsid w:val="005F133B"/>
    <w:rsid w:val="005F16EE"/>
    <w:rsid w:val="005F18AE"/>
    <w:rsid w:val="005F1ED7"/>
    <w:rsid w:val="005F2B2B"/>
    <w:rsid w:val="005F3476"/>
    <w:rsid w:val="005F34B7"/>
    <w:rsid w:val="005F34FE"/>
    <w:rsid w:val="005F391E"/>
    <w:rsid w:val="005F3A45"/>
    <w:rsid w:val="005F4758"/>
    <w:rsid w:val="005F493B"/>
    <w:rsid w:val="005F55C9"/>
    <w:rsid w:val="005F5B0F"/>
    <w:rsid w:val="005F6636"/>
    <w:rsid w:val="005F73A3"/>
    <w:rsid w:val="006012C5"/>
    <w:rsid w:val="00601365"/>
    <w:rsid w:val="006013C8"/>
    <w:rsid w:val="006018AA"/>
    <w:rsid w:val="0060228D"/>
    <w:rsid w:val="00602676"/>
    <w:rsid w:val="00602B26"/>
    <w:rsid w:val="00602D8F"/>
    <w:rsid w:val="00602FA0"/>
    <w:rsid w:val="00603034"/>
    <w:rsid w:val="0060341A"/>
    <w:rsid w:val="0060389A"/>
    <w:rsid w:val="00603DC7"/>
    <w:rsid w:val="00604A2F"/>
    <w:rsid w:val="00604E2F"/>
    <w:rsid w:val="00605D3B"/>
    <w:rsid w:val="00605E8C"/>
    <w:rsid w:val="00605FEA"/>
    <w:rsid w:val="00606BF4"/>
    <w:rsid w:val="0060728D"/>
    <w:rsid w:val="0060746C"/>
    <w:rsid w:val="00607684"/>
    <w:rsid w:val="00610124"/>
    <w:rsid w:val="00610512"/>
    <w:rsid w:val="0061080A"/>
    <w:rsid w:val="00610FB6"/>
    <w:rsid w:val="006126EA"/>
    <w:rsid w:val="0061356D"/>
    <w:rsid w:val="00613726"/>
    <w:rsid w:val="006137F6"/>
    <w:rsid w:val="0061400E"/>
    <w:rsid w:val="0061418F"/>
    <w:rsid w:val="0061466B"/>
    <w:rsid w:val="00614A99"/>
    <w:rsid w:val="00615EFE"/>
    <w:rsid w:val="006164F4"/>
    <w:rsid w:val="006176BA"/>
    <w:rsid w:val="00617FD3"/>
    <w:rsid w:val="00620047"/>
    <w:rsid w:val="006209AF"/>
    <w:rsid w:val="00620B0D"/>
    <w:rsid w:val="00622430"/>
    <w:rsid w:val="006228EC"/>
    <w:rsid w:val="00622941"/>
    <w:rsid w:val="00623B71"/>
    <w:rsid w:val="0062440F"/>
    <w:rsid w:val="0062465F"/>
    <w:rsid w:val="0062468E"/>
    <w:rsid w:val="00624E1B"/>
    <w:rsid w:val="00625EF3"/>
    <w:rsid w:val="006260CF"/>
    <w:rsid w:val="006260ED"/>
    <w:rsid w:val="006264FA"/>
    <w:rsid w:val="00626E6D"/>
    <w:rsid w:val="0062772B"/>
    <w:rsid w:val="00627BC9"/>
    <w:rsid w:val="00627BD2"/>
    <w:rsid w:val="00627FD5"/>
    <w:rsid w:val="00630121"/>
    <w:rsid w:val="006309A1"/>
    <w:rsid w:val="0063118A"/>
    <w:rsid w:val="006317DC"/>
    <w:rsid w:val="006321BC"/>
    <w:rsid w:val="006327C7"/>
    <w:rsid w:val="00633182"/>
    <w:rsid w:val="006340EC"/>
    <w:rsid w:val="0063442D"/>
    <w:rsid w:val="006349ED"/>
    <w:rsid w:val="00634D6C"/>
    <w:rsid w:val="00634EEB"/>
    <w:rsid w:val="006353A8"/>
    <w:rsid w:val="00635E47"/>
    <w:rsid w:val="0063631C"/>
    <w:rsid w:val="00636420"/>
    <w:rsid w:val="00636B17"/>
    <w:rsid w:val="00636B25"/>
    <w:rsid w:val="00636B79"/>
    <w:rsid w:val="00636E35"/>
    <w:rsid w:val="00637892"/>
    <w:rsid w:val="006401FC"/>
    <w:rsid w:val="00640638"/>
    <w:rsid w:val="00641422"/>
    <w:rsid w:val="00641446"/>
    <w:rsid w:val="0064150A"/>
    <w:rsid w:val="00641FEE"/>
    <w:rsid w:val="00643262"/>
    <w:rsid w:val="0064365B"/>
    <w:rsid w:val="00643825"/>
    <w:rsid w:val="00643849"/>
    <w:rsid w:val="00643BA5"/>
    <w:rsid w:val="00643F8E"/>
    <w:rsid w:val="006445B6"/>
    <w:rsid w:val="0064472D"/>
    <w:rsid w:val="0064473F"/>
    <w:rsid w:val="006447EA"/>
    <w:rsid w:val="00645568"/>
    <w:rsid w:val="0064599D"/>
    <w:rsid w:val="00645BAA"/>
    <w:rsid w:val="00645CA2"/>
    <w:rsid w:val="00645E96"/>
    <w:rsid w:val="00646473"/>
    <w:rsid w:val="0064660C"/>
    <w:rsid w:val="00646828"/>
    <w:rsid w:val="0064692F"/>
    <w:rsid w:val="006469FE"/>
    <w:rsid w:val="00646EE4"/>
    <w:rsid w:val="00647265"/>
    <w:rsid w:val="00647561"/>
    <w:rsid w:val="00647BA4"/>
    <w:rsid w:val="00650246"/>
    <w:rsid w:val="00650747"/>
    <w:rsid w:val="00650C1A"/>
    <w:rsid w:val="00652D09"/>
    <w:rsid w:val="006537EE"/>
    <w:rsid w:val="006538B2"/>
    <w:rsid w:val="00653A0A"/>
    <w:rsid w:val="0065410B"/>
    <w:rsid w:val="00654227"/>
    <w:rsid w:val="006543D9"/>
    <w:rsid w:val="00654882"/>
    <w:rsid w:val="006553B4"/>
    <w:rsid w:val="00655557"/>
    <w:rsid w:val="006556CA"/>
    <w:rsid w:val="00655DB3"/>
    <w:rsid w:val="006561D8"/>
    <w:rsid w:val="00656EFF"/>
    <w:rsid w:val="006575F5"/>
    <w:rsid w:val="00657B39"/>
    <w:rsid w:val="00657FE0"/>
    <w:rsid w:val="00660304"/>
    <w:rsid w:val="00660FAB"/>
    <w:rsid w:val="00660FD3"/>
    <w:rsid w:val="00661056"/>
    <w:rsid w:val="00661800"/>
    <w:rsid w:val="00661A67"/>
    <w:rsid w:val="00661BB7"/>
    <w:rsid w:val="00662647"/>
    <w:rsid w:val="00662899"/>
    <w:rsid w:val="0066295E"/>
    <w:rsid w:val="0066353A"/>
    <w:rsid w:val="0066370D"/>
    <w:rsid w:val="00663FBC"/>
    <w:rsid w:val="00664698"/>
    <w:rsid w:val="00665B5C"/>
    <w:rsid w:val="0066616C"/>
    <w:rsid w:val="0066648D"/>
    <w:rsid w:val="0066691B"/>
    <w:rsid w:val="00666975"/>
    <w:rsid w:val="00666D63"/>
    <w:rsid w:val="00667726"/>
    <w:rsid w:val="0066778B"/>
    <w:rsid w:val="00667F74"/>
    <w:rsid w:val="006701E4"/>
    <w:rsid w:val="00670488"/>
    <w:rsid w:val="00671ADE"/>
    <w:rsid w:val="00671B94"/>
    <w:rsid w:val="00671D16"/>
    <w:rsid w:val="00672322"/>
    <w:rsid w:val="00672CC8"/>
    <w:rsid w:val="00672D9E"/>
    <w:rsid w:val="006735A0"/>
    <w:rsid w:val="006736CB"/>
    <w:rsid w:val="006738C7"/>
    <w:rsid w:val="00673B02"/>
    <w:rsid w:val="00674D4D"/>
    <w:rsid w:val="00675F3D"/>
    <w:rsid w:val="006760CA"/>
    <w:rsid w:val="00676894"/>
    <w:rsid w:val="00676F2B"/>
    <w:rsid w:val="006772D0"/>
    <w:rsid w:val="00680178"/>
    <w:rsid w:val="006804E7"/>
    <w:rsid w:val="0068066A"/>
    <w:rsid w:val="00680E8B"/>
    <w:rsid w:val="0068121D"/>
    <w:rsid w:val="006812A8"/>
    <w:rsid w:val="00681A43"/>
    <w:rsid w:val="00681EAC"/>
    <w:rsid w:val="006827AD"/>
    <w:rsid w:val="00682D1A"/>
    <w:rsid w:val="00682E5B"/>
    <w:rsid w:val="006835A4"/>
    <w:rsid w:val="00685361"/>
    <w:rsid w:val="00685492"/>
    <w:rsid w:val="0068551D"/>
    <w:rsid w:val="0068600C"/>
    <w:rsid w:val="006863F8"/>
    <w:rsid w:val="006867CF"/>
    <w:rsid w:val="006871CF"/>
    <w:rsid w:val="00687709"/>
    <w:rsid w:val="00687A35"/>
    <w:rsid w:val="00687A46"/>
    <w:rsid w:val="00687DEF"/>
    <w:rsid w:val="00690562"/>
    <w:rsid w:val="00690BD7"/>
    <w:rsid w:val="00691184"/>
    <w:rsid w:val="006915CF"/>
    <w:rsid w:val="00691889"/>
    <w:rsid w:val="00691F63"/>
    <w:rsid w:val="00692AD9"/>
    <w:rsid w:val="00693199"/>
    <w:rsid w:val="006934E2"/>
    <w:rsid w:val="00693C07"/>
    <w:rsid w:val="00694157"/>
    <w:rsid w:val="0069485A"/>
    <w:rsid w:val="006948D1"/>
    <w:rsid w:val="00694E7D"/>
    <w:rsid w:val="00695C5D"/>
    <w:rsid w:val="006968A8"/>
    <w:rsid w:val="006969B9"/>
    <w:rsid w:val="0069725E"/>
    <w:rsid w:val="006973B5"/>
    <w:rsid w:val="00697458"/>
    <w:rsid w:val="00697BAA"/>
    <w:rsid w:val="00697C6C"/>
    <w:rsid w:val="00697CE5"/>
    <w:rsid w:val="00697F1A"/>
    <w:rsid w:val="006A00B8"/>
    <w:rsid w:val="006A2278"/>
    <w:rsid w:val="006A22D5"/>
    <w:rsid w:val="006A2560"/>
    <w:rsid w:val="006A28BC"/>
    <w:rsid w:val="006A29FF"/>
    <w:rsid w:val="006A2A60"/>
    <w:rsid w:val="006A3015"/>
    <w:rsid w:val="006A3B52"/>
    <w:rsid w:val="006A4631"/>
    <w:rsid w:val="006A481A"/>
    <w:rsid w:val="006A4D5C"/>
    <w:rsid w:val="006A4EA0"/>
    <w:rsid w:val="006A4EA4"/>
    <w:rsid w:val="006A5346"/>
    <w:rsid w:val="006A56B0"/>
    <w:rsid w:val="006A56F4"/>
    <w:rsid w:val="006A58A0"/>
    <w:rsid w:val="006A58FB"/>
    <w:rsid w:val="006A5B84"/>
    <w:rsid w:val="006A5C31"/>
    <w:rsid w:val="006A5C64"/>
    <w:rsid w:val="006A5EBA"/>
    <w:rsid w:val="006A6256"/>
    <w:rsid w:val="006A64E1"/>
    <w:rsid w:val="006A7A66"/>
    <w:rsid w:val="006A7D5E"/>
    <w:rsid w:val="006A7EF8"/>
    <w:rsid w:val="006B0511"/>
    <w:rsid w:val="006B0840"/>
    <w:rsid w:val="006B1292"/>
    <w:rsid w:val="006B202D"/>
    <w:rsid w:val="006B23B4"/>
    <w:rsid w:val="006B2563"/>
    <w:rsid w:val="006B2CC5"/>
    <w:rsid w:val="006B2DF8"/>
    <w:rsid w:val="006B2F10"/>
    <w:rsid w:val="006B46A8"/>
    <w:rsid w:val="006B4E98"/>
    <w:rsid w:val="006B56B3"/>
    <w:rsid w:val="006B5978"/>
    <w:rsid w:val="006B5CD2"/>
    <w:rsid w:val="006B62CB"/>
    <w:rsid w:val="006B6652"/>
    <w:rsid w:val="006B6A10"/>
    <w:rsid w:val="006B6C4B"/>
    <w:rsid w:val="006B7258"/>
    <w:rsid w:val="006C00AC"/>
    <w:rsid w:val="006C064A"/>
    <w:rsid w:val="006C0C4F"/>
    <w:rsid w:val="006C1FFB"/>
    <w:rsid w:val="006C21D8"/>
    <w:rsid w:val="006C22DC"/>
    <w:rsid w:val="006C23CF"/>
    <w:rsid w:val="006C2C5E"/>
    <w:rsid w:val="006C3F92"/>
    <w:rsid w:val="006C4845"/>
    <w:rsid w:val="006C4B29"/>
    <w:rsid w:val="006C5662"/>
    <w:rsid w:val="006C5E1A"/>
    <w:rsid w:val="006C6967"/>
    <w:rsid w:val="006C6ABE"/>
    <w:rsid w:val="006C6FEA"/>
    <w:rsid w:val="006C7068"/>
    <w:rsid w:val="006C7177"/>
    <w:rsid w:val="006D0B6C"/>
    <w:rsid w:val="006D1160"/>
    <w:rsid w:val="006D1464"/>
    <w:rsid w:val="006D15A6"/>
    <w:rsid w:val="006D1744"/>
    <w:rsid w:val="006D18AB"/>
    <w:rsid w:val="006D1D6A"/>
    <w:rsid w:val="006D2415"/>
    <w:rsid w:val="006D28DE"/>
    <w:rsid w:val="006D3372"/>
    <w:rsid w:val="006D34FA"/>
    <w:rsid w:val="006D36EA"/>
    <w:rsid w:val="006D38B1"/>
    <w:rsid w:val="006D3C2D"/>
    <w:rsid w:val="006D41FA"/>
    <w:rsid w:val="006D425A"/>
    <w:rsid w:val="006D46BC"/>
    <w:rsid w:val="006D4C41"/>
    <w:rsid w:val="006D4D8A"/>
    <w:rsid w:val="006D586F"/>
    <w:rsid w:val="006D6308"/>
    <w:rsid w:val="006D696B"/>
    <w:rsid w:val="006D6A29"/>
    <w:rsid w:val="006D6B5B"/>
    <w:rsid w:val="006D70CA"/>
    <w:rsid w:val="006D786B"/>
    <w:rsid w:val="006D79DB"/>
    <w:rsid w:val="006D7A59"/>
    <w:rsid w:val="006D7E0B"/>
    <w:rsid w:val="006D7FE3"/>
    <w:rsid w:val="006E00D2"/>
    <w:rsid w:val="006E0261"/>
    <w:rsid w:val="006E04BD"/>
    <w:rsid w:val="006E0808"/>
    <w:rsid w:val="006E1271"/>
    <w:rsid w:val="006E1A61"/>
    <w:rsid w:val="006E202B"/>
    <w:rsid w:val="006E283E"/>
    <w:rsid w:val="006E2D8A"/>
    <w:rsid w:val="006E330C"/>
    <w:rsid w:val="006E354B"/>
    <w:rsid w:val="006E361C"/>
    <w:rsid w:val="006E37BC"/>
    <w:rsid w:val="006E37E4"/>
    <w:rsid w:val="006E391E"/>
    <w:rsid w:val="006E3978"/>
    <w:rsid w:val="006E3C0B"/>
    <w:rsid w:val="006E3CD0"/>
    <w:rsid w:val="006E3DCD"/>
    <w:rsid w:val="006E4754"/>
    <w:rsid w:val="006E5617"/>
    <w:rsid w:val="006E5F0A"/>
    <w:rsid w:val="006E68F7"/>
    <w:rsid w:val="006E6967"/>
    <w:rsid w:val="006E6D2B"/>
    <w:rsid w:val="006E71C2"/>
    <w:rsid w:val="006E77AD"/>
    <w:rsid w:val="006E7C88"/>
    <w:rsid w:val="006E7C94"/>
    <w:rsid w:val="006F0113"/>
    <w:rsid w:val="006F02E4"/>
    <w:rsid w:val="006F0538"/>
    <w:rsid w:val="006F0C1A"/>
    <w:rsid w:val="006F18B6"/>
    <w:rsid w:val="006F1DDE"/>
    <w:rsid w:val="006F233E"/>
    <w:rsid w:val="006F2863"/>
    <w:rsid w:val="006F2D4B"/>
    <w:rsid w:val="006F2FA3"/>
    <w:rsid w:val="006F2FF7"/>
    <w:rsid w:val="006F326C"/>
    <w:rsid w:val="006F332F"/>
    <w:rsid w:val="006F3708"/>
    <w:rsid w:val="006F3C12"/>
    <w:rsid w:val="006F43AF"/>
    <w:rsid w:val="006F5674"/>
    <w:rsid w:val="006F5998"/>
    <w:rsid w:val="006F5B11"/>
    <w:rsid w:val="006F6087"/>
    <w:rsid w:val="006F61F4"/>
    <w:rsid w:val="006F649E"/>
    <w:rsid w:val="006F66D3"/>
    <w:rsid w:val="006F66D5"/>
    <w:rsid w:val="006F68A4"/>
    <w:rsid w:val="006F69E7"/>
    <w:rsid w:val="006F69F6"/>
    <w:rsid w:val="006F707C"/>
    <w:rsid w:val="006F758F"/>
    <w:rsid w:val="006F7785"/>
    <w:rsid w:val="006F7839"/>
    <w:rsid w:val="006F7CD7"/>
    <w:rsid w:val="00701336"/>
    <w:rsid w:val="007013CD"/>
    <w:rsid w:val="00701C0C"/>
    <w:rsid w:val="00701C8C"/>
    <w:rsid w:val="00701CB4"/>
    <w:rsid w:val="00701D37"/>
    <w:rsid w:val="00701D44"/>
    <w:rsid w:val="00702D7F"/>
    <w:rsid w:val="00702DFE"/>
    <w:rsid w:val="00703953"/>
    <w:rsid w:val="00703C89"/>
    <w:rsid w:val="0070421B"/>
    <w:rsid w:val="0070432D"/>
    <w:rsid w:val="0070439C"/>
    <w:rsid w:val="00704B01"/>
    <w:rsid w:val="00706500"/>
    <w:rsid w:val="00706788"/>
    <w:rsid w:val="0070714D"/>
    <w:rsid w:val="007071DC"/>
    <w:rsid w:val="0070743F"/>
    <w:rsid w:val="00710AD9"/>
    <w:rsid w:val="00710CCC"/>
    <w:rsid w:val="00711134"/>
    <w:rsid w:val="007116A2"/>
    <w:rsid w:val="00711C5F"/>
    <w:rsid w:val="00711E02"/>
    <w:rsid w:val="00713001"/>
    <w:rsid w:val="00713740"/>
    <w:rsid w:val="00713FE9"/>
    <w:rsid w:val="00714CEB"/>
    <w:rsid w:val="00715448"/>
    <w:rsid w:val="00715970"/>
    <w:rsid w:val="00716AD4"/>
    <w:rsid w:val="00716FFC"/>
    <w:rsid w:val="00717122"/>
    <w:rsid w:val="00717409"/>
    <w:rsid w:val="00717764"/>
    <w:rsid w:val="007177F0"/>
    <w:rsid w:val="00717843"/>
    <w:rsid w:val="00717DC7"/>
    <w:rsid w:val="0072047A"/>
    <w:rsid w:val="00721065"/>
    <w:rsid w:val="007227D7"/>
    <w:rsid w:val="00722F38"/>
    <w:rsid w:val="007235B1"/>
    <w:rsid w:val="00723C48"/>
    <w:rsid w:val="00724393"/>
    <w:rsid w:val="007244B9"/>
    <w:rsid w:val="007247EB"/>
    <w:rsid w:val="00724BAE"/>
    <w:rsid w:val="00724C24"/>
    <w:rsid w:val="00724D1A"/>
    <w:rsid w:val="007250FC"/>
    <w:rsid w:val="00725F34"/>
    <w:rsid w:val="00726547"/>
    <w:rsid w:val="00726677"/>
    <w:rsid w:val="007279CD"/>
    <w:rsid w:val="00727AA3"/>
    <w:rsid w:val="007318CA"/>
    <w:rsid w:val="00732021"/>
    <w:rsid w:val="0073286B"/>
    <w:rsid w:val="0073318F"/>
    <w:rsid w:val="007334AD"/>
    <w:rsid w:val="007343F9"/>
    <w:rsid w:val="007345E1"/>
    <w:rsid w:val="007348D3"/>
    <w:rsid w:val="007348D7"/>
    <w:rsid w:val="00734F3D"/>
    <w:rsid w:val="00735376"/>
    <w:rsid w:val="007357C1"/>
    <w:rsid w:val="00735BC8"/>
    <w:rsid w:val="00736B27"/>
    <w:rsid w:val="00736EDE"/>
    <w:rsid w:val="00737B19"/>
    <w:rsid w:val="00737D34"/>
    <w:rsid w:val="00740160"/>
    <w:rsid w:val="007406BA"/>
    <w:rsid w:val="00740CF3"/>
    <w:rsid w:val="00740D58"/>
    <w:rsid w:val="0074170C"/>
    <w:rsid w:val="00741D5B"/>
    <w:rsid w:val="00742B00"/>
    <w:rsid w:val="00742E00"/>
    <w:rsid w:val="00742E74"/>
    <w:rsid w:val="00743F2F"/>
    <w:rsid w:val="007445D9"/>
    <w:rsid w:val="007445E5"/>
    <w:rsid w:val="00744635"/>
    <w:rsid w:val="00744E68"/>
    <w:rsid w:val="00745953"/>
    <w:rsid w:val="00745AEB"/>
    <w:rsid w:val="00746671"/>
    <w:rsid w:val="0074751C"/>
    <w:rsid w:val="00747584"/>
    <w:rsid w:val="00747D8D"/>
    <w:rsid w:val="0075015F"/>
    <w:rsid w:val="0075018E"/>
    <w:rsid w:val="0075065A"/>
    <w:rsid w:val="00750F48"/>
    <w:rsid w:val="007510F1"/>
    <w:rsid w:val="00751699"/>
    <w:rsid w:val="0075170E"/>
    <w:rsid w:val="0075186B"/>
    <w:rsid w:val="00751B84"/>
    <w:rsid w:val="007525D9"/>
    <w:rsid w:val="00753489"/>
    <w:rsid w:val="0075367E"/>
    <w:rsid w:val="007538A9"/>
    <w:rsid w:val="00754227"/>
    <w:rsid w:val="007544ED"/>
    <w:rsid w:val="00754B66"/>
    <w:rsid w:val="007554D1"/>
    <w:rsid w:val="00755808"/>
    <w:rsid w:val="00755CA5"/>
    <w:rsid w:val="00755D7E"/>
    <w:rsid w:val="00756265"/>
    <w:rsid w:val="00756394"/>
    <w:rsid w:val="007563E1"/>
    <w:rsid w:val="0075684D"/>
    <w:rsid w:val="00756A5E"/>
    <w:rsid w:val="00756B14"/>
    <w:rsid w:val="00756FFB"/>
    <w:rsid w:val="007572C1"/>
    <w:rsid w:val="007573B9"/>
    <w:rsid w:val="0075753E"/>
    <w:rsid w:val="0075775B"/>
    <w:rsid w:val="00757EE3"/>
    <w:rsid w:val="0076029D"/>
    <w:rsid w:val="007604A6"/>
    <w:rsid w:val="007608D9"/>
    <w:rsid w:val="00760D68"/>
    <w:rsid w:val="007613DE"/>
    <w:rsid w:val="00762146"/>
    <w:rsid w:val="007636C1"/>
    <w:rsid w:val="00763757"/>
    <w:rsid w:val="00763EAB"/>
    <w:rsid w:val="00763F42"/>
    <w:rsid w:val="007641CE"/>
    <w:rsid w:val="00764636"/>
    <w:rsid w:val="007648F3"/>
    <w:rsid w:val="0076528A"/>
    <w:rsid w:val="007652D6"/>
    <w:rsid w:val="00765884"/>
    <w:rsid w:val="00765977"/>
    <w:rsid w:val="007661CD"/>
    <w:rsid w:val="00766ED1"/>
    <w:rsid w:val="00767404"/>
    <w:rsid w:val="00767D9A"/>
    <w:rsid w:val="00770143"/>
    <w:rsid w:val="00770147"/>
    <w:rsid w:val="007706F1"/>
    <w:rsid w:val="00770AC6"/>
    <w:rsid w:val="007713CA"/>
    <w:rsid w:val="007719B9"/>
    <w:rsid w:val="00771A83"/>
    <w:rsid w:val="007728C5"/>
    <w:rsid w:val="00772DF8"/>
    <w:rsid w:val="00773C6F"/>
    <w:rsid w:val="0077433D"/>
    <w:rsid w:val="00774364"/>
    <w:rsid w:val="007754D0"/>
    <w:rsid w:val="0077662E"/>
    <w:rsid w:val="0077665C"/>
    <w:rsid w:val="00777310"/>
    <w:rsid w:val="00777AC4"/>
    <w:rsid w:val="00777B87"/>
    <w:rsid w:val="00777FA4"/>
    <w:rsid w:val="0078015E"/>
    <w:rsid w:val="007802F7"/>
    <w:rsid w:val="007812EF"/>
    <w:rsid w:val="00782337"/>
    <w:rsid w:val="00782EF3"/>
    <w:rsid w:val="0078407E"/>
    <w:rsid w:val="00784337"/>
    <w:rsid w:val="00784C95"/>
    <w:rsid w:val="007850F1"/>
    <w:rsid w:val="007855EA"/>
    <w:rsid w:val="00785F1D"/>
    <w:rsid w:val="007862D4"/>
    <w:rsid w:val="00786DF2"/>
    <w:rsid w:val="007873E3"/>
    <w:rsid w:val="00787690"/>
    <w:rsid w:val="00787EBF"/>
    <w:rsid w:val="0079004D"/>
    <w:rsid w:val="0079060B"/>
    <w:rsid w:val="007908A5"/>
    <w:rsid w:val="007911E5"/>
    <w:rsid w:val="00792393"/>
    <w:rsid w:val="00792450"/>
    <w:rsid w:val="00792688"/>
    <w:rsid w:val="007951C2"/>
    <w:rsid w:val="00795D2E"/>
    <w:rsid w:val="007965DE"/>
    <w:rsid w:val="00796E2B"/>
    <w:rsid w:val="00796EC5"/>
    <w:rsid w:val="00796F30"/>
    <w:rsid w:val="007971A1"/>
    <w:rsid w:val="0079750C"/>
    <w:rsid w:val="007A0255"/>
    <w:rsid w:val="007A02AB"/>
    <w:rsid w:val="007A04BC"/>
    <w:rsid w:val="007A0B02"/>
    <w:rsid w:val="007A1144"/>
    <w:rsid w:val="007A124D"/>
    <w:rsid w:val="007A2280"/>
    <w:rsid w:val="007A2356"/>
    <w:rsid w:val="007A3015"/>
    <w:rsid w:val="007A3023"/>
    <w:rsid w:val="007A3654"/>
    <w:rsid w:val="007A39E9"/>
    <w:rsid w:val="007A3B0B"/>
    <w:rsid w:val="007A4275"/>
    <w:rsid w:val="007A45DE"/>
    <w:rsid w:val="007A4864"/>
    <w:rsid w:val="007A49CE"/>
    <w:rsid w:val="007A53E2"/>
    <w:rsid w:val="007A572D"/>
    <w:rsid w:val="007A5A99"/>
    <w:rsid w:val="007A5BB5"/>
    <w:rsid w:val="007A5FE4"/>
    <w:rsid w:val="007A6387"/>
    <w:rsid w:val="007A69EF"/>
    <w:rsid w:val="007A6C00"/>
    <w:rsid w:val="007A6FC5"/>
    <w:rsid w:val="007A78A5"/>
    <w:rsid w:val="007B0303"/>
    <w:rsid w:val="007B15FD"/>
    <w:rsid w:val="007B237C"/>
    <w:rsid w:val="007B253E"/>
    <w:rsid w:val="007B2D59"/>
    <w:rsid w:val="007B476C"/>
    <w:rsid w:val="007B5628"/>
    <w:rsid w:val="007B5633"/>
    <w:rsid w:val="007B58BE"/>
    <w:rsid w:val="007B5D32"/>
    <w:rsid w:val="007B61CE"/>
    <w:rsid w:val="007B6B03"/>
    <w:rsid w:val="007B6CF3"/>
    <w:rsid w:val="007B6EAB"/>
    <w:rsid w:val="007C0235"/>
    <w:rsid w:val="007C05FB"/>
    <w:rsid w:val="007C0619"/>
    <w:rsid w:val="007C0E7A"/>
    <w:rsid w:val="007C1C80"/>
    <w:rsid w:val="007C2945"/>
    <w:rsid w:val="007C3187"/>
    <w:rsid w:val="007C3560"/>
    <w:rsid w:val="007C39E8"/>
    <w:rsid w:val="007C4B4A"/>
    <w:rsid w:val="007C4C86"/>
    <w:rsid w:val="007C517E"/>
    <w:rsid w:val="007C5607"/>
    <w:rsid w:val="007C590A"/>
    <w:rsid w:val="007C5B6C"/>
    <w:rsid w:val="007C5BCD"/>
    <w:rsid w:val="007C5E82"/>
    <w:rsid w:val="007C6DD8"/>
    <w:rsid w:val="007C781D"/>
    <w:rsid w:val="007C790D"/>
    <w:rsid w:val="007C7DB3"/>
    <w:rsid w:val="007D09FE"/>
    <w:rsid w:val="007D0CC0"/>
    <w:rsid w:val="007D0D2A"/>
    <w:rsid w:val="007D0D58"/>
    <w:rsid w:val="007D0F0B"/>
    <w:rsid w:val="007D0F0C"/>
    <w:rsid w:val="007D1256"/>
    <w:rsid w:val="007D1BF3"/>
    <w:rsid w:val="007D2AB8"/>
    <w:rsid w:val="007D38F4"/>
    <w:rsid w:val="007D3B8F"/>
    <w:rsid w:val="007D3C70"/>
    <w:rsid w:val="007D3E7D"/>
    <w:rsid w:val="007D3EA7"/>
    <w:rsid w:val="007D3F61"/>
    <w:rsid w:val="007D4659"/>
    <w:rsid w:val="007D4CBD"/>
    <w:rsid w:val="007D507E"/>
    <w:rsid w:val="007D554E"/>
    <w:rsid w:val="007D578C"/>
    <w:rsid w:val="007D6519"/>
    <w:rsid w:val="007D65EF"/>
    <w:rsid w:val="007D662A"/>
    <w:rsid w:val="007D6966"/>
    <w:rsid w:val="007D6A3B"/>
    <w:rsid w:val="007D6DA7"/>
    <w:rsid w:val="007D79C3"/>
    <w:rsid w:val="007D7F4E"/>
    <w:rsid w:val="007E0D0A"/>
    <w:rsid w:val="007E10E4"/>
    <w:rsid w:val="007E1184"/>
    <w:rsid w:val="007E1A2E"/>
    <w:rsid w:val="007E1D05"/>
    <w:rsid w:val="007E1FAD"/>
    <w:rsid w:val="007E21E6"/>
    <w:rsid w:val="007E230C"/>
    <w:rsid w:val="007E33EF"/>
    <w:rsid w:val="007E3609"/>
    <w:rsid w:val="007E482C"/>
    <w:rsid w:val="007E48F8"/>
    <w:rsid w:val="007E4971"/>
    <w:rsid w:val="007E4B3B"/>
    <w:rsid w:val="007E4C70"/>
    <w:rsid w:val="007E4D0D"/>
    <w:rsid w:val="007E63FF"/>
    <w:rsid w:val="007E6535"/>
    <w:rsid w:val="007E66ED"/>
    <w:rsid w:val="007E6DC5"/>
    <w:rsid w:val="007E6E49"/>
    <w:rsid w:val="007E753C"/>
    <w:rsid w:val="007E79F2"/>
    <w:rsid w:val="007E7CF7"/>
    <w:rsid w:val="007F0366"/>
    <w:rsid w:val="007F05DA"/>
    <w:rsid w:val="007F08DD"/>
    <w:rsid w:val="007F0CC2"/>
    <w:rsid w:val="007F0CE7"/>
    <w:rsid w:val="007F0E84"/>
    <w:rsid w:val="007F1237"/>
    <w:rsid w:val="007F16E5"/>
    <w:rsid w:val="007F173F"/>
    <w:rsid w:val="007F198C"/>
    <w:rsid w:val="007F2AB5"/>
    <w:rsid w:val="007F3674"/>
    <w:rsid w:val="007F438E"/>
    <w:rsid w:val="007F5295"/>
    <w:rsid w:val="007F54A0"/>
    <w:rsid w:val="007F5B6E"/>
    <w:rsid w:val="007F5D65"/>
    <w:rsid w:val="007F615F"/>
    <w:rsid w:val="007F6305"/>
    <w:rsid w:val="007F6BE2"/>
    <w:rsid w:val="007F6C6B"/>
    <w:rsid w:val="007F7328"/>
    <w:rsid w:val="007F7A8D"/>
    <w:rsid w:val="007F7EC6"/>
    <w:rsid w:val="007F7F44"/>
    <w:rsid w:val="00800238"/>
    <w:rsid w:val="00801079"/>
    <w:rsid w:val="008017F4"/>
    <w:rsid w:val="00801ECB"/>
    <w:rsid w:val="008030CC"/>
    <w:rsid w:val="008037D4"/>
    <w:rsid w:val="00804014"/>
    <w:rsid w:val="00804041"/>
    <w:rsid w:val="00804118"/>
    <w:rsid w:val="00804282"/>
    <w:rsid w:val="008049D3"/>
    <w:rsid w:val="00804AFA"/>
    <w:rsid w:val="00804B3D"/>
    <w:rsid w:val="00805975"/>
    <w:rsid w:val="00806FE7"/>
    <w:rsid w:val="00807061"/>
    <w:rsid w:val="00807B65"/>
    <w:rsid w:val="00807C5F"/>
    <w:rsid w:val="00810137"/>
    <w:rsid w:val="00810150"/>
    <w:rsid w:val="00810201"/>
    <w:rsid w:val="00810315"/>
    <w:rsid w:val="008114DD"/>
    <w:rsid w:val="00811CC8"/>
    <w:rsid w:val="00811D02"/>
    <w:rsid w:val="0081218D"/>
    <w:rsid w:val="00812730"/>
    <w:rsid w:val="00813D59"/>
    <w:rsid w:val="00813DF2"/>
    <w:rsid w:val="00813FE6"/>
    <w:rsid w:val="00814AA9"/>
    <w:rsid w:val="00814C96"/>
    <w:rsid w:val="008156E7"/>
    <w:rsid w:val="00815CA9"/>
    <w:rsid w:val="00815F79"/>
    <w:rsid w:val="00817A3C"/>
    <w:rsid w:val="0082028C"/>
    <w:rsid w:val="008202BE"/>
    <w:rsid w:val="00820423"/>
    <w:rsid w:val="00820568"/>
    <w:rsid w:val="00820570"/>
    <w:rsid w:val="00820D13"/>
    <w:rsid w:val="00820DBA"/>
    <w:rsid w:val="0082132F"/>
    <w:rsid w:val="008221A1"/>
    <w:rsid w:val="00822512"/>
    <w:rsid w:val="00822568"/>
    <w:rsid w:val="008226A9"/>
    <w:rsid w:val="0082286B"/>
    <w:rsid w:val="00823083"/>
    <w:rsid w:val="008235C4"/>
    <w:rsid w:val="00823C48"/>
    <w:rsid w:val="00823C9E"/>
    <w:rsid w:val="0082474F"/>
    <w:rsid w:val="00824A1F"/>
    <w:rsid w:val="00824C3F"/>
    <w:rsid w:val="008251C4"/>
    <w:rsid w:val="008254D7"/>
    <w:rsid w:val="00826434"/>
    <w:rsid w:val="008264DE"/>
    <w:rsid w:val="00826A34"/>
    <w:rsid w:val="00826BAD"/>
    <w:rsid w:val="00826E2D"/>
    <w:rsid w:val="00827140"/>
    <w:rsid w:val="00827508"/>
    <w:rsid w:val="00827566"/>
    <w:rsid w:val="008301C7"/>
    <w:rsid w:val="00830B80"/>
    <w:rsid w:val="00830DE0"/>
    <w:rsid w:val="008316D3"/>
    <w:rsid w:val="00831B73"/>
    <w:rsid w:val="008325F3"/>
    <w:rsid w:val="00832800"/>
    <w:rsid w:val="00832FFF"/>
    <w:rsid w:val="0083379F"/>
    <w:rsid w:val="008337DA"/>
    <w:rsid w:val="008339D5"/>
    <w:rsid w:val="00833D6E"/>
    <w:rsid w:val="00833DFE"/>
    <w:rsid w:val="00834305"/>
    <w:rsid w:val="00834BBE"/>
    <w:rsid w:val="00835041"/>
    <w:rsid w:val="0083510A"/>
    <w:rsid w:val="0083513D"/>
    <w:rsid w:val="008353FA"/>
    <w:rsid w:val="00835431"/>
    <w:rsid w:val="00835696"/>
    <w:rsid w:val="00835709"/>
    <w:rsid w:val="00835CDB"/>
    <w:rsid w:val="00836243"/>
    <w:rsid w:val="008363A5"/>
    <w:rsid w:val="00837478"/>
    <w:rsid w:val="00837A64"/>
    <w:rsid w:val="00837BF6"/>
    <w:rsid w:val="00837D33"/>
    <w:rsid w:val="00840DDA"/>
    <w:rsid w:val="008419E2"/>
    <w:rsid w:val="00841B62"/>
    <w:rsid w:val="00841DAE"/>
    <w:rsid w:val="00841EC5"/>
    <w:rsid w:val="00842203"/>
    <w:rsid w:val="008424A3"/>
    <w:rsid w:val="0084285C"/>
    <w:rsid w:val="00842996"/>
    <w:rsid w:val="00842ABD"/>
    <w:rsid w:val="00842ED6"/>
    <w:rsid w:val="00843D30"/>
    <w:rsid w:val="0084451D"/>
    <w:rsid w:val="00844D9A"/>
    <w:rsid w:val="00845395"/>
    <w:rsid w:val="00845606"/>
    <w:rsid w:val="00846A95"/>
    <w:rsid w:val="00846B4A"/>
    <w:rsid w:val="00846C39"/>
    <w:rsid w:val="008473F4"/>
    <w:rsid w:val="0084748C"/>
    <w:rsid w:val="008475BA"/>
    <w:rsid w:val="00847A49"/>
    <w:rsid w:val="008501CD"/>
    <w:rsid w:val="008502E4"/>
    <w:rsid w:val="00850419"/>
    <w:rsid w:val="008504E3"/>
    <w:rsid w:val="008505BF"/>
    <w:rsid w:val="00850823"/>
    <w:rsid w:val="00850991"/>
    <w:rsid w:val="008509E3"/>
    <w:rsid w:val="00850E0C"/>
    <w:rsid w:val="00850E11"/>
    <w:rsid w:val="00851A73"/>
    <w:rsid w:val="008523F2"/>
    <w:rsid w:val="00852937"/>
    <w:rsid w:val="008532F0"/>
    <w:rsid w:val="00853384"/>
    <w:rsid w:val="00853520"/>
    <w:rsid w:val="00853884"/>
    <w:rsid w:val="00853E68"/>
    <w:rsid w:val="00854C65"/>
    <w:rsid w:val="008550BF"/>
    <w:rsid w:val="00855171"/>
    <w:rsid w:val="0085556E"/>
    <w:rsid w:val="008561D7"/>
    <w:rsid w:val="008561F4"/>
    <w:rsid w:val="008562BA"/>
    <w:rsid w:val="008563EB"/>
    <w:rsid w:val="00856A86"/>
    <w:rsid w:val="00856C75"/>
    <w:rsid w:val="008570D5"/>
    <w:rsid w:val="008570D8"/>
    <w:rsid w:val="008572E3"/>
    <w:rsid w:val="008576D7"/>
    <w:rsid w:val="008577F2"/>
    <w:rsid w:val="00860A8E"/>
    <w:rsid w:val="00860F01"/>
    <w:rsid w:val="00861723"/>
    <w:rsid w:val="008618E0"/>
    <w:rsid w:val="00861A91"/>
    <w:rsid w:val="008624AA"/>
    <w:rsid w:val="00862759"/>
    <w:rsid w:val="00863CFF"/>
    <w:rsid w:val="00863D1F"/>
    <w:rsid w:val="00863F11"/>
    <w:rsid w:val="008642F5"/>
    <w:rsid w:val="00864556"/>
    <w:rsid w:val="008645DD"/>
    <w:rsid w:val="008646EA"/>
    <w:rsid w:val="0086478D"/>
    <w:rsid w:val="00864BFF"/>
    <w:rsid w:val="0086537D"/>
    <w:rsid w:val="008654A6"/>
    <w:rsid w:val="008655E2"/>
    <w:rsid w:val="0086562A"/>
    <w:rsid w:val="00865A26"/>
    <w:rsid w:val="00866058"/>
    <w:rsid w:val="00866388"/>
    <w:rsid w:val="008664E4"/>
    <w:rsid w:val="0086650B"/>
    <w:rsid w:val="00866A52"/>
    <w:rsid w:val="00867743"/>
    <w:rsid w:val="0086776E"/>
    <w:rsid w:val="00867FE7"/>
    <w:rsid w:val="0087060D"/>
    <w:rsid w:val="00871A31"/>
    <w:rsid w:val="008727A7"/>
    <w:rsid w:val="00872D25"/>
    <w:rsid w:val="00872F24"/>
    <w:rsid w:val="00874AB9"/>
    <w:rsid w:val="0087656C"/>
    <w:rsid w:val="00880139"/>
    <w:rsid w:val="008804FE"/>
    <w:rsid w:val="00881AE3"/>
    <w:rsid w:val="0088215E"/>
    <w:rsid w:val="00882594"/>
    <w:rsid w:val="00883961"/>
    <w:rsid w:val="008840FF"/>
    <w:rsid w:val="0088440A"/>
    <w:rsid w:val="00884597"/>
    <w:rsid w:val="0088467C"/>
    <w:rsid w:val="0088470B"/>
    <w:rsid w:val="00884DC3"/>
    <w:rsid w:val="00884FAE"/>
    <w:rsid w:val="00885A10"/>
    <w:rsid w:val="00886323"/>
    <w:rsid w:val="008866A3"/>
    <w:rsid w:val="008866E5"/>
    <w:rsid w:val="00886761"/>
    <w:rsid w:val="0088705B"/>
    <w:rsid w:val="00890106"/>
    <w:rsid w:val="00890652"/>
    <w:rsid w:val="0089083B"/>
    <w:rsid w:val="00891381"/>
    <w:rsid w:val="00891883"/>
    <w:rsid w:val="0089225D"/>
    <w:rsid w:val="008927E2"/>
    <w:rsid w:val="00892868"/>
    <w:rsid w:val="0089288B"/>
    <w:rsid w:val="00892F67"/>
    <w:rsid w:val="00893154"/>
    <w:rsid w:val="00893198"/>
    <w:rsid w:val="0089322A"/>
    <w:rsid w:val="0089346F"/>
    <w:rsid w:val="00894636"/>
    <w:rsid w:val="00895374"/>
    <w:rsid w:val="00896E28"/>
    <w:rsid w:val="00897428"/>
    <w:rsid w:val="008975C0"/>
    <w:rsid w:val="008978C1"/>
    <w:rsid w:val="008A062F"/>
    <w:rsid w:val="008A0893"/>
    <w:rsid w:val="008A0D8E"/>
    <w:rsid w:val="008A1FA8"/>
    <w:rsid w:val="008A24F0"/>
    <w:rsid w:val="008A274F"/>
    <w:rsid w:val="008A280C"/>
    <w:rsid w:val="008A36D6"/>
    <w:rsid w:val="008A3C8B"/>
    <w:rsid w:val="008A51B4"/>
    <w:rsid w:val="008A52AA"/>
    <w:rsid w:val="008A543D"/>
    <w:rsid w:val="008A5AED"/>
    <w:rsid w:val="008A5FDC"/>
    <w:rsid w:val="008A6478"/>
    <w:rsid w:val="008A74DF"/>
    <w:rsid w:val="008B0A1C"/>
    <w:rsid w:val="008B0A63"/>
    <w:rsid w:val="008B0EAE"/>
    <w:rsid w:val="008B0F60"/>
    <w:rsid w:val="008B11F9"/>
    <w:rsid w:val="008B1EF8"/>
    <w:rsid w:val="008B20E0"/>
    <w:rsid w:val="008B221B"/>
    <w:rsid w:val="008B2292"/>
    <w:rsid w:val="008B28C6"/>
    <w:rsid w:val="008B2FA9"/>
    <w:rsid w:val="008B315C"/>
    <w:rsid w:val="008B393D"/>
    <w:rsid w:val="008B3F92"/>
    <w:rsid w:val="008B3FED"/>
    <w:rsid w:val="008B4719"/>
    <w:rsid w:val="008B6D3D"/>
    <w:rsid w:val="008B708A"/>
    <w:rsid w:val="008B70A9"/>
    <w:rsid w:val="008B7150"/>
    <w:rsid w:val="008B7402"/>
    <w:rsid w:val="008B7C42"/>
    <w:rsid w:val="008B7C75"/>
    <w:rsid w:val="008C12A1"/>
    <w:rsid w:val="008C12D8"/>
    <w:rsid w:val="008C1FD2"/>
    <w:rsid w:val="008C2A58"/>
    <w:rsid w:val="008C2A7C"/>
    <w:rsid w:val="008C2B6B"/>
    <w:rsid w:val="008C3138"/>
    <w:rsid w:val="008C4657"/>
    <w:rsid w:val="008C4747"/>
    <w:rsid w:val="008C4B8B"/>
    <w:rsid w:val="008C508E"/>
    <w:rsid w:val="008C50D1"/>
    <w:rsid w:val="008C51D7"/>
    <w:rsid w:val="008C65B4"/>
    <w:rsid w:val="008C6A8A"/>
    <w:rsid w:val="008C6C86"/>
    <w:rsid w:val="008C7467"/>
    <w:rsid w:val="008C791E"/>
    <w:rsid w:val="008C7FF4"/>
    <w:rsid w:val="008D0072"/>
    <w:rsid w:val="008D0B7D"/>
    <w:rsid w:val="008D182F"/>
    <w:rsid w:val="008D221A"/>
    <w:rsid w:val="008D270A"/>
    <w:rsid w:val="008D296F"/>
    <w:rsid w:val="008D4E7F"/>
    <w:rsid w:val="008D5170"/>
    <w:rsid w:val="008D600B"/>
    <w:rsid w:val="008D6643"/>
    <w:rsid w:val="008D6915"/>
    <w:rsid w:val="008D70BA"/>
    <w:rsid w:val="008D751C"/>
    <w:rsid w:val="008D756E"/>
    <w:rsid w:val="008D7D11"/>
    <w:rsid w:val="008E0369"/>
    <w:rsid w:val="008E051C"/>
    <w:rsid w:val="008E0916"/>
    <w:rsid w:val="008E0B59"/>
    <w:rsid w:val="008E116A"/>
    <w:rsid w:val="008E1294"/>
    <w:rsid w:val="008E1A57"/>
    <w:rsid w:val="008E1E65"/>
    <w:rsid w:val="008E23E1"/>
    <w:rsid w:val="008E27D1"/>
    <w:rsid w:val="008E2C2D"/>
    <w:rsid w:val="008E2DD6"/>
    <w:rsid w:val="008E2EEB"/>
    <w:rsid w:val="008E30A1"/>
    <w:rsid w:val="008E343A"/>
    <w:rsid w:val="008E3462"/>
    <w:rsid w:val="008E3898"/>
    <w:rsid w:val="008E38D3"/>
    <w:rsid w:val="008E3A46"/>
    <w:rsid w:val="008E3A81"/>
    <w:rsid w:val="008E3CE8"/>
    <w:rsid w:val="008E3E2E"/>
    <w:rsid w:val="008E3F1D"/>
    <w:rsid w:val="008E4195"/>
    <w:rsid w:val="008E4355"/>
    <w:rsid w:val="008E445C"/>
    <w:rsid w:val="008E4598"/>
    <w:rsid w:val="008E46EE"/>
    <w:rsid w:val="008E48DE"/>
    <w:rsid w:val="008E4B57"/>
    <w:rsid w:val="008E4D41"/>
    <w:rsid w:val="008E4F53"/>
    <w:rsid w:val="008E505F"/>
    <w:rsid w:val="008E539C"/>
    <w:rsid w:val="008E5413"/>
    <w:rsid w:val="008E543B"/>
    <w:rsid w:val="008E5507"/>
    <w:rsid w:val="008E5516"/>
    <w:rsid w:val="008E553A"/>
    <w:rsid w:val="008E6897"/>
    <w:rsid w:val="008E751D"/>
    <w:rsid w:val="008F0467"/>
    <w:rsid w:val="008F0AD4"/>
    <w:rsid w:val="008F1357"/>
    <w:rsid w:val="008F2955"/>
    <w:rsid w:val="008F2A87"/>
    <w:rsid w:val="008F2FF2"/>
    <w:rsid w:val="008F337E"/>
    <w:rsid w:val="008F3570"/>
    <w:rsid w:val="008F3CB7"/>
    <w:rsid w:val="008F4154"/>
    <w:rsid w:val="008F4CE7"/>
    <w:rsid w:val="008F536E"/>
    <w:rsid w:val="008F53A9"/>
    <w:rsid w:val="008F57A2"/>
    <w:rsid w:val="008F5CBB"/>
    <w:rsid w:val="008F5ED9"/>
    <w:rsid w:val="008F5FFE"/>
    <w:rsid w:val="008F63AE"/>
    <w:rsid w:val="008F6BE4"/>
    <w:rsid w:val="008F74F7"/>
    <w:rsid w:val="008F7557"/>
    <w:rsid w:val="00900563"/>
    <w:rsid w:val="0090079D"/>
    <w:rsid w:val="00900977"/>
    <w:rsid w:val="00900AA4"/>
    <w:rsid w:val="00900FA6"/>
    <w:rsid w:val="00901976"/>
    <w:rsid w:val="009019DF"/>
    <w:rsid w:val="00902ED8"/>
    <w:rsid w:val="0090347F"/>
    <w:rsid w:val="0090378A"/>
    <w:rsid w:val="009040B7"/>
    <w:rsid w:val="009042FA"/>
    <w:rsid w:val="0090495B"/>
    <w:rsid w:val="00904B8B"/>
    <w:rsid w:val="00905D4E"/>
    <w:rsid w:val="00905EEC"/>
    <w:rsid w:val="009066F3"/>
    <w:rsid w:val="009067E1"/>
    <w:rsid w:val="0090702A"/>
    <w:rsid w:val="009079CC"/>
    <w:rsid w:val="00907D84"/>
    <w:rsid w:val="00910826"/>
    <w:rsid w:val="00911324"/>
    <w:rsid w:val="009117EC"/>
    <w:rsid w:val="009136C6"/>
    <w:rsid w:val="00913CC2"/>
    <w:rsid w:val="0091426F"/>
    <w:rsid w:val="00914396"/>
    <w:rsid w:val="009147AC"/>
    <w:rsid w:val="009147C1"/>
    <w:rsid w:val="00914CB1"/>
    <w:rsid w:val="00914D26"/>
    <w:rsid w:val="00914D6B"/>
    <w:rsid w:val="0091517D"/>
    <w:rsid w:val="00915777"/>
    <w:rsid w:val="009157EC"/>
    <w:rsid w:val="00915AFA"/>
    <w:rsid w:val="00915C39"/>
    <w:rsid w:val="00915F91"/>
    <w:rsid w:val="00916263"/>
    <w:rsid w:val="00916EAC"/>
    <w:rsid w:val="00916FDD"/>
    <w:rsid w:val="00917C9C"/>
    <w:rsid w:val="00920179"/>
    <w:rsid w:val="00920C9B"/>
    <w:rsid w:val="00920FB2"/>
    <w:rsid w:val="00921574"/>
    <w:rsid w:val="00921B5B"/>
    <w:rsid w:val="00921D5C"/>
    <w:rsid w:val="00922627"/>
    <w:rsid w:val="00922B96"/>
    <w:rsid w:val="00922DD8"/>
    <w:rsid w:val="009230AA"/>
    <w:rsid w:val="00923584"/>
    <w:rsid w:val="009241EF"/>
    <w:rsid w:val="0092436C"/>
    <w:rsid w:val="0092465A"/>
    <w:rsid w:val="00924C5F"/>
    <w:rsid w:val="00926621"/>
    <w:rsid w:val="00926942"/>
    <w:rsid w:val="00927123"/>
    <w:rsid w:val="0092739C"/>
    <w:rsid w:val="00927BE5"/>
    <w:rsid w:val="00930180"/>
    <w:rsid w:val="00931077"/>
    <w:rsid w:val="00931799"/>
    <w:rsid w:val="00931C02"/>
    <w:rsid w:val="00932ED9"/>
    <w:rsid w:val="009330B3"/>
    <w:rsid w:val="009333F9"/>
    <w:rsid w:val="00933445"/>
    <w:rsid w:val="0093352C"/>
    <w:rsid w:val="009335AE"/>
    <w:rsid w:val="009338B4"/>
    <w:rsid w:val="009338FD"/>
    <w:rsid w:val="009343B6"/>
    <w:rsid w:val="0093450D"/>
    <w:rsid w:val="00934919"/>
    <w:rsid w:val="0093493A"/>
    <w:rsid w:val="00935279"/>
    <w:rsid w:val="00937061"/>
    <w:rsid w:val="009374AB"/>
    <w:rsid w:val="009376F4"/>
    <w:rsid w:val="0094067D"/>
    <w:rsid w:val="00940C4A"/>
    <w:rsid w:val="00940E8E"/>
    <w:rsid w:val="0094108B"/>
    <w:rsid w:val="00941358"/>
    <w:rsid w:val="00941811"/>
    <w:rsid w:val="00941D50"/>
    <w:rsid w:val="009422DE"/>
    <w:rsid w:val="0094257F"/>
    <w:rsid w:val="00942B27"/>
    <w:rsid w:val="00942BA0"/>
    <w:rsid w:val="00942C19"/>
    <w:rsid w:val="00942C27"/>
    <w:rsid w:val="0094331E"/>
    <w:rsid w:val="009433CC"/>
    <w:rsid w:val="00943BBB"/>
    <w:rsid w:val="00943F5C"/>
    <w:rsid w:val="009443B8"/>
    <w:rsid w:val="009445DD"/>
    <w:rsid w:val="0094465C"/>
    <w:rsid w:val="009447A5"/>
    <w:rsid w:val="00944A7D"/>
    <w:rsid w:val="009458D2"/>
    <w:rsid w:val="009459DD"/>
    <w:rsid w:val="00946320"/>
    <w:rsid w:val="009465DC"/>
    <w:rsid w:val="009469FE"/>
    <w:rsid w:val="00946C56"/>
    <w:rsid w:val="00947A50"/>
    <w:rsid w:val="00950751"/>
    <w:rsid w:val="00950BD4"/>
    <w:rsid w:val="00951982"/>
    <w:rsid w:val="009522A0"/>
    <w:rsid w:val="0095251F"/>
    <w:rsid w:val="00952A59"/>
    <w:rsid w:val="00952F48"/>
    <w:rsid w:val="00953132"/>
    <w:rsid w:val="00953151"/>
    <w:rsid w:val="009531ED"/>
    <w:rsid w:val="00953994"/>
    <w:rsid w:val="00953F8C"/>
    <w:rsid w:val="00954042"/>
    <w:rsid w:val="009544A6"/>
    <w:rsid w:val="00954665"/>
    <w:rsid w:val="00954E4B"/>
    <w:rsid w:val="00954FF8"/>
    <w:rsid w:val="00955BE9"/>
    <w:rsid w:val="00955E22"/>
    <w:rsid w:val="009564BD"/>
    <w:rsid w:val="00956558"/>
    <w:rsid w:val="00956AB3"/>
    <w:rsid w:val="00957207"/>
    <w:rsid w:val="00960037"/>
    <w:rsid w:val="009604FB"/>
    <w:rsid w:val="00960C30"/>
    <w:rsid w:val="00960C74"/>
    <w:rsid w:val="00961762"/>
    <w:rsid w:val="00961AB1"/>
    <w:rsid w:val="00962A5B"/>
    <w:rsid w:val="00962D81"/>
    <w:rsid w:val="00963A39"/>
    <w:rsid w:val="00963EF7"/>
    <w:rsid w:val="0096518F"/>
    <w:rsid w:val="009653A4"/>
    <w:rsid w:val="00965CA3"/>
    <w:rsid w:val="00966A67"/>
    <w:rsid w:val="00967068"/>
    <w:rsid w:val="009671D0"/>
    <w:rsid w:val="00967F66"/>
    <w:rsid w:val="00970154"/>
    <w:rsid w:val="00970318"/>
    <w:rsid w:val="009703CF"/>
    <w:rsid w:val="0097054D"/>
    <w:rsid w:val="00970629"/>
    <w:rsid w:val="00970D8E"/>
    <w:rsid w:val="009715A4"/>
    <w:rsid w:val="00971CD1"/>
    <w:rsid w:val="00971FF9"/>
    <w:rsid w:val="00972084"/>
    <w:rsid w:val="00972AFD"/>
    <w:rsid w:val="00972EB5"/>
    <w:rsid w:val="009731BA"/>
    <w:rsid w:val="0097334E"/>
    <w:rsid w:val="0097436D"/>
    <w:rsid w:val="0097515C"/>
    <w:rsid w:val="00975392"/>
    <w:rsid w:val="009755B9"/>
    <w:rsid w:val="0097561B"/>
    <w:rsid w:val="009767AA"/>
    <w:rsid w:val="00976B8E"/>
    <w:rsid w:val="009775D2"/>
    <w:rsid w:val="00977F2B"/>
    <w:rsid w:val="00977F3E"/>
    <w:rsid w:val="009809BA"/>
    <w:rsid w:val="00980EE9"/>
    <w:rsid w:val="00980FFB"/>
    <w:rsid w:val="0098100F"/>
    <w:rsid w:val="009811EF"/>
    <w:rsid w:val="00981995"/>
    <w:rsid w:val="00981DEA"/>
    <w:rsid w:val="0098242B"/>
    <w:rsid w:val="0098251A"/>
    <w:rsid w:val="00982928"/>
    <w:rsid w:val="00982C06"/>
    <w:rsid w:val="00982D61"/>
    <w:rsid w:val="00983C1D"/>
    <w:rsid w:val="00984104"/>
    <w:rsid w:val="0098431F"/>
    <w:rsid w:val="009843DC"/>
    <w:rsid w:val="009852F0"/>
    <w:rsid w:val="00985895"/>
    <w:rsid w:val="009859CC"/>
    <w:rsid w:val="00985BAB"/>
    <w:rsid w:val="00985DE1"/>
    <w:rsid w:val="0098684C"/>
    <w:rsid w:val="00986B9E"/>
    <w:rsid w:val="00986BAA"/>
    <w:rsid w:val="0098799D"/>
    <w:rsid w:val="009905F1"/>
    <w:rsid w:val="009917C9"/>
    <w:rsid w:val="0099194C"/>
    <w:rsid w:val="00991AA4"/>
    <w:rsid w:val="009921CA"/>
    <w:rsid w:val="00992656"/>
    <w:rsid w:val="00993178"/>
    <w:rsid w:val="009938E9"/>
    <w:rsid w:val="00993BC6"/>
    <w:rsid w:val="00993C9D"/>
    <w:rsid w:val="00994F52"/>
    <w:rsid w:val="00995997"/>
    <w:rsid w:val="00995A3A"/>
    <w:rsid w:val="0099704B"/>
    <w:rsid w:val="009971CA"/>
    <w:rsid w:val="0099763D"/>
    <w:rsid w:val="009978F4"/>
    <w:rsid w:val="00997BA8"/>
    <w:rsid w:val="00997F4E"/>
    <w:rsid w:val="00997F70"/>
    <w:rsid w:val="009A0151"/>
    <w:rsid w:val="009A043A"/>
    <w:rsid w:val="009A057B"/>
    <w:rsid w:val="009A05BA"/>
    <w:rsid w:val="009A0E6E"/>
    <w:rsid w:val="009A1526"/>
    <w:rsid w:val="009A1570"/>
    <w:rsid w:val="009A159D"/>
    <w:rsid w:val="009A1EF8"/>
    <w:rsid w:val="009A1F03"/>
    <w:rsid w:val="009A2405"/>
    <w:rsid w:val="009A2650"/>
    <w:rsid w:val="009A2A3A"/>
    <w:rsid w:val="009A2B38"/>
    <w:rsid w:val="009A303F"/>
    <w:rsid w:val="009A3401"/>
    <w:rsid w:val="009A352F"/>
    <w:rsid w:val="009A367C"/>
    <w:rsid w:val="009A3D20"/>
    <w:rsid w:val="009A3D53"/>
    <w:rsid w:val="009A4DCD"/>
    <w:rsid w:val="009A52E8"/>
    <w:rsid w:val="009A6520"/>
    <w:rsid w:val="009A6E11"/>
    <w:rsid w:val="009A740D"/>
    <w:rsid w:val="009A760E"/>
    <w:rsid w:val="009A76D9"/>
    <w:rsid w:val="009B0703"/>
    <w:rsid w:val="009B096E"/>
    <w:rsid w:val="009B0BBC"/>
    <w:rsid w:val="009B1112"/>
    <w:rsid w:val="009B11AD"/>
    <w:rsid w:val="009B16A8"/>
    <w:rsid w:val="009B2451"/>
    <w:rsid w:val="009B2489"/>
    <w:rsid w:val="009B252F"/>
    <w:rsid w:val="009B28E4"/>
    <w:rsid w:val="009B298C"/>
    <w:rsid w:val="009B2CC9"/>
    <w:rsid w:val="009B3BF2"/>
    <w:rsid w:val="009B449B"/>
    <w:rsid w:val="009B4590"/>
    <w:rsid w:val="009B4A9A"/>
    <w:rsid w:val="009B4CBE"/>
    <w:rsid w:val="009B5323"/>
    <w:rsid w:val="009B5670"/>
    <w:rsid w:val="009B61DA"/>
    <w:rsid w:val="009B674D"/>
    <w:rsid w:val="009B7419"/>
    <w:rsid w:val="009B7465"/>
    <w:rsid w:val="009B7965"/>
    <w:rsid w:val="009C05BA"/>
    <w:rsid w:val="009C0A30"/>
    <w:rsid w:val="009C1CA2"/>
    <w:rsid w:val="009C279B"/>
    <w:rsid w:val="009C2EC7"/>
    <w:rsid w:val="009C30D1"/>
    <w:rsid w:val="009C3B1C"/>
    <w:rsid w:val="009C411B"/>
    <w:rsid w:val="009C4370"/>
    <w:rsid w:val="009C470F"/>
    <w:rsid w:val="009C47F7"/>
    <w:rsid w:val="009C4D69"/>
    <w:rsid w:val="009C5614"/>
    <w:rsid w:val="009C60B1"/>
    <w:rsid w:val="009C619D"/>
    <w:rsid w:val="009C6ADB"/>
    <w:rsid w:val="009C6CFA"/>
    <w:rsid w:val="009C70D8"/>
    <w:rsid w:val="009C7CC6"/>
    <w:rsid w:val="009D028E"/>
    <w:rsid w:val="009D03B0"/>
    <w:rsid w:val="009D11C7"/>
    <w:rsid w:val="009D1D01"/>
    <w:rsid w:val="009D2364"/>
    <w:rsid w:val="009D2DAC"/>
    <w:rsid w:val="009D2F1B"/>
    <w:rsid w:val="009D4084"/>
    <w:rsid w:val="009D4332"/>
    <w:rsid w:val="009D4641"/>
    <w:rsid w:val="009D4D5F"/>
    <w:rsid w:val="009D5599"/>
    <w:rsid w:val="009D5B36"/>
    <w:rsid w:val="009D6199"/>
    <w:rsid w:val="009D67F0"/>
    <w:rsid w:val="009D6C5D"/>
    <w:rsid w:val="009D7162"/>
    <w:rsid w:val="009D7333"/>
    <w:rsid w:val="009D733F"/>
    <w:rsid w:val="009D7ABB"/>
    <w:rsid w:val="009E19FE"/>
    <w:rsid w:val="009E1BF7"/>
    <w:rsid w:val="009E1D16"/>
    <w:rsid w:val="009E1D3D"/>
    <w:rsid w:val="009E213C"/>
    <w:rsid w:val="009E2484"/>
    <w:rsid w:val="009E278D"/>
    <w:rsid w:val="009E2B57"/>
    <w:rsid w:val="009E2DC6"/>
    <w:rsid w:val="009E2F84"/>
    <w:rsid w:val="009E32EB"/>
    <w:rsid w:val="009E39CB"/>
    <w:rsid w:val="009E3E40"/>
    <w:rsid w:val="009E4233"/>
    <w:rsid w:val="009E4595"/>
    <w:rsid w:val="009E48F6"/>
    <w:rsid w:val="009E5F66"/>
    <w:rsid w:val="009E6153"/>
    <w:rsid w:val="009E6687"/>
    <w:rsid w:val="009E6B15"/>
    <w:rsid w:val="009E76FD"/>
    <w:rsid w:val="009F015F"/>
    <w:rsid w:val="009F070F"/>
    <w:rsid w:val="009F143F"/>
    <w:rsid w:val="009F1620"/>
    <w:rsid w:val="009F195D"/>
    <w:rsid w:val="009F1982"/>
    <w:rsid w:val="009F1B74"/>
    <w:rsid w:val="009F1E71"/>
    <w:rsid w:val="009F1E7F"/>
    <w:rsid w:val="009F209D"/>
    <w:rsid w:val="009F24F8"/>
    <w:rsid w:val="009F2DE1"/>
    <w:rsid w:val="009F2E21"/>
    <w:rsid w:val="009F3246"/>
    <w:rsid w:val="009F32A2"/>
    <w:rsid w:val="009F3E05"/>
    <w:rsid w:val="009F44ED"/>
    <w:rsid w:val="009F4D49"/>
    <w:rsid w:val="009F4E1B"/>
    <w:rsid w:val="009F51AD"/>
    <w:rsid w:val="009F539B"/>
    <w:rsid w:val="009F5828"/>
    <w:rsid w:val="009F682E"/>
    <w:rsid w:val="009F6872"/>
    <w:rsid w:val="009F6A7F"/>
    <w:rsid w:val="009F6D8A"/>
    <w:rsid w:val="009F73A2"/>
    <w:rsid w:val="009F789C"/>
    <w:rsid w:val="009F7ACB"/>
    <w:rsid w:val="00A005EF"/>
    <w:rsid w:val="00A00E11"/>
    <w:rsid w:val="00A0173E"/>
    <w:rsid w:val="00A01790"/>
    <w:rsid w:val="00A030DF"/>
    <w:rsid w:val="00A03733"/>
    <w:rsid w:val="00A040A4"/>
    <w:rsid w:val="00A043F5"/>
    <w:rsid w:val="00A04902"/>
    <w:rsid w:val="00A04C9E"/>
    <w:rsid w:val="00A050D8"/>
    <w:rsid w:val="00A05286"/>
    <w:rsid w:val="00A05B8D"/>
    <w:rsid w:val="00A05C2B"/>
    <w:rsid w:val="00A06F38"/>
    <w:rsid w:val="00A071C6"/>
    <w:rsid w:val="00A07586"/>
    <w:rsid w:val="00A076E1"/>
    <w:rsid w:val="00A07B6A"/>
    <w:rsid w:val="00A10288"/>
    <w:rsid w:val="00A10380"/>
    <w:rsid w:val="00A104B9"/>
    <w:rsid w:val="00A108BF"/>
    <w:rsid w:val="00A10908"/>
    <w:rsid w:val="00A10CDE"/>
    <w:rsid w:val="00A1108B"/>
    <w:rsid w:val="00A11D49"/>
    <w:rsid w:val="00A12236"/>
    <w:rsid w:val="00A1244B"/>
    <w:rsid w:val="00A12B7D"/>
    <w:rsid w:val="00A12EB6"/>
    <w:rsid w:val="00A13383"/>
    <w:rsid w:val="00A13B79"/>
    <w:rsid w:val="00A14136"/>
    <w:rsid w:val="00A143E0"/>
    <w:rsid w:val="00A14F60"/>
    <w:rsid w:val="00A152EA"/>
    <w:rsid w:val="00A15AFD"/>
    <w:rsid w:val="00A15B1B"/>
    <w:rsid w:val="00A1606D"/>
    <w:rsid w:val="00A162AC"/>
    <w:rsid w:val="00A166D0"/>
    <w:rsid w:val="00A17039"/>
    <w:rsid w:val="00A176A5"/>
    <w:rsid w:val="00A2001B"/>
    <w:rsid w:val="00A211F0"/>
    <w:rsid w:val="00A2153E"/>
    <w:rsid w:val="00A215E6"/>
    <w:rsid w:val="00A21810"/>
    <w:rsid w:val="00A21F9F"/>
    <w:rsid w:val="00A21FE5"/>
    <w:rsid w:val="00A22076"/>
    <w:rsid w:val="00A220B2"/>
    <w:rsid w:val="00A22163"/>
    <w:rsid w:val="00A222E6"/>
    <w:rsid w:val="00A225CC"/>
    <w:rsid w:val="00A22C10"/>
    <w:rsid w:val="00A23314"/>
    <w:rsid w:val="00A234AE"/>
    <w:rsid w:val="00A23A0B"/>
    <w:rsid w:val="00A23C74"/>
    <w:rsid w:val="00A246A3"/>
    <w:rsid w:val="00A248EB"/>
    <w:rsid w:val="00A24B26"/>
    <w:rsid w:val="00A24EC2"/>
    <w:rsid w:val="00A25176"/>
    <w:rsid w:val="00A2606B"/>
    <w:rsid w:val="00A260DC"/>
    <w:rsid w:val="00A26220"/>
    <w:rsid w:val="00A262AF"/>
    <w:rsid w:val="00A2686A"/>
    <w:rsid w:val="00A26985"/>
    <w:rsid w:val="00A26C1E"/>
    <w:rsid w:val="00A26CDE"/>
    <w:rsid w:val="00A27526"/>
    <w:rsid w:val="00A2775A"/>
    <w:rsid w:val="00A30CAA"/>
    <w:rsid w:val="00A31211"/>
    <w:rsid w:val="00A31311"/>
    <w:rsid w:val="00A3152D"/>
    <w:rsid w:val="00A31B65"/>
    <w:rsid w:val="00A31F94"/>
    <w:rsid w:val="00A32433"/>
    <w:rsid w:val="00A32884"/>
    <w:rsid w:val="00A32B42"/>
    <w:rsid w:val="00A33A53"/>
    <w:rsid w:val="00A33AED"/>
    <w:rsid w:val="00A341B6"/>
    <w:rsid w:val="00A342F3"/>
    <w:rsid w:val="00A3526C"/>
    <w:rsid w:val="00A35B84"/>
    <w:rsid w:val="00A3617B"/>
    <w:rsid w:val="00A36B4E"/>
    <w:rsid w:val="00A36D1F"/>
    <w:rsid w:val="00A36F8E"/>
    <w:rsid w:val="00A3708A"/>
    <w:rsid w:val="00A3731C"/>
    <w:rsid w:val="00A379E9"/>
    <w:rsid w:val="00A37F16"/>
    <w:rsid w:val="00A40A6D"/>
    <w:rsid w:val="00A40B6E"/>
    <w:rsid w:val="00A410EC"/>
    <w:rsid w:val="00A416D3"/>
    <w:rsid w:val="00A419F0"/>
    <w:rsid w:val="00A41D0A"/>
    <w:rsid w:val="00A4204C"/>
    <w:rsid w:val="00A43024"/>
    <w:rsid w:val="00A43545"/>
    <w:rsid w:val="00A43B61"/>
    <w:rsid w:val="00A43C52"/>
    <w:rsid w:val="00A44135"/>
    <w:rsid w:val="00A445FA"/>
    <w:rsid w:val="00A45282"/>
    <w:rsid w:val="00A453AD"/>
    <w:rsid w:val="00A45AE5"/>
    <w:rsid w:val="00A45BD8"/>
    <w:rsid w:val="00A472E7"/>
    <w:rsid w:val="00A47684"/>
    <w:rsid w:val="00A476CD"/>
    <w:rsid w:val="00A47B91"/>
    <w:rsid w:val="00A5010C"/>
    <w:rsid w:val="00A50595"/>
    <w:rsid w:val="00A505CE"/>
    <w:rsid w:val="00A50A60"/>
    <w:rsid w:val="00A5148E"/>
    <w:rsid w:val="00A51629"/>
    <w:rsid w:val="00A5168E"/>
    <w:rsid w:val="00A51BFC"/>
    <w:rsid w:val="00A52684"/>
    <w:rsid w:val="00A52834"/>
    <w:rsid w:val="00A52C1E"/>
    <w:rsid w:val="00A5317C"/>
    <w:rsid w:val="00A53225"/>
    <w:rsid w:val="00A54227"/>
    <w:rsid w:val="00A547A8"/>
    <w:rsid w:val="00A5566A"/>
    <w:rsid w:val="00A563E3"/>
    <w:rsid w:val="00A56478"/>
    <w:rsid w:val="00A565DD"/>
    <w:rsid w:val="00A5679C"/>
    <w:rsid w:val="00A5713B"/>
    <w:rsid w:val="00A5769A"/>
    <w:rsid w:val="00A57BCE"/>
    <w:rsid w:val="00A603E8"/>
    <w:rsid w:val="00A6044F"/>
    <w:rsid w:val="00A6061B"/>
    <w:rsid w:val="00A60C12"/>
    <w:rsid w:val="00A60C8B"/>
    <w:rsid w:val="00A61112"/>
    <w:rsid w:val="00A613C3"/>
    <w:rsid w:val="00A613FD"/>
    <w:rsid w:val="00A61517"/>
    <w:rsid w:val="00A61825"/>
    <w:rsid w:val="00A619A6"/>
    <w:rsid w:val="00A61A2D"/>
    <w:rsid w:val="00A61AC0"/>
    <w:rsid w:val="00A61B61"/>
    <w:rsid w:val="00A61FB0"/>
    <w:rsid w:val="00A61FC7"/>
    <w:rsid w:val="00A623A9"/>
    <w:rsid w:val="00A6285F"/>
    <w:rsid w:val="00A62EC6"/>
    <w:rsid w:val="00A630A9"/>
    <w:rsid w:val="00A63147"/>
    <w:rsid w:val="00A631B2"/>
    <w:rsid w:val="00A63658"/>
    <w:rsid w:val="00A636B9"/>
    <w:rsid w:val="00A639E2"/>
    <w:rsid w:val="00A64293"/>
    <w:rsid w:val="00A642AB"/>
    <w:rsid w:val="00A645EF"/>
    <w:rsid w:val="00A6463A"/>
    <w:rsid w:val="00A648E1"/>
    <w:rsid w:val="00A64B1A"/>
    <w:rsid w:val="00A64D5F"/>
    <w:rsid w:val="00A655F3"/>
    <w:rsid w:val="00A65F7A"/>
    <w:rsid w:val="00A6619D"/>
    <w:rsid w:val="00A66903"/>
    <w:rsid w:val="00A66DF2"/>
    <w:rsid w:val="00A67904"/>
    <w:rsid w:val="00A67BCA"/>
    <w:rsid w:val="00A7051E"/>
    <w:rsid w:val="00A70928"/>
    <w:rsid w:val="00A70C82"/>
    <w:rsid w:val="00A714FF"/>
    <w:rsid w:val="00A72EFA"/>
    <w:rsid w:val="00A72EFF"/>
    <w:rsid w:val="00A7328D"/>
    <w:rsid w:val="00A736E7"/>
    <w:rsid w:val="00A7375E"/>
    <w:rsid w:val="00A74077"/>
    <w:rsid w:val="00A75476"/>
    <w:rsid w:val="00A75B5F"/>
    <w:rsid w:val="00A76080"/>
    <w:rsid w:val="00A764A6"/>
    <w:rsid w:val="00A76617"/>
    <w:rsid w:val="00A76C79"/>
    <w:rsid w:val="00A7718C"/>
    <w:rsid w:val="00A773B1"/>
    <w:rsid w:val="00A7744D"/>
    <w:rsid w:val="00A77CA7"/>
    <w:rsid w:val="00A80159"/>
    <w:rsid w:val="00A802DC"/>
    <w:rsid w:val="00A8058A"/>
    <w:rsid w:val="00A814C8"/>
    <w:rsid w:val="00A81CAE"/>
    <w:rsid w:val="00A821B8"/>
    <w:rsid w:val="00A82E43"/>
    <w:rsid w:val="00A8311E"/>
    <w:rsid w:val="00A834B7"/>
    <w:rsid w:val="00A83952"/>
    <w:rsid w:val="00A83959"/>
    <w:rsid w:val="00A83AFE"/>
    <w:rsid w:val="00A84BD5"/>
    <w:rsid w:val="00A85071"/>
    <w:rsid w:val="00A85A23"/>
    <w:rsid w:val="00A85BF0"/>
    <w:rsid w:val="00A85C03"/>
    <w:rsid w:val="00A86091"/>
    <w:rsid w:val="00A871AC"/>
    <w:rsid w:val="00A879F2"/>
    <w:rsid w:val="00A87C51"/>
    <w:rsid w:val="00A90050"/>
    <w:rsid w:val="00A907C6"/>
    <w:rsid w:val="00A90890"/>
    <w:rsid w:val="00A914D3"/>
    <w:rsid w:val="00A915F8"/>
    <w:rsid w:val="00A916EB"/>
    <w:rsid w:val="00A918CA"/>
    <w:rsid w:val="00A925A5"/>
    <w:rsid w:val="00A929F0"/>
    <w:rsid w:val="00A9343C"/>
    <w:rsid w:val="00A93AB9"/>
    <w:rsid w:val="00A93CE3"/>
    <w:rsid w:val="00A94263"/>
    <w:rsid w:val="00A9428B"/>
    <w:rsid w:val="00A954CD"/>
    <w:rsid w:val="00A95B68"/>
    <w:rsid w:val="00A95DB6"/>
    <w:rsid w:val="00A9630B"/>
    <w:rsid w:val="00A96A87"/>
    <w:rsid w:val="00A976EF"/>
    <w:rsid w:val="00A97A05"/>
    <w:rsid w:val="00A97A51"/>
    <w:rsid w:val="00AA0005"/>
    <w:rsid w:val="00AA01D2"/>
    <w:rsid w:val="00AA020A"/>
    <w:rsid w:val="00AA090B"/>
    <w:rsid w:val="00AA0B77"/>
    <w:rsid w:val="00AA0CE7"/>
    <w:rsid w:val="00AA2828"/>
    <w:rsid w:val="00AA2A38"/>
    <w:rsid w:val="00AA2C23"/>
    <w:rsid w:val="00AA2C7D"/>
    <w:rsid w:val="00AA2EE3"/>
    <w:rsid w:val="00AA33AD"/>
    <w:rsid w:val="00AA3AD4"/>
    <w:rsid w:val="00AA48F0"/>
    <w:rsid w:val="00AA544D"/>
    <w:rsid w:val="00AA5A05"/>
    <w:rsid w:val="00AA5EAA"/>
    <w:rsid w:val="00AA617A"/>
    <w:rsid w:val="00AA6465"/>
    <w:rsid w:val="00AA6662"/>
    <w:rsid w:val="00AA6907"/>
    <w:rsid w:val="00AA6E78"/>
    <w:rsid w:val="00AA7063"/>
    <w:rsid w:val="00AA7BB5"/>
    <w:rsid w:val="00AB0367"/>
    <w:rsid w:val="00AB0394"/>
    <w:rsid w:val="00AB0921"/>
    <w:rsid w:val="00AB0F8E"/>
    <w:rsid w:val="00AB1014"/>
    <w:rsid w:val="00AB18A0"/>
    <w:rsid w:val="00AB29FB"/>
    <w:rsid w:val="00AB34CB"/>
    <w:rsid w:val="00AB3DEB"/>
    <w:rsid w:val="00AB4F42"/>
    <w:rsid w:val="00AB5595"/>
    <w:rsid w:val="00AB5647"/>
    <w:rsid w:val="00AB579A"/>
    <w:rsid w:val="00AB5806"/>
    <w:rsid w:val="00AB6485"/>
    <w:rsid w:val="00AB6A77"/>
    <w:rsid w:val="00AB6FFC"/>
    <w:rsid w:val="00AB72F2"/>
    <w:rsid w:val="00AB7407"/>
    <w:rsid w:val="00AB7591"/>
    <w:rsid w:val="00AB787D"/>
    <w:rsid w:val="00AC0464"/>
    <w:rsid w:val="00AC0549"/>
    <w:rsid w:val="00AC0B31"/>
    <w:rsid w:val="00AC130D"/>
    <w:rsid w:val="00AC1ADC"/>
    <w:rsid w:val="00AC1BF9"/>
    <w:rsid w:val="00AC2B8A"/>
    <w:rsid w:val="00AC3718"/>
    <w:rsid w:val="00AC3AEB"/>
    <w:rsid w:val="00AC3B24"/>
    <w:rsid w:val="00AC454B"/>
    <w:rsid w:val="00AC4980"/>
    <w:rsid w:val="00AC5C36"/>
    <w:rsid w:val="00AC5CCC"/>
    <w:rsid w:val="00AC5EE9"/>
    <w:rsid w:val="00AC64BC"/>
    <w:rsid w:val="00AC701A"/>
    <w:rsid w:val="00AC722E"/>
    <w:rsid w:val="00AC7484"/>
    <w:rsid w:val="00AC78F7"/>
    <w:rsid w:val="00AD06C7"/>
    <w:rsid w:val="00AD13A4"/>
    <w:rsid w:val="00AD1626"/>
    <w:rsid w:val="00AD1DFE"/>
    <w:rsid w:val="00AD252A"/>
    <w:rsid w:val="00AD2880"/>
    <w:rsid w:val="00AD3587"/>
    <w:rsid w:val="00AD4429"/>
    <w:rsid w:val="00AD44D1"/>
    <w:rsid w:val="00AD4611"/>
    <w:rsid w:val="00AD4D1A"/>
    <w:rsid w:val="00AD54CC"/>
    <w:rsid w:val="00AD5628"/>
    <w:rsid w:val="00AD5D18"/>
    <w:rsid w:val="00AD5DBF"/>
    <w:rsid w:val="00AD5E6E"/>
    <w:rsid w:val="00AD65B2"/>
    <w:rsid w:val="00AD68B6"/>
    <w:rsid w:val="00AD6C7D"/>
    <w:rsid w:val="00AD7175"/>
    <w:rsid w:val="00AD7584"/>
    <w:rsid w:val="00AE0A47"/>
    <w:rsid w:val="00AE0F05"/>
    <w:rsid w:val="00AE16E4"/>
    <w:rsid w:val="00AE1B88"/>
    <w:rsid w:val="00AE1DEC"/>
    <w:rsid w:val="00AE2507"/>
    <w:rsid w:val="00AE266C"/>
    <w:rsid w:val="00AE2A22"/>
    <w:rsid w:val="00AE2CEB"/>
    <w:rsid w:val="00AE3745"/>
    <w:rsid w:val="00AE386D"/>
    <w:rsid w:val="00AE3C01"/>
    <w:rsid w:val="00AE3EAF"/>
    <w:rsid w:val="00AE41EF"/>
    <w:rsid w:val="00AE4249"/>
    <w:rsid w:val="00AE48D7"/>
    <w:rsid w:val="00AE4E04"/>
    <w:rsid w:val="00AE567D"/>
    <w:rsid w:val="00AE5ECB"/>
    <w:rsid w:val="00AE5F11"/>
    <w:rsid w:val="00AE64DB"/>
    <w:rsid w:val="00AE65A9"/>
    <w:rsid w:val="00AE6C5C"/>
    <w:rsid w:val="00AE7C83"/>
    <w:rsid w:val="00AE7D5C"/>
    <w:rsid w:val="00AF051A"/>
    <w:rsid w:val="00AF0BBD"/>
    <w:rsid w:val="00AF0EAA"/>
    <w:rsid w:val="00AF11FF"/>
    <w:rsid w:val="00AF1573"/>
    <w:rsid w:val="00AF1AEF"/>
    <w:rsid w:val="00AF21AF"/>
    <w:rsid w:val="00AF2454"/>
    <w:rsid w:val="00AF2621"/>
    <w:rsid w:val="00AF2753"/>
    <w:rsid w:val="00AF275B"/>
    <w:rsid w:val="00AF2C48"/>
    <w:rsid w:val="00AF2CC4"/>
    <w:rsid w:val="00AF3944"/>
    <w:rsid w:val="00AF41BC"/>
    <w:rsid w:val="00AF4265"/>
    <w:rsid w:val="00AF4FF3"/>
    <w:rsid w:val="00AF5799"/>
    <w:rsid w:val="00AF5CC9"/>
    <w:rsid w:val="00AF62F1"/>
    <w:rsid w:val="00AF6539"/>
    <w:rsid w:val="00AF6749"/>
    <w:rsid w:val="00AF6C7A"/>
    <w:rsid w:val="00AF6FAF"/>
    <w:rsid w:val="00AF709B"/>
    <w:rsid w:val="00AF7114"/>
    <w:rsid w:val="00AF71A3"/>
    <w:rsid w:val="00AF7635"/>
    <w:rsid w:val="00AF792F"/>
    <w:rsid w:val="00AF7AFD"/>
    <w:rsid w:val="00AF7B91"/>
    <w:rsid w:val="00B00048"/>
    <w:rsid w:val="00B00685"/>
    <w:rsid w:val="00B00D35"/>
    <w:rsid w:val="00B00D67"/>
    <w:rsid w:val="00B01084"/>
    <w:rsid w:val="00B014A0"/>
    <w:rsid w:val="00B0447D"/>
    <w:rsid w:val="00B04B56"/>
    <w:rsid w:val="00B0541A"/>
    <w:rsid w:val="00B0569A"/>
    <w:rsid w:val="00B05810"/>
    <w:rsid w:val="00B05D37"/>
    <w:rsid w:val="00B05F98"/>
    <w:rsid w:val="00B064CD"/>
    <w:rsid w:val="00B068EA"/>
    <w:rsid w:val="00B069CE"/>
    <w:rsid w:val="00B07483"/>
    <w:rsid w:val="00B0750E"/>
    <w:rsid w:val="00B0762C"/>
    <w:rsid w:val="00B0779C"/>
    <w:rsid w:val="00B079A4"/>
    <w:rsid w:val="00B07B3A"/>
    <w:rsid w:val="00B07CB0"/>
    <w:rsid w:val="00B1012B"/>
    <w:rsid w:val="00B10AAB"/>
    <w:rsid w:val="00B10B59"/>
    <w:rsid w:val="00B117CA"/>
    <w:rsid w:val="00B11BDD"/>
    <w:rsid w:val="00B12126"/>
    <w:rsid w:val="00B12379"/>
    <w:rsid w:val="00B12502"/>
    <w:rsid w:val="00B128C4"/>
    <w:rsid w:val="00B12951"/>
    <w:rsid w:val="00B12B04"/>
    <w:rsid w:val="00B136BF"/>
    <w:rsid w:val="00B137BC"/>
    <w:rsid w:val="00B13A14"/>
    <w:rsid w:val="00B14079"/>
    <w:rsid w:val="00B14E9D"/>
    <w:rsid w:val="00B15067"/>
    <w:rsid w:val="00B1520F"/>
    <w:rsid w:val="00B153B7"/>
    <w:rsid w:val="00B15B52"/>
    <w:rsid w:val="00B1601B"/>
    <w:rsid w:val="00B17026"/>
    <w:rsid w:val="00B1748C"/>
    <w:rsid w:val="00B17620"/>
    <w:rsid w:val="00B1797E"/>
    <w:rsid w:val="00B20044"/>
    <w:rsid w:val="00B20812"/>
    <w:rsid w:val="00B2112E"/>
    <w:rsid w:val="00B21453"/>
    <w:rsid w:val="00B21B25"/>
    <w:rsid w:val="00B21EB4"/>
    <w:rsid w:val="00B228CA"/>
    <w:rsid w:val="00B24705"/>
    <w:rsid w:val="00B24711"/>
    <w:rsid w:val="00B2502F"/>
    <w:rsid w:val="00B251CA"/>
    <w:rsid w:val="00B25423"/>
    <w:rsid w:val="00B25A48"/>
    <w:rsid w:val="00B25AD1"/>
    <w:rsid w:val="00B25D73"/>
    <w:rsid w:val="00B26446"/>
    <w:rsid w:val="00B268E1"/>
    <w:rsid w:val="00B26D4C"/>
    <w:rsid w:val="00B27ABF"/>
    <w:rsid w:val="00B27CC2"/>
    <w:rsid w:val="00B305F9"/>
    <w:rsid w:val="00B308CA"/>
    <w:rsid w:val="00B30A42"/>
    <w:rsid w:val="00B30B10"/>
    <w:rsid w:val="00B30C51"/>
    <w:rsid w:val="00B31A7F"/>
    <w:rsid w:val="00B31CBA"/>
    <w:rsid w:val="00B322B1"/>
    <w:rsid w:val="00B32F1F"/>
    <w:rsid w:val="00B33215"/>
    <w:rsid w:val="00B333E5"/>
    <w:rsid w:val="00B33749"/>
    <w:rsid w:val="00B33AA5"/>
    <w:rsid w:val="00B33F7A"/>
    <w:rsid w:val="00B342DC"/>
    <w:rsid w:val="00B3528F"/>
    <w:rsid w:val="00B35783"/>
    <w:rsid w:val="00B35E08"/>
    <w:rsid w:val="00B3652C"/>
    <w:rsid w:val="00B3699D"/>
    <w:rsid w:val="00B36D00"/>
    <w:rsid w:val="00B376AF"/>
    <w:rsid w:val="00B3781A"/>
    <w:rsid w:val="00B40382"/>
    <w:rsid w:val="00B40D67"/>
    <w:rsid w:val="00B41677"/>
    <w:rsid w:val="00B41CA1"/>
    <w:rsid w:val="00B4291D"/>
    <w:rsid w:val="00B42B87"/>
    <w:rsid w:val="00B42FB7"/>
    <w:rsid w:val="00B433F6"/>
    <w:rsid w:val="00B44036"/>
    <w:rsid w:val="00B4416B"/>
    <w:rsid w:val="00B4439B"/>
    <w:rsid w:val="00B454D3"/>
    <w:rsid w:val="00B459E7"/>
    <w:rsid w:val="00B46882"/>
    <w:rsid w:val="00B46BD0"/>
    <w:rsid w:val="00B47117"/>
    <w:rsid w:val="00B473FA"/>
    <w:rsid w:val="00B474B8"/>
    <w:rsid w:val="00B50CAC"/>
    <w:rsid w:val="00B5103F"/>
    <w:rsid w:val="00B5251B"/>
    <w:rsid w:val="00B53509"/>
    <w:rsid w:val="00B5351A"/>
    <w:rsid w:val="00B540CE"/>
    <w:rsid w:val="00B5424D"/>
    <w:rsid w:val="00B54D5A"/>
    <w:rsid w:val="00B54F93"/>
    <w:rsid w:val="00B5533C"/>
    <w:rsid w:val="00B55482"/>
    <w:rsid w:val="00B5655B"/>
    <w:rsid w:val="00B56898"/>
    <w:rsid w:val="00B56D7A"/>
    <w:rsid w:val="00B57502"/>
    <w:rsid w:val="00B577ED"/>
    <w:rsid w:val="00B57D00"/>
    <w:rsid w:val="00B57FA8"/>
    <w:rsid w:val="00B610F7"/>
    <w:rsid w:val="00B622A9"/>
    <w:rsid w:val="00B62397"/>
    <w:rsid w:val="00B62AEE"/>
    <w:rsid w:val="00B63ADB"/>
    <w:rsid w:val="00B63C8E"/>
    <w:rsid w:val="00B646C1"/>
    <w:rsid w:val="00B647F5"/>
    <w:rsid w:val="00B64A86"/>
    <w:rsid w:val="00B64F90"/>
    <w:rsid w:val="00B652C4"/>
    <w:rsid w:val="00B65835"/>
    <w:rsid w:val="00B65939"/>
    <w:rsid w:val="00B666E7"/>
    <w:rsid w:val="00B66A73"/>
    <w:rsid w:val="00B701FB"/>
    <w:rsid w:val="00B702A6"/>
    <w:rsid w:val="00B70935"/>
    <w:rsid w:val="00B70FB6"/>
    <w:rsid w:val="00B71CF5"/>
    <w:rsid w:val="00B71F5D"/>
    <w:rsid w:val="00B72737"/>
    <w:rsid w:val="00B7324E"/>
    <w:rsid w:val="00B734BA"/>
    <w:rsid w:val="00B73AD5"/>
    <w:rsid w:val="00B73CB0"/>
    <w:rsid w:val="00B73D0B"/>
    <w:rsid w:val="00B7414C"/>
    <w:rsid w:val="00B7494A"/>
    <w:rsid w:val="00B751B5"/>
    <w:rsid w:val="00B75AF8"/>
    <w:rsid w:val="00B75D9C"/>
    <w:rsid w:val="00B76E3B"/>
    <w:rsid w:val="00B76F14"/>
    <w:rsid w:val="00B772A6"/>
    <w:rsid w:val="00B7792F"/>
    <w:rsid w:val="00B80297"/>
    <w:rsid w:val="00B80536"/>
    <w:rsid w:val="00B80CA9"/>
    <w:rsid w:val="00B80CC5"/>
    <w:rsid w:val="00B80FA1"/>
    <w:rsid w:val="00B8109C"/>
    <w:rsid w:val="00B81182"/>
    <w:rsid w:val="00B81288"/>
    <w:rsid w:val="00B812A3"/>
    <w:rsid w:val="00B8192A"/>
    <w:rsid w:val="00B81B69"/>
    <w:rsid w:val="00B821F0"/>
    <w:rsid w:val="00B8260E"/>
    <w:rsid w:val="00B8313C"/>
    <w:rsid w:val="00B8372D"/>
    <w:rsid w:val="00B83DBF"/>
    <w:rsid w:val="00B83EA9"/>
    <w:rsid w:val="00B85589"/>
    <w:rsid w:val="00B87F7C"/>
    <w:rsid w:val="00B900D1"/>
    <w:rsid w:val="00B914DC"/>
    <w:rsid w:val="00B915CD"/>
    <w:rsid w:val="00B91D70"/>
    <w:rsid w:val="00B9235A"/>
    <w:rsid w:val="00B92EBC"/>
    <w:rsid w:val="00B934CB"/>
    <w:rsid w:val="00B93A06"/>
    <w:rsid w:val="00B93E42"/>
    <w:rsid w:val="00B941CE"/>
    <w:rsid w:val="00B963B2"/>
    <w:rsid w:val="00B96515"/>
    <w:rsid w:val="00B96AB6"/>
    <w:rsid w:val="00B96C2C"/>
    <w:rsid w:val="00B96F31"/>
    <w:rsid w:val="00BA0811"/>
    <w:rsid w:val="00BA0956"/>
    <w:rsid w:val="00BA0B47"/>
    <w:rsid w:val="00BA0E44"/>
    <w:rsid w:val="00BA10A5"/>
    <w:rsid w:val="00BA28A3"/>
    <w:rsid w:val="00BA2C79"/>
    <w:rsid w:val="00BA3222"/>
    <w:rsid w:val="00BA3AA3"/>
    <w:rsid w:val="00BA3B7F"/>
    <w:rsid w:val="00BA3D34"/>
    <w:rsid w:val="00BA489D"/>
    <w:rsid w:val="00BA4EFB"/>
    <w:rsid w:val="00BA557B"/>
    <w:rsid w:val="00BA5627"/>
    <w:rsid w:val="00BA56F3"/>
    <w:rsid w:val="00BA5CAF"/>
    <w:rsid w:val="00BA5D2E"/>
    <w:rsid w:val="00BA5E1F"/>
    <w:rsid w:val="00BA6100"/>
    <w:rsid w:val="00BA6C3C"/>
    <w:rsid w:val="00BA73B6"/>
    <w:rsid w:val="00BA7F2F"/>
    <w:rsid w:val="00BB0115"/>
    <w:rsid w:val="00BB0B57"/>
    <w:rsid w:val="00BB0D1F"/>
    <w:rsid w:val="00BB1167"/>
    <w:rsid w:val="00BB1B86"/>
    <w:rsid w:val="00BB1E60"/>
    <w:rsid w:val="00BB202A"/>
    <w:rsid w:val="00BB21A3"/>
    <w:rsid w:val="00BB27D0"/>
    <w:rsid w:val="00BB2FCD"/>
    <w:rsid w:val="00BB3057"/>
    <w:rsid w:val="00BB30BA"/>
    <w:rsid w:val="00BB3A64"/>
    <w:rsid w:val="00BB465C"/>
    <w:rsid w:val="00BB46F2"/>
    <w:rsid w:val="00BB48A2"/>
    <w:rsid w:val="00BB503C"/>
    <w:rsid w:val="00BB5051"/>
    <w:rsid w:val="00BB5588"/>
    <w:rsid w:val="00BB5988"/>
    <w:rsid w:val="00BB5D77"/>
    <w:rsid w:val="00BB65F3"/>
    <w:rsid w:val="00BB6B17"/>
    <w:rsid w:val="00BB6CB1"/>
    <w:rsid w:val="00BB6D63"/>
    <w:rsid w:val="00BB76E7"/>
    <w:rsid w:val="00BB7D50"/>
    <w:rsid w:val="00BC02EB"/>
    <w:rsid w:val="00BC1AB2"/>
    <w:rsid w:val="00BC1B39"/>
    <w:rsid w:val="00BC24CA"/>
    <w:rsid w:val="00BC2768"/>
    <w:rsid w:val="00BC282D"/>
    <w:rsid w:val="00BC2D33"/>
    <w:rsid w:val="00BC33CB"/>
    <w:rsid w:val="00BC373B"/>
    <w:rsid w:val="00BC3856"/>
    <w:rsid w:val="00BC3B7E"/>
    <w:rsid w:val="00BC3D98"/>
    <w:rsid w:val="00BC5FD9"/>
    <w:rsid w:val="00BC6870"/>
    <w:rsid w:val="00BC6A99"/>
    <w:rsid w:val="00BC6F83"/>
    <w:rsid w:val="00BD02F3"/>
    <w:rsid w:val="00BD098F"/>
    <w:rsid w:val="00BD0C2A"/>
    <w:rsid w:val="00BD183C"/>
    <w:rsid w:val="00BD2355"/>
    <w:rsid w:val="00BD3707"/>
    <w:rsid w:val="00BD3A4D"/>
    <w:rsid w:val="00BD508A"/>
    <w:rsid w:val="00BD60A3"/>
    <w:rsid w:val="00BD6907"/>
    <w:rsid w:val="00BD750E"/>
    <w:rsid w:val="00BD79E4"/>
    <w:rsid w:val="00BE0535"/>
    <w:rsid w:val="00BE058B"/>
    <w:rsid w:val="00BE074C"/>
    <w:rsid w:val="00BE0B17"/>
    <w:rsid w:val="00BE0C29"/>
    <w:rsid w:val="00BE208B"/>
    <w:rsid w:val="00BE21B9"/>
    <w:rsid w:val="00BE2511"/>
    <w:rsid w:val="00BE2713"/>
    <w:rsid w:val="00BE3256"/>
    <w:rsid w:val="00BE3495"/>
    <w:rsid w:val="00BE3610"/>
    <w:rsid w:val="00BE367B"/>
    <w:rsid w:val="00BE38D2"/>
    <w:rsid w:val="00BE4392"/>
    <w:rsid w:val="00BE4893"/>
    <w:rsid w:val="00BE4BE6"/>
    <w:rsid w:val="00BE4CA3"/>
    <w:rsid w:val="00BE55DF"/>
    <w:rsid w:val="00BE5D1B"/>
    <w:rsid w:val="00BE63D8"/>
    <w:rsid w:val="00BE69A7"/>
    <w:rsid w:val="00BE71BB"/>
    <w:rsid w:val="00BE72A6"/>
    <w:rsid w:val="00BE7698"/>
    <w:rsid w:val="00BE7925"/>
    <w:rsid w:val="00BF0053"/>
    <w:rsid w:val="00BF0161"/>
    <w:rsid w:val="00BF0BA9"/>
    <w:rsid w:val="00BF0CA4"/>
    <w:rsid w:val="00BF0F07"/>
    <w:rsid w:val="00BF159A"/>
    <w:rsid w:val="00BF2094"/>
    <w:rsid w:val="00BF20A4"/>
    <w:rsid w:val="00BF2168"/>
    <w:rsid w:val="00BF291F"/>
    <w:rsid w:val="00BF2D2F"/>
    <w:rsid w:val="00BF355C"/>
    <w:rsid w:val="00BF3816"/>
    <w:rsid w:val="00BF3A5F"/>
    <w:rsid w:val="00BF3D9C"/>
    <w:rsid w:val="00BF457C"/>
    <w:rsid w:val="00BF4AC5"/>
    <w:rsid w:val="00BF4B18"/>
    <w:rsid w:val="00BF4EC7"/>
    <w:rsid w:val="00BF5015"/>
    <w:rsid w:val="00BF50C9"/>
    <w:rsid w:val="00BF5ADD"/>
    <w:rsid w:val="00BF5B16"/>
    <w:rsid w:val="00BF5D80"/>
    <w:rsid w:val="00BF5F45"/>
    <w:rsid w:val="00BF670D"/>
    <w:rsid w:val="00BF6C10"/>
    <w:rsid w:val="00BF6D00"/>
    <w:rsid w:val="00BF6D66"/>
    <w:rsid w:val="00BF716D"/>
    <w:rsid w:val="00BF74B5"/>
    <w:rsid w:val="00BF7523"/>
    <w:rsid w:val="00BF7592"/>
    <w:rsid w:val="00BF7A5B"/>
    <w:rsid w:val="00BF7CEE"/>
    <w:rsid w:val="00BF7EBF"/>
    <w:rsid w:val="00C00785"/>
    <w:rsid w:val="00C00795"/>
    <w:rsid w:val="00C0089E"/>
    <w:rsid w:val="00C00ADE"/>
    <w:rsid w:val="00C00F7B"/>
    <w:rsid w:val="00C01209"/>
    <w:rsid w:val="00C01F1F"/>
    <w:rsid w:val="00C01F5C"/>
    <w:rsid w:val="00C01F5F"/>
    <w:rsid w:val="00C020E2"/>
    <w:rsid w:val="00C02DB2"/>
    <w:rsid w:val="00C02FDF"/>
    <w:rsid w:val="00C03109"/>
    <w:rsid w:val="00C034A2"/>
    <w:rsid w:val="00C0397D"/>
    <w:rsid w:val="00C039F6"/>
    <w:rsid w:val="00C04088"/>
    <w:rsid w:val="00C04098"/>
    <w:rsid w:val="00C0466C"/>
    <w:rsid w:val="00C04A58"/>
    <w:rsid w:val="00C04A73"/>
    <w:rsid w:val="00C04AA9"/>
    <w:rsid w:val="00C04E90"/>
    <w:rsid w:val="00C05396"/>
    <w:rsid w:val="00C05DD8"/>
    <w:rsid w:val="00C0669D"/>
    <w:rsid w:val="00C06B41"/>
    <w:rsid w:val="00C06C72"/>
    <w:rsid w:val="00C10004"/>
    <w:rsid w:val="00C1028D"/>
    <w:rsid w:val="00C1037D"/>
    <w:rsid w:val="00C10384"/>
    <w:rsid w:val="00C10F2B"/>
    <w:rsid w:val="00C10F49"/>
    <w:rsid w:val="00C110DD"/>
    <w:rsid w:val="00C1114B"/>
    <w:rsid w:val="00C113BC"/>
    <w:rsid w:val="00C11A91"/>
    <w:rsid w:val="00C11C9B"/>
    <w:rsid w:val="00C12082"/>
    <w:rsid w:val="00C12255"/>
    <w:rsid w:val="00C1251E"/>
    <w:rsid w:val="00C1303A"/>
    <w:rsid w:val="00C13711"/>
    <w:rsid w:val="00C13988"/>
    <w:rsid w:val="00C14C93"/>
    <w:rsid w:val="00C1553C"/>
    <w:rsid w:val="00C1559F"/>
    <w:rsid w:val="00C15992"/>
    <w:rsid w:val="00C15A83"/>
    <w:rsid w:val="00C16550"/>
    <w:rsid w:val="00C166CE"/>
    <w:rsid w:val="00C16A64"/>
    <w:rsid w:val="00C16B1B"/>
    <w:rsid w:val="00C16D18"/>
    <w:rsid w:val="00C1719A"/>
    <w:rsid w:val="00C1777C"/>
    <w:rsid w:val="00C17B1B"/>
    <w:rsid w:val="00C17B64"/>
    <w:rsid w:val="00C17C1F"/>
    <w:rsid w:val="00C17C8A"/>
    <w:rsid w:val="00C20292"/>
    <w:rsid w:val="00C20305"/>
    <w:rsid w:val="00C20C0C"/>
    <w:rsid w:val="00C20CC1"/>
    <w:rsid w:val="00C20CC4"/>
    <w:rsid w:val="00C215FF"/>
    <w:rsid w:val="00C217E6"/>
    <w:rsid w:val="00C223B0"/>
    <w:rsid w:val="00C22521"/>
    <w:rsid w:val="00C22558"/>
    <w:rsid w:val="00C226C3"/>
    <w:rsid w:val="00C23879"/>
    <w:rsid w:val="00C246B0"/>
    <w:rsid w:val="00C24F4A"/>
    <w:rsid w:val="00C2582C"/>
    <w:rsid w:val="00C263F9"/>
    <w:rsid w:val="00C26E58"/>
    <w:rsid w:val="00C272B6"/>
    <w:rsid w:val="00C27AE8"/>
    <w:rsid w:val="00C27FEC"/>
    <w:rsid w:val="00C30382"/>
    <w:rsid w:val="00C30569"/>
    <w:rsid w:val="00C305B1"/>
    <w:rsid w:val="00C30A8F"/>
    <w:rsid w:val="00C3180C"/>
    <w:rsid w:val="00C32887"/>
    <w:rsid w:val="00C32B61"/>
    <w:rsid w:val="00C32DDD"/>
    <w:rsid w:val="00C33329"/>
    <w:rsid w:val="00C337DB"/>
    <w:rsid w:val="00C34F17"/>
    <w:rsid w:val="00C34F38"/>
    <w:rsid w:val="00C35732"/>
    <w:rsid w:val="00C3588C"/>
    <w:rsid w:val="00C364C8"/>
    <w:rsid w:val="00C3678F"/>
    <w:rsid w:val="00C3683B"/>
    <w:rsid w:val="00C3692C"/>
    <w:rsid w:val="00C379B5"/>
    <w:rsid w:val="00C37F4A"/>
    <w:rsid w:val="00C37FF6"/>
    <w:rsid w:val="00C401F8"/>
    <w:rsid w:val="00C409D8"/>
    <w:rsid w:val="00C410B8"/>
    <w:rsid w:val="00C410E4"/>
    <w:rsid w:val="00C41187"/>
    <w:rsid w:val="00C4190E"/>
    <w:rsid w:val="00C41B4A"/>
    <w:rsid w:val="00C423EC"/>
    <w:rsid w:val="00C42508"/>
    <w:rsid w:val="00C42CB4"/>
    <w:rsid w:val="00C43075"/>
    <w:rsid w:val="00C43A2B"/>
    <w:rsid w:val="00C43DCA"/>
    <w:rsid w:val="00C4495D"/>
    <w:rsid w:val="00C44D93"/>
    <w:rsid w:val="00C44E60"/>
    <w:rsid w:val="00C45622"/>
    <w:rsid w:val="00C45695"/>
    <w:rsid w:val="00C46D73"/>
    <w:rsid w:val="00C46F40"/>
    <w:rsid w:val="00C47035"/>
    <w:rsid w:val="00C47649"/>
    <w:rsid w:val="00C50261"/>
    <w:rsid w:val="00C5056A"/>
    <w:rsid w:val="00C50A30"/>
    <w:rsid w:val="00C50B1D"/>
    <w:rsid w:val="00C512E2"/>
    <w:rsid w:val="00C51414"/>
    <w:rsid w:val="00C523C0"/>
    <w:rsid w:val="00C5243C"/>
    <w:rsid w:val="00C528BA"/>
    <w:rsid w:val="00C52929"/>
    <w:rsid w:val="00C52D98"/>
    <w:rsid w:val="00C530F0"/>
    <w:rsid w:val="00C53AAF"/>
    <w:rsid w:val="00C53BAF"/>
    <w:rsid w:val="00C54C02"/>
    <w:rsid w:val="00C55735"/>
    <w:rsid w:val="00C5580D"/>
    <w:rsid w:val="00C55903"/>
    <w:rsid w:val="00C55F66"/>
    <w:rsid w:val="00C56096"/>
    <w:rsid w:val="00C562DD"/>
    <w:rsid w:val="00C56853"/>
    <w:rsid w:val="00C56BA3"/>
    <w:rsid w:val="00C56E13"/>
    <w:rsid w:val="00C5710D"/>
    <w:rsid w:val="00C57197"/>
    <w:rsid w:val="00C5772E"/>
    <w:rsid w:val="00C60F5E"/>
    <w:rsid w:val="00C610A2"/>
    <w:rsid w:val="00C6138F"/>
    <w:rsid w:val="00C61552"/>
    <w:rsid w:val="00C617AC"/>
    <w:rsid w:val="00C61A96"/>
    <w:rsid w:val="00C62049"/>
    <w:rsid w:val="00C625F5"/>
    <w:rsid w:val="00C627E2"/>
    <w:rsid w:val="00C62927"/>
    <w:rsid w:val="00C62A68"/>
    <w:rsid w:val="00C633B7"/>
    <w:rsid w:val="00C63413"/>
    <w:rsid w:val="00C63462"/>
    <w:rsid w:val="00C638C8"/>
    <w:rsid w:val="00C6403A"/>
    <w:rsid w:val="00C64928"/>
    <w:rsid w:val="00C64C1C"/>
    <w:rsid w:val="00C64DA9"/>
    <w:rsid w:val="00C65179"/>
    <w:rsid w:val="00C67904"/>
    <w:rsid w:val="00C67A1E"/>
    <w:rsid w:val="00C7005D"/>
    <w:rsid w:val="00C703B7"/>
    <w:rsid w:val="00C70771"/>
    <w:rsid w:val="00C70EE1"/>
    <w:rsid w:val="00C712BF"/>
    <w:rsid w:val="00C7149E"/>
    <w:rsid w:val="00C717D4"/>
    <w:rsid w:val="00C71876"/>
    <w:rsid w:val="00C72373"/>
    <w:rsid w:val="00C7280B"/>
    <w:rsid w:val="00C72993"/>
    <w:rsid w:val="00C73020"/>
    <w:rsid w:val="00C73A9D"/>
    <w:rsid w:val="00C73FEA"/>
    <w:rsid w:val="00C7489E"/>
    <w:rsid w:val="00C75104"/>
    <w:rsid w:val="00C75198"/>
    <w:rsid w:val="00C7537B"/>
    <w:rsid w:val="00C757AD"/>
    <w:rsid w:val="00C75EC6"/>
    <w:rsid w:val="00C77165"/>
    <w:rsid w:val="00C7739C"/>
    <w:rsid w:val="00C7755E"/>
    <w:rsid w:val="00C7767A"/>
    <w:rsid w:val="00C777B0"/>
    <w:rsid w:val="00C7783B"/>
    <w:rsid w:val="00C77EA2"/>
    <w:rsid w:val="00C803D8"/>
    <w:rsid w:val="00C80D9A"/>
    <w:rsid w:val="00C80E8E"/>
    <w:rsid w:val="00C8172B"/>
    <w:rsid w:val="00C81C77"/>
    <w:rsid w:val="00C821E8"/>
    <w:rsid w:val="00C8257E"/>
    <w:rsid w:val="00C82EB1"/>
    <w:rsid w:val="00C82FFC"/>
    <w:rsid w:val="00C830E9"/>
    <w:rsid w:val="00C834A3"/>
    <w:rsid w:val="00C838A5"/>
    <w:rsid w:val="00C83C91"/>
    <w:rsid w:val="00C8474D"/>
    <w:rsid w:val="00C849ED"/>
    <w:rsid w:val="00C84EF8"/>
    <w:rsid w:val="00C852B6"/>
    <w:rsid w:val="00C86580"/>
    <w:rsid w:val="00C86836"/>
    <w:rsid w:val="00C86F20"/>
    <w:rsid w:val="00C87162"/>
    <w:rsid w:val="00C87594"/>
    <w:rsid w:val="00C87AD0"/>
    <w:rsid w:val="00C87CFD"/>
    <w:rsid w:val="00C87D06"/>
    <w:rsid w:val="00C9011D"/>
    <w:rsid w:val="00C903F8"/>
    <w:rsid w:val="00C919D5"/>
    <w:rsid w:val="00C92AB4"/>
    <w:rsid w:val="00C92D2E"/>
    <w:rsid w:val="00C94137"/>
    <w:rsid w:val="00C943E5"/>
    <w:rsid w:val="00C948F5"/>
    <w:rsid w:val="00C9528F"/>
    <w:rsid w:val="00C95441"/>
    <w:rsid w:val="00C969D7"/>
    <w:rsid w:val="00C96DAF"/>
    <w:rsid w:val="00C9720D"/>
    <w:rsid w:val="00C9728F"/>
    <w:rsid w:val="00CA0647"/>
    <w:rsid w:val="00CA07F9"/>
    <w:rsid w:val="00CA0D18"/>
    <w:rsid w:val="00CA0E60"/>
    <w:rsid w:val="00CA1162"/>
    <w:rsid w:val="00CA1A67"/>
    <w:rsid w:val="00CA25A2"/>
    <w:rsid w:val="00CA273B"/>
    <w:rsid w:val="00CA3D25"/>
    <w:rsid w:val="00CA3E1C"/>
    <w:rsid w:val="00CA40E2"/>
    <w:rsid w:val="00CA42FE"/>
    <w:rsid w:val="00CA47AF"/>
    <w:rsid w:val="00CA4CFB"/>
    <w:rsid w:val="00CA4FAB"/>
    <w:rsid w:val="00CA5319"/>
    <w:rsid w:val="00CA53E8"/>
    <w:rsid w:val="00CA54B3"/>
    <w:rsid w:val="00CA5C30"/>
    <w:rsid w:val="00CA5DA5"/>
    <w:rsid w:val="00CA6DC7"/>
    <w:rsid w:val="00CA750A"/>
    <w:rsid w:val="00CA755C"/>
    <w:rsid w:val="00CA79D0"/>
    <w:rsid w:val="00CA7FA3"/>
    <w:rsid w:val="00CB022C"/>
    <w:rsid w:val="00CB1C8B"/>
    <w:rsid w:val="00CB1D93"/>
    <w:rsid w:val="00CB1F0A"/>
    <w:rsid w:val="00CB2103"/>
    <w:rsid w:val="00CB26FF"/>
    <w:rsid w:val="00CB2B98"/>
    <w:rsid w:val="00CB2DFF"/>
    <w:rsid w:val="00CB3516"/>
    <w:rsid w:val="00CB37CE"/>
    <w:rsid w:val="00CB4123"/>
    <w:rsid w:val="00CB43E4"/>
    <w:rsid w:val="00CB44D0"/>
    <w:rsid w:val="00CB4670"/>
    <w:rsid w:val="00CB4E13"/>
    <w:rsid w:val="00CB52FD"/>
    <w:rsid w:val="00CB56F6"/>
    <w:rsid w:val="00CB573C"/>
    <w:rsid w:val="00CB5D23"/>
    <w:rsid w:val="00CB6618"/>
    <w:rsid w:val="00CB6822"/>
    <w:rsid w:val="00CB6F44"/>
    <w:rsid w:val="00CB7796"/>
    <w:rsid w:val="00CB7D13"/>
    <w:rsid w:val="00CC044E"/>
    <w:rsid w:val="00CC0ADB"/>
    <w:rsid w:val="00CC19D5"/>
    <w:rsid w:val="00CC1AEE"/>
    <w:rsid w:val="00CC20D1"/>
    <w:rsid w:val="00CC2392"/>
    <w:rsid w:val="00CC2EAA"/>
    <w:rsid w:val="00CC2F0F"/>
    <w:rsid w:val="00CC4F55"/>
    <w:rsid w:val="00CC52F8"/>
    <w:rsid w:val="00CC5FCD"/>
    <w:rsid w:val="00CC641D"/>
    <w:rsid w:val="00CC77FD"/>
    <w:rsid w:val="00CC7E0D"/>
    <w:rsid w:val="00CC7E92"/>
    <w:rsid w:val="00CD0A55"/>
    <w:rsid w:val="00CD0A8F"/>
    <w:rsid w:val="00CD1315"/>
    <w:rsid w:val="00CD1520"/>
    <w:rsid w:val="00CD1952"/>
    <w:rsid w:val="00CD22EF"/>
    <w:rsid w:val="00CD2410"/>
    <w:rsid w:val="00CD24BE"/>
    <w:rsid w:val="00CD29E1"/>
    <w:rsid w:val="00CD2FD7"/>
    <w:rsid w:val="00CD3332"/>
    <w:rsid w:val="00CD3456"/>
    <w:rsid w:val="00CD357A"/>
    <w:rsid w:val="00CD374E"/>
    <w:rsid w:val="00CD3809"/>
    <w:rsid w:val="00CD3E95"/>
    <w:rsid w:val="00CD49D2"/>
    <w:rsid w:val="00CD5650"/>
    <w:rsid w:val="00CD56C7"/>
    <w:rsid w:val="00CD5A9F"/>
    <w:rsid w:val="00CD6B08"/>
    <w:rsid w:val="00CD6DB0"/>
    <w:rsid w:val="00CD7998"/>
    <w:rsid w:val="00CD7F5C"/>
    <w:rsid w:val="00CE0E20"/>
    <w:rsid w:val="00CE0EF3"/>
    <w:rsid w:val="00CE0F9E"/>
    <w:rsid w:val="00CE1B47"/>
    <w:rsid w:val="00CE1C57"/>
    <w:rsid w:val="00CE1DA8"/>
    <w:rsid w:val="00CE1F19"/>
    <w:rsid w:val="00CE1F72"/>
    <w:rsid w:val="00CE21FD"/>
    <w:rsid w:val="00CE267B"/>
    <w:rsid w:val="00CE2CB1"/>
    <w:rsid w:val="00CE393C"/>
    <w:rsid w:val="00CE4568"/>
    <w:rsid w:val="00CE469E"/>
    <w:rsid w:val="00CE46F2"/>
    <w:rsid w:val="00CE57EB"/>
    <w:rsid w:val="00CE6449"/>
    <w:rsid w:val="00CE6F37"/>
    <w:rsid w:val="00CE7211"/>
    <w:rsid w:val="00CF0191"/>
    <w:rsid w:val="00CF02ED"/>
    <w:rsid w:val="00CF06E2"/>
    <w:rsid w:val="00CF0786"/>
    <w:rsid w:val="00CF0D2C"/>
    <w:rsid w:val="00CF0D3E"/>
    <w:rsid w:val="00CF15F9"/>
    <w:rsid w:val="00CF1839"/>
    <w:rsid w:val="00CF1957"/>
    <w:rsid w:val="00CF2AA5"/>
    <w:rsid w:val="00CF2EA9"/>
    <w:rsid w:val="00CF3069"/>
    <w:rsid w:val="00CF4361"/>
    <w:rsid w:val="00CF4500"/>
    <w:rsid w:val="00CF4723"/>
    <w:rsid w:val="00CF47C9"/>
    <w:rsid w:val="00CF5221"/>
    <w:rsid w:val="00CF52D7"/>
    <w:rsid w:val="00CF531C"/>
    <w:rsid w:val="00CF6E34"/>
    <w:rsid w:val="00CF78F1"/>
    <w:rsid w:val="00CF7EBE"/>
    <w:rsid w:val="00D01258"/>
    <w:rsid w:val="00D01555"/>
    <w:rsid w:val="00D015DF"/>
    <w:rsid w:val="00D0175F"/>
    <w:rsid w:val="00D01A51"/>
    <w:rsid w:val="00D0216A"/>
    <w:rsid w:val="00D0236B"/>
    <w:rsid w:val="00D02690"/>
    <w:rsid w:val="00D02B94"/>
    <w:rsid w:val="00D02CF4"/>
    <w:rsid w:val="00D03803"/>
    <w:rsid w:val="00D03849"/>
    <w:rsid w:val="00D03BEE"/>
    <w:rsid w:val="00D03D2A"/>
    <w:rsid w:val="00D03D5D"/>
    <w:rsid w:val="00D03DD2"/>
    <w:rsid w:val="00D04048"/>
    <w:rsid w:val="00D040C0"/>
    <w:rsid w:val="00D044E1"/>
    <w:rsid w:val="00D0479A"/>
    <w:rsid w:val="00D04986"/>
    <w:rsid w:val="00D04CB3"/>
    <w:rsid w:val="00D052FB"/>
    <w:rsid w:val="00D0537D"/>
    <w:rsid w:val="00D05DB9"/>
    <w:rsid w:val="00D05E0F"/>
    <w:rsid w:val="00D066C6"/>
    <w:rsid w:val="00D06E67"/>
    <w:rsid w:val="00D07076"/>
    <w:rsid w:val="00D07C9D"/>
    <w:rsid w:val="00D07E5C"/>
    <w:rsid w:val="00D105E3"/>
    <w:rsid w:val="00D11650"/>
    <w:rsid w:val="00D11802"/>
    <w:rsid w:val="00D12649"/>
    <w:rsid w:val="00D126AB"/>
    <w:rsid w:val="00D136CE"/>
    <w:rsid w:val="00D137E2"/>
    <w:rsid w:val="00D13C6F"/>
    <w:rsid w:val="00D13EEC"/>
    <w:rsid w:val="00D13EF5"/>
    <w:rsid w:val="00D14210"/>
    <w:rsid w:val="00D15089"/>
    <w:rsid w:val="00D1535B"/>
    <w:rsid w:val="00D153C3"/>
    <w:rsid w:val="00D15555"/>
    <w:rsid w:val="00D1579F"/>
    <w:rsid w:val="00D15A24"/>
    <w:rsid w:val="00D15B17"/>
    <w:rsid w:val="00D15BD5"/>
    <w:rsid w:val="00D15FC8"/>
    <w:rsid w:val="00D161C1"/>
    <w:rsid w:val="00D16378"/>
    <w:rsid w:val="00D1659C"/>
    <w:rsid w:val="00D16A37"/>
    <w:rsid w:val="00D16A6F"/>
    <w:rsid w:val="00D16B53"/>
    <w:rsid w:val="00D17152"/>
    <w:rsid w:val="00D171A8"/>
    <w:rsid w:val="00D173B5"/>
    <w:rsid w:val="00D176E3"/>
    <w:rsid w:val="00D17D7E"/>
    <w:rsid w:val="00D17E7D"/>
    <w:rsid w:val="00D2010B"/>
    <w:rsid w:val="00D204D0"/>
    <w:rsid w:val="00D20C76"/>
    <w:rsid w:val="00D20DFC"/>
    <w:rsid w:val="00D21465"/>
    <w:rsid w:val="00D21916"/>
    <w:rsid w:val="00D21AA4"/>
    <w:rsid w:val="00D21E2C"/>
    <w:rsid w:val="00D21F60"/>
    <w:rsid w:val="00D2209A"/>
    <w:rsid w:val="00D23892"/>
    <w:rsid w:val="00D241DD"/>
    <w:rsid w:val="00D24DC9"/>
    <w:rsid w:val="00D25FBF"/>
    <w:rsid w:val="00D26F62"/>
    <w:rsid w:val="00D30332"/>
    <w:rsid w:val="00D30577"/>
    <w:rsid w:val="00D3059E"/>
    <w:rsid w:val="00D30CE9"/>
    <w:rsid w:val="00D30F8E"/>
    <w:rsid w:val="00D31243"/>
    <w:rsid w:val="00D31BD2"/>
    <w:rsid w:val="00D31BFD"/>
    <w:rsid w:val="00D31C6F"/>
    <w:rsid w:val="00D31F4A"/>
    <w:rsid w:val="00D31F8A"/>
    <w:rsid w:val="00D337DC"/>
    <w:rsid w:val="00D33824"/>
    <w:rsid w:val="00D33C78"/>
    <w:rsid w:val="00D3438A"/>
    <w:rsid w:val="00D3556A"/>
    <w:rsid w:val="00D3560D"/>
    <w:rsid w:val="00D35E3B"/>
    <w:rsid w:val="00D363FD"/>
    <w:rsid w:val="00D36AA3"/>
    <w:rsid w:val="00D36BFB"/>
    <w:rsid w:val="00D37367"/>
    <w:rsid w:val="00D37BB9"/>
    <w:rsid w:val="00D37CDC"/>
    <w:rsid w:val="00D37DA3"/>
    <w:rsid w:val="00D40456"/>
    <w:rsid w:val="00D41079"/>
    <w:rsid w:val="00D4147B"/>
    <w:rsid w:val="00D41646"/>
    <w:rsid w:val="00D41D21"/>
    <w:rsid w:val="00D41E51"/>
    <w:rsid w:val="00D4215E"/>
    <w:rsid w:val="00D4224D"/>
    <w:rsid w:val="00D424A7"/>
    <w:rsid w:val="00D42BE6"/>
    <w:rsid w:val="00D42CAA"/>
    <w:rsid w:val="00D42E15"/>
    <w:rsid w:val="00D4368E"/>
    <w:rsid w:val="00D4391C"/>
    <w:rsid w:val="00D439D8"/>
    <w:rsid w:val="00D43DE7"/>
    <w:rsid w:val="00D44375"/>
    <w:rsid w:val="00D44B0B"/>
    <w:rsid w:val="00D45845"/>
    <w:rsid w:val="00D47A6C"/>
    <w:rsid w:val="00D47B2E"/>
    <w:rsid w:val="00D47F28"/>
    <w:rsid w:val="00D50232"/>
    <w:rsid w:val="00D51188"/>
    <w:rsid w:val="00D51A9B"/>
    <w:rsid w:val="00D53866"/>
    <w:rsid w:val="00D53AC7"/>
    <w:rsid w:val="00D53B9A"/>
    <w:rsid w:val="00D54193"/>
    <w:rsid w:val="00D542C6"/>
    <w:rsid w:val="00D55258"/>
    <w:rsid w:val="00D55344"/>
    <w:rsid w:val="00D55C7E"/>
    <w:rsid w:val="00D55CDE"/>
    <w:rsid w:val="00D56156"/>
    <w:rsid w:val="00D572E7"/>
    <w:rsid w:val="00D57594"/>
    <w:rsid w:val="00D57674"/>
    <w:rsid w:val="00D57750"/>
    <w:rsid w:val="00D57DAA"/>
    <w:rsid w:val="00D603AC"/>
    <w:rsid w:val="00D6064A"/>
    <w:rsid w:val="00D60A49"/>
    <w:rsid w:val="00D6257B"/>
    <w:rsid w:val="00D62E50"/>
    <w:rsid w:val="00D6352A"/>
    <w:rsid w:val="00D638A3"/>
    <w:rsid w:val="00D641AD"/>
    <w:rsid w:val="00D65582"/>
    <w:rsid w:val="00D65864"/>
    <w:rsid w:val="00D66059"/>
    <w:rsid w:val="00D66FA6"/>
    <w:rsid w:val="00D67612"/>
    <w:rsid w:val="00D677D6"/>
    <w:rsid w:val="00D6795B"/>
    <w:rsid w:val="00D679DC"/>
    <w:rsid w:val="00D67B32"/>
    <w:rsid w:val="00D67BDC"/>
    <w:rsid w:val="00D70A7D"/>
    <w:rsid w:val="00D70F69"/>
    <w:rsid w:val="00D71846"/>
    <w:rsid w:val="00D7199A"/>
    <w:rsid w:val="00D71E73"/>
    <w:rsid w:val="00D71E7A"/>
    <w:rsid w:val="00D72288"/>
    <w:rsid w:val="00D7261F"/>
    <w:rsid w:val="00D7264F"/>
    <w:rsid w:val="00D72C5A"/>
    <w:rsid w:val="00D72E80"/>
    <w:rsid w:val="00D72EE8"/>
    <w:rsid w:val="00D730D9"/>
    <w:rsid w:val="00D737CB"/>
    <w:rsid w:val="00D73CF4"/>
    <w:rsid w:val="00D73D3C"/>
    <w:rsid w:val="00D73E08"/>
    <w:rsid w:val="00D73F7D"/>
    <w:rsid w:val="00D75ACB"/>
    <w:rsid w:val="00D75B0D"/>
    <w:rsid w:val="00D75EDC"/>
    <w:rsid w:val="00D763F1"/>
    <w:rsid w:val="00D76527"/>
    <w:rsid w:val="00D76672"/>
    <w:rsid w:val="00D76DE8"/>
    <w:rsid w:val="00D77120"/>
    <w:rsid w:val="00D80E93"/>
    <w:rsid w:val="00D810B5"/>
    <w:rsid w:val="00D811C2"/>
    <w:rsid w:val="00D812F3"/>
    <w:rsid w:val="00D81548"/>
    <w:rsid w:val="00D8164B"/>
    <w:rsid w:val="00D81786"/>
    <w:rsid w:val="00D8194E"/>
    <w:rsid w:val="00D81F6C"/>
    <w:rsid w:val="00D83013"/>
    <w:rsid w:val="00D83124"/>
    <w:rsid w:val="00D83251"/>
    <w:rsid w:val="00D83B6D"/>
    <w:rsid w:val="00D840DA"/>
    <w:rsid w:val="00D84157"/>
    <w:rsid w:val="00D841A9"/>
    <w:rsid w:val="00D848A2"/>
    <w:rsid w:val="00D849AE"/>
    <w:rsid w:val="00D85CD0"/>
    <w:rsid w:val="00D8641D"/>
    <w:rsid w:val="00D86932"/>
    <w:rsid w:val="00D87273"/>
    <w:rsid w:val="00D8775F"/>
    <w:rsid w:val="00D9008D"/>
    <w:rsid w:val="00D90841"/>
    <w:rsid w:val="00D90898"/>
    <w:rsid w:val="00D90E64"/>
    <w:rsid w:val="00D91299"/>
    <w:rsid w:val="00D914AF"/>
    <w:rsid w:val="00D914DD"/>
    <w:rsid w:val="00D91604"/>
    <w:rsid w:val="00D919B6"/>
    <w:rsid w:val="00D919C3"/>
    <w:rsid w:val="00D92EA7"/>
    <w:rsid w:val="00D93131"/>
    <w:rsid w:val="00D939DE"/>
    <w:rsid w:val="00D94B95"/>
    <w:rsid w:val="00D94D0C"/>
    <w:rsid w:val="00D94FF8"/>
    <w:rsid w:val="00D95089"/>
    <w:rsid w:val="00D95138"/>
    <w:rsid w:val="00D95381"/>
    <w:rsid w:val="00D956DD"/>
    <w:rsid w:val="00D96994"/>
    <w:rsid w:val="00D96B76"/>
    <w:rsid w:val="00D96D6E"/>
    <w:rsid w:val="00D978A8"/>
    <w:rsid w:val="00D97E57"/>
    <w:rsid w:val="00DA024B"/>
    <w:rsid w:val="00DA03EF"/>
    <w:rsid w:val="00DA0864"/>
    <w:rsid w:val="00DA0E55"/>
    <w:rsid w:val="00DA0E66"/>
    <w:rsid w:val="00DA1033"/>
    <w:rsid w:val="00DA1090"/>
    <w:rsid w:val="00DA1731"/>
    <w:rsid w:val="00DA19A0"/>
    <w:rsid w:val="00DA19BC"/>
    <w:rsid w:val="00DA1C90"/>
    <w:rsid w:val="00DA1D19"/>
    <w:rsid w:val="00DA317C"/>
    <w:rsid w:val="00DA3253"/>
    <w:rsid w:val="00DA3699"/>
    <w:rsid w:val="00DA3B1E"/>
    <w:rsid w:val="00DA3C5B"/>
    <w:rsid w:val="00DA4151"/>
    <w:rsid w:val="00DA4938"/>
    <w:rsid w:val="00DA4A74"/>
    <w:rsid w:val="00DA53F5"/>
    <w:rsid w:val="00DA550D"/>
    <w:rsid w:val="00DA60CD"/>
    <w:rsid w:val="00DA672A"/>
    <w:rsid w:val="00DA699C"/>
    <w:rsid w:val="00DA74D4"/>
    <w:rsid w:val="00DA7510"/>
    <w:rsid w:val="00DA77F1"/>
    <w:rsid w:val="00DA7C4D"/>
    <w:rsid w:val="00DA7FAF"/>
    <w:rsid w:val="00DB024F"/>
    <w:rsid w:val="00DB02A3"/>
    <w:rsid w:val="00DB0407"/>
    <w:rsid w:val="00DB070C"/>
    <w:rsid w:val="00DB0D45"/>
    <w:rsid w:val="00DB1119"/>
    <w:rsid w:val="00DB11E1"/>
    <w:rsid w:val="00DB19BF"/>
    <w:rsid w:val="00DB2069"/>
    <w:rsid w:val="00DB237F"/>
    <w:rsid w:val="00DB23F1"/>
    <w:rsid w:val="00DB2464"/>
    <w:rsid w:val="00DB2601"/>
    <w:rsid w:val="00DB2893"/>
    <w:rsid w:val="00DB29FB"/>
    <w:rsid w:val="00DB322B"/>
    <w:rsid w:val="00DB4860"/>
    <w:rsid w:val="00DB4C5D"/>
    <w:rsid w:val="00DB4EA1"/>
    <w:rsid w:val="00DB50FF"/>
    <w:rsid w:val="00DB5107"/>
    <w:rsid w:val="00DB58CB"/>
    <w:rsid w:val="00DB6862"/>
    <w:rsid w:val="00DB68CF"/>
    <w:rsid w:val="00DB6A4C"/>
    <w:rsid w:val="00DB721F"/>
    <w:rsid w:val="00DB7275"/>
    <w:rsid w:val="00DB72FE"/>
    <w:rsid w:val="00DB78DC"/>
    <w:rsid w:val="00DC094A"/>
    <w:rsid w:val="00DC171B"/>
    <w:rsid w:val="00DC20EC"/>
    <w:rsid w:val="00DC31E9"/>
    <w:rsid w:val="00DC320F"/>
    <w:rsid w:val="00DC38F0"/>
    <w:rsid w:val="00DC3F7F"/>
    <w:rsid w:val="00DC4217"/>
    <w:rsid w:val="00DC4914"/>
    <w:rsid w:val="00DC4A98"/>
    <w:rsid w:val="00DC5545"/>
    <w:rsid w:val="00DC5DD4"/>
    <w:rsid w:val="00DC5E54"/>
    <w:rsid w:val="00DC5E62"/>
    <w:rsid w:val="00DC6F7B"/>
    <w:rsid w:val="00DC72C2"/>
    <w:rsid w:val="00DC78D2"/>
    <w:rsid w:val="00DC7AB2"/>
    <w:rsid w:val="00DC7D8D"/>
    <w:rsid w:val="00DD03AD"/>
    <w:rsid w:val="00DD0EB6"/>
    <w:rsid w:val="00DD1277"/>
    <w:rsid w:val="00DD128F"/>
    <w:rsid w:val="00DD14BA"/>
    <w:rsid w:val="00DD187E"/>
    <w:rsid w:val="00DD1E75"/>
    <w:rsid w:val="00DD2A07"/>
    <w:rsid w:val="00DD2B01"/>
    <w:rsid w:val="00DD3613"/>
    <w:rsid w:val="00DD3899"/>
    <w:rsid w:val="00DD38F2"/>
    <w:rsid w:val="00DD41DD"/>
    <w:rsid w:val="00DD4AFE"/>
    <w:rsid w:val="00DD5C00"/>
    <w:rsid w:val="00DD61D9"/>
    <w:rsid w:val="00DD6E28"/>
    <w:rsid w:val="00DD6FF8"/>
    <w:rsid w:val="00DD7011"/>
    <w:rsid w:val="00DD70D4"/>
    <w:rsid w:val="00DD7338"/>
    <w:rsid w:val="00DD75FC"/>
    <w:rsid w:val="00DD7606"/>
    <w:rsid w:val="00DD7B9A"/>
    <w:rsid w:val="00DD7FD6"/>
    <w:rsid w:val="00DE05C1"/>
    <w:rsid w:val="00DE11A3"/>
    <w:rsid w:val="00DE1760"/>
    <w:rsid w:val="00DE1936"/>
    <w:rsid w:val="00DE1B7C"/>
    <w:rsid w:val="00DE1CBB"/>
    <w:rsid w:val="00DE1CD4"/>
    <w:rsid w:val="00DE1D21"/>
    <w:rsid w:val="00DE235D"/>
    <w:rsid w:val="00DE26B6"/>
    <w:rsid w:val="00DE2A22"/>
    <w:rsid w:val="00DE2E7B"/>
    <w:rsid w:val="00DE32E3"/>
    <w:rsid w:val="00DE37D9"/>
    <w:rsid w:val="00DE4710"/>
    <w:rsid w:val="00DE4A2D"/>
    <w:rsid w:val="00DE63E2"/>
    <w:rsid w:val="00DE69DC"/>
    <w:rsid w:val="00DE6D85"/>
    <w:rsid w:val="00DE6D9A"/>
    <w:rsid w:val="00DE712A"/>
    <w:rsid w:val="00DE74AA"/>
    <w:rsid w:val="00DE7A97"/>
    <w:rsid w:val="00DF0010"/>
    <w:rsid w:val="00DF00C5"/>
    <w:rsid w:val="00DF075D"/>
    <w:rsid w:val="00DF0BB5"/>
    <w:rsid w:val="00DF1B2F"/>
    <w:rsid w:val="00DF1E21"/>
    <w:rsid w:val="00DF21BA"/>
    <w:rsid w:val="00DF237B"/>
    <w:rsid w:val="00DF2F63"/>
    <w:rsid w:val="00DF3031"/>
    <w:rsid w:val="00DF34AC"/>
    <w:rsid w:val="00DF37E8"/>
    <w:rsid w:val="00DF3A23"/>
    <w:rsid w:val="00DF3D75"/>
    <w:rsid w:val="00DF42C1"/>
    <w:rsid w:val="00DF4C6C"/>
    <w:rsid w:val="00DF4D86"/>
    <w:rsid w:val="00DF5099"/>
    <w:rsid w:val="00DF5B3F"/>
    <w:rsid w:val="00DF5BD0"/>
    <w:rsid w:val="00DF5C8E"/>
    <w:rsid w:val="00DF5DC0"/>
    <w:rsid w:val="00DF5E85"/>
    <w:rsid w:val="00DF6DCC"/>
    <w:rsid w:val="00DF71F0"/>
    <w:rsid w:val="00E001AC"/>
    <w:rsid w:val="00E002AC"/>
    <w:rsid w:val="00E002E4"/>
    <w:rsid w:val="00E015CF"/>
    <w:rsid w:val="00E01F85"/>
    <w:rsid w:val="00E02561"/>
    <w:rsid w:val="00E029F3"/>
    <w:rsid w:val="00E02BED"/>
    <w:rsid w:val="00E0350A"/>
    <w:rsid w:val="00E037F0"/>
    <w:rsid w:val="00E0380A"/>
    <w:rsid w:val="00E038A0"/>
    <w:rsid w:val="00E043ED"/>
    <w:rsid w:val="00E05B44"/>
    <w:rsid w:val="00E0683E"/>
    <w:rsid w:val="00E06C6C"/>
    <w:rsid w:val="00E072F8"/>
    <w:rsid w:val="00E07536"/>
    <w:rsid w:val="00E07FB9"/>
    <w:rsid w:val="00E1021B"/>
    <w:rsid w:val="00E107E6"/>
    <w:rsid w:val="00E1086A"/>
    <w:rsid w:val="00E10C17"/>
    <w:rsid w:val="00E10FB0"/>
    <w:rsid w:val="00E116B2"/>
    <w:rsid w:val="00E11B78"/>
    <w:rsid w:val="00E11D0C"/>
    <w:rsid w:val="00E139BC"/>
    <w:rsid w:val="00E13D0A"/>
    <w:rsid w:val="00E140CC"/>
    <w:rsid w:val="00E14342"/>
    <w:rsid w:val="00E14DAB"/>
    <w:rsid w:val="00E15861"/>
    <w:rsid w:val="00E15B51"/>
    <w:rsid w:val="00E172BC"/>
    <w:rsid w:val="00E208BB"/>
    <w:rsid w:val="00E20A35"/>
    <w:rsid w:val="00E218A8"/>
    <w:rsid w:val="00E2207D"/>
    <w:rsid w:val="00E22204"/>
    <w:rsid w:val="00E22533"/>
    <w:rsid w:val="00E226DA"/>
    <w:rsid w:val="00E227CC"/>
    <w:rsid w:val="00E22D81"/>
    <w:rsid w:val="00E22FB4"/>
    <w:rsid w:val="00E232A4"/>
    <w:rsid w:val="00E233BC"/>
    <w:rsid w:val="00E24424"/>
    <w:rsid w:val="00E247A3"/>
    <w:rsid w:val="00E24B9B"/>
    <w:rsid w:val="00E24EA9"/>
    <w:rsid w:val="00E2523F"/>
    <w:rsid w:val="00E2560F"/>
    <w:rsid w:val="00E25925"/>
    <w:rsid w:val="00E259A5"/>
    <w:rsid w:val="00E25DCF"/>
    <w:rsid w:val="00E25F29"/>
    <w:rsid w:val="00E25F5E"/>
    <w:rsid w:val="00E260BA"/>
    <w:rsid w:val="00E26BCE"/>
    <w:rsid w:val="00E2726F"/>
    <w:rsid w:val="00E27948"/>
    <w:rsid w:val="00E300A1"/>
    <w:rsid w:val="00E303F1"/>
    <w:rsid w:val="00E316DF"/>
    <w:rsid w:val="00E31ABA"/>
    <w:rsid w:val="00E32143"/>
    <w:rsid w:val="00E3231A"/>
    <w:rsid w:val="00E32AE0"/>
    <w:rsid w:val="00E32CBB"/>
    <w:rsid w:val="00E32FD5"/>
    <w:rsid w:val="00E33C85"/>
    <w:rsid w:val="00E3427D"/>
    <w:rsid w:val="00E342AA"/>
    <w:rsid w:val="00E3438B"/>
    <w:rsid w:val="00E353E7"/>
    <w:rsid w:val="00E3549A"/>
    <w:rsid w:val="00E36131"/>
    <w:rsid w:val="00E366E6"/>
    <w:rsid w:val="00E36BDD"/>
    <w:rsid w:val="00E36E76"/>
    <w:rsid w:val="00E3767E"/>
    <w:rsid w:val="00E377C8"/>
    <w:rsid w:val="00E37862"/>
    <w:rsid w:val="00E378D0"/>
    <w:rsid w:val="00E37DED"/>
    <w:rsid w:val="00E37F87"/>
    <w:rsid w:val="00E40ABA"/>
    <w:rsid w:val="00E40B4D"/>
    <w:rsid w:val="00E4133D"/>
    <w:rsid w:val="00E413FF"/>
    <w:rsid w:val="00E4149A"/>
    <w:rsid w:val="00E41C74"/>
    <w:rsid w:val="00E42615"/>
    <w:rsid w:val="00E42AC0"/>
    <w:rsid w:val="00E43659"/>
    <w:rsid w:val="00E43846"/>
    <w:rsid w:val="00E4410E"/>
    <w:rsid w:val="00E4411A"/>
    <w:rsid w:val="00E44EE7"/>
    <w:rsid w:val="00E44FC9"/>
    <w:rsid w:val="00E452C2"/>
    <w:rsid w:val="00E456B8"/>
    <w:rsid w:val="00E45E73"/>
    <w:rsid w:val="00E45EAC"/>
    <w:rsid w:val="00E45FDB"/>
    <w:rsid w:val="00E4610B"/>
    <w:rsid w:val="00E46D4B"/>
    <w:rsid w:val="00E472E1"/>
    <w:rsid w:val="00E5054C"/>
    <w:rsid w:val="00E505BA"/>
    <w:rsid w:val="00E50B91"/>
    <w:rsid w:val="00E510DB"/>
    <w:rsid w:val="00E51109"/>
    <w:rsid w:val="00E5188F"/>
    <w:rsid w:val="00E51AEC"/>
    <w:rsid w:val="00E52585"/>
    <w:rsid w:val="00E52DE7"/>
    <w:rsid w:val="00E53176"/>
    <w:rsid w:val="00E53332"/>
    <w:rsid w:val="00E53423"/>
    <w:rsid w:val="00E5423A"/>
    <w:rsid w:val="00E543FE"/>
    <w:rsid w:val="00E5484D"/>
    <w:rsid w:val="00E549C6"/>
    <w:rsid w:val="00E55232"/>
    <w:rsid w:val="00E55564"/>
    <w:rsid w:val="00E555A2"/>
    <w:rsid w:val="00E557CF"/>
    <w:rsid w:val="00E55F24"/>
    <w:rsid w:val="00E55F84"/>
    <w:rsid w:val="00E56000"/>
    <w:rsid w:val="00E561A7"/>
    <w:rsid w:val="00E56989"/>
    <w:rsid w:val="00E56C6F"/>
    <w:rsid w:val="00E5722C"/>
    <w:rsid w:val="00E574C2"/>
    <w:rsid w:val="00E57833"/>
    <w:rsid w:val="00E57F43"/>
    <w:rsid w:val="00E600E7"/>
    <w:rsid w:val="00E60226"/>
    <w:rsid w:val="00E6055D"/>
    <w:rsid w:val="00E6117E"/>
    <w:rsid w:val="00E612CC"/>
    <w:rsid w:val="00E612CE"/>
    <w:rsid w:val="00E613DF"/>
    <w:rsid w:val="00E61775"/>
    <w:rsid w:val="00E617FB"/>
    <w:rsid w:val="00E61B22"/>
    <w:rsid w:val="00E61F72"/>
    <w:rsid w:val="00E620B2"/>
    <w:rsid w:val="00E622C0"/>
    <w:rsid w:val="00E6246C"/>
    <w:rsid w:val="00E6252D"/>
    <w:rsid w:val="00E62E2E"/>
    <w:rsid w:val="00E637DC"/>
    <w:rsid w:val="00E6398D"/>
    <w:rsid w:val="00E63B55"/>
    <w:rsid w:val="00E63C5F"/>
    <w:rsid w:val="00E63C75"/>
    <w:rsid w:val="00E64143"/>
    <w:rsid w:val="00E64A87"/>
    <w:rsid w:val="00E653AC"/>
    <w:rsid w:val="00E659AA"/>
    <w:rsid w:val="00E65EDF"/>
    <w:rsid w:val="00E66224"/>
    <w:rsid w:val="00E66319"/>
    <w:rsid w:val="00E66D49"/>
    <w:rsid w:val="00E677EF"/>
    <w:rsid w:val="00E67C24"/>
    <w:rsid w:val="00E67D5A"/>
    <w:rsid w:val="00E7018F"/>
    <w:rsid w:val="00E70259"/>
    <w:rsid w:val="00E71377"/>
    <w:rsid w:val="00E717EE"/>
    <w:rsid w:val="00E7222A"/>
    <w:rsid w:val="00E7244D"/>
    <w:rsid w:val="00E72A1B"/>
    <w:rsid w:val="00E73641"/>
    <w:rsid w:val="00E73B73"/>
    <w:rsid w:val="00E73D5C"/>
    <w:rsid w:val="00E73F97"/>
    <w:rsid w:val="00E7425A"/>
    <w:rsid w:val="00E7454A"/>
    <w:rsid w:val="00E74710"/>
    <w:rsid w:val="00E74792"/>
    <w:rsid w:val="00E74BC8"/>
    <w:rsid w:val="00E74CF0"/>
    <w:rsid w:val="00E74D1D"/>
    <w:rsid w:val="00E75094"/>
    <w:rsid w:val="00E7545D"/>
    <w:rsid w:val="00E75FD1"/>
    <w:rsid w:val="00E760E2"/>
    <w:rsid w:val="00E763FA"/>
    <w:rsid w:val="00E76BE9"/>
    <w:rsid w:val="00E77923"/>
    <w:rsid w:val="00E7795F"/>
    <w:rsid w:val="00E779D7"/>
    <w:rsid w:val="00E80071"/>
    <w:rsid w:val="00E80150"/>
    <w:rsid w:val="00E8021D"/>
    <w:rsid w:val="00E8084A"/>
    <w:rsid w:val="00E808A2"/>
    <w:rsid w:val="00E809A1"/>
    <w:rsid w:val="00E809C6"/>
    <w:rsid w:val="00E81708"/>
    <w:rsid w:val="00E818E2"/>
    <w:rsid w:val="00E81FAA"/>
    <w:rsid w:val="00E82181"/>
    <w:rsid w:val="00E8260E"/>
    <w:rsid w:val="00E8301F"/>
    <w:rsid w:val="00E83353"/>
    <w:rsid w:val="00E83767"/>
    <w:rsid w:val="00E83A04"/>
    <w:rsid w:val="00E83D1A"/>
    <w:rsid w:val="00E842B9"/>
    <w:rsid w:val="00E85421"/>
    <w:rsid w:val="00E85612"/>
    <w:rsid w:val="00E856DF"/>
    <w:rsid w:val="00E859B7"/>
    <w:rsid w:val="00E85C35"/>
    <w:rsid w:val="00E86C9A"/>
    <w:rsid w:val="00E86EBA"/>
    <w:rsid w:val="00E8711F"/>
    <w:rsid w:val="00E87954"/>
    <w:rsid w:val="00E87FE8"/>
    <w:rsid w:val="00E90206"/>
    <w:rsid w:val="00E9061C"/>
    <w:rsid w:val="00E90637"/>
    <w:rsid w:val="00E907FB"/>
    <w:rsid w:val="00E90958"/>
    <w:rsid w:val="00E91F79"/>
    <w:rsid w:val="00E9242D"/>
    <w:rsid w:val="00E927BD"/>
    <w:rsid w:val="00E93EA6"/>
    <w:rsid w:val="00E95569"/>
    <w:rsid w:val="00E95728"/>
    <w:rsid w:val="00E95E32"/>
    <w:rsid w:val="00E95ECA"/>
    <w:rsid w:val="00E95EFF"/>
    <w:rsid w:val="00E96238"/>
    <w:rsid w:val="00E965D9"/>
    <w:rsid w:val="00E96BCE"/>
    <w:rsid w:val="00E97818"/>
    <w:rsid w:val="00E979BE"/>
    <w:rsid w:val="00E97CCD"/>
    <w:rsid w:val="00E97E6D"/>
    <w:rsid w:val="00E97E6E"/>
    <w:rsid w:val="00EA0301"/>
    <w:rsid w:val="00EA038F"/>
    <w:rsid w:val="00EA075B"/>
    <w:rsid w:val="00EA0761"/>
    <w:rsid w:val="00EA15E0"/>
    <w:rsid w:val="00EA191D"/>
    <w:rsid w:val="00EA2836"/>
    <w:rsid w:val="00EA2B6B"/>
    <w:rsid w:val="00EA2CD5"/>
    <w:rsid w:val="00EA33AD"/>
    <w:rsid w:val="00EA3C57"/>
    <w:rsid w:val="00EA3EE5"/>
    <w:rsid w:val="00EA4114"/>
    <w:rsid w:val="00EA41B5"/>
    <w:rsid w:val="00EA4604"/>
    <w:rsid w:val="00EA4B0D"/>
    <w:rsid w:val="00EA4B1F"/>
    <w:rsid w:val="00EA4C00"/>
    <w:rsid w:val="00EA4EC6"/>
    <w:rsid w:val="00EA64D0"/>
    <w:rsid w:val="00EA65FF"/>
    <w:rsid w:val="00EA67EE"/>
    <w:rsid w:val="00EA733C"/>
    <w:rsid w:val="00EA73D8"/>
    <w:rsid w:val="00EB17A8"/>
    <w:rsid w:val="00EB2507"/>
    <w:rsid w:val="00EB40B3"/>
    <w:rsid w:val="00EB4302"/>
    <w:rsid w:val="00EB4424"/>
    <w:rsid w:val="00EB4C20"/>
    <w:rsid w:val="00EB53A0"/>
    <w:rsid w:val="00EB57C3"/>
    <w:rsid w:val="00EB58B1"/>
    <w:rsid w:val="00EB5B49"/>
    <w:rsid w:val="00EB5F47"/>
    <w:rsid w:val="00EB64D3"/>
    <w:rsid w:val="00EB7244"/>
    <w:rsid w:val="00EC0108"/>
    <w:rsid w:val="00EC077A"/>
    <w:rsid w:val="00EC0953"/>
    <w:rsid w:val="00EC0986"/>
    <w:rsid w:val="00EC1015"/>
    <w:rsid w:val="00EC1A07"/>
    <w:rsid w:val="00EC1AB3"/>
    <w:rsid w:val="00EC2AFB"/>
    <w:rsid w:val="00EC2F8D"/>
    <w:rsid w:val="00EC37DF"/>
    <w:rsid w:val="00EC37ED"/>
    <w:rsid w:val="00EC3830"/>
    <w:rsid w:val="00EC5FC8"/>
    <w:rsid w:val="00EC60D8"/>
    <w:rsid w:val="00EC6C99"/>
    <w:rsid w:val="00EC7174"/>
    <w:rsid w:val="00EC73F7"/>
    <w:rsid w:val="00EC7A6A"/>
    <w:rsid w:val="00EC7AB9"/>
    <w:rsid w:val="00EC7D50"/>
    <w:rsid w:val="00EC7F83"/>
    <w:rsid w:val="00ED0B19"/>
    <w:rsid w:val="00ED0BA0"/>
    <w:rsid w:val="00ED14D8"/>
    <w:rsid w:val="00ED15F1"/>
    <w:rsid w:val="00ED1674"/>
    <w:rsid w:val="00ED16CB"/>
    <w:rsid w:val="00ED1989"/>
    <w:rsid w:val="00ED1D36"/>
    <w:rsid w:val="00ED1D72"/>
    <w:rsid w:val="00ED243B"/>
    <w:rsid w:val="00ED3283"/>
    <w:rsid w:val="00ED36C1"/>
    <w:rsid w:val="00ED37A4"/>
    <w:rsid w:val="00ED37DB"/>
    <w:rsid w:val="00ED5077"/>
    <w:rsid w:val="00ED535D"/>
    <w:rsid w:val="00ED54D6"/>
    <w:rsid w:val="00ED576A"/>
    <w:rsid w:val="00ED5AC4"/>
    <w:rsid w:val="00ED5FDA"/>
    <w:rsid w:val="00ED6927"/>
    <w:rsid w:val="00ED6F77"/>
    <w:rsid w:val="00ED735A"/>
    <w:rsid w:val="00EE09C1"/>
    <w:rsid w:val="00EE0AC3"/>
    <w:rsid w:val="00EE0C65"/>
    <w:rsid w:val="00EE1661"/>
    <w:rsid w:val="00EE2934"/>
    <w:rsid w:val="00EE2FE3"/>
    <w:rsid w:val="00EE33D8"/>
    <w:rsid w:val="00EE3518"/>
    <w:rsid w:val="00EE3C7E"/>
    <w:rsid w:val="00EE4B47"/>
    <w:rsid w:val="00EE4B85"/>
    <w:rsid w:val="00EE5301"/>
    <w:rsid w:val="00EE5429"/>
    <w:rsid w:val="00EE58D4"/>
    <w:rsid w:val="00EE6269"/>
    <w:rsid w:val="00EE696F"/>
    <w:rsid w:val="00EE6C8A"/>
    <w:rsid w:val="00EE7011"/>
    <w:rsid w:val="00EE70BB"/>
    <w:rsid w:val="00EE7566"/>
    <w:rsid w:val="00EE7F0B"/>
    <w:rsid w:val="00EF0501"/>
    <w:rsid w:val="00EF0AAF"/>
    <w:rsid w:val="00EF150F"/>
    <w:rsid w:val="00EF17A3"/>
    <w:rsid w:val="00EF1CFC"/>
    <w:rsid w:val="00EF205B"/>
    <w:rsid w:val="00EF277D"/>
    <w:rsid w:val="00EF2BAE"/>
    <w:rsid w:val="00EF2ED3"/>
    <w:rsid w:val="00EF30E4"/>
    <w:rsid w:val="00EF35AB"/>
    <w:rsid w:val="00EF374F"/>
    <w:rsid w:val="00EF3BC0"/>
    <w:rsid w:val="00EF4105"/>
    <w:rsid w:val="00EF4178"/>
    <w:rsid w:val="00EF4C8C"/>
    <w:rsid w:val="00EF5DB9"/>
    <w:rsid w:val="00EF5DDF"/>
    <w:rsid w:val="00EF6175"/>
    <w:rsid w:val="00EF6274"/>
    <w:rsid w:val="00EF6ABA"/>
    <w:rsid w:val="00EF6DC5"/>
    <w:rsid w:val="00EF6F75"/>
    <w:rsid w:val="00EF74E5"/>
    <w:rsid w:val="00EF7B4F"/>
    <w:rsid w:val="00EF7BE3"/>
    <w:rsid w:val="00EF7F18"/>
    <w:rsid w:val="00F00665"/>
    <w:rsid w:val="00F00BD8"/>
    <w:rsid w:val="00F00D15"/>
    <w:rsid w:val="00F0134F"/>
    <w:rsid w:val="00F016C5"/>
    <w:rsid w:val="00F01BA1"/>
    <w:rsid w:val="00F01C11"/>
    <w:rsid w:val="00F026B8"/>
    <w:rsid w:val="00F0328E"/>
    <w:rsid w:val="00F0331D"/>
    <w:rsid w:val="00F03798"/>
    <w:rsid w:val="00F040A5"/>
    <w:rsid w:val="00F04581"/>
    <w:rsid w:val="00F049A1"/>
    <w:rsid w:val="00F04B1F"/>
    <w:rsid w:val="00F0585E"/>
    <w:rsid w:val="00F05E63"/>
    <w:rsid w:val="00F05F23"/>
    <w:rsid w:val="00F076ED"/>
    <w:rsid w:val="00F10C53"/>
    <w:rsid w:val="00F1116E"/>
    <w:rsid w:val="00F11442"/>
    <w:rsid w:val="00F115D1"/>
    <w:rsid w:val="00F118BB"/>
    <w:rsid w:val="00F11B64"/>
    <w:rsid w:val="00F11C92"/>
    <w:rsid w:val="00F11DD0"/>
    <w:rsid w:val="00F11EB9"/>
    <w:rsid w:val="00F12AFF"/>
    <w:rsid w:val="00F1318B"/>
    <w:rsid w:val="00F14164"/>
    <w:rsid w:val="00F14C2A"/>
    <w:rsid w:val="00F15662"/>
    <w:rsid w:val="00F15C66"/>
    <w:rsid w:val="00F1762A"/>
    <w:rsid w:val="00F1781E"/>
    <w:rsid w:val="00F179B7"/>
    <w:rsid w:val="00F17ABA"/>
    <w:rsid w:val="00F200B4"/>
    <w:rsid w:val="00F2025A"/>
    <w:rsid w:val="00F20438"/>
    <w:rsid w:val="00F20655"/>
    <w:rsid w:val="00F20AFE"/>
    <w:rsid w:val="00F20C80"/>
    <w:rsid w:val="00F21CF7"/>
    <w:rsid w:val="00F21F9A"/>
    <w:rsid w:val="00F221B4"/>
    <w:rsid w:val="00F228D6"/>
    <w:rsid w:val="00F22C22"/>
    <w:rsid w:val="00F22D2D"/>
    <w:rsid w:val="00F22D6C"/>
    <w:rsid w:val="00F234B0"/>
    <w:rsid w:val="00F24137"/>
    <w:rsid w:val="00F24314"/>
    <w:rsid w:val="00F24634"/>
    <w:rsid w:val="00F2490E"/>
    <w:rsid w:val="00F24975"/>
    <w:rsid w:val="00F26227"/>
    <w:rsid w:val="00F26428"/>
    <w:rsid w:val="00F2652D"/>
    <w:rsid w:val="00F267D6"/>
    <w:rsid w:val="00F26885"/>
    <w:rsid w:val="00F26891"/>
    <w:rsid w:val="00F270A0"/>
    <w:rsid w:val="00F2780D"/>
    <w:rsid w:val="00F27CB4"/>
    <w:rsid w:val="00F27F23"/>
    <w:rsid w:val="00F3020B"/>
    <w:rsid w:val="00F30C58"/>
    <w:rsid w:val="00F31614"/>
    <w:rsid w:val="00F316F5"/>
    <w:rsid w:val="00F316F8"/>
    <w:rsid w:val="00F31A89"/>
    <w:rsid w:val="00F31BA2"/>
    <w:rsid w:val="00F31D3B"/>
    <w:rsid w:val="00F31FCD"/>
    <w:rsid w:val="00F322AA"/>
    <w:rsid w:val="00F3247B"/>
    <w:rsid w:val="00F326C7"/>
    <w:rsid w:val="00F326DE"/>
    <w:rsid w:val="00F33133"/>
    <w:rsid w:val="00F33D2D"/>
    <w:rsid w:val="00F33F18"/>
    <w:rsid w:val="00F34D03"/>
    <w:rsid w:val="00F34F30"/>
    <w:rsid w:val="00F3564D"/>
    <w:rsid w:val="00F35828"/>
    <w:rsid w:val="00F35912"/>
    <w:rsid w:val="00F35E97"/>
    <w:rsid w:val="00F3698A"/>
    <w:rsid w:val="00F36BCB"/>
    <w:rsid w:val="00F36DEF"/>
    <w:rsid w:val="00F37318"/>
    <w:rsid w:val="00F37345"/>
    <w:rsid w:val="00F37C16"/>
    <w:rsid w:val="00F37C3D"/>
    <w:rsid w:val="00F37FE9"/>
    <w:rsid w:val="00F40C1D"/>
    <w:rsid w:val="00F40EEE"/>
    <w:rsid w:val="00F41795"/>
    <w:rsid w:val="00F42395"/>
    <w:rsid w:val="00F434B9"/>
    <w:rsid w:val="00F43668"/>
    <w:rsid w:val="00F44103"/>
    <w:rsid w:val="00F44342"/>
    <w:rsid w:val="00F4656D"/>
    <w:rsid w:val="00F4669D"/>
    <w:rsid w:val="00F46B5D"/>
    <w:rsid w:val="00F4708D"/>
    <w:rsid w:val="00F4723B"/>
    <w:rsid w:val="00F4753E"/>
    <w:rsid w:val="00F500AC"/>
    <w:rsid w:val="00F502F9"/>
    <w:rsid w:val="00F50FA3"/>
    <w:rsid w:val="00F516FD"/>
    <w:rsid w:val="00F51A4D"/>
    <w:rsid w:val="00F51E14"/>
    <w:rsid w:val="00F521A4"/>
    <w:rsid w:val="00F529C2"/>
    <w:rsid w:val="00F52F8D"/>
    <w:rsid w:val="00F53043"/>
    <w:rsid w:val="00F532EF"/>
    <w:rsid w:val="00F53AA5"/>
    <w:rsid w:val="00F53D0B"/>
    <w:rsid w:val="00F543BB"/>
    <w:rsid w:val="00F5491B"/>
    <w:rsid w:val="00F558AE"/>
    <w:rsid w:val="00F5597C"/>
    <w:rsid w:val="00F56334"/>
    <w:rsid w:val="00F56765"/>
    <w:rsid w:val="00F56B13"/>
    <w:rsid w:val="00F56ECB"/>
    <w:rsid w:val="00F57487"/>
    <w:rsid w:val="00F57914"/>
    <w:rsid w:val="00F5793F"/>
    <w:rsid w:val="00F57C40"/>
    <w:rsid w:val="00F57D8F"/>
    <w:rsid w:val="00F603B7"/>
    <w:rsid w:val="00F606FD"/>
    <w:rsid w:val="00F60921"/>
    <w:rsid w:val="00F60E88"/>
    <w:rsid w:val="00F618F8"/>
    <w:rsid w:val="00F61A4F"/>
    <w:rsid w:val="00F61F37"/>
    <w:rsid w:val="00F62389"/>
    <w:rsid w:val="00F62656"/>
    <w:rsid w:val="00F62E30"/>
    <w:rsid w:val="00F649D9"/>
    <w:rsid w:val="00F64C7A"/>
    <w:rsid w:val="00F6562F"/>
    <w:rsid w:val="00F65B71"/>
    <w:rsid w:val="00F66185"/>
    <w:rsid w:val="00F6660B"/>
    <w:rsid w:val="00F67632"/>
    <w:rsid w:val="00F67978"/>
    <w:rsid w:val="00F7015E"/>
    <w:rsid w:val="00F70759"/>
    <w:rsid w:val="00F70C04"/>
    <w:rsid w:val="00F70C28"/>
    <w:rsid w:val="00F71114"/>
    <w:rsid w:val="00F72179"/>
    <w:rsid w:val="00F7237D"/>
    <w:rsid w:val="00F72887"/>
    <w:rsid w:val="00F72AD9"/>
    <w:rsid w:val="00F72E57"/>
    <w:rsid w:val="00F73333"/>
    <w:rsid w:val="00F737B6"/>
    <w:rsid w:val="00F74A93"/>
    <w:rsid w:val="00F75958"/>
    <w:rsid w:val="00F75D45"/>
    <w:rsid w:val="00F76259"/>
    <w:rsid w:val="00F76474"/>
    <w:rsid w:val="00F770E6"/>
    <w:rsid w:val="00F8037E"/>
    <w:rsid w:val="00F8095E"/>
    <w:rsid w:val="00F80E69"/>
    <w:rsid w:val="00F8113A"/>
    <w:rsid w:val="00F81295"/>
    <w:rsid w:val="00F8171D"/>
    <w:rsid w:val="00F81972"/>
    <w:rsid w:val="00F81F5B"/>
    <w:rsid w:val="00F82A85"/>
    <w:rsid w:val="00F83D92"/>
    <w:rsid w:val="00F845DF"/>
    <w:rsid w:val="00F846B7"/>
    <w:rsid w:val="00F84700"/>
    <w:rsid w:val="00F84D19"/>
    <w:rsid w:val="00F85D3A"/>
    <w:rsid w:val="00F86BDD"/>
    <w:rsid w:val="00F871E2"/>
    <w:rsid w:val="00F8769E"/>
    <w:rsid w:val="00F90004"/>
    <w:rsid w:val="00F90487"/>
    <w:rsid w:val="00F9060B"/>
    <w:rsid w:val="00F9076C"/>
    <w:rsid w:val="00F90FAA"/>
    <w:rsid w:val="00F91393"/>
    <w:rsid w:val="00F915B7"/>
    <w:rsid w:val="00F9181E"/>
    <w:rsid w:val="00F92880"/>
    <w:rsid w:val="00F9425D"/>
    <w:rsid w:val="00F9515F"/>
    <w:rsid w:val="00F95269"/>
    <w:rsid w:val="00F9551B"/>
    <w:rsid w:val="00F9553B"/>
    <w:rsid w:val="00F957D1"/>
    <w:rsid w:val="00F95DB4"/>
    <w:rsid w:val="00F961D9"/>
    <w:rsid w:val="00F96259"/>
    <w:rsid w:val="00F968F9"/>
    <w:rsid w:val="00F96AA5"/>
    <w:rsid w:val="00F971F5"/>
    <w:rsid w:val="00F97731"/>
    <w:rsid w:val="00F97808"/>
    <w:rsid w:val="00F97873"/>
    <w:rsid w:val="00F97964"/>
    <w:rsid w:val="00FA026B"/>
    <w:rsid w:val="00FA0429"/>
    <w:rsid w:val="00FA04A0"/>
    <w:rsid w:val="00FA0BB9"/>
    <w:rsid w:val="00FA0F00"/>
    <w:rsid w:val="00FA115D"/>
    <w:rsid w:val="00FA14C8"/>
    <w:rsid w:val="00FA174D"/>
    <w:rsid w:val="00FA186A"/>
    <w:rsid w:val="00FA1A53"/>
    <w:rsid w:val="00FA2979"/>
    <w:rsid w:val="00FA315D"/>
    <w:rsid w:val="00FA316B"/>
    <w:rsid w:val="00FA319D"/>
    <w:rsid w:val="00FA3663"/>
    <w:rsid w:val="00FA36E7"/>
    <w:rsid w:val="00FA3C69"/>
    <w:rsid w:val="00FA4126"/>
    <w:rsid w:val="00FA425D"/>
    <w:rsid w:val="00FA4AFD"/>
    <w:rsid w:val="00FA4BB7"/>
    <w:rsid w:val="00FA4C4C"/>
    <w:rsid w:val="00FA551B"/>
    <w:rsid w:val="00FA56B7"/>
    <w:rsid w:val="00FA665A"/>
    <w:rsid w:val="00FA6733"/>
    <w:rsid w:val="00FA6C5E"/>
    <w:rsid w:val="00FA716C"/>
    <w:rsid w:val="00FA732A"/>
    <w:rsid w:val="00FB072F"/>
    <w:rsid w:val="00FB0B05"/>
    <w:rsid w:val="00FB0C1C"/>
    <w:rsid w:val="00FB0CB4"/>
    <w:rsid w:val="00FB0D65"/>
    <w:rsid w:val="00FB13D4"/>
    <w:rsid w:val="00FB18EA"/>
    <w:rsid w:val="00FB1DD3"/>
    <w:rsid w:val="00FB21D8"/>
    <w:rsid w:val="00FB22A6"/>
    <w:rsid w:val="00FB2C4D"/>
    <w:rsid w:val="00FB2C69"/>
    <w:rsid w:val="00FB2C8D"/>
    <w:rsid w:val="00FB2CF4"/>
    <w:rsid w:val="00FB2FEB"/>
    <w:rsid w:val="00FB3193"/>
    <w:rsid w:val="00FB37CA"/>
    <w:rsid w:val="00FB3824"/>
    <w:rsid w:val="00FB3825"/>
    <w:rsid w:val="00FB3BA5"/>
    <w:rsid w:val="00FB4017"/>
    <w:rsid w:val="00FB408F"/>
    <w:rsid w:val="00FB42BC"/>
    <w:rsid w:val="00FB432C"/>
    <w:rsid w:val="00FB436B"/>
    <w:rsid w:val="00FB4CA8"/>
    <w:rsid w:val="00FB4D12"/>
    <w:rsid w:val="00FB52E5"/>
    <w:rsid w:val="00FB5DEC"/>
    <w:rsid w:val="00FB62E7"/>
    <w:rsid w:val="00FB6311"/>
    <w:rsid w:val="00FB6415"/>
    <w:rsid w:val="00FB6BA9"/>
    <w:rsid w:val="00FB7B55"/>
    <w:rsid w:val="00FC1C38"/>
    <w:rsid w:val="00FC234D"/>
    <w:rsid w:val="00FC2752"/>
    <w:rsid w:val="00FC2A11"/>
    <w:rsid w:val="00FC323A"/>
    <w:rsid w:val="00FC33F1"/>
    <w:rsid w:val="00FC367E"/>
    <w:rsid w:val="00FC38C0"/>
    <w:rsid w:val="00FC3ACA"/>
    <w:rsid w:val="00FC3F63"/>
    <w:rsid w:val="00FC477C"/>
    <w:rsid w:val="00FC4BF7"/>
    <w:rsid w:val="00FC52BA"/>
    <w:rsid w:val="00FC5B94"/>
    <w:rsid w:val="00FC75C9"/>
    <w:rsid w:val="00FC78BD"/>
    <w:rsid w:val="00FD08C0"/>
    <w:rsid w:val="00FD1482"/>
    <w:rsid w:val="00FD15B2"/>
    <w:rsid w:val="00FD1640"/>
    <w:rsid w:val="00FD17B9"/>
    <w:rsid w:val="00FD21CF"/>
    <w:rsid w:val="00FD2370"/>
    <w:rsid w:val="00FD267E"/>
    <w:rsid w:val="00FD30B2"/>
    <w:rsid w:val="00FD31B0"/>
    <w:rsid w:val="00FD39B3"/>
    <w:rsid w:val="00FD420B"/>
    <w:rsid w:val="00FD427E"/>
    <w:rsid w:val="00FD4372"/>
    <w:rsid w:val="00FD531D"/>
    <w:rsid w:val="00FD5343"/>
    <w:rsid w:val="00FD535E"/>
    <w:rsid w:val="00FD67C5"/>
    <w:rsid w:val="00FD68A8"/>
    <w:rsid w:val="00FD73C2"/>
    <w:rsid w:val="00FD74E0"/>
    <w:rsid w:val="00FD7BF0"/>
    <w:rsid w:val="00FE0499"/>
    <w:rsid w:val="00FE0565"/>
    <w:rsid w:val="00FE05A8"/>
    <w:rsid w:val="00FE0768"/>
    <w:rsid w:val="00FE0A6E"/>
    <w:rsid w:val="00FE0D0E"/>
    <w:rsid w:val="00FE0DE8"/>
    <w:rsid w:val="00FE1931"/>
    <w:rsid w:val="00FE1FC6"/>
    <w:rsid w:val="00FE28C2"/>
    <w:rsid w:val="00FE28CB"/>
    <w:rsid w:val="00FE28F4"/>
    <w:rsid w:val="00FE372C"/>
    <w:rsid w:val="00FE4480"/>
    <w:rsid w:val="00FE46A5"/>
    <w:rsid w:val="00FE4F44"/>
    <w:rsid w:val="00FE54E3"/>
    <w:rsid w:val="00FE577D"/>
    <w:rsid w:val="00FE57B2"/>
    <w:rsid w:val="00FE57C7"/>
    <w:rsid w:val="00FE5CD0"/>
    <w:rsid w:val="00FE5CF9"/>
    <w:rsid w:val="00FE6346"/>
    <w:rsid w:val="00FE6579"/>
    <w:rsid w:val="00FE66EF"/>
    <w:rsid w:val="00FE685C"/>
    <w:rsid w:val="00FE6B60"/>
    <w:rsid w:val="00FE6C29"/>
    <w:rsid w:val="00FE6D6F"/>
    <w:rsid w:val="00FE6FCD"/>
    <w:rsid w:val="00FE7220"/>
    <w:rsid w:val="00FE729F"/>
    <w:rsid w:val="00FE74DB"/>
    <w:rsid w:val="00FE766C"/>
    <w:rsid w:val="00FE777D"/>
    <w:rsid w:val="00FE7FEA"/>
    <w:rsid w:val="00FF01E3"/>
    <w:rsid w:val="00FF04CF"/>
    <w:rsid w:val="00FF05EA"/>
    <w:rsid w:val="00FF160C"/>
    <w:rsid w:val="00FF1740"/>
    <w:rsid w:val="00FF1918"/>
    <w:rsid w:val="00FF1B1E"/>
    <w:rsid w:val="00FF2E48"/>
    <w:rsid w:val="00FF2EDF"/>
    <w:rsid w:val="00FF320C"/>
    <w:rsid w:val="00FF35F6"/>
    <w:rsid w:val="00FF3BA6"/>
    <w:rsid w:val="00FF3E13"/>
    <w:rsid w:val="00FF41CF"/>
    <w:rsid w:val="00FF4614"/>
    <w:rsid w:val="00FF4ACA"/>
    <w:rsid w:val="00FF5325"/>
    <w:rsid w:val="00FF5498"/>
    <w:rsid w:val="00FF559B"/>
    <w:rsid w:val="00FF56F0"/>
    <w:rsid w:val="00FF5834"/>
    <w:rsid w:val="00FF5BE3"/>
    <w:rsid w:val="00FF5F26"/>
    <w:rsid w:val="00FF6469"/>
    <w:rsid w:val="00FF6724"/>
    <w:rsid w:val="00FF6A65"/>
    <w:rsid w:val="00FF7354"/>
    <w:rsid w:val="00FF7D05"/>
    <w:rsid w:val="07F844F1"/>
    <w:rsid w:val="16AE40FD"/>
    <w:rsid w:val="23DAC80E"/>
    <w:rsid w:val="2D39CD69"/>
    <w:rsid w:val="45C311C5"/>
    <w:rsid w:val="4F3310C5"/>
    <w:rsid w:val="679D534A"/>
    <w:rsid w:val="78B3547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D7C6F"/>
  <w15:docId w15:val="{9DC07D8B-3DDD-4713-BD39-CAD80E8C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rPr>
  </w:style>
  <w:style w:type="paragraph" w:styleId="Heading1">
    <w:name w:val="heading 1"/>
    <w:aliases w:val="1 Tema"/>
    <w:basedOn w:val="Normal"/>
    <w:next w:val="Normal"/>
    <w:link w:val="Heading1Char"/>
    <w:uiPriority w:val="9"/>
    <w:qFormat/>
    <w:rsid w:val="00982D61"/>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rPr>
  </w:style>
  <w:style w:type="paragraph" w:customStyle="1" w:styleId="Filialas">
    <w:name w:val="Filialas"/>
    <w:rsid w:val="00C7005D"/>
    <w:pPr>
      <w:spacing w:before="120" w:line="960" w:lineRule="auto"/>
      <w:jc w:val="center"/>
    </w:pPr>
    <w:rPr>
      <w:b/>
      <w:caps/>
    </w:rPr>
  </w:style>
  <w:style w:type="paragraph" w:customStyle="1" w:styleId="Rekvizitas">
    <w:name w:val="Rekvizitas"/>
    <w:rsid w:val="00C7005D"/>
    <w:pPr>
      <w:jc w:val="center"/>
    </w:pPr>
  </w:style>
  <w:style w:type="paragraph" w:customStyle="1" w:styleId="Tekstas">
    <w:name w:val="Tekstas"/>
    <w:rsid w:val="00C7005D"/>
    <w:pPr>
      <w:tabs>
        <w:tab w:val="left" w:pos="6804"/>
      </w:tabs>
      <w:ind w:firstLine="238"/>
    </w:pPr>
    <w:rPr>
      <w:color w:val="000000"/>
      <w:sz w:val="24"/>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uiPriority w:val="99"/>
    <w:rsid w:val="006C23CF"/>
    <w:rPr>
      <w:sz w:val="16"/>
      <w:szCs w:val="16"/>
    </w:rPr>
  </w:style>
  <w:style w:type="paragraph" w:styleId="CommentText">
    <w:name w:val="annotation text"/>
    <w:basedOn w:val="Normal"/>
    <w:link w:val="CommentTextChar"/>
    <w:uiPriority w:val="99"/>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uiPriority w:val="99"/>
    <w:rsid w:val="00AB579A"/>
    <w:rPr>
      <w:lang w:val="en-GB"/>
    </w:rPr>
  </w:style>
  <w:style w:type="paragraph" w:styleId="ListParagraph">
    <w:name w:val="List Paragraph"/>
    <w:basedOn w:val="Normal"/>
    <w:link w:val="ListParagraphChar"/>
    <w:qFormat/>
    <w:rsid w:val="00B50CAC"/>
    <w:pPr>
      <w:ind w:left="720"/>
    </w:pPr>
  </w:style>
  <w:style w:type="character" w:customStyle="1" w:styleId="HeaderChar">
    <w:name w:val="Header Char"/>
    <w:basedOn w:val="DefaultParagraphFont"/>
    <w:link w:val="Header"/>
    <w:rsid w:val="00CF0D2C"/>
    <w:rPr>
      <w:sz w:val="24"/>
      <w:szCs w:val="24"/>
      <w:lang w:val="en-GB"/>
    </w:rPr>
  </w:style>
  <w:style w:type="character" w:customStyle="1" w:styleId="BodyTextIndentChar">
    <w:name w:val="Body Text Indent Char"/>
    <w:basedOn w:val="DefaultParagraphFont"/>
    <w:link w:val="BodyTextIndent"/>
    <w:rsid w:val="001D58B3"/>
    <w:rPr>
      <w:sz w:val="24"/>
      <w:szCs w:val="24"/>
      <w:lang w:val="en-GB"/>
    </w:rPr>
  </w:style>
  <w:style w:type="paragraph" w:customStyle="1" w:styleId="TableNormal0">
    <w:name w:val="TableNormal"/>
    <w:basedOn w:val="Normal"/>
    <w:rsid w:val="008353FA"/>
    <w:pPr>
      <w:keepLines/>
      <w:spacing w:before="120"/>
    </w:pPr>
    <w:rPr>
      <w:rFonts w:ascii="Arial" w:hAnsi="Arial"/>
      <w:spacing w:val="-5"/>
      <w:sz w:val="20"/>
      <w:szCs w:val="20"/>
    </w:rPr>
  </w:style>
  <w:style w:type="character" w:customStyle="1" w:styleId="FooterChar">
    <w:name w:val="Footer Char"/>
    <w:basedOn w:val="DefaultParagraphFont"/>
    <w:link w:val="Footer"/>
    <w:uiPriority w:val="99"/>
    <w:rsid w:val="005C30E3"/>
    <w:rPr>
      <w:sz w:val="24"/>
      <w:szCs w:val="24"/>
      <w:lang w:val="en-GB"/>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en-GB"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rPr>
  </w:style>
  <w:style w:type="paragraph" w:styleId="TOC1">
    <w:name w:val="toc 1"/>
    <w:basedOn w:val="Normal"/>
    <w:next w:val="Normal"/>
    <w:autoRedefine/>
    <w:uiPriority w:val="39"/>
    <w:rsid w:val="004F446F"/>
    <w:pPr>
      <w:spacing w:after="100"/>
    </w:pPr>
  </w:style>
  <w:style w:type="paragraph" w:styleId="TOC3">
    <w:name w:val="toc 3"/>
    <w:basedOn w:val="Normal"/>
    <w:next w:val="Normal"/>
    <w:autoRedefine/>
    <w:uiPriority w:val="39"/>
    <w:rsid w:val="00DD2B01"/>
    <w:pPr>
      <w:tabs>
        <w:tab w:val="right" w:leader="dot" w:pos="9639"/>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en-GB"/>
    </w:rPr>
  </w:style>
  <w:style w:type="character" w:customStyle="1" w:styleId="Heading4Char">
    <w:name w:val="Heading 4 Char"/>
    <w:basedOn w:val="DefaultParagraphFont"/>
    <w:link w:val="Heading4"/>
    <w:rsid w:val="0076528A"/>
    <w:rPr>
      <w:bCs/>
      <w:sz w:val="24"/>
      <w:szCs w:val="28"/>
      <w:lang w:val="en-GB"/>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en-GB"/>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en-GB"/>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locked/>
    <w:rsid w:val="0076528A"/>
    <w:rPr>
      <w:sz w:val="24"/>
      <w:szCs w:val="24"/>
      <w:lang w:val="en-GB"/>
    </w:rPr>
  </w:style>
  <w:style w:type="character" w:customStyle="1" w:styleId="BalloonTextChar">
    <w:name w:val="Balloon Text Char"/>
    <w:basedOn w:val="DefaultParagraphFont"/>
    <w:link w:val="BalloonText"/>
    <w:rsid w:val="0076528A"/>
    <w:rPr>
      <w:rFonts w:ascii="Tahoma" w:hAnsi="Tahoma" w:cs="Tahoma"/>
      <w:sz w:val="16"/>
      <w:szCs w:val="16"/>
      <w:lang w:val="en-GB"/>
    </w:rPr>
  </w:style>
  <w:style w:type="character" w:customStyle="1" w:styleId="DocumentMapChar">
    <w:name w:val="Document Map Char"/>
    <w:basedOn w:val="DefaultParagraphFont"/>
    <w:link w:val="DocumentMap"/>
    <w:rsid w:val="0076528A"/>
    <w:rPr>
      <w:rFonts w:ascii="Tahoma" w:hAnsi="Tahoma" w:cs="Tahoma"/>
      <w:shd w:val="clear" w:color="auto" w:fill="000080"/>
      <w:lang w:val="en-GB"/>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en-GB" w:eastAsia="en-US" w:bidi="ar-SA"/>
    </w:rPr>
  </w:style>
  <w:style w:type="paragraph" w:styleId="Revision">
    <w:name w:val="Revision"/>
    <w:hidden/>
    <w:uiPriority w:val="99"/>
    <w:semiHidden/>
    <w:rsid w:val="009B674D"/>
    <w:rPr>
      <w:sz w:val="24"/>
      <w:szCs w:val="24"/>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
    <w:link w:val="NoSpacingChar"/>
    <w:uiPriority w:val="1"/>
    <w:qFormat/>
    <w:rsid w:val="00FB6415"/>
    <w:pPr>
      <w:ind w:firstLine="567"/>
    </w:pPr>
    <w:rPr>
      <w:rFonts w:ascii="Trebuchet MS" w:hAnsi="Trebuchet MS"/>
      <w:sz w:val="22"/>
      <w:szCs w:val="24"/>
    </w:rPr>
  </w:style>
  <w:style w:type="character" w:customStyle="1" w:styleId="Heading1Char">
    <w:name w:val="Heading 1 Char"/>
    <w:aliases w:val="1 Tema Char"/>
    <w:basedOn w:val="DefaultParagraphFont"/>
    <w:link w:val="Heading1"/>
    <w:uiPriority w:val="9"/>
    <w:rsid w:val="00317E98"/>
    <w:rPr>
      <w:rFonts w:ascii="Trebuchet MS" w:hAnsi="Trebuchet MS"/>
      <w:b/>
      <w:sz w:val="22"/>
      <w:szCs w:val="24"/>
      <w:lang w:val="en-GB"/>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unhideWhenUsed/>
    <w:rsid w:val="000363EF"/>
    <w:rPr>
      <w:sz w:val="20"/>
      <w:szCs w:val="20"/>
    </w:rPr>
  </w:style>
  <w:style w:type="character" w:customStyle="1" w:styleId="FootnoteTextChar">
    <w:name w:val="Footnote Text Char"/>
    <w:basedOn w:val="DefaultParagraphFont"/>
    <w:link w:val="FootnoteText"/>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F21F9A"/>
    <w:rPr>
      <w:color w:val="808080"/>
    </w:rPr>
  </w:style>
  <w:style w:type="paragraph" w:customStyle="1" w:styleId="Pavadinimas1">
    <w:name w:val="Pavadinimas1"/>
    <w:basedOn w:val="Normal"/>
    <w:link w:val="PavadinimasChar"/>
    <w:qFormat/>
    <w:rsid w:val="00CB26FF"/>
    <w:pPr>
      <w:tabs>
        <w:tab w:val="left" w:pos="1134"/>
      </w:tabs>
      <w:ind w:left="709"/>
      <w:jc w:val="center"/>
    </w:pPr>
    <w:rPr>
      <w:rFonts w:ascii="Trebuchet MS" w:hAnsi="Trebuchet MS"/>
      <w:b/>
      <w:sz w:val="32"/>
    </w:rPr>
  </w:style>
  <w:style w:type="character" w:customStyle="1" w:styleId="PavadinimasChar">
    <w:name w:val="Pavadinimas Char"/>
    <w:basedOn w:val="DefaultParagraphFont"/>
    <w:link w:val="Pavadinimas1"/>
    <w:rsid w:val="00CB26FF"/>
    <w:rPr>
      <w:rFonts w:ascii="Trebuchet MS" w:hAnsi="Trebuchet MS"/>
      <w:b/>
      <w:sz w:val="32"/>
      <w:szCs w:val="24"/>
      <w:lang w:val="en-GB"/>
    </w:rPr>
  </w:style>
  <w:style w:type="paragraph" w:customStyle="1" w:styleId="Style1">
    <w:name w:val="Style1"/>
    <w:basedOn w:val="NoSpacing"/>
    <w:next w:val="numeracija"/>
    <w:link w:val="Style1Char"/>
    <w:qFormat/>
    <w:rsid w:val="00232409"/>
    <w:pPr>
      <w:numPr>
        <w:numId w:val="22"/>
      </w:numPr>
      <w:spacing w:line="276" w:lineRule="auto"/>
      <w:jc w:val="both"/>
    </w:pPr>
    <w:rPr>
      <w:bCs/>
      <w:color w:val="000000" w:themeColor="text1"/>
      <w:szCs w:val="22"/>
    </w:rPr>
  </w:style>
  <w:style w:type="character" w:customStyle="1" w:styleId="NoSpacingChar">
    <w:name w:val="No Spacing Char"/>
    <w:aliases w:val="Normalus Char"/>
    <w:basedOn w:val="DefaultParagraphFont"/>
    <w:link w:val="NoSpacing"/>
    <w:uiPriority w:val="1"/>
    <w:rsid w:val="00232409"/>
    <w:rPr>
      <w:rFonts w:ascii="Trebuchet MS" w:hAnsi="Trebuchet MS"/>
      <w:sz w:val="22"/>
      <w:szCs w:val="24"/>
      <w:lang w:val="en-GB"/>
    </w:rPr>
  </w:style>
  <w:style w:type="character" w:customStyle="1" w:styleId="Style1Char">
    <w:name w:val="Style1 Char"/>
    <w:basedOn w:val="NoSpacingChar"/>
    <w:link w:val="Style1"/>
    <w:rsid w:val="00232409"/>
    <w:rPr>
      <w:rFonts w:ascii="Trebuchet MS" w:hAnsi="Trebuchet MS"/>
      <w:bCs/>
      <w:color w:val="000000" w:themeColor="text1"/>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88415">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1705361">
      <w:bodyDiv w:val="1"/>
      <w:marLeft w:val="0"/>
      <w:marRight w:val="0"/>
      <w:marTop w:val="0"/>
      <w:marBottom w:val="0"/>
      <w:divBdr>
        <w:top w:val="none" w:sz="0" w:space="0" w:color="auto"/>
        <w:left w:val="none" w:sz="0" w:space="0" w:color="auto"/>
        <w:bottom w:val="none" w:sz="0" w:space="0" w:color="auto"/>
        <w:right w:val="none" w:sz="0" w:space="0" w:color="auto"/>
      </w:divBdr>
    </w:div>
    <w:div w:id="1707444">
      <w:bodyDiv w:val="1"/>
      <w:marLeft w:val="0"/>
      <w:marRight w:val="0"/>
      <w:marTop w:val="0"/>
      <w:marBottom w:val="0"/>
      <w:divBdr>
        <w:top w:val="none" w:sz="0" w:space="0" w:color="auto"/>
        <w:left w:val="none" w:sz="0" w:space="0" w:color="auto"/>
        <w:bottom w:val="none" w:sz="0" w:space="0" w:color="auto"/>
        <w:right w:val="none" w:sz="0" w:space="0" w:color="auto"/>
      </w:divBdr>
    </w:div>
    <w:div w:id="1855481">
      <w:bodyDiv w:val="1"/>
      <w:marLeft w:val="0"/>
      <w:marRight w:val="0"/>
      <w:marTop w:val="0"/>
      <w:marBottom w:val="0"/>
      <w:divBdr>
        <w:top w:val="none" w:sz="0" w:space="0" w:color="auto"/>
        <w:left w:val="none" w:sz="0" w:space="0" w:color="auto"/>
        <w:bottom w:val="none" w:sz="0" w:space="0" w:color="auto"/>
        <w:right w:val="none" w:sz="0" w:space="0" w:color="auto"/>
      </w:divBdr>
    </w:div>
    <w:div w:id="1978631">
      <w:bodyDiv w:val="1"/>
      <w:marLeft w:val="0"/>
      <w:marRight w:val="0"/>
      <w:marTop w:val="0"/>
      <w:marBottom w:val="0"/>
      <w:divBdr>
        <w:top w:val="none" w:sz="0" w:space="0" w:color="auto"/>
        <w:left w:val="none" w:sz="0" w:space="0" w:color="auto"/>
        <w:bottom w:val="none" w:sz="0" w:space="0" w:color="auto"/>
        <w:right w:val="none" w:sz="0" w:space="0" w:color="auto"/>
      </w:divBdr>
    </w:div>
    <w:div w:id="3746318">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5909109">
      <w:bodyDiv w:val="1"/>
      <w:marLeft w:val="0"/>
      <w:marRight w:val="0"/>
      <w:marTop w:val="0"/>
      <w:marBottom w:val="0"/>
      <w:divBdr>
        <w:top w:val="none" w:sz="0" w:space="0" w:color="auto"/>
        <w:left w:val="none" w:sz="0" w:space="0" w:color="auto"/>
        <w:bottom w:val="none" w:sz="0" w:space="0" w:color="auto"/>
        <w:right w:val="none" w:sz="0" w:space="0" w:color="auto"/>
      </w:divBdr>
    </w:div>
    <w:div w:id="6098154">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6907741">
      <w:bodyDiv w:val="1"/>
      <w:marLeft w:val="0"/>
      <w:marRight w:val="0"/>
      <w:marTop w:val="0"/>
      <w:marBottom w:val="0"/>
      <w:divBdr>
        <w:top w:val="none" w:sz="0" w:space="0" w:color="auto"/>
        <w:left w:val="none" w:sz="0" w:space="0" w:color="auto"/>
        <w:bottom w:val="none" w:sz="0" w:space="0" w:color="auto"/>
        <w:right w:val="none" w:sz="0" w:space="0" w:color="auto"/>
      </w:divBdr>
    </w:div>
    <w:div w:id="7030782">
      <w:bodyDiv w:val="1"/>
      <w:marLeft w:val="0"/>
      <w:marRight w:val="0"/>
      <w:marTop w:val="0"/>
      <w:marBottom w:val="0"/>
      <w:divBdr>
        <w:top w:val="none" w:sz="0" w:space="0" w:color="auto"/>
        <w:left w:val="none" w:sz="0" w:space="0" w:color="auto"/>
        <w:bottom w:val="none" w:sz="0" w:space="0" w:color="auto"/>
        <w:right w:val="none" w:sz="0" w:space="0" w:color="auto"/>
      </w:divBdr>
    </w:div>
    <w:div w:id="7031317">
      <w:bodyDiv w:val="1"/>
      <w:marLeft w:val="0"/>
      <w:marRight w:val="0"/>
      <w:marTop w:val="0"/>
      <w:marBottom w:val="0"/>
      <w:divBdr>
        <w:top w:val="none" w:sz="0" w:space="0" w:color="auto"/>
        <w:left w:val="none" w:sz="0" w:space="0" w:color="auto"/>
        <w:bottom w:val="none" w:sz="0" w:space="0" w:color="auto"/>
        <w:right w:val="none" w:sz="0" w:space="0" w:color="auto"/>
      </w:divBdr>
    </w:div>
    <w:div w:id="7104737">
      <w:bodyDiv w:val="1"/>
      <w:marLeft w:val="0"/>
      <w:marRight w:val="0"/>
      <w:marTop w:val="0"/>
      <w:marBottom w:val="0"/>
      <w:divBdr>
        <w:top w:val="none" w:sz="0" w:space="0" w:color="auto"/>
        <w:left w:val="none" w:sz="0" w:space="0" w:color="auto"/>
        <w:bottom w:val="none" w:sz="0" w:space="0" w:color="auto"/>
        <w:right w:val="none" w:sz="0" w:space="0" w:color="auto"/>
      </w:divBdr>
    </w:div>
    <w:div w:id="7291943">
      <w:bodyDiv w:val="1"/>
      <w:marLeft w:val="0"/>
      <w:marRight w:val="0"/>
      <w:marTop w:val="0"/>
      <w:marBottom w:val="0"/>
      <w:divBdr>
        <w:top w:val="none" w:sz="0" w:space="0" w:color="auto"/>
        <w:left w:val="none" w:sz="0" w:space="0" w:color="auto"/>
        <w:bottom w:val="none" w:sz="0" w:space="0" w:color="auto"/>
        <w:right w:val="none" w:sz="0" w:space="0" w:color="auto"/>
      </w:divBdr>
    </w:div>
    <w:div w:id="7752399">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8027532">
      <w:bodyDiv w:val="1"/>
      <w:marLeft w:val="0"/>
      <w:marRight w:val="0"/>
      <w:marTop w:val="0"/>
      <w:marBottom w:val="0"/>
      <w:divBdr>
        <w:top w:val="none" w:sz="0" w:space="0" w:color="auto"/>
        <w:left w:val="none" w:sz="0" w:space="0" w:color="auto"/>
        <w:bottom w:val="none" w:sz="0" w:space="0" w:color="auto"/>
        <w:right w:val="none" w:sz="0" w:space="0" w:color="auto"/>
      </w:divBdr>
    </w:div>
    <w:div w:id="8534259">
      <w:bodyDiv w:val="1"/>
      <w:marLeft w:val="0"/>
      <w:marRight w:val="0"/>
      <w:marTop w:val="0"/>
      <w:marBottom w:val="0"/>
      <w:divBdr>
        <w:top w:val="none" w:sz="0" w:space="0" w:color="auto"/>
        <w:left w:val="none" w:sz="0" w:space="0" w:color="auto"/>
        <w:bottom w:val="none" w:sz="0" w:space="0" w:color="auto"/>
        <w:right w:val="none" w:sz="0" w:space="0" w:color="auto"/>
      </w:divBdr>
    </w:div>
    <w:div w:id="9111731">
      <w:bodyDiv w:val="1"/>
      <w:marLeft w:val="0"/>
      <w:marRight w:val="0"/>
      <w:marTop w:val="0"/>
      <w:marBottom w:val="0"/>
      <w:divBdr>
        <w:top w:val="none" w:sz="0" w:space="0" w:color="auto"/>
        <w:left w:val="none" w:sz="0" w:space="0" w:color="auto"/>
        <w:bottom w:val="none" w:sz="0" w:space="0" w:color="auto"/>
        <w:right w:val="none" w:sz="0" w:space="0" w:color="auto"/>
      </w:divBdr>
    </w:div>
    <w:div w:id="9838032">
      <w:bodyDiv w:val="1"/>
      <w:marLeft w:val="0"/>
      <w:marRight w:val="0"/>
      <w:marTop w:val="0"/>
      <w:marBottom w:val="0"/>
      <w:divBdr>
        <w:top w:val="none" w:sz="0" w:space="0" w:color="auto"/>
        <w:left w:val="none" w:sz="0" w:space="0" w:color="auto"/>
        <w:bottom w:val="none" w:sz="0" w:space="0" w:color="auto"/>
        <w:right w:val="none" w:sz="0" w:space="0" w:color="auto"/>
      </w:divBdr>
    </w:div>
    <w:div w:id="9920176">
      <w:bodyDiv w:val="1"/>
      <w:marLeft w:val="0"/>
      <w:marRight w:val="0"/>
      <w:marTop w:val="0"/>
      <w:marBottom w:val="0"/>
      <w:divBdr>
        <w:top w:val="none" w:sz="0" w:space="0" w:color="auto"/>
        <w:left w:val="none" w:sz="0" w:space="0" w:color="auto"/>
        <w:bottom w:val="none" w:sz="0" w:space="0" w:color="auto"/>
        <w:right w:val="none" w:sz="0" w:space="0" w:color="auto"/>
      </w:divBdr>
    </w:div>
    <w:div w:id="11075591">
      <w:bodyDiv w:val="1"/>
      <w:marLeft w:val="0"/>
      <w:marRight w:val="0"/>
      <w:marTop w:val="0"/>
      <w:marBottom w:val="0"/>
      <w:divBdr>
        <w:top w:val="none" w:sz="0" w:space="0" w:color="auto"/>
        <w:left w:val="none" w:sz="0" w:space="0" w:color="auto"/>
        <w:bottom w:val="none" w:sz="0" w:space="0" w:color="auto"/>
        <w:right w:val="none" w:sz="0" w:space="0" w:color="auto"/>
      </w:divBdr>
    </w:div>
    <w:div w:id="11492696">
      <w:bodyDiv w:val="1"/>
      <w:marLeft w:val="0"/>
      <w:marRight w:val="0"/>
      <w:marTop w:val="0"/>
      <w:marBottom w:val="0"/>
      <w:divBdr>
        <w:top w:val="none" w:sz="0" w:space="0" w:color="auto"/>
        <w:left w:val="none" w:sz="0" w:space="0" w:color="auto"/>
        <w:bottom w:val="none" w:sz="0" w:space="0" w:color="auto"/>
        <w:right w:val="none" w:sz="0" w:space="0" w:color="auto"/>
      </w:divBdr>
    </w:div>
    <w:div w:id="11884830">
      <w:bodyDiv w:val="1"/>
      <w:marLeft w:val="0"/>
      <w:marRight w:val="0"/>
      <w:marTop w:val="0"/>
      <w:marBottom w:val="0"/>
      <w:divBdr>
        <w:top w:val="none" w:sz="0" w:space="0" w:color="auto"/>
        <w:left w:val="none" w:sz="0" w:space="0" w:color="auto"/>
        <w:bottom w:val="none" w:sz="0" w:space="0" w:color="auto"/>
        <w:right w:val="none" w:sz="0" w:space="0" w:color="auto"/>
      </w:divBdr>
    </w:div>
    <w:div w:id="12347769">
      <w:bodyDiv w:val="1"/>
      <w:marLeft w:val="0"/>
      <w:marRight w:val="0"/>
      <w:marTop w:val="0"/>
      <w:marBottom w:val="0"/>
      <w:divBdr>
        <w:top w:val="none" w:sz="0" w:space="0" w:color="auto"/>
        <w:left w:val="none" w:sz="0" w:space="0" w:color="auto"/>
        <w:bottom w:val="none" w:sz="0" w:space="0" w:color="auto"/>
        <w:right w:val="none" w:sz="0" w:space="0" w:color="auto"/>
      </w:divBdr>
    </w:div>
    <w:div w:id="12418024">
      <w:bodyDiv w:val="1"/>
      <w:marLeft w:val="0"/>
      <w:marRight w:val="0"/>
      <w:marTop w:val="0"/>
      <w:marBottom w:val="0"/>
      <w:divBdr>
        <w:top w:val="none" w:sz="0" w:space="0" w:color="auto"/>
        <w:left w:val="none" w:sz="0" w:space="0" w:color="auto"/>
        <w:bottom w:val="none" w:sz="0" w:space="0" w:color="auto"/>
        <w:right w:val="none" w:sz="0" w:space="0" w:color="auto"/>
      </w:divBdr>
    </w:div>
    <w:div w:id="12852855">
      <w:bodyDiv w:val="1"/>
      <w:marLeft w:val="0"/>
      <w:marRight w:val="0"/>
      <w:marTop w:val="0"/>
      <w:marBottom w:val="0"/>
      <w:divBdr>
        <w:top w:val="none" w:sz="0" w:space="0" w:color="auto"/>
        <w:left w:val="none" w:sz="0" w:space="0" w:color="auto"/>
        <w:bottom w:val="none" w:sz="0" w:space="0" w:color="auto"/>
        <w:right w:val="none" w:sz="0" w:space="0" w:color="auto"/>
      </w:divBdr>
    </w:div>
    <w:div w:id="12924419">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310848">
      <w:bodyDiv w:val="1"/>
      <w:marLeft w:val="0"/>
      <w:marRight w:val="0"/>
      <w:marTop w:val="0"/>
      <w:marBottom w:val="0"/>
      <w:divBdr>
        <w:top w:val="none" w:sz="0" w:space="0" w:color="auto"/>
        <w:left w:val="none" w:sz="0" w:space="0" w:color="auto"/>
        <w:bottom w:val="none" w:sz="0" w:space="0" w:color="auto"/>
        <w:right w:val="none" w:sz="0" w:space="0" w:color="auto"/>
      </w:divBdr>
    </w:div>
    <w:div w:id="14157111">
      <w:bodyDiv w:val="1"/>
      <w:marLeft w:val="0"/>
      <w:marRight w:val="0"/>
      <w:marTop w:val="0"/>
      <w:marBottom w:val="0"/>
      <w:divBdr>
        <w:top w:val="none" w:sz="0" w:space="0" w:color="auto"/>
        <w:left w:val="none" w:sz="0" w:space="0" w:color="auto"/>
        <w:bottom w:val="none" w:sz="0" w:space="0" w:color="auto"/>
        <w:right w:val="none" w:sz="0" w:space="0" w:color="auto"/>
      </w:divBdr>
    </w:div>
    <w:div w:id="14356064">
      <w:bodyDiv w:val="1"/>
      <w:marLeft w:val="0"/>
      <w:marRight w:val="0"/>
      <w:marTop w:val="0"/>
      <w:marBottom w:val="0"/>
      <w:divBdr>
        <w:top w:val="none" w:sz="0" w:space="0" w:color="auto"/>
        <w:left w:val="none" w:sz="0" w:space="0" w:color="auto"/>
        <w:bottom w:val="none" w:sz="0" w:space="0" w:color="auto"/>
        <w:right w:val="none" w:sz="0" w:space="0" w:color="auto"/>
      </w:divBdr>
    </w:div>
    <w:div w:id="14698054">
      <w:bodyDiv w:val="1"/>
      <w:marLeft w:val="0"/>
      <w:marRight w:val="0"/>
      <w:marTop w:val="0"/>
      <w:marBottom w:val="0"/>
      <w:divBdr>
        <w:top w:val="none" w:sz="0" w:space="0" w:color="auto"/>
        <w:left w:val="none" w:sz="0" w:space="0" w:color="auto"/>
        <w:bottom w:val="none" w:sz="0" w:space="0" w:color="auto"/>
        <w:right w:val="none" w:sz="0" w:space="0" w:color="auto"/>
      </w:divBdr>
    </w:div>
    <w:div w:id="14811388">
      <w:bodyDiv w:val="1"/>
      <w:marLeft w:val="0"/>
      <w:marRight w:val="0"/>
      <w:marTop w:val="0"/>
      <w:marBottom w:val="0"/>
      <w:divBdr>
        <w:top w:val="none" w:sz="0" w:space="0" w:color="auto"/>
        <w:left w:val="none" w:sz="0" w:space="0" w:color="auto"/>
        <w:bottom w:val="none" w:sz="0" w:space="0" w:color="auto"/>
        <w:right w:val="none" w:sz="0" w:space="0" w:color="auto"/>
      </w:divBdr>
    </w:div>
    <w:div w:id="15541246">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8170053">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816902">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1134426">
      <w:bodyDiv w:val="1"/>
      <w:marLeft w:val="0"/>
      <w:marRight w:val="0"/>
      <w:marTop w:val="0"/>
      <w:marBottom w:val="0"/>
      <w:divBdr>
        <w:top w:val="none" w:sz="0" w:space="0" w:color="auto"/>
        <w:left w:val="none" w:sz="0" w:space="0" w:color="auto"/>
        <w:bottom w:val="none" w:sz="0" w:space="0" w:color="auto"/>
        <w:right w:val="none" w:sz="0" w:space="0" w:color="auto"/>
      </w:divBdr>
    </w:div>
    <w:div w:id="21174636">
      <w:bodyDiv w:val="1"/>
      <w:marLeft w:val="0"/>
      <w:marRight w:val="0"/>
      <w:marTop w:val="0"/>
      <w:marBottom w:val="0"/>
      <w:divBdr>
        <w:top w:val="none" w:sz="0" w:space="0" w:color="auto"/>
        <w:left w:val="none" w:sz="0" w:space="0" w:color="auto"/>
        <w:bottom w:val="none" w:sz="0" w:space="0" w:color="auto"/>
        <w:right w:val="none" w:sz="0" w:space="0" w:color="auto"/>
      </w:divBdr>
    </w:div>
    <w:div w:id="22368879">
      <w:bodyDiv w:val="1"/>
      <w:marLeft w:val="0"/>
      <w:marRight w:val="0"/>
      <w:marTop w:val="0"/>
      <w:marBottom w:val="0"/>
      <w:divBdr>
        <w:top w:val="none" w:sz="0" w:space="0" w:color="auto"/>
        <w:left w:val="none" w:sz="0" w:space="0" w:color="auto"/>
        <w:bottom w:val="none" w:sz="0" w:space="0" w:color="auto"/>
        <w:right w:val="none" w:sz="0" w:space="0" w:color="auto"/>
      </w:divBdr>
    </w:div>
    <w:div w:id="22440823">
      <w:bodyDiv w:val="1"/>
      <w:marLeft w:val="0"/>
      <w:marRight w:val="0"/>
      <w:marTop w:val="0"/>
      <w:marBottom w:val="0"/>
      <w:divBdr>
        <w:top w:val="none" w:sz="0" w:space="0" w:color="auto"/>
        <w:left w:val="none" w:sz="0" w:space="0" w:color="auto"/>
        <w:bottom w:val="none" w:sz="0" w:space="0" w:color="auto"/>
        <w:right w:val="none" w:sz="0" w:space="0" w:color="auto"/>
      </w:divBdr>
    </w:div>
    <w:div w:id="23140966">
      <w:bodyDiv w:val="1"/>
      <w:marLeft w:val="0"/>
      <w:marRight w:val="0"/>
      <w:marTop w:val="0"/>
      <w:marBottom w:val="0"/>
      <w:divBdr>
        <w:top w:val="none" w:sz="0" w:space="0" w:color="auto"/>
        <w:left w:val="none" w:sz="0" w:space="0" w:color="auto"/>
        <w:bottom w:val="none" w:sz="0" w:space="0" w:color="auto"/>
        <w:right w:val="none" w:sz="0" w:space="0" w:color="auto"/>
      </w:divBdr>
    </w:div>
    <w:div w:id="24252334">
      <w:bodyDiv w:val="1"/>
      <w:marLeft w:val="0"/>
      <w:marRight w:val="0"/>
      <w:marTop w:val="0"/>
      <w:marBottom w:val="0"/>
      <w:divBdr>
        <w:top w:val="none" w:sz="0" w:space="0" w:color="auto"/>
        <w:left w:val="none" w:sz="0" w:space="0" w:color="auto"/>
        <w:bottom w:val="none" w:sz="0" w:space="0" w:color="auto"/>
        <w:right w:val="none" w:sz="0" w:space="0" w:color="auto"/>
      </w:divBdr>
    </w:div>
    <w:div w:id="24257209">
      <w:bodyDiv w:val="1"/>
      <w:marLeft w:val="0"/>
      <w:marRight w:val="0"/>
      <w:marTop w:val="0"/>
      <w:marBottom w:val="0"/>
      <w:divBdr>
        <w:top w:val="none" w:sz="0" w:space="0" w:color="auto"/>
        <w:left w:val="none" w:sz="0" w:space="0" w:color="auto"/>
        <w:bottom w:val="none" w:sz="0" w:space="0" w:color="auto"/>
        <w:right w:val="none" w:sz="0" w:space="0" w:color="auto"/>
      </w:divBdr>
    </w:div>
    <w:div w:id="24598891">
      <w:bodyDiv w:val="1"/>
      <w:marLeft w:val="0"/>
      <w:marRight w:val="0"/>
      <w:marTop w:val="0"/>
      <w:marBottom w:val="0"/>
      <w:divBdr>
        <w:top w:val="none" w:sz="0" w:space="0" w:color="auto"/>
        <w:left w:val="none" w:sz="0" w:space="0" w:color="auto"/>
        <w:bottom w:val="none" w:sz="0" w:space="0" w:color="auto"/>
        <w:right w:val="none" w:sz="0" w:space="0" w:color="auto"/>
      </w:divBdr>
    </w:div>
    <w:div w:id="24910056">
      <w:bodyDiv w:val="1"/>
      <w:marLeft w:val="0"/>
      <w:marRight w:val="0"/>
      <w:marTop w:val="0"/>
      <w:marBottom w:val="0"/>
      <w:divBdr>
        <w:top w:val="none" w:sz="0" w:space="0" w:color="auto"/>
        <w:left w:val="none" w:sz="0" w:space="0" w:color="auto"/>
        <w:bottom w:val="none" w:sz="0" w:space="0" w:color="auto"/>
        <w:right w:val="none" w:sz="0" w:space="0" w:color="auto"/>
      </w:divBdr>
    </w:div>
    <w:div w:id="25179191">
      <w:bodyDiv w:val="1"/>
      <w:marLeft w:val="0"/>
      <w:marRight w:val="0"/>
      <w:marTop w:val="0"/>
      <w:marBottom w:val="0"/>
      <w:divBdr>
        <w:top w:val="none" w:sz="0" w:space="0" w:color="auto"/>
        <w:left w:val="none" w:sz="0" w:space="0" w:color="auto"/>
        <w:bottom w:val="none" w:sz="0" w:space="0" w:color="auto"/>
        <w:right w:val="none" w:sz="0" w:space="0" w:color="auto"/>
      </w:divBdr>
    </w:div>
    <w:div w:id="25370919">
      <w:bodyDiv w:val="1"/>
      <w:marLeft w:val="0"/>
      <w:marRight w:val="0"/>
      <w:marTop w:val="0"/>
      <w:marBottom w:val="0"/>
      <w:divBdr>
        <w:top w:val="none" w:sz="0" w:space="0" w:color="auto"/>
        <w:left w:val="none" w:sz="0" w:space="0" w:color="auto"/>
        <w:bottom w:val="none" w:sz="0" w:space="0" w:color="auto"/>
        <w:right w:val="none" w:sz="0" w:space="0" w:color="auto"/>
      </w:divBdr>
    </w:div>
    <w:div w:id="25496458">
      <w:bodyDiv w:val="1"/>
      <w:marLeft w:val="0"/>
      <w:marRight w:val="0"/>
      <w:marTop w:val="0"/>
      <w:marBottom w:val="0"/>
      <w:divBdr>
        <w:top w:val="none" w:sz="0" w:space="0" w:color="auto"/>
        <w:left w:val="none" w:sz="0" w:space="0" w:color="auto"/>
        <w:bottom w:val="none" w:sz="0" w:space="0" w:color="auto"/>
        <w:right w:val="none" w:sz="0" w:space="0" w:color="auto"/>
      </w:divBdr>
    </w:div>
    <w:div w:id="26492841">
      <w:bodyDiv w:val="1"/>
      <w:marLeft w:val="0"/>
      <w:marRight w:val="0"/>
      <w:marTop w:val="0"/>
      <w:marBottom w:val="0"/>
      <w:divBdr>
        <w:top w:val="none" w:sz="0" w:space="0" w:color="auto"/>
        <w:left w:val="none" w:sz="0" w:space="0" w:color="auto"/>
        <w:bottom w:val="none" w:sz="0" w:space="0" w:color="auto"/>
        <w:right w:val="none" w:sz="0" w:space="0" w:color="auto"/>
      </w:divBdr>
    </w:div>
    <w:div w:id="27224013">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7797501">
      <w:bodyDiv w:val="1"/>
      <w:marLeft w:val="0"/>
      <w:marRight w:val="0"/>
      <w:marTop w:val="0"/>
      <w:marBottom w:val="0"/>
      <w:divBdr>
        <w:top w:val="none" w:sz="0" w:space="0" w:color="auto"/>
        <w:left w:val="none" w:sz="0" w:space="0" w:color="auto"/>
        <w:bottom w:val="none" w:sz="0" w:space="0" w:color="auto"/>
        <w:right w:val="none" w:sz="0" w:space="0" w:color="auto"/>
      </w:divBdr>
    </w:div>
    <w:div w:id="27997451">
      <w:bodyDiv w:val="1"/>
      <w:marLeft w:val="0"/>
      <w:marRight w:val="0"/>
      <w:marTop w:val="0"/>
      <w:marBottom w:val="0"/>
      <w:divBdr>
        <w:top w:val="none" w:sz="0" w:space="0" w:color="auto"/>
        <w:left w:val="none" w:sz="0" w:space="0" w:color="auto"/>
        <w:bottom w:val="none" w:sz="0" w:space="0" w:color="auto"/>
        <w:right w:val="none" w:sz="0" w:space="0" w:color="auto"/>
      </w:divBdr>
    </w:div>
    <w:div w:id="29234394">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688625">
      <w:bodyDiv w:val="1"/>
      <w:marLeft w:val="0"/>
      <w:marRight w:val="0"/>
      <w:marTop w:val="0"/>
      <w:marBottom w:val="0"/>
      <w:divBdr>
        <w:top w:val="none" w:sz="0" w:space="0" w:color="auto"/>
        <w:left w:val="none" w:sz="0" w:space="0" w:color="auto"/>
        <w:bottom w:val="none" w:sz="0" w:space="0" w:color="auto"/>
        <w:right w:val="none" w:sz="0" w:space="0" w:color="auto"/>
      </w:divBdr>
    </w:div>
    <w:div w:id="29838242">
      <w:bodyDiv w:val="1"/>
      <w:marLeft w:val="0"/>
      <w:marRight w:val="0"/>
      <w:marTop w:val="0"/>
      <w:marBottom w:val="0"/>
      <w:divBdr>
        <w:top w:val="none" w:sz="0" w:space="0" w:color="auto"/>
        <w:left w:val="none" w:sz="0" w:space="0" w:color="auto"/>
        <w:bottom w:val="none" w:sz="0" w:space="0" w:color="auto"/>
        <w:right w:val="none" w:sz="0" w:space="0" w:color="auto"/>
      </w:divBdr>
    </w:div>
    <w:div w:id="29961354">
      <w:bodyDiv w:val="1"/>
      <w:marLeft w:val="0"/>
      <w:marRight w:val="0"/>
      <w:marTop w:val="0"/>
      <w:marBottom w:val="0"/>
      <w:divBdr>
        <w:top w:val="none" w:sz="0" w:space="0" w:color="auto"/>
        <w:left w:val="none" w:sz="0" w:space="0" w:color="auto"/>
        <w:bottom w:val="none" w:sz="0" w:space="0" w:color="auto"/>
        <w:right w:val="none" w:sz="0" w:space="0" w:color="auto"/>
      </w:divBdr>
    </w:div>
    <w:div w:id="30034324">
      <w:bodyDiv w:val="1"/>
      <w:marLeft w:val="0"/>
      <w:marRight w:val="0"/>
      <w:marTop w:val="0"/>
      <w:marBottom w:val="0"/>
      <w:divBdr>
        <w:top w:val="none" w:sz="0" w:space="0" w:color="auto"/>
        <w:left w:val="none" w:sz="0" w:space="0" w:color="auto"/>
        <w:bottom w:val="none" w:sz="0" w:space="0" w:color="auto"/>
        <w:right w:val="none" w:sz="0" w:space="0" w:color="auto"/>
      </w:divBdr>
    </w:div>
    <w:div w:id="30037184">
      <w:bodyDiv w:val="1"/>
      <w:marLeft w:val="0"/>
      <w:marRight w:val="0"/>
      <w:marTop w:val="0"/>
      <w:marBottom w:val="0"/>
      <w:divBdr>
        <w:top w:val="none" w:sz="0" w:space="0" w:color="auto"/>
        <w:left w:val="none" w:sz="0" w:space="0" w:color="auto"/>
        <w:bottom w:val="none" w:sz="0" w:space="0" w:color="auto"/>
        <w:right w:val="none" w:sz="0" w:space="0" w:color="auto"/>
      </w:divBdr>
    </w:div>
    <w:div w:id="31157467">
      <w:bodyDiv w:val="1"/>
      <w:marLeft w:val="0"/>
      <w:marRight w:val="0"/>
      <w:marTop w:val="0"/>
      <w:marBottom w:val="0"/>
      <w:divBdr>
        <w:top w:val="none" w:sz="0" w:space="0" w:color="auto"/>
        <w:left w:val="none" w:sz="0" w:space="0" w:color="auto"/>
        <w:bottom w:val="none" w:sz="0" w:space="0" w:color="auto"/>
        <w:right w:val="none" w:sz="0" w:space="0" w:color="auto"/>
      </w:divBdr>
    </w:div>
    <w:div w:id="31461087">
      <w:bodyDiv w:val="1"/>
      <w:marLeft w:val="0"/>
      <w:marRight w:val="0"/>
      <w:marTop w:val="0"/>
      <w:marBottom w:val="0"/>
      <w:divBdr>
        <w:top w:val="none" w:sz="0" w:space="0" w:color="auto"/>
        <w:left w:val="none" w:sz="0" w:space="0" w:color="auto"/>
        <w:bottom w:val="none" w:sz="0" w:space="0" w:color="auto"/>
        <w:right w:val="none" w:sz="0" w:space="0" w:color="auto"/>
      </w:divBdr>
    </w:div>
    <w:div w:id="32388207">
      <w:bodyDiv w:val="1"/>
      <w:marLeft w:val="0"/>
      <w:marRight w:val="0"/>
      <w:marTop w:val="0"/>
      <w:marBottom w:val="0"/>
      <w:divBdr>
        <w:top w:val="none" w:sz="0" w:space="0" w:color="auto"/>
        <w:left w:val="none" w:sz="0" w:space="0" w:color="auto"/>
        <w:bottom w:val="none" w:sz="0" w:space="0" w:color="auto"/>
        <w:right w:val="none" w:sz="0" w:space="0" w:color="auto"/>
      </w:divBdr>
    </w:div>
    <w:div w:id="33309851">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3505871">
      <w:bodyDiv w:val="1"/>
      <w:marLeft w:val="0"/>
      <w:marRight w:val="0"/>
      <w:marTop w:val="0"/>
      <w:marBottom w:val="0"/>
      <w:divBdr>
        <w:top w:val="none" w:sz="0" w:space="0" w:color="auto"/>
        <w:left w:val="none" w:sz="0" w:space="0" w:color="auto"/>
        <w:bottom w:val="none" w:sz="0" w:space="0" w:color="auto"/>
        <w:right w:val="none" w:sz="0" w:space="0" w:color="auto"/>
      </w:divBdr>
    </w:div>
    <w:div w:id="34428284">
      <w:bodyDiv w:val="1"/>
      <w:marLeft w:val="0"/>
      <w:marRight w:val="0"/>
      <w:marTop w:val="0"/>
      <w:marBottom w:val="0"/>
      <w:divBdr>
        <w:top w:val="none" w:sz="0" w:space="0" w:color="auto"/>
        <w:left w:val="none" w:sz="0" w:space="0" w:color="auto"/>
        <w:bottom w:val="none" w:sz="0" w:space="0" w:color="auto"/>
        <w:right w:val="none" w:sz="0" w:space="0" w:color="auto"/>
      </w:divBdr>
    </w:div>
    <w:div w:id="35198938">
      <w:bodyDiv w:val="1"/>
      <w:marLeft w:val="0"/>
      <w:marRight w:val="0"/>
      <w:marTop w:val="0"/>
      <w:marBottom w:val="0"/>
      <w:divBdr>
        <w:top w:val="none" w:sz="0" w:space="0" w:color="auto"/>
        <w:left w:val="none" w:sz="0" w:space="0" w:color="auto"/>
        <w:bottom w:val="none" w:sz="0" w:space="0" w:color="auto"/>
        <w:right w:val="none" w:sz="0" w:space="0" w:color="auto"/>
      </w:divBdr>
    </w:div>
    <w:div w:id="35815347">
      <w:bodyDiv w:val="1"/>
      <w:marLeft w:val="0"/>
      <w:marRight w:val="0"/>
      <w:marTop w:val="0"/>
      <w:marBottom w:val="0"/>
      <w:divBdr>
        <w:top w:val="none" w:sz="0" w:space="0" w:color="auto"/>
        <w:left w:val="none" w:sz="0" w:space="0" w:color="auto"/>
        <w:bottom w:val="none" w:sz="0" w:space="0" w:color="auto"/>
        <w:right w:val="none" w:sz="0" w:space="0" w:color="auto"/>
      </w:divBdr>
    </w:div>
    <w:div w:id="35931727">
      <w:bodyDiv w:val="1"/>
      <w:marLeft w:val="0"/>
      <w:marRight w:val="0"/>
      <w:marTop w:val="0"/>
      <w:marBottom w:val="0"/>
      <w:divBdr>
        <w:top w:val="none" w:sz="0" w:space="0" w:color="auto"/>
        <w:left w:val="none" w:sz="0" w:space="0" w:color="auto"/>
        <w:bottom w:val="none" w:sz="0" w:space="0" w:color="auto"/>
        <w:right w:val="none" w:sz="0" w:space="0" w:color="auto"/>
      </w:divBdr>
    </w:div>
    <w:div w:id="36245178">
      <w:bodyDiv w:val="1"/>
      <w:marLeft w:val="0"/>
      <w:marRight w:val="0"/>
      <w:marTop w:val="0"/>
      <w:marBottom w:val="0"/>
      <w:divBdr>
        <w:top w:val="none" w:sz="0" w:space="0" w:color="auto"/>
        <w:left w:val="none" w:sz="0" w:space="0" w:color="auto"/>
        <w:bottom w:val="none" w:sz="0" w:space="0" w:color="auto"/>
        <w:right w:val="none" w:sz="0" w:space="0" w:color="auto"/>
      </w:divBdr>
    </w:div>
    <w:div w:id="37433786">
      <w:bodyDiv w:val="1"/>
      <w:marLeft w:val="0"/>
      <w:marRight w:val="0"/>
      <w:marTop w:val="0"/>
      <w:marBottom w:val="0"/>
      <w:divBdr>
        <w:top w:val="none" w:sz="0" w:space="0" w:color="auto"/>
        <w:left w:val="none" w:sz="0" w:space="0" w:color="auto"/>
        <w:bottom w:val="none" w:sz="0" w:space="0" w:color="auto"/>
        <w:right w:val="none" w:sz="0" w:space="0" w:color="auto"/>
      </w:divBdr>
    </w:div>
    <w:div w:id="39981136">
      <w:bodyDiv w:val="1"/>
      <w:marLeft w:val="0"/>
      <w:marRight w:val="0"/>
      <w:marTop w:val="0"/>
      <w:marBottom w:val="0"/>
      <w:divBdr>
        <w:top w:val="none" w:sz="0" w:space="0" w:color="auto"/>
        <w:left w:val="none" w:sz="0" w:space="0" w:color="auto"/>
        <w:bottom w:val="none" w:sz="0" w:space="0" w:color="auto"/>
        <w:right w:val="none" w:sz="0" w:space="0" w:color="auto"/>
      </w:divBdr>
    </w:div>
    <w:div w:id="41174165">
      <w:bodyDiv w:val="1"/>
      <w:marLeft w:val="0"/>
      <w:marRight w:val="0"/>
      <w:marTop w:val="0"/>
      <w:marBottom w:val="0"/>
      <w:divBdr>
        <w:top w:val="none" w:sz="0" w:space="0" w:color="auto"/>
        <w:left w:val="none" w:sz="0" w:space="0" w:color="auto"/>
        <w:bottom w:val="none" w:sz="0" w:space="0" w:color="auto"/>
        <w:right w:val="none" w:sz="0" w:space="0" w:color="auto"/>
      </w:divBdr>
    </w:div>
    <w:div w:id="41489734">
      <w:bodyDiv w:val="1"/>
      <w:marLeft w:val="0"/>
      <w:marRight w:val="0"/>
      <w:marTop w:val="0"/>
      <w:marBottom w:val="0"/>
      <w:divBdr>
        <w:top w:val="none" w:sz="0" w:space="0" w:color="auto"/>
        <w:left w:val="none" w:sz="0" w:space="0" w:color="auto"/>
        <w:bottom w:val="none" w:sz="0" w:space="0" w:color="auto"/>
        <w:right w:val="none" w:sz="0" w:space="0" w:color="auto"/>
      </w:divBdr>
    </w:div>
    <w:div w:id="41639681">
      <w:bodyDiv w:val="1"/>
      <w:marLeft w:val="0"/>
      <w:marRight w:val="0"/>
      <w:marTop w:val="0"/>
      <w:marBottom w:val="0"/>
      <w:divBdr>
        <w:top w:val="none" w:sz="0" w:space="0" w:color="auto"/>
        <w:left w:val="none" w:sz="0" w:space="0" w:color="auto"/>
        <w:bottom w:val="none" w:sz="0" w:space="0" w:color="auto"/>
        <w:right w:val="none" w:sz="0" w:space="0" w:color="auto"/>
      </w:divBdr>
    </w:div>
    <w:div w:id="42101954">
      <w:bodyDiv w:val="1"/>
      <w:marLeft w:val="0"/>
      <w:marRight w:val="0"/>
      <w:marTop w:val="0"/>
      <w:marBottom w:val="0"/>
      <w:divBdr>
        <w:top w:val="none" w:sz="0" w:space="0" w:color="auto"/>
        <w:left w:val="none" w:sz="0" w:space="0" w:color="auto"/>
        <w:bottom w:val="none" w:sz="0" w:space="0" w:color="auto"/>
        <w:right w:val="none" w:sz="0" w:space="0" w:color="auto"/>
      </w:divBdr>
    </w:div>
    <w:div w:id="42291927">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800405">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2944355">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4722796">
      <w:bodyDiv w:val="1"/>
      <w:marLeft w:val="0"/>
      <w:marRight w:val="0"/>
      <w:marTop w:val="0"/>
      <w:marBottom w:val="0"/>
      <w:divBdr>
        <w:top w:val="none" w:sz="0" w:space="0" w:color="auto"/>
        <w:left w:val="none" w:sz="0" w:space="0" w:color="auto"/>
        <w:bottom w:val="none" w:sz="0" w:space="0" w:color="auto"/>
        <w:right w:val="none" w:sz="0" w:space="0" w:color="auto"/>
      </w:divBdr>
    </w:div>
    <w:div w:id="45227259">
      <w:bodyDiv w:val="1"/>
      <w:marLeft w:val="0"/>
      <w:marRight w:val="0"/>
      <w:marTop w:val="0"/>
      <w:marBottom w:val="0"/>
      <w:divBdr>
        <w:top w:val="none" w:sz="0" w:space="0" w:color="auto"/>
        <w:left w:val="none" w:sz="0" w:space="0" w:color="auto"/>
        <w:bottom w:val="none" w:sz="0" w:space="0" w:color="auto"/>
        <w:right w:val="none" w:sz="0" w:space="0" w:color="auto"/>
      </w:divBdr>
    </w:div>
    <w:div w:id="45372499">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6532669">
      <w:bodyDiv w:val="1"/>
      <w:marLeft w:val="0"/>
      <w:marRight w:val="0"/>
      <w:marTop w:val="0"/>
      <w:marBottom w:val="0"/>
      <w:divBdr>
        <w:top w:val="none" w:sz="0" w:space="0" w:color="auto"/>
        <w:left w:val="none" w:sz="0" w:space="0" w:color="auto"/>
        <w:bottom w:val="none" w:sz="0" w:space="0" w:color="auto"/>
        <w:right w:val="none" w:sz="0" w:space="0" w:color="auto"/>
      </w:divBdr>
    </w:div>
    <w:div w:id="46994866">
      <w:bodyDiv w:val="1"/>
      <w:marLeft w:val="0"/>
      <w:marRight w:val="0"/>
      <w:marTop w:val="0"/>
      <w:marBottom w:val="0"/>
      <w:divBdr>
        <w:top w:val="none" w:sz="0" w:space="0" w:color="auto"/>
        <w:left w:val="none" w:sz="0" w:space="0" w:color="auto"/>
        <w:bottom w:val="none" w:sz="0" w:space="0" w:color="auto"/>
        <w:right w:val="none" w:sz="0" w:space="0" w:color="auto"/>
      </w:divBdr>
    </w:div>
    <w:div w:id="47266156">
      <w:bodyDiv w:val="1"/>
      <w:marLeft w:val="0"/>
      <w:marRight w:val="0"/>
      <w:marTop w:val="0"/>
      <w:marBottom w:val="0"/>
      <w:divBdr>
        <w:top w:val="none" w:sz="0" w:space="0" w:color="auto"/>
        <w:left w:val="none" w:sz="0" w:space="0" w:color="auto"/>
        <w:bottom w:val="none" w:sz="0" w:space="0" w:color="auto"/>
        <w:right w:val="none" w:sz="0" w:space="0" w:color="auto"/>
      </w:divBdr>
    </w:div>
    <w:div w:id="47801311">
      <w:bodyDiv w:val="1"/>
      <w:marLeft w:val="0"/>
      <w:marRight w:val="0"/>
      <w:marTop w:val="0"/>
      <w:marBottom w:val="0"/>
      <w:divBdr>
        <w:top w:val="none" w:sz="0" w:space="0" w:color="auto"/>
        <w:left w:val="none" w:sz="0" w:space="0" w:color="auto"/>
        <w:bottom w:val="none" w:sz="0" w:space="0" w:color="auto"/>
        <w:right w:val="none" w:sz="0" w:space="0" w:color="auto"/>
      </w:divBdr>
    </w:div>
    <w:div w:id="47922749">
      <w:bodyDiv w:val="1"/>
      <w:marLeft w:val="0"/>
      <w:marRight w:val="0"/>
      <w:marTop w:val="0"/>
      <w:marBottom w:val="0"/>
      <w:divBdr>
        <w:top w:val="none" w:sz="0" w:space="0" w:color="auto"/>
        <w:left w:val="none" w:sz="0" w:space="0" w:color="auto"/>
        <w:bottom w:val="none" w:sz="0" w:space="0" w:color="auto"/>
        <w:right w:val="none" w:sz="0" w:space="0" w:color="auto"/>
      </w:divBdr>
    </w:div>
    <w:div w:id="48386464">
      <w:bodyDiv w:val="1"/>
      <w:marLeft w:val="0"/>
      <w:marRight w:val="0"/>
      <w:marTop w:val="0"/>
      <w:marBottom w:val="0"/>
      <w:divBdr>
        <w:top w:val="none" w:sz="0" w:space="0" w:color="auto"/>
        <w:left w:val="none" w:sz="0" w:space="0" w:color="auto"/>
        <w:bottom w:val="none" w:sz="0" w:space="0" w:color="auto"/>
        <w:right w:val="none" w:sz="0" w:space="0" w:color="auto"/>
      </w:divBdr>
    </w:div>
    <w:div w:id="48502751">
      <w:bodyDiv w:val="1"/>
      <w:marLeft w:val="0"/>
      <w:marRight w:val="0"/>
      <w:marTop w:val="0"/>
      <w:marBottom w:val="0"/>
      <w:divBdr>
        <w:top w:val="none" w:sz="0" w:space="0" w:color="auto"/>
        <w:left w:val="none" w:sz="0" w:space="0" w:color="auto"/>
        <w:bottom w:val="none" w:sz="0" w:space="0" w:color="auto"/>
        <w:right w:val="none" w:sz="0" w:space="0" w:color="auto"/>
      </w:divBdr>
    </w:div>
    <w:div w:id="48573187">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351831">
      <w:bodyDiv w:val="1"/>
      <w:marLeft w:val="0"/>
      <w:marRight w:val="0"/>
      <w:marTop w:val="0"/>
      <w:marBottom w:val="0"/>
      <w:divBdr>
        <w:top w:val="none" w:sz="0" w:space="0" w:color="auto"/>
        <w:left w:val="none" w:sz="0" w:space="0" w:color="auto"/>
        <w:bottom w:val="none" w:sz="0" w:space="0" w:color="auto"/>
        <w:right w:val="none" w:sz="0" w:space="0" w:color="auto"/>
      </w:divBdr>
    </w:div>
    <w:div w:id="49961852">
      <w:bodyDiv w:val="1"/>
      <w:marLeft w:val="0"/>
      <w:marRight w:val="0"/>
      <w:marTop w:val="0"/>
      <w:marBottom w:val="0"/>
      <w:divBdr>
        <w:top w:val="none" w:sz="0" w:space="0" w:color="auto"/>
        <w:left w:val="none" w:sz="0" w:space="0" w:color="auto"/>
        <w:bottom w:val="none" w:sz="0" w:space="0" w:color="auto"/>
        <w:right w:val="none" w:sz="0" w:space="0" w:color="auto"/>
      </w:divBdr>
    </w:div>
    <w:div w:id="49964196">
      <w:bodyDiv w:val="1"/>
      <w:marLeft w:val="0"/>
      <w:marRight w:val="0"/>
      <w:marTop w:val="0"/>
      <w:marBottom w:val="0"/>
      <w:divBdr>
        <w:top w:val="none" w:sz="0" w:space="0" w:color="auto"/>
        <w:left w:val="none" w:sz="0" w:space="0" w:color="auto"/>
        <w:bottom w:val="none" w:sz="0" w:space="0" w:color="auto"/>
        <w:right w:val="none" w:sz="0" w:space="0" w:color="auto"/>
      </w:divBdr>
    </w:div>
    <w:div w:id="49966897">
      <w:bodyDiv w:val="1"/>
      <w:marLeft w:val="0"/>
      <w:marRight w:val="0"/>
      <w:marTop w:val="0"/>
      <w:marBottom w:val="0"/>
      <w:divBdr>
        <w:top w:val="none" w:sz="0" w:space="0" w:color="auto"/>
        <w:left w:val="none" w:sz="0" w:space="0" w:color="auto"/>
        <w:bottom w:val="none" w:sz="0" w:space="0" w:color="auto"/>
        <w:right w:val="none" w:sz="0" w:space="0" w:color="auto"/>
      </w:divBdr>
    </w:div>
    <w:div w:id="50930389">
      <w:bodyDiv w:val="1"/>
      <w:marLeft w:val="0"/>
      <w:marRight w:val="0"/>
      <w:marTop w:val="0"/>
      <w:marBottom w:val="0"/>
      <w:divBdr>
        <w:top w:val="none" w:sz="0" w:space="0" w:color="auto"/>
        <w:left w:val="none" w:sz="0" w:space="0" w:color="auto"/>
        <w:bottom w:val="none" w:sz="0" w:space="0" w:color="auto"/>
        <w:right w:val="none" w:sz="0" w:space="0" w:color="auto"/>
      </w:divBdr>
    </w:div>
    <w:div w:id="51392807">
      <w:bodyDiv w:val="1"/>
      <w:marLeft w:val="0"/>
      <w:marRight w:val="0"/>
      <w:marTop w:val="0"/>
      <w:marBottom w:val="0"/>
      <w:divBdr>
        <w:top w:val="none" w:sz="0" w:space="0" w:color="auto"/>
        <w:left w:val="none" w:sz="0" w:space="0" w:color="auto"/>
        <w:bottom w:val="none" w:sz="0" w:space="0" w:color="auto"/>
        <w:right w:val="none" w:sz="0" w:space="0" w:color="auto"/>
      </w:divBdr>
    </w:div>
    <w:div w:id="51539319">
      <w:bodyDiv w:val="1"/>
      <w:marLeft w:val="0"/>
      <w:marRight w:val="0"/>
      <w:marTop w:val="0"/>
      <w:marBottom w:val="0"/>
      <w:divBdr>
        <w:top w:val="none" w:sz="0" w:space="0" w:color="auto"/>
        <w:left w:val="none" w:sz="0" w:space="0" w:color="auto"/>
        <w:bottom w:val="none" w:sz="0" w:space="0" w:color="auto"/>
        <w:right w:val="none" w:sz="0" w:space="0" w:color="auto"/>
      </w:divBdr>
    </w:div>
    <w:div w:id="51661700">
      <w:bodyDiv w:val="1"/>
      <w:marLeft w:val="0"/>
      <w:marRight w:val="0"/>
      <w:marTop w:val="0"/>
      <w:marBottom w:val="0"/>
      <w:divBdr>
        <w:top w:val="none" w:sz="0" w:space="0" w:color="auto"/>
        <w:left w:val="none" w:sz="0" w:space="0" w:color="auto"/>
        <w:bottom w:val="none" w:sz="0" w:space="0" w:color="auto"/>
        <w:right w:val="none" w:sz="0" w:space="0" w:color="auto"/>
      </w:divBdr>
    </w:div>
    <w:div w:id="52698111">
      <w:bodyDiv w:val="1"/>
      <w:marLeft w:val="0"/>
      <w:marRight w:val="0"/>
      <w:marTop w:val="0"/>
      <w:marBottom w:val="0"/>
      <w:divBdr>
        <w:top w:val="none" w:sz="0" w:space="0" w:color="auto"/>
        <w:left w:val="none" w:sz="0" w:space="0" w:color="auto"/>
        <w:bottom w:val="none" w:sz="0" w:space="0" w:color="auto"/>
        <w:right w:val="none" w:sz="0" w:space="0" w:color="auto"/>
      </w:divBdr>
    </w:div>
    <w:div w:id="53282915">
      <w:bodyDiv w:val="1"/>
      <w:marLeft w:val="0"/>
      <w:marRight w:val="0"/>
      <w:marTop w:val="0"/>
      <w:marBottom w:val="0"/>
      <w:divBdr>
        <w:top w:val="none" w:sz="0" w:space="0" w:color="auto"/>
        <w:left w:val="none" w:sz="0" w:space="0" w:color="auto"/>
        <w:bottom w:val="none" w:sz="0" w:space="0" w:color="auto"/>
        <w:right w:val="none" w:sz="0" w:space="0" w:color="auto"/>
      </w:divBdr>
    </w:div>
    <w:div w:id="53706201">
      <w:bodyDiv w:val="1"/>
      <w:marLeft w:val="0"/>
      <w:marRight w:val="0"/>
      <w:marTop w:val="0"/>
      <w:marBottom w:val="0"/>
      <w:divBdr>
        <w:top w:val="none" w:sz="0" w:space="0" w:color="auto"/>
        <w:left w:val="none" w:sz="0" w:space="0" w:color="auto"/>
        <w:bottom w:val="none" w:sz="0" w:space="0" w:color="auto"/>
        <w:right w:val="none" w:sz="0" w:space="0" w:color="auto"/>
      </w:divBdr>
    </w:div>
    <w:div w:id="55476193">
      <w:bodyDiv w:val="1"/>
      <w:marLeft w:val="0"/>
      <w:marRight w:val="0"/>
      <w:marTop w:val="0"/>
      <w:marBottom w:val="0"/>
      <w:divBdr>
        <w:top w:val="none" w:sz="0" w:space="0" w:color="auto"/>
        <w:left w:val="none" w:sz="0" w:space="0" w:color="auto"/>
        <w:bottom w:val="none" w:sz="0" w:space="0" w:color="auto"/>
        <w:right w:val="none" w:sz="0" w:space="0" w:color="auto"/>
      </w:divBdr>
    </w:div>
    <w:div w:id="55666086">
      <w:bodyDiv w:val="1"/>
      <w:marLeft w:val="0"/>
      <w:marRight w:val="0"/>
      <w:marTop w:val="0"/>
      <w:marBottom w:val="0"/>
      <w:divBdr>
        <w:top w:val="none" w:sz="0" w:space="0" w:color="auto"/>
        <w:left w:val="none" w:sz="0" w:space="0" w:color="auto"/>
        <w:bottom w:val="none" w:sz="0" w:space="0" w:color="auto"/>
        <w:right w:val="none" w:sz="0" w:space="0" w:color="auto"/>
      </w:divBdr>
    </w:div>
    <w:div w:id="55979349">
      <w:bodyDiv w:val="1"/>
      <w:marLeft w:val="0"/>
      <w:marRight w:val="0"/>
      <w:marTop w:val="0"/>
      <w:marBottom w:val="0"/>
      <w:divBdr>
        <w:top w:val="none" w:sz="0" w:space="0" w:color="auto"/>
        <w:left w:val="none" w:sz="0" w:space="0" w:color="auto"/>
        <w:bottom w:val="none" w:sz="0" w:space="0" w:color="auto"/>
        <w:right w:val="none" w:sz="0" w:space="0" w:color="auto"/>
      </w:divBdr>
    </w:div>
    <w:div w:id="56326460">
      <w:bodyDiv w:val="1"/>
      <w:marLeft w:val="0"/>
      <w:marRight w:val="0"/>
      <w:marTop w:val="0"/>
      <w:marBottom w:val="0"/>
      <w:divBdr>
        <w:top w:val="none" w:sz="0" w:space="0" w:color="auto"/>
        <w:left w:val="none" w:sz="0" w:space="0" w:color="auto"/>
        <w:bottom w:val="none" w:sz="0" w:space="0" w:color="auto"/>
        <w:right w:val="none" w:sz="0" w:space="0" w:color="auto"/>
      </w:divBdr>
    </w:div>
    <w:div w:id="56711550">
      <w:bodyDiv w:val="1"/>
      <w:marLeft w:val="0"/>
      <w:marRight w:val="0"/>
      <w:marTop w:val="0"/>
      <w:marBottom w:val="0"/>
      <w:divBdr>
        <w:top w:val="none" w:sz="0" w:space="0" w:color="auto"/>
        <w:left w:val="none" w:sz="0" w:space="0" w:color="auto"/>
        <w:bottom w:val="none" w:sz="0" w:space="0" w:color="auto"/>
        <w:right w:val="none" w:sz="0" w:space="0" w:color="auto"/>
      </w:divBdr>
    </w:div>
    <w:div w:id="56973624">
      <w:bodyDiv w:val="1"/>
      <w:marLeft w:val="0"/>
      <w:marRight w:val="0"/>
      <w:marTop w:val="0"/>
      <w:marBottom w:val="0"/>
      <w:divBdr>
        <w:top w:val="none" w:sz="0" w:space="0" w:color="auto"/>
        <w:left w:val="none" w:sz="0" w:space="0" w:color="auto"/>
        <w:bottom w:val="none" w:sz="0" w:space="0" w:color="auto"/>
        <w:right w:val="none" w:sz="0" w:space="0" w:color="auto"/>
      </w:divBdr>
    </w:div>
    <w:div w:id="56976147">
      <w:bodyDiv w:val="1"/>
      <w:marLeft w:val="0"/>
      <w:marRight w:val="0"/>
      <w:marTop w:val="0"/>
      <w:marBottom w:val="0"/>
      <w:divBdr>
        <w:top w:val="none" w:sz="0" w:space="0" w:color="auto"/>
        <w:left w:val="none" w:sz="0" w:space="0" w:color="auto"/>
        <w:bottom w:val="none" w:sz="0" w:space="0" w:color="auto"/>
        <w:right w:val="none" w:sz="0" w:space="0" w:color="auto"/>
      </w:divBdr>
    </w:div>
    <w:div w:id="57821411">
      <w:bodyDiv w:val="1"/>
      <w:marLeft w:val="0"/>
      <w:marRight w:val="0"/>
      <w:marTop w:val="0"/>
      <w:marBottom w:val="0"/>
      <w:divBdr>
        <w:top w:val="none" w:sz="0" w:space="0" w:color="auto"/>
        <w:left w:val="none" w:sz="0" w:space="0" w:color="auto"/>
        <w:bottom w:val="none" w:sz="0" w:space="0" w:color="auto"/>
        <w:right w:val="none" w:sz="0" w:space="0" w:color="auto"/>
      </w:divBdr>
    </w:div>
    <w:div w:id="58596350">
      <w:bodyDiv w:val="1"/>
      <w:marLeft w:val="0"/>
      <w:marRight w:val="0"/>
      <w:marTop w:val="0"/>
      <w:marBottom w:val="0"/>
      <w:divBdr>
        <w:top w:val="none" w:sz="0" w:space="0" w:color="auto"/>
        <w:left w:val="none" w:sz="0" w:space="0" w:color="auto"/>
        <w:bottom w:val="none" w:sz="0" w:space="0" w:color="auto"/>
        <w:right w:val="none" w:sz="0" w:space="0" w:color="auto"/>
      </w:divBdr>
    </w:div>
    <w:div w:id="59520654">
      <w:bodyDiv w:val="1"/>
      <w:marLeft w:val="0"/>
      <w:marRight w:val="0"/>
      <w:marTop w:val="0"/>
      <w:marBottom w:val="0"/>
      <w:divBdr>
        <w:top w:val="none" w:sz="0" w:space="0" w:color="auto"/>
        <w:left w:val="none" w:sz="0" w:space="0" w:color="auto"/>
        <w:bottom w:val="none" w:sz="0" w:space="0" w:color="auto"/>
        <w:right w:val="none" w:sz="0" w:space="0" w:color="auto"/>
      </w:divBdr>
    </w:div>
    <w:div w:id="60374319">
      <w:bodyDiv w:val="1"/>
      <w:marLeft w:val="0"/>
      <w:marRight w:val="0"/>
      <w:marTop w:val="0"/>
      <w:marBottom w:val="0"/>
      <w:divBdr>
        <w:top w:val="none" w:sz="0" w:space="0" w:color="auto"/>
        <w:left w:val="none" w:sz="0" w:space="0" w:color="auto"/>
        <w:bottom w:val="none" w:sz="0" w:space="0" w:color="auto"/>
        <w:right w:val="none" w:sz="0" w:space="0" w:color="auto"/>
      </w:divBdr>
    </w:div>
    <w:div w:id="61099284">
      <w:bodyDiv w:val="1"/>
      <w:marLeft w:val="0"/>
      <w:marRight w:val="0"/>
      <w:marTop w:val="0"/>
      <w:marBottom w:val="0"/>
      <w:divBdr>
        <w:top w:val="none" w:sz="0" w:space="0" w:color="auto"/>
        <w:left w:val="none" w:sz="0" w:space="0" w:color="auto"/>
        <w:bottom w:val="none" w:sz="0" w:space="0" w:color="auto"/>
        <w:right w:val="none" w:sz="0" w:space="0" w:color="auto"/>
      </w:divBdr>
    </w:div>
    <w:div w:id="61217404">
      <w:bodyDiv w:val="1"/>
      <w:marLeft w:val="0"/>
      <w:marRight w:val="0"/>
      <w:marTop w:val="0"/>
      <w:marBottom w:val="0"/>
      <w:divBdr>
        <w:top w:val="none" w:sz="0" w:space="0" w:color="auto"/>
        <w:left w:val="none" w:sz="0" w:space="0" w:color="auto"/>
        <w:bottom w:val="none" w:sz="0" w:space="0" w:color="auto"/>
        <w:right w:val="none" w:sz="0" w:space="0" w:color="auto"/>
      </w:divBdr>
    </w:div>
    <w:div w:id="61410818">
      <w:bodyDiv w:val="1"/>
      <w:marLeft w:val="0"/>
      <w:marRight w:val="0"/>
      <w:marTop w:val="0"/>
      <w:marBottom w:val="0"/>
      <w:divBdr>
        <w:top w:val="none" w:sz="0" w:space="0" w:color="auto"/>
        <w:left w:val="none" w:sz="0" w:space="0" w:color="auto"/>
        <w:bottom w:val="none" w:sz="0" w:space="0" w:color="auto"/>
        <w:right w:val="none" w:sz="0" w:space="0" w:color="auto"/>
      </w:divBdr>
    </w:div>
    <w:div w:id="61609760">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4032168">
      <w:bodyDiv w:val="1"/>
      <w:marLeft w:val="0"/>
      <w:marRight w:val="0"/>
      <w:marTop w:val="0"/>
      <w:marBottom w:val="0"/>
      <w:divBdr>
        <w:top w:val="none" w:sz="0" w:space="0" w:color="auto"/>
        <w:left w:val="none" w:sz="0" w:space="0" w:color="auto"/>
        <w:bottom w:val="none" w:sz="0" w:space="0" w:color="auto"/>
        <w:right w:val="none" w:sz="0" w:space="0" w:color="auto"/>
      </w:divBdr>
    </w:div>
    <w:div w:id="66615569">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465804">
      <w:bodyDiv w:val="1"/>
      <w:marLeft w:val="0"/>
      <w:marRight w:val="0"/>
      <w:marTop w:val="0"/>
      <w:marBottom w:val="0"/>
      <w:divBdr>
        <w:top w:val="none" w:sz="0" w:space="0" w:color="auto"/>
        <w:left w:val="none" w:sz="0" w:space="0" w:color="auto"/>
        <w:bottom w:val="none" w:sz="0" w:space="0" w:color="auto"/>
        <w:right w:val="none" w:sz="0" w:space="0" w:color="auto"/>
      </w:divBdr>
    </w:div>
    <w:div w:id="67728811">
      <w:bodyDiv w:val="1"/>
      <w:marLeft w:val="0"/>
      <w:marRight w:val="0"/>
      <w:marTop w:val="0"/>
      <w:marBottom w:val="0"/>
      <w:divBdr>
        <w:top w:val="none" w:sz="0" w:space="0" w:color="auto"/>
        <w:left w:val="none" w:sz="0" w:space="0" w:color="auto"/>
        <w:bottom w:val="none" w:sz="0" w:space="0" w:color="auto"/>
        <w:right w:val="none" w:sz="0" w:space="0" w:color="auto"/>
      </w:divBdr>
    </w:div>
    <w:div w:id="68041422">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843684">
      <w:bodyDiv w:val="1"/>
      <w:marLeft w:val="0"/>
      <w:marRight w:val="0"/>
      <w:marTop w:val="0"/>
      <w:marBottom w:val="0"/>
      <w:divBdr>
        <w:top w:val="none" w:sz="0" w:space="0" w:color="auto"/>
        <w:left w:val="none" w:sz="0" w:space="0" w:color="auto"/>
        <w:bottom w:val="none" w:sz="0" w:space="0" w:color="auto"/>
        <w:right w:val="none" w:sz="0" w:space="0" w:color="auto"/>
      </w:divBdr>
    </w:div>
    <w:div w:id="68893367">
      <w:bodyDiv w:val="1"/>
      <w:marLeft w:val="0"/>
      <w:marRight w:val="0"/>
      <w:marTop w:val="0"/>
      <w:marBottom w:val="0"/>
      <w:divBdr>
        <w:top w:val="none" w:sz="0" w:space="0" w:color="auto"/>
        <w:left w:val="none" w:sz="0" w:space="0" w:color="auto"/>
        <w:bottom w:val="none" w:sz="0" w:space="0" w:color="auto"/>
        <w:right w:val="none" w:sz="0" w:space="0" w:color="auto"/>
      </w:divBdr>
    </w:div>
    <w:div w:id="69814480">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0273961">
      <w:bodyDiv w:val="1"/>
      <w:marLeft w:val="0"/>
      <w:marRight w:val="0"/>
      <w:marTop w:val="0"/>
      <w:marBottom w:val="0"/>
      <w:divBdr>
        <w:top w:val="none" w:sz="0" w:space="0" w:color="auto"/>
        <w:left w:val="none" w:sz="0" w:space="0" w:color="auto"/>
        <w:bottom w:val="none" w:sz="0" w:space="0" w:color="auto"/>
        <w:right w:val="none" w:sz="0" w:space="0" w:color="auto"/>
      </w:divBdr>
    </w:div>
    <w:div w:id="71198257">
      <w:bodyDiv w:val="1"/>
      <w:marLeft w:val="0"/>
      <w:marRight w:val="0"/>
      <w:marTop w:val="0"/>
      <w:marBottom w:val="0"/>
      <w:divBdr>
        <w:top w:val="none" w:sz="0" w:space="0" w:color="auto"/>
        <w:left w:val="none" w:sz="0" w:space="0" w:color="auto"/>
        <w:bottom w:val="none" w:sz="0" w:space="0" w:color="auto"/>
        <w:right w:val="none" w:sz="0" w:space="0" w:color="auto"/>
      </w:divBdr>
    </w:div>
    <w:div w:id="71852674">
      <w:bodyDiv w:val="1"/>
      <w:marLeft w:val="0"/>
      <w:marRight w:val="0"/>
      <w:marTop w:val="0"/>
      <w:marBottom w:val="0"/>
      <w:divBdr>
        <w:top w:val="none" w:sz="0" w:space="0" w:color="auto"/>
        <w:left w:val="none" w:sz="0" w:space="0" w:color="auto"/>
        <w:bottom w:val="none" w:sz="0" w:space="0" w:color="auto"/>
        <w:right w:val="none" w:sz="0" w:space="0" w:color="auto"/>
      </w:divBdr>
    </w:div>
    <w:div w:id="72121831">
      <w:bodyDiv w:val="1"/>
      <w:marLeft w:val="0"/>
      <w:marRight w:val="0"/>
      <w:marTop w:val="0"/>
      <w:marBottom w:val="0"/>
      <w:divBdr>
        <w:top w:val="none" w:sz="0" w:space="0" w:color="auto"/>
        <w:left w:val="none" w:sz="0" w:space="0" w:color="auto"/>
        <w:bottom w:val="none" w:sz="0" w:space="0" w:color="auto"/>
        <w:right w:val="none" w:sz="0" w:space="0" w:color="auto"/>
      </w:divBdr>
    </w:div>
    <w:div w:id="72358607">
      <w:bodyDiv w:val="1"/>
      <w:marLeft w:val="0"/>
      <w:marRight w:val="0"/>
      <w:marTop w:val="0"/>
      <w:marBottom w:val="0"/>
      <w:divBdr>
        <w:top w:val="none" w:sz="0" w:space="0" w:color="auto"/>
        <w:left w:val="none" w:sz="0" w:space="0" w:color="auto"/>
        <w:bottom w:val="none" w:sz="0" w:space="0" w:color="auto"/>
        <w:right w:val="none" w:sz="0" w:space="0" w:color="auto"/>
      </w:divBdr>
    </w:div>
    <w:div w:id="73164033">
      <w:bodyDiv w:val="1"/>
      <w:marLeft w:val="0"/>
      <w:marRight w:val="0"/>
      <w:marTop w:val="0"/>
      <w:marBottom w:val="0"/>
      <w:divBdr>
        <w:top w:val="none" w:sz="0" w:space="0" w:color="auto"/>
        <w:left w:val="none" w:sz="0" w:space="0" w:color="auto"/>
        <w:bottom w:val="none" w:sz="0" w:space="0" w:color="auto"/>
        <w:right w:val="none" w:sz="0" w:space="0" w:color="auto"/>
      </w:divBdr>
    </w:div>
    <w:div w:id="73211239">
      <w:bodyDiv w:val="1"/>
      <w:marLeft w:val="0"/>
      <w:marRight w:val="0"/>
      <w:marTop w:val="0"/>
      <w:marBottom w:val="0"/>
      <w:divBdr>
        <w:top w:val="none" w:sz="0" w:space="0" w:color="auto"/>
        <w:left w:val="none" w:sz="0" w:space="0" w:color="auto"/>
        <w:bottom w:val="none" w:sz="0" w:space="0" w:color="auto"/>
        <w:right w:val="none" w:sz="0" w:space="0" w:color="auto"/>
      </w:divBdr>
    </w:div>
    <w:div w:id="73479909">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4211626">
      <w:bodyDiv w:val="1"/>
      <w:marLeft w:val="0"/>
      <w:marRight w:val="0"/>
      <w:marTop w:val="0"/>
      <w:marBottom w:val="0"/>
      <w:divBdr>
        <w:top w:val="none" w:sz="0" w:space="0" w:color="auto"/>
        <w:left w:val="none" w:sz="0" w:space="0" w:color="auto"/>
        <w:bottom w:val="none" w:sz="0" w:space="0" w:color="auto"/>
        <w:right w:val="none" w:sz="0" w:space="0" w:color="auto"/>
      </w:divBdr>
    </w:div>
    <w:div w:id="74399758">
      <w:bodyDiv w:val="1"/>
      <w:marLeft w:val="0"/>
      <w:marRight w:val="0"/>
      <w:marTop w:val="0"/>
      <w:marBottom w:val="0"/>
      <w:divBdr>
        <w:top w:val="none" w:sz="0" w:space="0" w:color="auto"/>
        <w:left w:val="none" w:sz="0" w:space="0" w:color="auto"/>
        <w:bottom w:val="none" w:sz="0" w:space="0" w:color="auto"/>
        <w:right w:val="none" w:sz="0" w:space="0" w:color="auto"/>
      </w:divBdr>
    </w:div>
    <w:div w:id="74791969">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177270">
      <w:bodyDiv w:val="1"/>
      <w:marLeft w:val="0"/>
      <w:marRight w:val="0"/>
      <w:marTop w:val="0"/>
      <w:marBottom w:val="0"/>
      <w:divBdr>
        <w:top w:val="none" w:sz="0" w:space="0" w:color="auto"/>
        <w:left w:val="none" w:sz="0" w:space="0" w:color="auto"/>
        <w:bottom w:val="none" w:sz="0" w:space="0" w:color="auto"/>
        <w:right w:val="none" w:sz="0" w:space="0" w:color="auto"/>
      </w:divBdr>
    </w:div>
    <w:div w:id="75323766">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5831578">
      <w:bodyDiv w:val="1"/>
      <w:marLeft w:val="0"/>
      <w:marRight w:val="0"/>
      <w:marTop w:val="0"/>
      <w:marBottom w:val="0"/>
      <w:divBdr>
        <w:top w:val="none" w:sz="0" w:space="0" w:color="auto"/>
        <w:left w:val="none" w:sz="0" w:space="0" w:color="auto"/>
        <w:bottom w:val="none" w:sz="0" w:space="0" w:color="auto"/>
        <w:right w:val="none" w:sz="0" w:space="0" w:color="auto"/>
      </w:divBdr>
    </w:div>
    <w:div w:id="77093889">
      <w:bodyDiv w:val="1"/>
      <w:marLeft w:val="0"/>
      <w:marRight w:val="0"/>
      <w:marTop w:val="0"/>
      <w:marBottom w:val="0"/>
      <w:divBdr>
        <w:top w:val="none" w:sz="0" w:space="0" w:color="auto"/>
        <w:left w:val="none" w:sz="0" w:space="0" w:color="auto"/>
        <w:bottom w:val="none" w:sz="0" w:space="0" w:color="auto"/>
        <w:right w:val="none" w:sz="0" w:space="0" w:color="auto"/>
      </w:divBdr>
    </w:div>
    <w:div w:id="77751678">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987441">
      <w:bodyDiv w:val="1"/>
      <w:marLeft w:val="0"/>
      <w:marRight w:val="0"/>
      <w:marTop w:val="0"/>
      <w:marBottom w:val="0"/>
      <w:divBdr>
        <w:top w:val="none" w:sz="0" w:space="0" w:color="auto"/>
        <w:left w:val="none" w:sz="0" w:space="0" w:color="auto"/>
        <w:bottom w:val="none" w:sz="0" w:space="0" w:color="auto"/>
        <w:right w:val="none" w:sz="0" w:space="0" w:color="auto"/>
      </w:divBdr>
    </w:div>
    <w:div w:id="79327814">
      <w:bodyDiv w:val="1"/>
      <w:marLeft w:val="0"/>
      <w:marRight w:val="0"/>
      <w:marTop w:val="0"/>
      <w:marBottom w:val="0"/>
      <w:divBdr>
        <w:top w:val="none" w:sz="0" w:space="0" w:color="auto"/>
        <w:left w:val="none" w:sz="0" w:space="0" w:color="auto"/>
        <w:bottom w:val="none" w:sz="0" w:space="0" w:color="auto"/>
        <w:right w:val="none" w:sz="0" w:space="0" w:color="auto"/>
      </w:divBdr>
    </w:div>
    <w:div w:id="79956141">
      <w:bodyDiv w:val="1"/>
      <w:marLeft w:val="0"/>
      <w:marRight w:val="0"/>
      <w:marTop w:val="0"/>
      <w:marBottom w:val="0"/>
      <w:divBdr>
        <w:top w:val="none" w:sz="0" w:space="0" w:color="auto"/>
        <w:left w:val="none" w:sz="0" w:space="0" w:color="auto"/>
        <w:bottom w:val="none" w:sz="0" w:space="0" w:color="auto"/>
        <w:right w:val="none" w:sz="0" w:space="0" w:color="auto"/>
      </w:divBdr>
    </w:div>
    <w:div w:id="80177589">
      <w:bodyDiv w:val="1"/>
      <w:marLeft w:val="0"/>
      <w:marRight w:val="0"/>
      <w:marTop w:val="0"/>
      <w:marBottom w:val="0"/>
      <w:divBdr>
        <w:top w:val="none" w:sz="0" w:space="0" w:color="auto"/>
        <w:left w:val="none" w:sz="0" w:space="0" w:color="auto"/>
        <w:bottom w:val="none" w:sz="0" w:space="0" w:color="auto"/>
        <w:right w:val="none" w:sz="0" w:space="0" w:color="auto"/>
      </w:divBdr>
    </w:div>
    <w:div w:id="80416821">
      <w:bodyDiv w:val="1"/>
      <w:marLeft w:val="0"/>
      <w:marRight w:val="0"/>
      <w:marTop w:val="0"/>
      <w:marBottom w:val="0"/>
      <w:divBdr>
        <w:top w:val="none" w:sz="0" w:space="0" w:color="auto"/>
        <w:left w:val="none" w:sz="0" w:space="0" w:color="auto"/>
        <w:bottom w:val="none" w:sz="0" w:space="0" w:color="auto"/>
        <w:right w:val="none" w:sz="0" w:space="0" w:color="auto"/>
      </w:divBdr>
    </w:div>
    <w:div w:id="80685789">
      <w:bodyDiv w:val="1"/>
      <w:marLeft w:val="0"/>
      <w:marRight w:val="0"/>
      <w:marTop w:val="0"/>
      <w:marBottom w:val="0"/>
      <w:divBdr>
        <w:top w:val="none" w:sz="0" w:space="0" w:color="auto"/>
        <w:left w:val="none" w:sz="0" w:space="0" w:color="auto"/>
        <w:bottom w:val="none" w:sz="0" w:space="0" w:color="auto"/>
        <w:right w:val="none" w:sz="0" w:space="0" w:color="auto"/>
      </w:divBdr>
    </w:div>
    <w:div w:id="80954964">
      <w:bodyDiv w:val="1"/>
      <w:marLeft w:val="0"/>
      <w:marRight w:val="0"/>
      <w:marTop w:val="0"/>
      <w:marBottom w:val="0"/>
      <w:divBdr>
        <w:top w:val="none" w:sz="0" w:space="0" w:color="auto"/>
        <w:left w:val="none" w:sz="0" w:space="0" w:color="auto"/>
        <w:bottom w:val="none" w:sz="0" w:space="0" w:color="auto"/>
        <w:right w:val="none" w:sz="0" w:space="0" w:color="auto"/>
      </w:divBdr>
    </w:div>
    <w:div w:id="81073910">
      <w:bodyDiv w:val="1"/>
      <w:marLeft w:val="0"/>
      <w:marRight w:val="0"/>
      <w:marTop w:val="0"/>
      <w:marBottom w:val="0"/>
      <w:divBdr>
        <w:top w:val="none" w:sz="0" w:space="0" w:color="auto"/>
        <w:left w:val="none" w:sz="0" w:space="0" w:color="auto"/>
        <w:bottom w:val="none" w:sz="0" w:space="0" w:color="auto"/>
        <w:right w:val="none" w:sz="0" w:space="0" w:color="auto"/>
      </w:divBdr>
    </w:div>
    <w:div w:id="81417358">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2185451">
      <w:bodyDiv w:val="1"/>
      <w:marLeft w:val="0"/>
      <w:marRight w:val="0"/>
      <w:marTop w:val="0"/>
      <w:marBottom w:val="0"/>
      <w:divBdr>
        <w:top w:val="none" w:sz="0" w:space="0" w:color="auto"/>
        <w:left w:val="none" w:sz="0" w:space="0" w:color="auto"/>
        <w:bottom w:val="none" w:sz="0" w:space="0" w:color="auto"/>
        <w:right w:val="none" w:sz="0" w:space="0" w:color="auto"/>
      </w:divBdr>
    </w:div>
    <w:div w:id="82537381">
      <w:bodyDiv w:val="1"/>
      <w:marLeft w:val="0"/>
      <w:marRight w:val="0"/>
      <w:marTop w:val="0"/>
      <w:marBottom w:val="0"/>
      <w:divBdr>
        <w:top w:val="none" w:sz="0" w:space="0" w:color="auto"/>
        <w:left w:val="none" w:sz="0" w:space="0" w:color="auto"/>
        <w:bottom w:val="none" w:sz="0" w:space="0" w:color="auto"/>
        <w:right w:val="none" w:sz="0" w:space="0" w:color="auto"/>
      </w:divBdr>
    </w:div>
    <w:div w:id="82796948">
      <w:bodyDiv w:val="1"/>
      <w:marLeft w:val="0"/>
      <w:marRight w:val="0"/>
      <w:marTop w:val="0"/>
      <w:marBottom w:val="0"/>
      <w:divBdr>
        <w:top w:val="none" w:sz="0" w:space="0" w:color="auto"/>
        <w:left w:val="none" w:sz="0" w:space="0" w:color="auto"/>
        <w:bottom w:val="none" w:sz="0" w:space="0" w:color="auto"/>
        <w:right w:val="none" w:sz="0" w:space="0" w:color="auto"/>
      </w:divBdr>
    </w:div>
    <w:div w:id="83039877">
      <w:bodyDiv w:val="1"/>
      <w:marLeft w:val="0"/>
      <w:marRight w:val="0"/>
      <w:marTop w:val="0"/>
      <w:marBottom w:val="0"/>
      <w:divBdr>
        <w:top w:val="none" w:sz="0" w:space="0" w:color="auto"/>
        <w:left w:val="none" w:sz="0" w:space="0" w:color="auto"/>
        <w:bottom w:val="none" w:sz="0" w:space="0" w:color="auto"/>
        <w:right w:val="none" w:sz="0" w:space="0" w:color="auto"/>
      </w:divBdr>
    </w:div>
    <w:div w:id="83575894">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6928693">
      <w:bodyDiv w:val="1"/>
      <w:marLeft w:val="0"/>
      <w:marRight w:val="0"/>
      <w:marTop w:val="0"/>
      <w:marBottom w:val="0"/>
      <w:divBdr>
        <w:top w:val="none" w:sz="0" w:space="0" w:color="auto"/>
        <w:left w:val="none" w:sz="0" w:space="0" w:color="auto"/>
        <w:bottom w:val="none" w:sz="0" w:space="0" w:color="auto"/>
        <w:right w:val="none" w:sz="0" w:space="0" w:color="auto"/>
      </w:divBdr>
    </w:div>
    <w:div w:id="86971230">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360358">
      <w:bodyDiv w:val="1"/>
      <w:marLeft w:val="0"/>
      <w:marRight w:val="0"/>
      <w:marTop w:val="0"/>
      <w:marBottom w:val="0"/>
      <w:divBdr>
        <w:top w:val="none" w:sz="0" w:space="0" w:color="auto"/>
        <w:left w:val="none" w:sz="0" w:space="0" w:color="auto"/>
        <w:bottom w:val="none" w:sz="0" w:space="0" w:color="auto"/>
        <w:right w:val="none" w:sz="0" w:space="0" w:color="auto"/>
      </w:divBdr>
    </w:div>
    <w:div w:id="87896246">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937366">
      <w:bodyDiv w:val="1"/>
      <w:marLeft w:val="0"/>
      <w:marRight w:val="0"/>
      <w:marTop w:val="0"/>
      <w:marBottom w:val="0"/>
      <w:divBdr>
        <w:top w:val="none" w:sz="0" w:space="0" w:color="auto"/>
        <w:left w:val="none" w:sz="0" w:space="0" w:color="auto"/>
        <w:bottom w:val="none" w:sz="0" w:space="0" w:color="auto"/>
        <w:right w:val="none" w:sz="0" w:space="0" w:color="auto"/>
      </w:divBdr>
    </w:div>
    <w:div w:id="89082293">
      <w:bodyDiv w:val="1"/>
      <w:marLeft w:val="0"/>
      <w:marRight w:val="0"/>
      <w:marTop w:val="0"/>
      <w:marBottom w:val="0"/>
      <w:divBdr>
        <w:top w:val="none" w:sz="0" w:space="0" w:color="auto"/>
        <w:left w:val="none" w:sz="0" w:space="0" w:color="auto"/>
        <w:bottom w:val="none" w:sz="0" w:space="0" w:color="auto"/>
        <w:right w:val="none" w:sz="0" w:space="0" w:color="auto"/>
      </w:divBdr>
    </w:div>
    <w:div w:id="89392834">
      <w:bodyDiv w:val="1"/>
      <w:marLeft w:val="0"/>
      <w:marRight w:val="0"/>
      <w:marTop w:val="0"/>
      <w:marBottom w:val="0"/>
      <w:divBdr>
        <w:top w:val="none" w:sz="0" w:space="0" w:color="auto"/>
        <w:left w:val="none" w:sz="0" w:space="0" w:color="auto"/>
        <w:bottom w:val="none" w:sz="0" w:space="0" w:color="auto"/>
        <w:right w:val="none" w:sz="0" w:space="0" w:color="auto"/>
      </w:divBdr>
    </w:div>
    <w:div w:id="90047885">
      <w:bodyDiv w:val="1"/>
      <w:marLeft w:val="0"/>
      <w:marRight w:val="0"/>
      <w:marTop w:val="0"/>
      <w:marBottom w:val="0"/>
      <w:divBdr>
        <w:top w:val="none" w:sz="0" w:space="0" w:color="auto"/>
        <w:left w:val="none" w:sz="0" w:space="0" w:color="auto"/>
        <w:bottom w:val="none" w:sz="0" w:space="0" w:color="auto"/>
        <w:right w:val="none" w:sz="0" w:space="0" w:color="auto"/>
      </w:divBdr>
    </w:div>
    <w:div w:id="91291976">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2437697">
      <w:bodyDiv w:val="1"/>
      <w:marLeft w:val="0"/>
      <w:marRight w:val="0"/>
      <w:marTop w:val="0"/>
      <w:marBottom w:val="0"/>
      <w:divBdr>
        <w:top w:val="none" w:sz="0" w:space="0" w:color="auto"/>
        <w:left w:val="none" w:sz="0" w:space="0" w:color="auto"/>
        <w:bottom w:val="none" w:sz="0" w:space="0" w:color="auto"/>
        <w:right w:val="none" w:sz="0" w:space="0" w:color="auto"/>
      </w:divBdr>
    </w:div>
    <w:div w:id="93208188">
      <w:bodyDiv w:val="1"/>
      <w:marLeft w:val="0"/>
      <w:marRight w:val="0"/>
      <w:marTop w:val="0"/>
      <w:marBottom w:val="0"/>
      <w:divBdr>
        <w:top w:val="none" w:sz="0" w:space="0" w:color="auto"/>
        <w:left w:val="none" w:sz="0" w:space="0" w:color="auto"/>
        <w:bottom w:val="none" w:sz="0" w:space="0" w:color="auto"/>
        <w:right w:val="none" w:sz="0" w:space="0" w:color="auto"/>
      </w:divBdr>
    </w:div>
    <w:div w:id="93861996">
      <w:bodyDiv w:val="1"/>
      <w:marLeft w:val="0"/>
      <w:marRight w:val="0"/>
      <w:marTop w:val="0"/>
      <w:marBottom w:val="0"/>
      <w:divBdr>
        <w:top w:val="none" w:sz="0" w:space="0" w:color="auto"/>
        <w:left w:val="none" w:sz="0" w:space="0" w:color="auto"/>
        <w:bottom w:val="none" w:sz="0" w:space="0" w:color="auto"/>
        <w:right w:val="none" w:sz="0" w:space="0" w:color="auto"/>
      </w:divBdr>
    </w:div>
    <w:div w:id="94635981">
      <w:bodyDiv w:val="1"/>
      <w:marLeft w:val="0"/>
      <w:marRight w:val="0"/>
      <w:marTop w:val="0"/>
      <w:marBottom w:val="0"/>
      <w:divBdr>
        <w:top w:val="none" w:sz="0" w:space="0" w:color="auto"/>
        <w:left w:val="none" w:sz="0" w:space="0" w:color="auto"/>
        <w:bottom w:val="none" w:sz="0" w:space="0" w:color="auto"/>
        <w:right w:val="none" w:sz="0" w:space="0" w:color="auto"/>
      </w:divBdr>
    </w:div>
    <w:div w:id="96221113">
      <w:bodyDiv w:val="1"/>
      <w:marLeft w:val="0"/>
      <w:marRight w:val="0"/>
      <w:marTop w:val="0"/>
      <w:marBottom w:val="0"/>
      <w:divBdr>
        <w:top w:val="none" w:sz="0" w:space="0" w:color="auto"/>
        <w:left w:val="none" w:sz="0" w:space="0" w:color="auto"/>
        <w:bottom w:val="none" w:sz="0" w:space="0" w:color="auto"/>
        <w:right w:val="none" w:sz="0" w:space="0" w:color="auto"/>
      </w:divBdr>
    </w:div>
    <w:div w:id="97453498">
      <w:bodyDiv w:val="1"/>
      <w:marLeft w:val="0"/>
      <w:marRight w:val="0"/>
      <w:marTop w:val="0"/>
      <w:marBottom w:val="0"/>
      <w:divBdr>
        <w:top w:val="none" w:sz="0" w:space="0" w:color="auto"/>
        <w:left w:val="none" w:sz="0" w:space="0" w:color="auto"/>
        <w:bottom w:val="none" w:sz="0" w:space="0" w:color="auto"/>
        <w:right w:val="none" w:sz="0" w:space="0" w:color="auto"/>
      </w:divBdr>
    </w:div>
    <w:div w:id="97526814">
      <w:bodyDiv w:val="1"/>
      <w:marLeft w:val="0"/>
      <w:marRight w:val="0"/>
      <w:marTop w:val="0"/>
      <w:marBottom w:val="0"/>
      <w:divBdr>
        <w:top w:val="none" w:sz="0" w:space="0" w:color="auto"/>
        <w:left w:val="none" w:sz="0" w:space="0" w:color="auto"/>
        <w:bottom w:val="none" w:sz="0" w:space="0" w:color="auto"/>
        <w:right w:val="none" w:sz="0" w:space="0" w:color="auto"/>
      </w:divBdr>
    </w:div>
    <w:div w:id="97531123">
      <w:bodyDiv w:val="1"/>
      <w:marLeft w:val="0"/>
      <w:marRight w:val="0"/>
      <w:marTop w:val="0"/>
      <w:marBottom w:val="0"/>
      <w:divBdr>
        <w:top w:val="none" w:sz="0" w:space="0" w:color="auto"/>
        <w:left w:val="none" w:sz="0" w:space="0" w:color="auto"/>
        <w:bottom w:val="none" w:sz="0" w:space="0" w:color="auto"/>
        <w:right w:val="none" w:sz="0" w:space="0" w:color="auto"/>
      </w:divBdr>
    </w:div>
    <w:div w:id="97869744">
      <w:bodyDiv w:val="1"/>
      <w:marLeft w:val="0"/>
      <w:marRight w:val="0"/>
      <w:marTop w:val="0"/>
      <w:marBottom w:val="0"/>
      <w:divBdr>
        <w:top w:val="none" w:sz="0" w:space="0" w:color="auto"/>
        <w:left w:val="none" w:sz="0" w:space="0" w:color="auto"/>
        <w:bottom w:val="none" w:sz="0" w:space="0" w:color="auto"/>
        <w:right w:val="none" w:sz="0" w:space="0" w:color="auto"/>
      </w:divBdr>
    </w:div>
    <w:div w:id="98257521">
      <w:bodyDiv w:val="1"/>
      <w:marLeft w:val="0"/>
      <w:marRight w:val="0"/>
      <w:marTop w:val="0"/>
      <w:marBottom w:val="0"/>
      <w:divBdr>
        <w:top w:val="none" w:sz="0" w:space="0" w:color="auto"/>
        <w:left w:val="none" w:sz="0" w:space="0" w:color="auto"/>
        <w:bottom w:val="none" w:sz="0" w:space="0" w:color="auto"/>
        <w:right w:val="none" w:sz="0" w:space="0" w:color="auto"/>
      </w:divBdr>
    </w:div>
    <w:div w:id="98450037">
      <w:bodyDiv w:val="1"/>
      <w:marLeft w:val="0"/>
      <w:marRight w:val="0"/>
      <w:marTop w:val="0"/>
      <w:marBottom w:val="0"/>
      <w:divBdr>
        <w:top w:val="none" w:sz="0" w:space="0" w:color="auto"/>
        <w:left w:val="none" w:sz="0" w:space="0" w:color="auto"/>
        <w:bottom w:val="none" w:sz="0" w:space="0" w:color="auto"/>
        <w:right w:val="none" w:sz="0" w:space="0" w:color="auto"/>
      </w:divBdr>
    </w:div>
    <w:div w:id="98723444">
      <w:bodyDiv w:val="1"/>
      <w:marLeft w:val="0"/>
      <w:marRight w:val="0"/>
      <w:marTop w:val="0"/>
      <w:marBottom w:val="0"/>
      <w:divBdr>
        <w:top w:val="none" w:sz="0" w:space="0" w:color="auto"/>
        <w:left w:val="none" w:sz="0" w:space="0" w:color="auto"/>
        <w:bottom w:val="none" w:sz="0" w:space="0" w:color="auto"/>
        <w:right w:val="none" w:sz="0" w:space="0" w:color="auto"/>
      </w:divBdr>
    </w:div>
    <w:div w:id="98795237">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100271289">
      <w:bodyDiv w:val="1"/>
      <w:marLeft w:val="0"/>
      <w:marRight w:val="0"/>
      <w:marTop w:val="0"/>
      <w:marBottom w:val="0"/>
      <w:divBdr>
        <w:top w:val="none" w:sz="0" w:space="0" w:color="auto"/>
        <w:left w:val="none" w:sz="0" w:space="0" w:color="auto"/>
        <w:bottom w:val="none" w:sz="0" w:space="0" w:color="auto"/>
        <w:right w:val="none" w:sz="0" w:space="0" w:color="auto"/>
      </w:divBdr>
    </w:div>
    <w:div w:id="100955046">
      <w:bodyDiv w:val="1"/>
      <w:marLeft w:val="0"/>
      <w:marRight w:val="0"/>
      <w:marTop w:val="0"/>
      <w:marBottom w:val="0"/>
      <w:divBdr>
        <w:top w:val="none" w:sz="0" w:space="0" w:color="auto"/>
        <w:left w:val="none" w:sz="0" w:space="0" w:color="auto"/>
        <w:bottom w:val="none" w:sz="0" w:space="0" w:color="auto"/>
        <w:right w:val="none" w:sz="0" w:space="0" w:color="auto"/>
      </w:divBdr>
    </w:div>
    <w:div w:id="101535425">
      <w:bodyDiv w:val="1"/>
      <w:marLeft w:val="0"/>
      <w:marRight w:val="0"/>
      <w:marTop w:val="0"/>
      <w:marBottom w:val="0"/>
      <w:divBdr>
        <w:top w:val="none" w:sz="0" w:space="0" w:color="auto"/>
        <w:left w:val="none" w:sz="0" w:space="0" w:color="auto"/>
        <w:bottom w:val="none" w:sz="0" w:space="0" w:color="auto"/>
        <w:right w:val="none" w:sz="0" w:space="0" w:color="auto"/>
      </w:divBdr>
    </w:div>
    <w:div w:id="102580660">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848915">
      <w:bodyDiv w:val="1"/>
      <w:marLeft w:val="0"/>
      <w:marRight w:val="0"/>
      <w:marTop w:val="0"/>
      <w:marBottom w:val="0"/>
      <w:divBdr>
        <w:top w:val="none" w:sz="0" w:space="0" w:color="auto"/>
        <w:left w:val="none" w:sz="0" w:space="0" w:color="auto"/>
        <w:bottom w:val="none" w:sz="0" w:space="0" w:color="auto"/>
        <w:right w:val="none" w:sz="0" w:space="0" w:color="auto"/>
      </w:divBdr>
    </w:div>
    <w:div w:id="102849087">
      <w:bodyDiv w:val="1"/>
      <w:marLeft w:val="0"/>
      <w:marRight w:val="0"/>
      <w:marTop w:val="0"/>
      <w:marBottom w:val="0"/>
      <w:divBdr>
        <w:top w:val="none" w:sz="0" w:space="0" w:color="auto"/>
        <w:left w:val="none" w:sz="0" w:space="0" w:color="auto"/>
        <w:bottom w:val="none" w:sz="0" w:space="0" w:color="auto"/>
        <w:right w:val="none" w:sz="0" w:space="0" w:color="auto"/>
      </w:divBdr>
    </w:div>
    <w:div w:id="103616171">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4272648">
      <w:bodyDiv w:val="1"/>
      <w:marLeft w:val="0"/>
      <w:marRight w:val="0"/>
      <w:marTop w:val="0"/>
      <w:marBottom w:val="0"/>
      <w:divBdr>
        <w:top w:val="none" w:sz="0" w:space="0" w:color="auto"/>
        <w:left w:val="none" w:sz="0" w:space="0" w:color="auto"/>
        <w:bottom w:val="none" w:sz="0" w:space="0" w:color="auto"/>
        <w:right w:val="none" w:sz="0" w:space="0" w:color="auto"/>
      </w:divBdr>
    </w:div>
    <w:div w:id="104469770">
      <w:bodyDiv w:val="1"/>
      <w:marLeft w:val="0"/>
      <w:marRight w:val="0"/>
      <w:marTop w:val="0"/>
      <w:marBottom w:val="0"/>
      <w:divBdr>
        <w:top w:val="none" w:sz="0" w:space="0" w:color="auto"/>
        <w:left w:val="none" w:sz="0" w:space="0" w:color="auto"/>
        <w:bottom w:val="none" w:sz="0" w:space="0" w:color="auto"/>
        <w:right w:val="none" w:sz="0" w:space="0" w:color="auto"/>
      </w:divBdr>
    </w:div>
    <w:div w:id="104547212">
      <w:bodyDiv w:val="1"/>
      <w:marLeft w:val="0"/>
      <w:marRight w:val="0"/>
      <w:marTop w:val="0"/>
      <w:marBottom w:val="0"/>
      <w:divBdr>
        <w:top w:val="none" w:sz="0" w:space="0" w:color="auto"/>
        <w:left w:val="none" w:sz="0" w:space="0" w:color="auto"/>
        <w:bottom w:val="none" w:sz="0" w:space="0" w:color="auto"/>
        <w:right w:val="none" w:sz="0" w:space="0" w:color="auto"/>
      </w:divBdr>
    </w:div>
    <w:div w:id="104663863">
      <w:bodyDiv w:val="1"/>
      <w:marLeft w:val="0"/>
      <w:marRight w:val="0"/>
      <w:marTop w:val="0"/>
      <w:marBottom w:val="0"/>
      <w:divBdr>
        <w:top w:val="none" w:sz="0" w:space="0" w:color="auto"/>
        <w:left w:val="none" w:sz="0" w:space="0" w:color="auto"/>
        <w:bottom w:val="none" w:sz="0" w:space="0" w:color="auto"/>
        <w:right w:val="none" w:sz="0" w:space="0" w:color="auto"/>
      </w:divBdr>
    </w:div>
    <w:div w:id="10519739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05858565">
      <w:bodyDiv w:val="1"/>
      <w:marLeft w:val="0"/>
      <w:marRight w:val="0"/>
      <w:marTop w:val="0"/>
      <w:marBottom w:val="0"/>
      <w:divBdr>
        <w:top w:val="none" w:sz="0" w:space="0" w:color="auto"/>
        <w:left w:val="none" w:sz="0" w:space="0" w:color="auto"/>
        <w:bottom w:val="none" w:sz="0" w:space="0" w:color="auto"/>
        <w:right w:val="none" w:sz="0" w:space="0" w:color="auto"/>
      </w:divBdr>
    </w:div>
    <w:div w:id="106002527">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631621">
      <w:bodyDiv w:val="1"/>
      <w:marLeft w:val="0"/>
      <w:marRight w:val="0"/>
      <w:marTop w:val="0"/>
      <w:marBottom w:val="0"/>
      <w:divBdr>
        <w:top w:val="none" w:sz="0" w:space="0" w:color="auto"/>
        <w:left w:val="none" w:sz="0" w:space="0" w:color="auto"/>
        <w:bottom w:val="none" w:sz="0" w:space="0" w:color="auto"/>
        <w:right w:val="none" w:sz="0" w:space="0" w:color="auto"/>
      </w:divBdr>
    </w:div>
    <w:div w:id="106825440">
      <w:bodyDiv w:val="1"/>
      <w:marLeft w:val="0"/>
      <w:marRight w:val="0"/>
      <w:marTop w:val="0"/>
      <w:marBottom w:val="0"/>
      <w:divBdr>
        <w:top w:val="none" w:sz="0" w:space="0" w:color="auto"/>
        <w:left w:val="none" w:sz="0" w:space="0" w:color="auto"/>
        <w:bottom w:val="none" w:sz="0" w:space="0" w:color="auto"/>
        <w:right w:val="none" w:sz="0" w:space="0" w:color="auto"/>
      </w:divBdr>
    </w:div>
    <w:div w:id="107164831">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8747229">
      <w:bodyDiv w:val="1"/>
      <w:marLeft w:val="0"/>
      <w:marRight w:val="0"/>
      <w:marTop w:val="0"/>
      <w:marBottom w:val="0"/>
      <w:divBdr>
        <w:top w:val="none" w:sz="0" w:space="0" w:color="auto"/>
        <w:left w:val="none" w:sz="0" w:space="0" w:color="auto"/>
        <w:bottom w:val="none" w:sz="0" w:space="0" w:color="auto"/>
        <w:right w:val="none" w:sz="0" w:space="0" w:color="auto"/>
      </w:divBdr>
    </w:div>
    <w:div w:id="109009571">
      <w:bodyDiv w:val="1"/>
      <w:marLeft w:val="0"/>
      <w:marRight w:val="0"/>
      <w:marTop w:val="0"/>
      <w:marBottom w:val="0"/>
      <w:divBdr>
        <w:top w:val="none" w:sz="0" w:space="0" w:color="auto"/>
        <w:left w:val="none" w:sz="0" w:space="0" w:color="auto"/>
        <w:bottom w:val="none" w:sz="0" w:space="0" w:color="auto"/>
        <w:right w:val="none" w:sz="0" w:space="0" w:color="auto"/>
      </w:divBdr>
    </w:div>
    <w:div w:id="109129647">
      <w:bodyDiv w:val="1"/>
      <w:marLeft w:val="0"/>
      <w:marRight w:val="0"/>
      <w:marTop w:val="0"/>
      <w:marBottom w:val="0"/>
      <w:divBdr>
        <w:top w:val="none" w:sz="0" w:space="0" w:color="auto"/>
        <w:left w:val="none" w:sz="0" w:space="0" w:color="auto"/>
        <w:bottom w:val="none" w:sz="0" w:space="0" w:color="auto"/>
        <w:right w:val="none" w:sz="0" w:space="0" w:color="auto"/>
      </w:divBdr>
    </w:div>
    <w:div w:id="109319389">
      <w:bodyDiv w:val="1"/>
      <w:marLeft w:val="0"/>
      <w:marRight w:val="0"/>
      <w:marTop w:val="0"/>
      <w:marBottom w:val="0"/>
      <w:divBdr>
        <w:top w:val="none" w:sz="0" w:space="0" w:color="auto"/>
        <w:left w:val="none" w:sz="0" w:space="0" w:color="auto"/>
        <w:bottom w:val="none" w:sz="0" w:space="0" w:color="auto"/>
        <w:right w:val="none" w:sz="0" w:space="0" w:color="auto"/>
      </w:divBdr>
    </w:div>
    <w:div w:id="109321191">
      <w:bodyDiv w:val="1"/>
      <w:marLeft w:val="0"/>
      <w:marRight w:val="0"/>
      <w:marTop w:val="0"/>
      <w:marBottom w:val="0"/>
      <w:divBdr>
        <w:top w:val="none" w:sz="0" w:space="0" w:color="auto"/>
        <w:left w:val="none" w:sz="0" w:space="0" w:color="auto"/>
        <w:bottom w:val="none" w:sz="0" w:space="0" w:color="auto"/>
        <w:right w:val="none" w:sz="0" w:space="0" w:color="auto"/>
      </w:divBdr>
    </w:div>
    <w:div w:id="109865987">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707411">
      <w:bodyDiv w:val="1"/>
      <w:marLeft w:val="0"/>
      <w:marRight w:val="0"/>
      <w:marTop w:val="0"/>
      <w:marBottom w:val="0"/>
      <w:divBdr>
        <w:top w:val="none" w:sz="0" w:space="0" w:color="auto"/>
        <w:left w:val="none" w:sz="0" w:space="0" w:color="auto"/>
        <w:bottom w:val="none" w:sz="0" w:space="0" w:color="auto"/>
        <w:right w:val="none" w:sz="0" w:space="0" w:color="auto"/>
      </w:divBdr>
    </w:div>
    <w:div w:id="111293863">
      <w:bodyDiv w:val="1"/>
      <w:marLeft w:val="0"/>
      <w:marRight w:val="0"/>
      <w:marTop w:val="0"/>
      <w:marBottom w:val="0"/>
      <w:divBdr>
        <w:top w:val="none" w:sz="0" w:space="0" w:color="auto"/>
        <w:left w:val="none" w:sz="0" w:space="0" w:color="auto"/>
        <w:bottom w:val="none" w:sz="0" w:space="0" w:color="auto"/>
        <w:right w:val="none" w:sz="0" w:space="0" w:color="auto"/>
      </w:divBdr>
    </w:div>
    <w:div w:id="111755793">
      <w:bodyDiv w:val="1"/>
      <w:marLeft w:val="0"/>
      <w:marRight w:val="0"/>
      <w:marTop w:val="0"/>
      <w:marBottom w:val="0"/>
      <w:divBdr>
        <w:top w:val="none" w:sz="0" w:space="0" w:color="auto"/>
        <w:left w:val="none" w:sz="0" w:space="0" w:color="auto"/>
        <w:bottom w:val="none" w:sz="0" w:space="0" w:color="auto"/>
        <w:right w:val="none" w:sz="0" w:space="0" w:color="auto"/>
      </w:divBdr>
    </w:div>
    <w:div w:id="112749970">
      <w:bodyDiv w:val="1"/>
      <w:marLeft w:val="0"/>
      <w:marRight w:val="0"/>
      <w:marTop w:val="0"/>
      <w:marBottom w:val="0"/>
      <w:divBdr>
        <w:top w:val="none" w:sz="0" w:space="0" w:color="auto"/>
        <w:left w:val="none" w:sz="0" w:space="0" w:color="auto"/>
        <w:bottom w:val="none" w:sz="0" w:space="0" w:color="auto"/>
        <w:right w:val="none" w:sz="0" w:space="0" w:color="auto"/>
      </w:divBdr>
    </w:div>
    <w:div w:id="112750696">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3716900">
      <w:bodyDiv w:val="1"/>
      <w:marLeft w:val="0"/>
      <w:marRight w:val="0"/>
      <w:marTop w:val="0"/>
      <w:marBottom w:val="0"/>
      <w:divBdr>
        <w:top w:val="none" w:sz="0" w:space="0" w:color="auto"/>
        <w:left w:val="none" w:sz="0" w:space="0" w:color="auto"/>
        <w:bottom w:val="none" w:sz="0" w:space="0" w:color="auto"/>
        <w:right w:val="none" w:sz="0" w:space="0" w:color="auto"/>
      </w:divBdr>
    </w:div>
    <w:div w:id="114062321">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562726">
      <w:bodyDiv w:val="1"/>
      <w:marLeft w:val="0"/>
      <w:marRight w:val="0"/>
      <w:marTop w:val="0"/>
      <w:marBottom w:val="0"/>
      <w:divBdr>
        <w:top w:val="none" w:sz="0" w:space="0" w:color="auto"/>
        <w:left w:val="none" w:sz="0" w:space="0" w:color="auto"/>
        <w:bottom w:val="none" w:sz="0" w:space="0" w:color="auto"/>
        <w:right w:val="none" w:sz="0" w:space="0" w:color="auto"/>
      </w:divBdr>
    </w:div>
    <w:div w:id="115758397">
      <w:bodyDiv w:val="1"/>
      <w:marLeft w:val="0"/>
      <w:marRight w:val="0"/>
      <w:marTop w:val="0"/>
      <w:marBottom w:val="0"/>
      <w:divBdr>
        <w:top w:val="none" w:sz="0" w:space="0" w:color="auto"/>
        <w:left w:val="none" w:sz="0" w:space="0" w:color="auto"/>
        <w:bottom w:val="none" w:sz="0" w:space="0" w:color="auto"/>
        <w:right w:val="none" w:sz="0" w:space="0" w:color="auto"/>
      </w:divBdr>
    </w:div>
    <w:div w:id="115956129">
      <w:bodyDiv w:val="1"/>
      <w:marLeft w:val="0"/>
      <w:marRight w:val="0"/>
      <w:marTop w:val="0"/>
      <w:marBottom w:val="0"/>
      <w:divBdr>
        <w:top w:val="none" w:sz="0" w:space="0" w:color="auto"/>
        <w:left w:val="none" w:sz="0" w:space="0" w:color="auto"/>
        <w:bottom w:val="none" w:sz="0" w:space="0" w:color="auto"/>
        <w:right w:val="none" w:sz="0" w:space="0" w:color="auto"/>
      </w:divBdr>
    </w:div>
    <w:div w:id="116338494">
      <w:bodyDiv w:val="1"/>
      <w:marLeft w:val="0"/>
      <w:marRight w:val="0"/>
      <w:marTop w:val="0"/>
      <w:marBottom w:val="0"/>
      <w:divBdr>
        <w:top w:val="none" w:sz="0" w:space="0" w:color="auto"/>
        <w:left w:val="none" w:sz="0" w:space="0" w:color="auto"/>
        <w:bottom w:val="none" w:sz="0" w:space="0" w:color="auto"/>
        <w:right w:val="none" w:sz="0" w:space="0" w:color="auto"/>
      </w:divBdr>
    </w:div>
    <w:div w:id="117189529">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496005">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349724">
      <w:bodyDiv w:val="1"/>
      <w:marLeft w:val="0"/>
      <w:marRight w:val="0"/>
      <w:marTop w:val="0"/>
      <w:marBottom w:val="0"/>
      <w:divBdr>
        <w:top w:val="none" w:sz="0" w:space="0" w:color="auto"/>
        <w:left w:val="none" w:sz="0" w:space="0" w:color="auto"/>
        <w:bottom w:val="none" w:sz="0" w:space="0" w:color="auto"/>
        <w:right w:val="none" w:sz="0" w:space="0" w:color="auto"/>
      </w:divBdr>
    </w:div>
    <w:div w:id="119765871">
      <w:bodyDiv w:val="1"/>
      <w:marLeft w:val="0"/>
      <w:marRight w:val="0"/>
      <w:marTop w:val="0"/>
      <w:marBottom w:val="0"/>
      <w:divBdr>
        <w:top w:val="none" w:sz="0" w:space="0" w:color="auto"/>
        <w:left w:val="none" w:sz="0" w:space="0" w:color="auto"/>
        <w:bottom w:val="none" w:sz="0" w:space="0" w:color="auto"/>
        <w:right w:val="none" w:sz="0" w:space="0" w:color="auto"/>
      </w:divBdr>
    </w:div>
    <w:div w:id="119807700">
      <w:bodyDiv w:val="1"/>
      <w:marLeft w:val="0"/>
      <w:marRight w:val="0"/>
      <w:marTop w:val="0"/>
      <w:marBottom w:val="0"/>
      <w:divBdr>
        <w:top w:val="none" w:sz="0" w:space="0" w:color="auto"/>
        <w:left w:val="none" w:sz="0" w:space="0" w:color="auto"/>
        <w:bottom w:val="none" w:sz="0" w:space="0" w:color="auto"/>
        <w:right w:val="none" w:sz="0" w:space="0" w:color="auto"/>
      </w:divBdr>
    </w:div>
    <w:div w:id="119999004">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1189577">
      <w:bodyDiv w:val="1"/>
      <w:marLeft w:val="0"/>
      <w:marRight w:val="0"/>
      <w:marTop w:val="0"/>
      <w:marBottom w:val="0"/>
      <w:divBdr>
        <w:top w:val="none" w:sz="0" w:space="0" w:color="auto"/>
        <w:left w:val="none" w:sz="0" w:space="0" w:color="auto"/>
        <w:bottom w:val="none" w:sz="0" w:space="0" w:color="auto"/>
        <w:right w:val="none" w:sz="0" w:space="0" w:color="auto"/>
      </w:divBdr>
    </w:div>
    <w:div w:id="121770141">
      <w:bodyDiv w:val="1"/>
      <w:marLeft w:val="0"/>
      <w:marRight w:val="0"/>
      <w:marTop w:val="0"/>
      <w:marBottom w:val="0"/>
      <w:divBdr>
        <w:top w:val="none" w:sz="0" w:space="0" w:color="auto"/>
        <w:left w:val="none" w:sz="0" w:space="0" w:color="auto"/>
        <w:bottom w:val="none" w:sz="0" w:space="0" w:color="auto"/>
        <w:right w:val="none" w:sz="0" w:space="0" w:color="auto"/>
      </w:divBdr>
    </w:div>
    <w:div w:id="121850295">
      <w:bodyDiv w:val="1"/>
      <w:marLeft w:val="0"/>
      <w:marRight w:val="0"/>
      <w:marTop w:val="0"/>
      <w:marBottom w:val="0"/>
      <w:divBdr>
        <w:top w:val="none" w:sz="0" w:space="0" w:color="auto"/>
        <w:left w:val="none" w:sz="0" w:space="0" w:color="auto"/>
        <w:bottom w:val="none" w:sz="0" w:space="0" w:color="auto"/>
        <w:right w:val="none" w:sz="0" w:space="0" w:color="auto"/>
      </w:divBdr>
    </w:div>
    <w:div w:id="122045402">
      <w:bodyDiv w:val="1"/>
      <w:marLeft w:val="0"/>
      <w:marRight w:val="0"/>
      <w:marTop w:val="0"/>
      <w:marBottom w:val="0"/>
      <w:divBdr>
        <w:top w:val="none" w:sz="0" w:space="0" w:color="auto"/>
        <w:left w:val="none" w:sz="0" w:space="0" w:color="auto"/>
        <w:bottom w:val="none" w:sz="0" w:space="0" w:color="auto"/>
        <w:right w:val="none" w:sz="0" w:space="0" w:color="auto"/>
      </w:divBdr>
    </w:div>
    <w:div w:id="122120456">
      <w:bodyDiv w:val="1"/>
      <w:marLeft w:val="0"/>
      <w:marRight w:val="0"/>
      <w:marTop w:val="0"/>
      <w:marBottom w:val="0"/>
      <w:divBdr>
        <w:top w:val="none" w:sz="0" w:space="0" w:color="auto"/>
        <w:left w:val="none" w:sz="0" w:space="0" w:color="auto"/>
        <w:bottom w:val="none" w:sz="0" w:space="0" w:color="auto"/>
        <w:right w:val="none" w:sz="0" w:space="0" w:color="auto"/>
      </w:divBdr>
    </w:div>
    <w:div w:id="123818696">
      <w:bodyDiv w:val="1"/>
      <w:marLeft w:val="0"/>
      <w:marRight w:val="0"/>
      <w:marTop w:val="0"/>
      <w:marBottom w:val="0"/>
      <w:divBdr>
        <w:top w:val="none" w:sz="0" w:space="0" w:color="auto"/>
        <w:left w:val="none" w:sz="0" w:space="0" w:color="auto"/>
        <w:bottom w:val="none" w:sz="0" w:space="0" w:color="auto"/>
        <w:right w:val="none" w:sz="0" w:space="0" w:color="auto"/>
      </w:divBdr>
    </w:div>
    <w:div w:id="124128616">
      <w:bodyDiv w:val="1"/>
      <w:marLeft w:val="0"/>
      <w:marRight w:val="0"/>
      <w:marTop w:val="0"/>
      <w:marBottom w:val="0"/>
      <w:divBdr>
        <w:top w:val="none" w:sz="0" w:space="0" w:color="auto"/>
        <w:left w:val="none" w:sz="0" w:space="0" w:color="auto"/>
        <w:bottom w:val="none" w:sz="0" w:space="0" w:color="auto"/>
        <w:right w:val="none" w:sz="0" w:space="0" w:color="auto"/>
      </w:divBdr>
    </w:div>
    <w:div w:id="124275764">
      <w:bodyDiv w:val="1"/>
      <w:marLeft w:val="0"/>
      <w:marRight w:val="0"/>
      <w:marTop w:val="0"/>
      <w:marBottom w:val="0"/>
      <w:divBdr>
        <w:top w:val="none" w:sz="0" w:space="0" w:color="auto"/>
        <w:left w:val="none" w:sz="0" w:space="0" w:color="auto"/>
        <w:bottom w:val="none" w:sz="0" w:space="0" w:color="auto"/>
        <w:right w:val="none" w:sz="0" w:space="0" w:color="auto"/>
      </w:divBdr>
    </w:div>
    <w:div w:id="124391384">
      <w:bodyDiv w:val="1"/>
      <w:marLeft w:val="0"/>
      <w:marRight w:val="0"/>
      <w:marTop w:val="0"/>
      <w:marBottom w:val="0"/>
      <w:divBdr>
        <w:top w:val="none" w:sz="0" w:space="0" w:color="auto"/>
        <w:left w:val="none" w:sz="0" w:space="0" w:color="auto"/>
        <w:bottom w:val="none" w:sz="0" w:space="0" w:color="auto"/>
        <w:right w:val="none" w:sz="0" w:space="0" w:color="auto"/>
      </w:divBdr>
    </w:div>
    <w:div w:id="124782637">
      <w:bodyDiv w:val="1"/>
      <w:marLeft w:val="0"/>
      <w:marRight w:val="0"/>
      <w:marTop w:val="0"/>
      <w:marBottom w:val="0"/>
      <w:divBdr>
        <w:top w:val="none" w:sz="0" w:space="0" w:color="auto"/>
        <w:left w:val="none" w:sz="0" w:space="0" w:color="auto"/>
        <w:bottom w:val="none" w:sz="0" w:space="0" w:color="auto"/>
        <w:right w:val="none" w:sz="0" w:space="0" w:color="auto"/>
      </w:divBdr>
    </w:div>
    <w:div w:id="125707913">
      <w:bodyDiv w:val="1"/>
      <w:marLeft w:val="0"/>
      <w:marRight w:val="0"/>
      <w:marTop w:val="0"/>
      <w:marBottom w:val="0"/>
      <w:divBdr>
        <w:top w:val="none" w:sz="0" w:space="0" w:color="auto"/>
        <w:left w:val="none" w:sz="0" w:space="0" w:color="auto"/>
        <w:bottom w:val="none" w:sz="0" w:space="0" w:color="auto"/>
        <w:right w:val="none" w:sz="0" w:space="0" w:color="auto"/>
      </w:divBdr>
    </w:div>
    <w:div w:id="125709170">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7237615">
      <w:bodyDiv w:val="1"/>
      <w:marLeft w:val="0"/>
      <w:marRight w:val="0"/>
      <w:marTop w:val="0"/>
      <w:marBottom w:val="0"/>
      <w:divBdr>
        <w:top w:val="none" w:sz="0" w:space="0" w:color="auto"/>
        <w:left w:val="none" w:sz="0" w:space="0" w:color="auto"/>
        <w:bottom w:val="none" w:sz="0" w:space="0" w:color="auto"/>
        <w:right w:val="none" w:sz="0" w:space="0" w:color="auto"/>
      </w:divBdr>
    </w:div>
    <w:div w:id="127355402">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674854">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330556">
      <w:bodyDiv w:val="1"/>
      <w:marLeft w:val="0"/>
      <w:marRight w:val="0"/>
      <w:marTop w:val="0"/>
      <w:marBottom w:val="0"/>
      <w:divBdr>
        <w:top w:val="none" w:sz="0" w:space="0" w:color="auto"/>
        <w:left w:val="none" w:sz="0" w:space="0" w:color="auto"/>
        <w:bottom w:val="none" w:sz="0" w:space="0" w:color="auto"/>
        <w:right w:val="none" w:sz="0" w:space="0" w:color="auto"/>
      </w:divBdr>
    </w:div>
    <w:div w:id="129591474">
      <w:bodyDiv w:val="1"/>
      <w:marLeft w:val="0"/>
      <w:marRight w:val="0"/>
      <w:marTop w:val="0"/>
      <w:marBottom w:val="0"/>
      <w:divBdr>
        <w:top w:val="none" w:sz="0" w:space="0" w:color="auto"/>
        <w:left w:val="none" w:sz="0" w:space="0" w:color="auto"/>
        <w:bottom w:val="none" w:sz="0" w:space="0" w:color="auto"/>
        <w:right w:val="none" w:sz="0" w:space="0" w:color="auto"/>
      </w:divBdr>
    </w:div>
    <w:div w:id="129907670">
      <w:bodyDiv w:val="1"/>
      <w:marLeft w:val="0"/>
      <w:marRight w:val="0"/>
      <w:marTop w:val="0"/>
      <w:marBottom w:val="0"/>
      <w:divBdr>
        <w:top w:val="none" w:sz="0" w:space="0" w:color="auto"/>
        <w:left w:val="none" w:sz="0" w:space="0" w:color="auto"/>
        <w:bottom w:val="none" w:sz="0" w:space="0" w:color="auto"/>
        <w:right w:val="none" w:sz="0" w:space="0" w:color="auto"/>
      </w:divBdr>
    </w:div>
    <w:div w:id="130639753">
      <w:bodyDiv w:val="1"/>
      <w:marLeft w:val="0"/>
      <w:marRight w:val="0"/>
      <w:marTop w:val="0"/>
      <w:marBottom w:val="0"/>
      <w:divBdr>
        <w:top w:val="none" w:sz="0" w:space="0" w:color="auto"/>
        <w:left w:val="none" w:sz="0" w:space="0" w:color="auto"/>
        <w:bottom w:val="none" w:sz="0" w:space="0" w:color="auto"/>
        <w:right w:val="none" w:sz="0" w:space="0" w:color="auto"/>
      </w:divBdr>
    </w:div>
    <w:div w:id="130826279">
      <w:bodyDiv w:val="1"/>
      <w:marLeft w:val="0"/>
      <w:marRight w:val="0"/>
      <w:marTop w:val="0"/>
      <w:marBottom w:val="0"/>
      <w:divBdr>
        <w:top w:val="none" w:sz="0" w:space="0" w:color="auto"/>
        <w:left w:val="none" w:sz="0" w:space="0" w:color="auto"/>
        <w:bottom w:val="none" w:sz="0" w:space="0" w:color="auto"/>
        <w:right w:val="none" w:sz="0" w:space="0" w:color="auto"/>
      </w:divBdr>
    </w:div>
    <w:div w:id="131338804">
      <w:bodyDiv w:val="1"/>
      <w:marLeft w:val="0"/>
      <w:marRight w:val="0"/>
      <w:marTop w:val="0"/>
      <w:marBottom w:val="0"/>
      <w:divBdr>
        <w:top w:val="none" w:sz="0" w:space="0" w:color="auto"/>
        <w:left w:val="none" w:sz="0" w:space="0" w:color="auto"/>
        <w:bottom w:val="none" w:sz="0" w:space="0" w:color="auto"/>
        <w:right w:val="none" w:sz="0" w:space="0" w:color="auto"/>
      </w:divBdr>
    </w:div>
    <w:div w:id="131869185">
      <w:bodyDiv w:val="1"/>
      <w:marLeft w:val="0"/>
      <w:marRight w:val="0"/>
      <w:marTop w:val="0"/>
      <w:marBottom w:val="0"/>
      <w:divBdr>
        <w:top w:val="none" w:sz="0" w:space="0" w:color="auto"/>
        <w:left w:val="none" w:sz="0" w:space="0" w:color="auto"/>
        <w:bottom w:val="none" w:sz="0" w:space="0" w:color="auto"/>
        <w:right w:val="none" w:sz="0" w:space="0" w:color="auto"/>
      </w:divBdr>
    </w:div>
    <w:div w:id="132413617">
      <w:bodyDiv w:val="1"/>
      <w:marLeft w:val="0"/>
      <w:marRight w:val="0"/>
      <w:marTop w:val="0"/>
      <w:marBottom w:val="0"/>
      <w:divBdr>
        <w:top w:val="none" w:sz="0" w:space="0" w:color="auto"/>
        <w:left w:val="none" w:sz="0" w:space="0" w:color="auto"/>
        <w:bottom w:val="none" w:sz="0" w:space="0" w:color="auto"/>
        <w:right w:val="none" w:sz="0" w:space="0" w:color="auto"/>
      </w:divBdr>
    </w:div>
    <w:div w:id="132917709">
      <w:bodyDiv w:val="1"/>
      <w:marLeft w:val="0"/>
      <w:marRight w:val="0"/>
      <w:marTop w:val="0"/>
      <w:marBottom w:val="0"/>
      <w:divBdr>
        <w:top w:val="none" w:sz="0" w:space="0" w:color="auto"/>
        <w:left w:val="none" w:sz="0" w:space="0" w:color="auto"/>
        <w:bottom w:val="none" w:sz="0" w:space="0" w:color="auto"/>
        <w:right w:val="none" w:sz="0" w:space="0" w:color="auto"/>
      </w:divBdr>
    </w:div>
    <w:div w:id="133064794">
      <w:bodyDiv w:val="1"/>
      <w:marLeft w:val="0"/>
      <w:marRight w:val="0"/>
      <w:marTop w:val="0"/>
      <w:marBottom w:val="0"/>
      <w:divBdr>
        <w:top w:val="none" w:sz="0" w:space="0" w:color="auto"/>
        <w:left w:val="none" w:sz="0" w:space="0" w:color="auto"/>
        <w:bottom w:val="none" w:sz="0" w:space="0" w:color="auto"/>
        <w:right w:val="none" w:sz="0" w:space="0" w:color="auto"/>
      </w:divBdr>
    </w:div>
    <w:div w:id="133372230">
      <w:bodyDiv w:val="1"/>
      <w:marLeft w:val="0"/>
      <w:marRight w:val="0"/>
      <w:marTop w:val="0"/>
      <w:marBottom w:val="0"/>
      <w:divBdr>
        <w:top w:val="none" w:sz="0" w:space="0" w:color="auto"/>
        <w:left w:val="none" w:sz="0" w:space="0" w:color="auto"/>
        <w:bottom w:val="none" w:sz="0" w:space="0" w:color="auto"/>
        <w:right w:val="none" w:sz="0" w:space="0" w:color="auto"/>
      </w:divBdr>
    </w:div>
    <w:div w:id="133564265">
      <w:bodyDiv w:val="1"/>
      <w:marLeft w:val="0"/>
      <w:marRight w:val="0"/>
      <w:marTop w:val="0"/>
      <w:marBottom w:val="0"/>
      <w:divBdr>
        <w:top w:val="none" w:sz="0" w:space="0" w:color="auto"/>
        <w:left w:val="none" w:sz="0" w:space="0" w:color="auto"/>
        <w:bottom w:val="none" w:sz="0" w:space="0" w:color="auto"/>
        <w:right w:val="none" w:sz="0" w:space="0" w:color="auto"/>
      </w:divBdr>
    </w:div>
    <w:div w:id="133647384">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4954469">
      <w:bodyDiv w:val="1"/>
      <w:marLeft w:val="0"/>
      <w:marRight w:val="0"/>
      <w:marTop w:val="0"/>
      <w:marBottom w:val="0"/>
      <w:divBdr>
        <w:top w:val="none" w:sz="0" w:space="0" w:color="auto"/>
        <w:left w:val="none" w:sz="0" w:space="0" w:color="auto"/>
        <w:bottom w:val="none" w:sz="0" w:space="0" w:color="auto"/>
        <w:right w:val="none" w:sz="0" w:space="0" w:color="auto"/>
      </w:divBdr>
    </w:div>
    <w:div w:id="135420828">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7039711">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7770616">
      <w:bodyDiv w:val="1"/>
      <w:marLeft w:val="0"/>
      <w:marRight w:val="0"/>
      <w:marTop w:val="0"/>
      <w:marBottom w:val="0"/>
      <w:divBdr>
        <w:top w:val="none" w:sz="0" w:space="0" w:color="auto"/>
        <w:left w:val="none" w:sz="0" w:space="0" w:color="auto"/>
        <w:bottom w:val="none" w:sz="0" w:space="0" w:color="auto"/>
        <w:right w:val="none" w:sz="0" w:space="0" w:color="auto"/>
      </w:divBdr>
    </w:div>
    <w:div w:id="139613026">
      <w:bodyDiv w:val="1"/>
      <w:marLeft w:val="0"/>
      <w:marRight w:val="0"/>
      <w:marTop w:val="0"/>
      <w:marBottom w:val="0"/>
      <w:divBdr>
        <w:top w:val="none" w:sz="0" w:space="0" w:color="auto"/>
        <w:left w:val="none" w:sz="0" w:space="0" w:color="auto"/>
        <w:bottom w:val="none" w:sz="0" w:space="0" w:color="auto"/>
        <w:right w:val="none" w:sz="0" w:space="0" w:color="auto"/>
      </w:divBdr>
    </w:div>
    <w:div w:id="140050537">
      <w:bodyDiv w:val="1"/>
      <w:marLeft w:val="0"/>
      <w:marRight w:val="0"/>
      <w:marTop w:val="0"/>
      <w:marBottom w:val="0"/>
      <w:divBdr>
        <w:top w:val="none" w:sz="0" w:space="0" w:color="auto"/>
        <w:left w:val="none" w:sz="0" w:space="0" w:color="auto"/>
        <w:bottom w:val="none" w:sz="0" w:space="0" w:color="auto"/>
        <w:right w:val="none" w:sz="0" w:space="0" w:color="auto"/>
      </w:divBdr>
    </w:div>
    <w:div w:id="140120761">
      <w:bodyDiv w:val="1"/>
      <w:marLeft w:val="0"/>
      <w:marRight w:val="0"/>
      <w:marTop w:val="0"/>
      <w:marBottom w:val="0"/>
      <w:divBdr>
        <w:top w:val="none" w:sz="0" w:space="0" w:color="auto"/>
        <w:left w:val="none" w:sz="0" w:space="0" w:color="auto"/>
        <w:bottom w:val="none" w:sz="0" w:space="0" w:color="auto"/>
        <w:right w:val="none" w:sz="0" w:space="0" w:color="auto"/>
      </w:divBdr>
    </w:div>
    <w:div w:id="140737670">
      <w:bodyDiv w:val="1"/>
      <w:marLeft w:val="0"/>
      <w:marRight w:val="0"/>
      <w:marTop w:val="0"/>
      <w:marBottom w:val="0"/>
      <w:divBdr>
        <w:top w:val="none" w:sz="0" w:space="0" w:color="auto"/>
        <w:left w:val="none" w:sz="0" w:space="0" w:color="auto"/>
        <w:bottom w:val="none" w:sz="0" w:space="0" w:color="auto"/>
        <w:right w:val="none" w:sz="0" w:space="0" w:color="auto"/>
      </w:divBdr>
    </w:div>
    <w:div w:id="140774129">
      <w:bodyDiv w:val="1"/>
      <w:marLeft w:val="0"/>
      <w:marRight w:val="0"/>
      <w:marTop w:val="0"/>
      <w:marBottom w:val="0"/>
      <w:divBdr>
        <w:top w:val="none" w:sz="0" w:space="0" w:color="auto"/>
        <w:left w:val="none" w:sz="0" w:space="0" w:color="auto"/>
        <w:bottom w:val="none" w:sz="0" w:space="0" w:color="auto"/>
        <w:right w:val="none" w:sz="0" w:space="0" w:color="auto"/>
      </w:divBdr>
    </w:div>
    <w:div w:id="141242510">
      <w:bodyDiv w:val="1"/>
      <w:marLeft w:val="0"/>
      <w:marRight w:val="0"/>
      <w:marTop w:val="0"/>
      <w:marBottom w:val="0"/>
      <w:divBdr>
        <w:top w:val="none" w:sz="0" w:space="0" w:color="auto"/>
        <w:left w:val="none" w:sz="0" w:space="0" w:color="auto"/>
        <w:bottom w:val="none" w:sz="0" w:space="0" w:color="auto"/>
        <w:right w:val="none" w:sz="0" w:space="0" w:color="auto"/>
      </w:divBdr>
    </w:div>
    <w:div w:id="141505987">
      <w:bodyDiv w:val="1"/>
      <w:marLeft w:val="0"/>
      <w:marRight w:val="0"/>
      <w:marTop w:val="0"/>
      <w:marBottom w:val="0"/>
      <w:divBdr>
        <w:top w:val="none" w:sz="0" w:space="0" w:color="auto"/>
        <w:left w:val="none" w:sz="0" w:space="0" w:color="auto"/>
        <w:bottom w:val="none" w:sz="0" w:space="0" w:color="auto"/>
        <w:right w:val="none" w:sz="0" w:space="0" w:color="auto"/>
      </w:divBdr>
    </w:div>
    <w:div w:id="141851057">
      <w:bodyDiv w:val="1"/>
      <w:marLeft w:val="0"/>
      <w:marRight w:val="0"/>
      <w:marTop w:val="0"/>
      <w:marBottom w:val="0"/>
      <w:divBdr>
        <w:top w:val="none" w:sz="0" w:space="0" w:color="auto"/>
        <w:left w:val="none" w:sz="0" w:space="0" w:color="auto"/>
        <w:bottom w:val="none" w:sz="0" w:space="0" w:color="auto"/>
        <w:right w:val="none" w:sz="0" w:space="0" w:color="auto"/>
      </w:divBdr>
    </w:div>
    <w:div w:id="142087804">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402677">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663594">
      <w:bodyDiv w:val="1"/>
      <w:marLeft w:val="0"/>
      <w:marRight w:val="0"/>
      <w:marTop w:val="0"/>
      <w:marBottom w:val="0"/>
      <w:divBdr>
        <w:top w:val="none" w:sz="0" w:space="0" w:color="auto"/>
        <w:left w:val="none" w:sz="0" w:space="0" w:color="auto"/>
        <w:bottom w:val="none" w:sz="0" w:space="0" w:color="auto"/>
        <w:right w:val="none" w:sz="0" w:space="0" w:color="auto"/>
      </w:divBdr>
    </w:div>
    <w:div w:id="144247072">
      <w:bodyDiv w:val="1"/>
      <w:marLeft w:val="0"/>
      <w:marRight w:val="0"/>
      <w:marTop w:val="0"/>
      <w:marBottom w:val="0"/>
      <w:divBdr>
        <w:top w:val="none" w:sz="0" w:space="0" w:color="auto"/>
        <w:left w:val="none" w:sz="0" w:space="0" w:color="auto"/>
        <w:bottom w:val="none" w:sz="0" w:space="0" w:color="auto"/>
        <w:right w:val="none" w:sz="0" w:space="0" w:color="auto"/>
      </w:divBdr>
    </w:div>
    <w:div w:id="144705665">
      <w:bodyDiv w:val="1"/>
      <w:marLeft w:val="0"/>
      <w:marRight w:val="0"/>
      <w:marTop w:val="0"/>
      <w:marBottom w:val="0"/>
      <w:divBdr>
        <w:top w:val="none" w:sz="0" w:space="0" w:color="auto"/>
        <w:left w:val="none" w:sz="0" w:space="0" w:color="auto"/>
        <w:bottom w:val="none" w:sz="0" w:space="0" w:color="auto"/>
        <w:right w:val="none" w:sz="0" w:space="0" w:color="auto"/>
      </w:divBdr>
    </w:div>
    <w:div w:id="146870472">
      <w:bodyDiv w:val="1"/>
      <w:marLeft w:val="0"/>
      <w:marRight w:val="0"/>
      <w:marTop w:val="0"/>
      <w:marBottom w:val="0"/>
      <w:divBdr>
        <w:top w:val="none" w:sz="0" w:space="0" w:color="auto"/>
        <w:left w:val="none" w:sz="0" w:space="0" w:color="auto"/>
        <w:bottom w:val="none" w:sz="0" w:space="0" w:color="auto"/>
        <w:right w:val="none" w:sz="0" w:space="0" w:color="auto"/>
      </w:divBdr>
    </w:div>
    <w:div w:id="146941340">
      <w:bodyDiv w:val="1"/>
      <w:marLeft w:val="0"/>
      <w:marRight w:val="0"/>
      <w:marTop w:val="0"/>
      <w:marBottom w:val="0"/>
      <w:divBdr>
        <w:top w:val="none" w:sz="0" w:space="0" w:color="auto"/>
        <w:left w:val="none" w:sz="0" w:space="0" w:color="auto"/>
        <w:bottom w:val="none" w:sz="0" w:space="0" w:color="auto"/>
        <w:right w:val="none" w:sz="0" w:space="0" w:color="auto"/>
      </w:divBdr>
    </w:div>
    <w:div w:id="147138190">
      <w:bodyDiv w:val="1"/>
      <w:marLeft w:val="0"/>
      <w:marRight w:val="0"/>
      <w:marTop w:val="0"/>
      <w:marBottom w:val="0"/>
      <w:divBdr>
        <w:top w:val="none" w:sz="0" w:space="0" w:color="auto"/>
        <w:left w:val="none" w:sz="0" w:space="0" w:color="auto"/>
        <w:bottom w:val="none" w:sz="0" w:space="0" w:color="auto"/>
        <w:right w:val="none" w:sz="0" w:space="0" w:color="auto"/>
      </w:divBdr>
    </w:div>
    <w:div w:id="147672123">
      <w:bodyDiv w:val="1"/>
      <w:marLeft w:val="0"/>
      <w:marRight w:val="0"/>
      <w:marTop w:val="0"/>
      <w:marBottom w:val="0"/>
      <w:divBdr>
        <w:top w:val="none" w:sz="0" w:space="0" w:color="auto"/>
        <w:left w:val="none" w:sz="0" w:space="0" w:color="auto"/>
        <w:bottom w:val="none" w:sz="0" w:space="0" w:color="auto"/>
        <w:right w:val="none" w:sz="0" w:space="0" w:color="auto"/>
      </w:divBdr>
    </w:div>
    <w:div w:id="147793625">
      <w:bodyDiv w:val="1"/>
      <w:marLeft w:val="0"/>
      <w:marRight w:val="0"/>
      <w:marTop w:val="0"/>
      <w:marBottom w:val="0"/>
      <w:divBdr>
        <w:top w:val="none" w:sz="0" w:space="0" w:color="auto"/>
        <w:left w:val="none" w:sz="0" w:space="0" w:color="auto"/>
        <w:bottom w:val="none" w:sz="0" w:space="0" w:color="auto"/>
        <w:right w:val="none" w:sz="0" w:space="0" w:color="auto"/>
      </w:divBdr>
    </w:div>
    <w:div w:id="147985371">
      <w:bodyDiv w:val="1"/>
      <w:marLeft w:val="0"/>
      <w:marRight w:val="0"/>
      <w:marTop w:val="0"/>
      <w:marBottom w:val="0"/>
      <w:divBdr>
        <w:top w:val="none" w:sz="0" w:space="0" w:color="auto"/>
        <w:left w:val="none" w:sz="0" w:space="0" w:color="auto"/>
        <w:bottom w:val="none" w:sz="0" w:space="0" w:color="auto"/>
        <w:right w:val="none" w:sz="0" w:space="0" w:color="auto"/>
      </w:divBdr>
    </w:div>
    <w:div w:id="149178492">
      <w:bodyDiv w:val="1"/>
      <w:marLeft w:val="0"/>
      <w:marRight w:val="0"/>
      <w:marTop w:val="0"/>
      <w:marBottom w:val="0"/>
      <w:divBdr>
        <w:top w:val="none" w:sz="0" w:space="0" w:color="auto"/>
        <w:left w:val="none" w:sz="0" w:space="0" w:color="auto"/>
        <w:bottom w:val="none" w:sz="0" w:space="0" w:color="auto"/>
        <w:right w:val="none" w:sz="0" w:space="0" w:color="auto"/>
      </w:divBdr>
    </w:div>
    <w:div w:id="149248071">
      <w:bodyDiv w:val="1"/>
      <w:marLeft w:val="0"/>
      <w:marRight w:val="0"/>
      <w:marTop w:val="0"/>
      <w:marBottom w:val="0"/>
      <w:divBdr>
        <w:top w:val="none" w:sz="0" w:space="0" w:color="auto"/>
        <w:left w:val="none" w:sz="0" w:space="0" w:color="auto"/>
        <w:bottom w:val="none" w:sz="0" w:space="0" w:color="auto"/>
        <w:right w:val="none" w:sz="0" w:space="0" w:color="auto"/>
      </w:divBdr>
    </w:div>
    <w:div w:id="149516382">
      <w:bodyDiv w:val="1"/>
      <w:marLeft w:val="0"/>
      <w:marRight w:val="0"/>
      <w:marTop w:val="0"/>
      <w:marBottom w:val="0"/>
      <w:divBdr>
        <w:top w:val="none" w:sz="0" w:space="0" w:color="auto"/>
        <w:left w:val="none" w:sz="0" w:space="0" w:color="auto"/>
        <w:bottom w:val="none" w:sz="0" w:space="0" w:color="auto"/>
        <w:right w:val="none" w:sz="0" w:space="0" w:color="auto"/>
      </w:divBdr>
    </w:div>
    <w:div w:id="149520129">
      <w:bodyDiv w:val="1"/>
      <w:marLeft w:val="0"/>
      <w:marRight w:val="0"/>
      <w:marTop w:val="0"/>
      <w:marBottom w:val="0"/>
      <w:divBdr>
        <w:top w:val="none" w:sz="0" w:space="0" w:color="auto"/>
        <w:left w:val="none" w:sz="0" w:space="0" w:color="auto"/>
        <w:bottom w:val="none" w:sz="0" w:space="0" w:color="auto"/>
        <w:right w:val="none" w:sz="0" w:space="0" w:color="auto"/>
      </w:divBdr>
    </w:div>
    <w:div w:id="150221510">
      <w:bodyDiv w:val="1"/>
      <w:marLeft w:val="0"/>
      <w:marRight w:val="0"/>
      <w:marTop w:val="0"/>
      <w:marBottom w:val="0"/>
      <w:divBdr>
        <w:top w:val="none" w:sz="0" w:space="0" w:color="auto"/>
        <w:left w:val="none" w:sz="0" w:space="0" w:color="auto"/>
        <w:bottom w:val="none" w:sz="0" w:space="0" w:color="auto"/>
        <w:right w:val="none" w:sz="0" w:space="0" w:color="auto"/>
      </w:divBdr>
    </w:div>
    <w:div w:id="150295446">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1988322">
      <w:bodyDiv w:val="1"/>
      <w:marLeft w:val="0"/>
      <w:marRight w:val="0"/>
      <w:marTop w:val="0"/>
      <w:marBottom w:val="0"/>
      <w:divBdr>
        <w:top w:val="none" w:sz="0" w:space="0" w:color="auto"/>
        <w:left w:val="none" w:sz="0" w:space="0" w:color="auto"/>
        <w:bottom w:val="none" w:sz="0" w:space="0" w:color="auto"/>
        <w:right w:val="none" w:sz="0" w:space="0" w:color="auto"/>
      </w:divBdr>
    </w:div>
    <w:div w:id="152377645">
      <w:bodyDiv w:val="1"/>
      <w:marLeft w:val="0"/>
      <w:marRight w:val="0"/>
      <w:marTop w:val="0"/>
      <w:marBottom w:val="0"/>
      <w:divBdr>
        <w:top w:val="none" w:sz="0" w:space="0" w:color="auto"/>
        <w:left w:val="none" w:sz="0" w:space="0" w:color="auto"/>
        <w:bottom w:val="none" w:sz="0" w:space="0" w:color="auto"/>
        <w:right w:val="none" w:sz="0" w:space="0" w:color="auto"/>
      </w:divBdr>
    </w:div>
    <w:div w:id="152530910">
      <w:bodyDiv w:val="1"/>
      <w:marLeft w:val="0"/>
      <w:marRight w:val="0"/>
      <w:marTop w:val="0"/>
      <w:marBottom w:val="0"/>
      <w:divBdr>
        <w:top w:val="none" w:sz="0" w:space="0" w:color="auto"/>
        <w:left w:val="none" w:sz="0" w:space="0" w:color="auto"/>
        <w:bottom w:val="none" w:sz="0" w:space="0" w:color="auto"/>
        <w:right w:val="none" w:sz="0" w:space="0" w:color="auto"/>
      </w:divBdr>
    </w:div>
    <w:div w:id="154613056">
      <w:bodyDiv w:val="1"/>
      <w:marLeft w:val="0"/>
      <w:marRight w:val="0"/>
      <w:marTop w:val="0"/>
      <w:marBottom w:val="0"/>
      <w:divBdr>
        <w:top w:val="none" w:sz="0" w:space="0" w:color="auto"/>
        <w:left w:val="none" w:sz="0" w:space="0" w:color="auto"/>
        <w:bottom w:val="none" w:sz="0" w:space="0" w:color="auto"/>
        <w:right w:val="none" w:sz="0" w:space="0" w:color="auto"/>
      </w:divBdr>
    </w:div>
    <w:div w:id="154759859">
      <w:bodyDiv w:val="1"/>
      <w:marLeft w:val="0"/>
      <w:marRight w:val="0"/>
      <w:marTop w:val="0"/>
      <w:marBottom w:val="0"/>
      <w:divBdr>
        <w:top w:val="none" w:sz="0" w:space="0" w:color="auto"/>
        <w:left w:val="none" w:sz="0" w:space="0" w:color="auto"/>
        <w:bottom w:val="none" w:sz="0" w:space="0" w:color="auto"/>
        <w:right w:val="none" w:sz="0" w:space="0" w:color="auto"/>
      </w:divBdr>
    </w:div>
    <w:div w:id="154763120">
      <w:bodyDiv w:val="1"/>
      <w:marLeft w:val="0"/>
      <w:marRight w:val="0"/>
      <w:marTop w:val="0"/>
      <w:marBottom w:val="0"/>
      <w:divBdr>
        <w:top w:val="none" w:sz="0" w:space="0" w:color="auto"/>
        <w:left w:val="none" w:sz="0" w:space="0" w:color="auto"/>
        <w:bottom w:val="none" w:sz="0" w:space="0" w:color="auto"/>
        <w:right w:val="none" w:sz="0" w:space="0" w:color="auto"/>
      </w:divBdr>
    </w:div>
    <w:div w:id="155000308">
      <w:bodyDiv w:val="1"/>
      <w:marLeft w:val="0"/>
      <w:marRight w:val="0"/>
      <w:marTop w:val="0"/>
      <w:marBottom w:val="0"/>
      <w:divBdr>
        <w:top w:val="none" w:sz="0" w:space="0" w:color="auto"/>
        <w:left w:val="none" w:sz="0" w:space="0" w:color="auto"/>
        <w:bottom w:val="none" w:sz="0" w:space="0" w:color="auto"/>
        <w:right w:val="none" w:sz="0" w:space="0" w:color="auto"/>
      </w:divBdr>
    </w:div>
    <w:div w:id="155456912">
      <w:bodyDiv w:val="1"/>
      <w:marLeft w:val="0"/>
      <w:marRight w:val="0"/>
      <w:marTop w:val="0"/>
      <w:marBottom w:val="0"/>
      <w:divBdr>
        <w:top w:val="none" w:sz="0" w:space="0" w:color="auto"/>
        <w:left w:val="none" w:sz="0" w:space="0" w:color="auto"/>
        <w:bottom w:val="none" w:sz="0" w:space="0" w:color="auto"/>
        <w:right w:val="none" w:sz="0" w:space="0" w:color="auto"/>
      </w:divBdr>
    </w:div>
    <w:div w:id="155537514">
      <w:bodyDiv w:val="1"/>
      <w:marLeft w:val="0"/>
      <w:marRight w:val="0"/>
      <w:marTop w:val="0"/>
      <w:marBottom w:val="0"/>
      <w:divBdr>
        <w:top w:val="none" w:sz="0" w:space="0" w:color="auto"/>
        <w:left w:val="none" w:sz="0" w:space="0" w:color="auto"/>
        <w:bottom w:val="none" w:sz="0" w:space="0" w:color="auto"/>
        <w:right w:val="none" w:sz="0" w:space="0" w:color="auto"/>
      </w:divBdr>
    </w:div>
    <w:div w:id="156727034">
      <w:bodyDiv w:val="1"/>
      <w:marLeft w:val="0"/>
      <w:marRight w:val="0"/>
      <w:marTop w:val="0"/>
      <w:marBottom w:val="0"/>
      <w:divBdr>
        <w:top w:val="none" w:sz="0" w:space="0" w:color="auto"/>
        <w:left w:val="none" w:sz="0" w:space="0" w:color="auto"/>
        <w:bottom w:val="none" w:sz="0" w:space="0" w:color="auto"/>
        <w:right w:val="none" w:sz="0" w:space="0" w:color="auto"/>
      </w:divBdr>
    </w:div>
    <w:div w:id="157697374">
      <w:bodyDiv w:val="1"/>
      <w:marLeft w:val="0"/>
      <w:marRight w:val="0"/>
      <w:marTop w:val="0"/>
      <w:marBottom w:val="0"/>
      <w:divBdr>
        <w:top w:val="none" w:sz="0" w:space="0" w:color="auto"/>
        <w:left w:val="none" w:sz="0" w:space="0" w:color="auto"/>
        <w:bottom w:val="none" w:sz="0" w:space="0" w:color="auto"/>
        <w:right w:val="none" w:sz="0" w:space="0" w:color="auto"/>
      </w:divBdr>
    </w:div>
    <w:div w:id="158153167">
      <w:bodyDiv w:val="1"/>
      <w:marLeft w:val="0"/>
      <w:marRight w:val="0"/>
      <w:marTop w:val="0"/>
      <w:marBottom w:val="0"/>
      <w:divBdr>
        <w:top w:val="none" w:sz="0" w:space="0" w:color="auto"/>
        <w:left w:val="none" w:sz="0" w:space="0" w:color="auto"/>
        <w:bottom w:val="none" w:sz="0" w:space="0" w:color="auto"/>
        <w:right w:val="none" w:sz="0" w:space="0" w:color="auto"/>
      </w:divBdr>
    </w:div>
    <w:div w:id="158158559">
      <w:bodyDiv w:val="1"/>
      <w:marLeft w:val="0"/>
      <w:marRight w:val="0"/>
      <w:marTop w:val="0"/>
      <w:marBottom w:val="0"/>
      <w:divBdr>
        <w:top w:val="none" w:sz="0" w:space="0" w:color="auto"/>
        <w:left w:val="none" w:sz="0" w:space="0" w:color="auto"/>
        <w:bottom w:val="none" w:sz="0" w:space="0" w:color="auto"/>
        <w:right w:val="none" w:sz="0" w:space="0" w:color="auto"/>
      </w:divBdr>
    </w:div>
    <w:div w:id="158469744">
      <w:bodyDiv w:val="1"/>
      <w:marLeft w:val="0"/>
      <w:marRight w:val="0"/>
      <w:marTop w:val="0"/>
      <w:marBottom w:val="0"/>
      <w:divBdr>
        <w:top w:val="none" w:sz="0" w:space="0" w:color="auto"/>
        <w:left w:val="none" w:sz="0" w:space="0" w:color="auto"/>
        <w:bottom w:val="none" w:sz="0" w:space="0" w:color="auto"/>
        <w:right w:val="none" w:sz="0" w:space="0" w:color="auto"/>
      </w:divBdr>
    </w:div>
    <w:div w:id="158543138">
      <w:bodyDiv w:val="1"/>
      <w:marLeft w:val="0"/>
      <w:marRight w:val="0"/>
      <w:marTop w:val="0"/>
      <w:marBottom w:val="0"/>
      <w:divBdr>
        <w:top w:val="none" w:sz="0" w:space="0" w:color="auto"/>
        <w:left w:val="none" w:sz="0" w:space="0" w:color="auto"/>
        <w:bottom w:val="none" w:sz="0" w:space="0" w:color="auto"/>
        <w:right w:val="none" w:sz="0" w:space="0" w:color="auto"/>
      </w:divBdr>
    </w:div>
    <w:div w:id="158663881">
      <w:bodyDiv w:val="1"/>
      <w:marLeft w:val="0"/>
      <w:marRight w:val="0"/>
      <w:marTop w:val="0"/>
      <w:marBottom w:val="0"/>
      <w:divBdr>
        <w:top w:val="none" w:sz="0" w:space="0" w:color="auto"/>
        <w:left w:val="none" w:sz="0" w:space="0" w:color="auto"/>
        <w:bottom w:val="none" w:sz="0" w:space="0" w:color="auto"/>
        <w:right w:val="none" w:sz="0" w:space="0" w:color="auto"/>
      </w:divBdr>
    </w:div>
    <w:div w:id="158692339">
      <w:bodyDiv w:val="1"/>
      <w:marLeft w:val="0"/>
      <w:marRight w:val="0"/>
      <w:marTop w:val="0"/>
      <w:marBottom w:val="0"/>
      <w:divBdr>
        <w:top w:val="none" w:sz="0" w:space="0" w:color="auto"/>
        <w:left w:val="none" w:sz="0" w:space="0" w:color="auto"/>
        <w:bottom w:val="none" w:sz="0" w:space="0" w:color="auto"/>
        <w:right w:val="none" w:sz="0" w:space="0" w:color="auto"/>
      </w:divBdr>
    </w:div>
    <w:div w:id="159665468">
      <w:bodyDiv w:val="1"/>
      <w:marLeft w:val="0"/>
      <w:marRight w:val="0"/>
      <w:marTop w:val="0"/>
      <w:marBottom w:val="0"/>
      <w:divBdr>
        <w:top w:val="none" w:sz="0" w:space="0" w:color="auto"/>
        <w:left w:val="none" w:sz="0" w:space="0" w:color="auto"/>
        <w:bottom w:val="none" w:sz="0" w:space="0" w:color="auto"/>
        <w:right w:val="none" w:sz="0" w:space="0" w:color="auto"/>
      </w:divBdr>
    </w:div>
    <w:div w:id="160658730">
      <w:bodyDiv w:val="1"/>
      <w:marLeft w:val="0"/>
      <w:marRight w:val="0"/>
      <w:marTop w:val="0"/>
      <w:marBottom w:val="0"/>
      <w:divBdr>
        <w:top w:val="none" w:sz="0" w:space="0" w:color="auto"/>
        <w:left w:val="none" w:sz="0" w:space="0" w:color="auto"/>
        <w:bottom w:val="none" w:sz="0" w:space="0" w:color="auto"/>
        <w:right w:val="none" w:sz="0" w:space="0" w:color="auto"/>
      </w:divBdr>
    </w:div>
    <w:div w:id="160773984">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747535">
      <w:bodyDiv w:val="1"/>
      <w:marLeft w:val="0"/>
      <w:marRight w:val="0"/>
      <w:marTop w:val="0"/>
      <w:marBottom w:val="0"/>
      <w:divBdr>
        <w:top w:val="none" w:sz="0" w:space="0" w:color="auto"/>
        <w:left w:val="none" w:sz="0" w:space="0" w:color="auto"/>
        <w:bottom w:val="none" w:sz="0" w:space="0" w:color="auto"/>
        <w:right w:val="none" w:sz="0" w:space="0" w:color="auto"/>
      </w:divBdr>
    </w:div>
    <w:div w:id="162208650">
      <w:bodyDiv w:val="1"/>
      <w:marLeft w:val="0"/>
      <w:marRight w:val="0"/>
      <w:marTop w:val="0"/>
      <w:marBottom w:val="0"/>
      <w:divBdr>
        <w:top w:val="none" w:sz="0" w:space="0" w:color="auto"/>
        <w:left w:val="none" w:sz="0" w:space="0" w:color="auto"/>
        <w:bottom w:val="none" w:sz="0" w:space="0" w:color="auto"/>
        <w:right w:val="none" w:sz="0" w:space="0" w:color="auto"/>
      </w:divBdr>
    </w:div>
    <w:div w:id="164591182">
      <w:bodyDiv w:val="1"/>
      <w:marLeft w:val="0"/>
      <w:marRight w:val="0"/>
      <w:marTop w:val="0"/>
      <w:marBottom w:val="0"/>
      <w:divBdr>
        <w:top w:val="none" w:sz="0" w:space="0" w:color="auto"/>
        <w:left w:val="none" w:sz="0" w:space="0" w:color="auto"/>
        <w:bottom w:val="none" w:sz="0" w:space="0" w:color="auto"/>
        <w:right w:val="none" w:sz="0" w:space="0" w:color="auto"/>
      </w:divBdr>
    </w:div>
    <w:div w:id="165290378">
      <w:bodyDiv w:val="1"/>
      <w:marLeft w:val="0"/>
      <w:marRight w:val="0"/>
      <w:marTop w:val="0"/>
      <w:marBottom w:val="0"/>
      <w:divBdr>
        <w:top w:val="none" w:sz="0" w:space="0" w:color="auto"/>
        <w:left w:val="none" w:sz="0" w:space="0" w:color="auto"/>
        <w:bottom w:val="none" w:sz="0" w:space="0" w:color="auto"/>
        <w:right w:val="none" w:sz="0" w:space="0" w:color="auto"/>
      </w:divBdr>
    </w:div>
    <w:div w:id="165436142">
      <w:bodyDiv w:val="1"/>
      <w:marLeft w:val="0"/>
      <w:marRight w:val="0"/>
      <w:marTop w:val="0"/>
      <w:marBottom w:val="0"/>
      <w:divBdr>
        <w:top w:val="none" w:sz="0" w:space="0" w:color="auto"/>
        <w:left w:val="none" w:sz="0" w:space="0" w:color="auto"/>
        <w:bottom w:val="none" w:sz="0" w:space="0" w:color="auto"/>
        <w:right w:val="none" w:sz="0" w:space="0" w:color="auto"/>
      </w:divBdr>
    </w:div>
    <w:div w:id="165748415">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6332496">
      <w:bodyDiv w:val="1"/>
      <w:marLeft w:val="0"/>
      <w:marRight w:val="0"/>
      <w:marTop w:val="0"/>
      <w:marBottom w:val="0"/>
      <w:divBdr>
        <w:top w:val="none" w:sz="0" w:space="0" w:color="auto"/>
        <w:left w:val="none" w:sz="0" w:space="0" w:color="auto"/>
        <w:bottom w:val="none" w:sz="0" w:space="0" w:color="auto"/>
        <w:right w:val="none" w:sz="0" w:space="0" w:color="auto"/>
      </w:divBdr>
    </w:div>
    <w:div w:id="167522509">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8640227">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564128">
      <w:bodyDiv w:val="1"/>
      <w:marLeft w:val="0"/>
      <w:marRight w:val="0"/>
      <w:marTop w:val="0"/>
      <w:marBottom w:val="0"/>
      <w:divBdr>
        <w:top w:val="none" w:sz="0" w:space="0" w:color="auto"/>
        <w:left w:val="none" w:sz="0" w:space="0" w:color="auto"/>
        <w:bottom w:val="none" w:sz="0" w:space="0" w:color="auto"/>
        <w:right w:val="none" w:sz="0" w:space="0" w:color="auto"/>
      </w:divBdr>
    </w:div>
    <w:div w:id="170801120">
      <w:bodyDiv w:val="1"/>
      <w:marLeft w:val="0"/>
      <w:marRight w:val="0"/>
      <w:marTop w:val="0"/>
      <w:marBottom w:val="0"/>
      <w:divBdr>
        <w:top w:val="none" w:sz="0" w:space="0" w:color="auto"/>
        <w:left w:val="none" w:sz="0" w:space="0" w:color="auto"/>
        <w:bottom w:val="none" w:sz="0" w:space="0" w:color="auto"/>
        <w:right w:val="none" w:sz="0" w:space="0" w:color="auto"/>
      </w:divBdr>
    </w:div>
    <w:div w:id="171720724">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3038966">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767316">
      <w:bodyDiv w:val="1"/>
      <w:marLeft w:val="0"/>
      <w:marRight w:val="0"/>
      <w:marTop w:val="0"/>
      <w:marBottom w:val="0"/>
      <w:divBdr>
        <w:top w:val="none" w:sz="0" w:space="0" w:color="auto"/>
        <w:left w:val="none" w:sz="0" w:space="0" w:color="auto"/>
        <w:bottom w:val="none" w:sz="0" w:space="0" w:color="auto"/>
        <w:right w:val="none" w:sz="0" w:space="0" w:color="auto"/>
      </w:divBdr>
    </w:div>
    <w:div w:id="173767917">
      <w:bodyDiv w:val="1"/>
      <w:marLeft w:val="0"/>
      <w:marRight w:val="0"/>
      <w:marTop w:val="0"/>
      <w:marBottom w:val="0"/>
      <w:divBdr>
        <w:top w:val="none" w:sz="0" w:space="0" w:color="auto"/>
        <w:left w:val="none" w:sz="0" w:space="0" w:color="auto"/>
        <w:bottom w:val="none" w:sz="0" w:space="0" w:color="auto"/>
        <w:right w:val="none" w:sz="0" w:space="0" w:color="auto"/>
      </w:divBdr>
    </w:div>
    <w:div w:id="173884671">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5580075">
      <w:bodyDiv w:val="1"/>
      <w:marLeft w:val="0"/>
      <w:marRight w:val="0"/>
      <w:marTop w:val="0"/>
      <w:marBottom w:val="0"/>
      <w:divBdr>
        <w:top w:val="none" w:sz="0" w:space="0" w:color="auto"/>
        <w:left w:val="none" w:sz="0" w:space="0" w:color="auto"/>
        <w:bottom w:val="none" w:sz="0" w:space="0" w:color="auto"/>
        <w:right w:val="none" w:sz="0" w:space="0" w:color="auto"/>
      </w:divBdr>
    </w:div>
    <w:div w:id="175772365">
      <w:bodyDiv w:val="1"/>
      <w:marLeft w:val="0"/>
      <w:marRight w:val="0"/>
      <w:marTop w:val="0"/>
      <w:marBottom w:val="0"/>
      <w:divBdr>
        <w:top w:val="none" w:sz="0" w:space="0" w:color="auto"/>
        <w:left w:val="none" w:sz="0" w:space="0" w:color="auto"/>
        <w:bottom w:val="none" w:sz="0" w:space="0" w:color="auto"/>
        <w:right w:val="none" w:sz="0" w:space="0" w:color="auto"/>
      </w:divBdr>
    </w:div>
    <w:div w:id="175778693">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431259">
      <w:bodyDiv w:val="1"/>
      <w:marLeft w:val="0"/>
      <w:marRight w:val="0"/>
      <w:marTop w:val="0"/>
      <w:marBottom w:val="0"/>
      <w:divBdr>
        <w:top w:val="none" w:sz="0" w:space="0" w:color="auto"/>
        <w:left w:val="none" w:sz="0" w:space="0" w:color="auto"/>
        <w:bottom w:val="none" w:sz="0" w:space="0" w:color="auto"/>
        <w:right w:val="none" w:sz="0" w:space="0" w:color="auto"/>
      </w:divBdr>
    </w:div>
    <w:div w:id="176576125">
      <w:bodyDiv w:val="1"/>
      <w:marLeft w:val="0"/>
      <w:marRight w:val="0"/>
      <w:marTop w:val="0"/>
      <w:marBottom w:val="0"/>
      <w:divBdr>
        <w:top w:val="none" w:sz="0" w:space="0" w:color="auto"/>
        <w:left w:val="none" w:sz="0" w:space="0" w:color="auto"/>
        <w:bottom w:val="none" w:sz="0" w:space="0" w:color="auto"/>
        <w:right w:val="none" w:sz="0" w:space="0" w:color="auto"/>
      </w:divBdr>
    </w:div>
    <w:div w:id="176577147">
      <w:bodyDiv w:val="1"/>
      <w:marLeft w:val="0"/>
      <w:marRight w:val="0"/>
      <w:marTop w:val="0"/>
      <w:marBottom w:val="0"/>
      <w:divBdr>
        <w:top w:val="none" w:sz="0" w:space="0" w:color="auto"/>
        <w:left w:val="none" w:sz="0" w:space="0" w:color="auto"/>
        <w:bottom w:val="none" w:sz="0" w:space="0" w:color="auto"/>
        <w:right w:val="none" w:sz="0" w:space="0" w:color="auto"/>
      </w:divBdr>
    </w:div>
    <w:div w:id="176581391">
      <w:bodyDiv w:val="1"/>
      <w:marLeft w:val="0"/>
      <w:marRight w:val="0"/>
      <w:marTop w:val="0"/>
      <w:marBottom w:val="0"/>
      <w:divBdr>
        <w:top w:val="none" w:sz="0" w:space="0" w:color="auto"/>
        <w:left w:val="none" w:sz="0" w:space="0" w:color="auto"/>
        <w:bottom w:val="none" w:sz="0" w:space="0" w:color="auto"/>
        <w:right w:val="none" w:sz="0" w:space="0" w:color="auto"/>
      </w:divBdr>
    </w:div>
    <w:div w:id="176771503">
      <w:bodyDiv w:val="1"/>
      <w:marLeft w:val="0"/>
      <w:marRight w:val="0"/>
      <w:marTop w:val="0"/>
      <w:marBottom w:val="0"/>
      <w:divBdr>
        <w:top w:val="none" w:sz="0" w:space="0" w:color="auto"/>
        <w:left w:val="none" w:sz="0" w:space="0" w:color="auto"/>
        <w:bottom w:val="none" w:sz="0" w:space="0" w:color="auto"/>
        <w:right w:val="none" w:sz="0" w:space="0" w:color="auto"/>
      </w:divBdr>
    </w:div>
    <w:div w:id="176820105">
      <w:bodyDiv w:val="1"/>
      <w:marLeft w:val="0"/>
      <w:marRight w:val="0"/>
      <w:marTop w:val="0"/>
      <w:marBottom w:val="0"/>
      <w:divBdr>
        <w:top w:val="none" w:sz="0" w:space="0" w:color="auto"/>
        <w:left w:val="none" w:sz="0" w:space="0" w:color="auto"/>
        <w:bottom w:val="none" w:sz="0" w:space="0" w:color="auto"/>
        <w:right w:val="none" w:sz="0" w:space="0" w:color="auto"/>
      </w:divBdr>
    </w:div>
    <w:div w:id="176894749">
      <w:bodyDiv w:val="1"/>
      <w:marLeft w:val="0"/>
      <w:marRight w:val="0"/>
      <w:marTop w:val="0"/>
      <w:marBottom w:val="0"/>
      <w:divBdr>
        <w:top w:val="none" w:sz="0" w:space="0" w:color="auto"/>
        <w:left w:val="none" w:sz="0" w:space="0" w:color="auto"/>
        <w:bottom w:val="none" w:sz="0" w:space="0" w:color="auto"/>
        <w:right w:val="none" w:sz="0" w:space="0" w:color="auto"/>
      </w:divBdr>
    </w:div>
    <w:div w:id="176963274">
      <w:bodyDiv w:val="1"/>
      <w:marLeft w:val="0"/>
      <w:marRight w:val="0"/>
      <w:marTop w:val="0"/>
      <w:marBottom w:val="0"/>
      <w:divBdr>
        <w:top w:val="none" w:sz="0" w:space="0" w:color="auto"/>
        <w:left w:val="none" w:sz="0" w:space="0" w:color="auto"/>
        <w:bottom w:val="none" w:sz="0" w:space="0" w:color="auto"/>
        <w:right w:val="none" w:sz="0" w:space="0" w:color="auto"/>
      </w:divBdr>
    </w:div>
    <w:div w:id="177039719">
      <w:bodyDiv w:val="1"/>
      <w:marLeft w:val="0"/>
      <w:marRight w:val="0"/>
      <w:marTop w:val="0"/>
      <w:marBottom w:val="0"/>
      <w:divBdr>
        <w:top w:val="none" w:sz="0" w:space="0" w:color="auto"/>
        <w:left w:val="none" w:sz="0" w:space="0" w:color="auto"/>
        <w:bottom w:val="none" w:sz="0" w:space="0" w:color="auto"/>
        <w:right w:val="none" w:sz="0" w:space="0" w:color="auto"/>
      </w:divBdr>
    </w:div>
    <w:div w:id="177157102">
      <w:bodyDiv w:val="1"/>
      <w:marLeft w:val="0"/>
      <w:marRight w:val="0"/>
      <w:marTop w:val="0"/>
      <w:marBottom w:val="0"/>
      <w:divBdr>
        <w:top w:val="none" w:sz="0" w:space="0" w:color="auto"/>
        <w:left w:val="none" w:sz="0" w:space="0" w:color="auto"/>
        <w:bottom w:val="none" w:sz="0" w:space="0" w:color="auto"/>
        <w:right w:val="none" w:sz="0" w:space="0" w:color="auto"/>
      </w:divBdr>
    </w:div>
    <w:div w:id="177354445">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400128">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81020620">
      <w:bodyDiv w:val="1"/>
      <w:marLeft w:val="0"/>
      <w:marRight w:val="0"/>
      <w:marTop w:val="0"/>
      <w:marBottom w:val="0"/>
      <w:divBdr>
        <w:top w:val="none" w:sz="0" w:space="0" w:color="auto"/>
        <w:left w:val="none" w:sz="0" w:space="0" w:color="auto"/>
        <w:bottom w:val="none" w:sz="0" w:space="0" w:color="auto"/>
        <w:right w:val="none" w:sz="0" w:space="0" w:color="auto"/>
      </w:divBdr>
    </w:div>
    <w:div w:id="181743519">
      <w:bodyDiv w:val="1"/>
      <w:marLeft w:val="0"/>
      <w:marRight w:val="0"/>
      <w:marTop w:val="0"/>
      <w:marBottom w:val="0"/>
      <w:divBdr>
        <w:top w:val="none" w:sz="0" w:space="0" w:color="auto"/>
        <w:left w:val="none" w:sz="0" w:space="0" w:color="auto"/>
        <w:bottom w:val="none" w:sz="0" w:space="0" w:color="auto"/>
        <w:right w:val="none" w:sz="0" w:space="0" w:color="auto"/>
      </w:divBdr>
    </w:div>
    <w:div w:id="182284870">
      <w:bodyDiv w:val="1"/>
      <w:marLeft w:val="0"/>
      <w:marRight w:val="0"/>
      <w:marTop w:val="0"/>
      <w:marBottom w:val="0"/>
      <w:divBdr>
        <w:top w:val="none" w:sz="0" w:space="0" w:color="auto"/>
        <w:left w:val="none" w:sz="0" w:space="0" w:color="auto"/>
        <w:bottom w:val="none" w:sz="0" w:space="0" w:color="auto"/>
        <w:right w:val="none" w:sz="0" w:space="0" w:color="auto"/>
      </w:divBdr>
    </w:div>
    <w:div w:id="182285453">
      <w:bodyDiv w:val="1"/>
      <w:marLeft w:val="0"/>
      <w:marRight w:val="0"/>
      <w:marTop w:val="0"/>
      <w:marBottom w:val="0"/>
      <w:divBdr>
        <w:top w:val="none" w:sz="0" w:space="0" w:color="auto"/>
        <w:left w:val="none" w:sz="0" w:space="0" w:color="auto"/>
        <w:bottom w:val="none" w:sz="0" w:space="0" w:color="auto"/>
        <w:right w:val="none" w:sz="0" w:space="0" w:color="auto"/>
      </w:divBdr>
    </w:div>
    <w:div w:id="182477024">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942314">
      <w:bodyDiv w:val="1"/>
      <w:marLeft w:val="0"/>
      <w:marRight w:val="0"/>
      <w:marTop w:val="0"/>
      <w:marBottom w:val="0"/>
      <w:divBdr>
        <w:top w:val="none" w:sz="0" w:space="0" w:color="auto"/>
        <w:left w:val="none" w:sz="0" w:space="0" w:color="auto"/>
        <w:bottom w:val="none" w:sz="0" w:space="0" w:color="auto"/>
        <w:right w:val="none" w:sz="0" w:space="0" w:color="auto"/>
      </w:divBdr>
    </w:div>
    <w:div w:id="184634624">
      <w:bodyDiv w:val="1"/>
      <w:marLeft w:val="0"/>
      <w:marRight w:val="0"/>
      <w:marTop w:val="0"/>
      <w:marBottom w:val="0"/>
      <w:divBdr>
        <w:top w:val="none" w:sz="0" w:space="0" w:color="auto"/>
        <w:left w:val="none" w:sz="0" w:space="0" w:color="auto"/>
        <w:bottom w:val="none" w:sz="0" w:space="0" w:color="auto"/>
        <w:right w:val="none" w:sz="0" w:space="0" w:color="auto"/>
      </w:divBdr>
    </w:div>
    <w:div w:id="186061345">
      <w:bodyDiv w:val="1"/>
      <w:marLeft w:val="0"/>
      <w:marRight w:val="0"/>
      <w:marTop w:val="0"/>
      <w:marBottom w:val="0"/>
      <w:divBdr>
        <w:top w:val="none" w:sz="0" w:space="0" w:color="auto"/>
        <w:left w:val="none" w:sz="0" w:space="0" w:color="auto"/>
        <w:bottom w:val="none" w:sz="0" w:space="0" w:color="auto"/>
        <w:right w:val="none" w:sz="0" w:space="0" w:color="auto"/>
      </w:divBdr>
    </w:div>
    <w:div w:id="186332358">
      <w:bodyDiv w:val="1"/>
      <w:marLeft w:val="0"/>
      <w:marRight w:val="0"/>
      <w:marTop w:val="0"/>
      <w:marBottom w:val="0"/>
      <w:divBdr>
        <w:top w:val="none" w:sz="0" w:space="0" w:color="auto"/>
        <w:left w:val="none" w:sz="0" w:space="0" w:color="auto"/>
        <w:bottom w:val="none" w:sz="0" w:space="0" w:color="auto"/>
        <w:right w:val="none" w:sz="0" w:space="0" w:color="auto"/>
      </w:divBdr>
    </w:div>
    <w:div w:id="187111582">
      <w:bodyDiv w:val="1"/>
      <w:marLeft w:val="0"/>
      <w:marRight w:val="0"/>
      <w:marTop w:val="0"/>
      <w:marBottom w:val="0"/>
      <w:divBdr>
        <w:top w:val="none" w:sz="0" w:space="0" w:color="auto"/>
        <w:left w:val="none" w:sz="0" w:space="0" w:color="auto"/>
        <w:bottom w:val="none" w:sz="0" w:space="0" w:color="auto"/>
        <w:right w:val="none" w:sz="0" w:space="0" w:color="auto"/>
      </w:divBdr>
    </w:div>
    <w:div w:id="187571754">
      <w:bodyDiv w:val="1"/>
      <w:marLeft w:val="0"/>
      <w:marRight w:val="0"/>
      <w:marTop w:val="0"/>
      <w:marBottom w:val="0"/>
      <w:divBdr>
        <w:top w:val="none" w:sz="0" w:space="0" w:color="auto"/>
        <w:left w:val="none" w:sz="0" w:space="0" w:color="auto"/>
        <w:bottom w:val="none" w:sz="0" w:space="0" w:color="auto"/>
        <w:right w:val="none" w:sz="0" w:space="0" w:color="auto"/>
      </w:divBdr>
    </w:div>
    <w:div w:id="188301989">
      <w:bodyDiv w:val="1"/>
      <w:marLeft w:val="0"/>
      <w:marRight w:val="0"/>
      <w:marTop w:val="0"/>
      <w:marBottom w:val="0"/>
      <w:divBdr>
        <w:top w:val="none" w:sz="0" w:space="0" w:color="auto"/>
        <w:left w:val="none" w:sz="0" w:space="0" w:color="auto"/>
        <w:bottom w:val="none" w:sz="0" w:space="0" w:color="auto"/>
        <w:right w:val="none" w:sz="0" w:space="0" w:color="auto"/>
      </w:divBdr>
    </w:div>
    <w:div w:id="188496030">
      <w:bodyDiv w:val="1"/>
      <w:marLeft w:val="0"/>
      <w:marRight w:val="0"/>
      <w:marTop w:val="0"/>
      <w:marBottom w:val="0"/>
      <w:divBdr>
        <w:top w:val="none" w:sz="0" w:space="0" w:color="auto"/>
        <w:left w:val="none" w:sz="0" w:space="0" w:color="auto"/>
        <w:bottom w:val="none" w:sz="0" w:space="0" w:color="auto"/>
        <w:right w:val="none" w:sz="0" w:space="0" w:color="auto"/>
      </w:divBdr>
    </w:div>
    <w:div w:id="188953294">
      <w:bodyDiv w:val="1"/>
      <w:marLeft w:val="0"/>
      <w:marRight w:val="0"/>
      <w:marTop w:val="0"/>
      <w:marBottom w:val="0"/>
      <w:divBdr>
        <w:top w:val="none" w:sz="0" w:space="0" w:color="auto"/>
        <w:left w:val="none" w:sz="0" w:space="0" w:color="auto"/>
        <w:bottom w:val="none" w:sz="0" w:space="0" w:color="auto"/>
        <w:right w:val="none" w:sz="0" w:space="0" w:color="auto"/>
      </w:divBdr>
    </w:div>
    <w:div w:id="189298314">
      <w:bodyDiv w:val="1"/>
      <w:marLeft w:val="0"/>
      <w:marRight w:val="0"/>
      <w:marTop w:val="0"/>
      <w:marBottom w:val="0"/>
      <w:divBdr>
        <w:top w:val="none" w:sz="0" w:space="0" w:color="auto"/>
        <w:left w:val="none" w:sz="0" w:space="0" w:color="auto"/>
        <w:bottom w:val="none" w:sz="0" w:space="0" w:color="auto"/>
        <w:right w:val="none" w:sz="0" w:space="0" w:color="auto"/>
      </w:divBdr>
    </w:div>
    <w:div w:id="189878897">
      <w:bodyDiv w:val="1"/>
      <w:marLeft w:val="0"/>
      <w:marRight w:val="0"/>
      <w:marTop w:val="0"/>
      <w:marBottom w:val="0"/>
      <w:divBdr>
        <w:top w:val="none" w:sz="0" w:space="0" w:color="auto"/>
        <w:left w:val="none" w:sz="0" w:space="0" w:color="auto"/>
        <w:bottom w:val="none" w:sz="0" w:space="0" w:color="auto"/>
        <w:right w:val="none" w:sz="0" w:space="0" w:color="auto"/>
      </w:divBdr>
    </w:div>
    <w:div w:id="190459469">
      <w:bodyDiv w:val="1"/>
      <w:marLeft w:val="0"/>
      <w:marRight w:val="0"/>
      <w:marTop w:val="0"/>
      <w:marBottom w:val="0"/>
      <w:divBdr>
        <w:top w:val="none" w:sz="0" w:space="0" w:color="auto"/>
        <w:left w:val="none" w:sz="0" w:space="0" w:color="auto"/>
        <w:bottom w:val="none" w:sz="0" w:space="0" w:color="auto"/>
        <w:right w:val="none" w:sz="0" w:space="0" w:color="auto"/>
      </w:divBdr>
    </w:div>
    <w:div w:id="190921920">
      <w:bodyDiv w:val="1"/>
      <w:marLeft w:val="0"/>
      <w:marRight w:val="0"/>
      <w:marTop w:val="0"/>
      <w:marBottom w:val="0"/>
      <w:divBdr>
        <w:top w:val="none" w:sz="0" w:space="0" w:color="auto"/>
        <w:left w:val="none" w:sz="0" w:space="0" w:color="auto"/>
        <w:bottom w:val="none" w:sz="0" w:space="0" w:color="auto"/>
        <w:right w:val="none" w:sz="0" w:space="0" w:color="auto"/>
      </w:divBdr>
    </w:div>
    <w:div w:id="191261304">
      <w:bodyDiv w:val="1"/>
      <w:marLeft w:val="0"/>
      <w:marRight w:val="0"/>
      <w:marTop w:val="0"/>
      <w:marBottom w:val="0"/>
      <w:divBdr>
        <w:top w:val="none" w:sz="0" w:space="0" w:color="auto"/>
        <w:left w:val="none" w:sz="0" w:space="0" w:color="auto"/>
        <w:bottom w:val="none" w:sz="0" w:space="0" w:color="auto"/>
        <w:right w:val="none" w:sz="0" w:space="0" w:color="auto"/>
      </w:divBdr>
    </w:div>
    <w:div w:id="191963686">
      <w:bodyDiv w:val="1"/>
      <w:marLeft w:val="0"/>
      <w:marRight w:val="0"/>
      <w:marTop w:val="0"/>
      <w:marBottom w:val="0"/>
      <w:divBdr>
        <w:top w:val="none" w:sz="0" w:space="0" w:color="auto"/>
        <w:left w:val="none" w:sz="0" w:space="0" w:color="auto"/>
        <w:bottom w:val="none" w:sz="0" w:space="0" w:color="auto"/>
        <w:right w:val="none" w:sz="0" w:space="0" w:color="auto"/>
      </w:divBdr>
    </w:div>
    <w:div w:id="193153538">
      <w:bodyDiv w:val="1"/>
      <w:marLeft w:val="0"/>
      <w:marRight w:val="0"/>
      <w:marTop w:val="0"/>
      <w:marBottom w:val="0"/>
      <w:divBdr>
        <w:top w:val="none" w:sz="0" w:space="0" w:color="auto"/>
        <w:left w:val="none" w:sz="0" w:space="0" w:color="auto"/>
        <w:bottom w:val="none" w:sz="0" w:space="0" w:color="auto"/>
        <w:right w:val="none" w:sz="0" w:space="0" w:color="auto"/>
      </w:divBdr>
    </w:div>
    <w:div w:id="194732359">
      <w:bodyDiv w:val="1"/>
      <w:marLeft w:val="0"/>
      <w:marRight w:val="0"/>
      <w:marTop w:val="0"/>
      <w:marBottom w:val="0"/>
      <w:divBdr>
        <w:top w:val="none" w:sz="0" w:space="0" w:color="auto"/>
        <w:left w:val="none" w:sz="0" w:space="0" w:color="auto"/>
        <w:bottom w:val="none" w:sz="0" w:space="0" w:color="auto"/>
        <w:right w:val="none" w:sz="0" w:space="0" w:color="auto"/>
      </w:divBdr>
    </w:div>
    <w:div w:id="195126327">
      <w:bodyDiv w:val="1"/>
      <w:marLeft w:val="0"/>
      <w:marRight w:val="0"/>
      <w:marTop w:val="0"/>
      <w:marBottom w:val="0"/>
      <w:divBdr>
        <w:top w:val="none" w:sz="0" w:space="0" w:color="auto"/>
        <w:left w:val="none" w:sz="0" w:space="0" w:color="auto"/>
        <w:bottom w:val="none" w:sz="0" w:space="0" w:color="auto"/>
        <w:right w:val="none" w:sz="0" w:space="0" w:color="auto"/>
      </w:divBdr>
    </w:div>
    <w:div w:id="196282617">
      <w:bodyDiv w:val="1"/>
      <w:marLeft w:val="0"/>
      <w:marRight w:val="0"/>
      <w:marTop w:val="0"/>
      <w:marBottom w:val="0"/>
      <w:divBdr>
        <w:top w:val="none" w:sz="0" w:space="0" w:color="auto"/>
        <w:left w:val="none" w:sz="0" w:space="0" w:color="auto"/>
        <w:bottom w:val="none" w:sz="0" w:space="0" w:color="auto"/>
        <w:right w:val="none" w:sz="0" w:space="0" w:color="auto"/>
      </w:divBdr>
    </w:div>
    <w:div w:id="197210123">
      <w:bodyDiv w:val="1"/>
      <w:marLeft w:val="0"/>
      <w:marRight w:val="0"/>
      <w:marTop w:val="0"/>
      <w:marBottom w:val="0"/>
      <w:divBdr>
        <w:top w:val="none" w:sz="0" w:space="0" w:color="auto"/>
        <w:left w:val="none" w:sz="0" w:space="0" w:color="auto"/>
        <w:bottom w:val="none" w:sz="0" w:space="0" w:color="auto"/>
        <w:right w:val="none" w:sz="0" w:space="0" w:color="auto"/>
      </w:divBdr>
    </w:div>
    <w:div w:id="197593013">
      <w:bodyDiv w:val="1"/>
      <w:marLeft w:val="0"/>
      <w:marRight w:val="0"/>
      <w:marTop w:val="0"/>
      <w:marBottom w:val="0"/>
      <w:divBdr>
        <w:top w:val="none" w:sz="0" w:space="0" w:color="auto"/>
        <w:left w:val="none" w:sz="0" w:space="0" w:color="auto"/>
        <w:bottom w:val="none" w:sz="0" w:space="0" w:color="auto"/>
        <w:right w:val="none" w:sz="0" w:space="0" w:color="auto"/>
      </w:divBdr>
    </w:div>
    <w:div w:id="197746157">
      <w:bodyDiv w:val="1"/>
      <w:marLeft w:val="0"/>
      <w:marRight w:val="0"/>
      <w:marTop w:val="0"/>
      <w:marBottom w:val="0"/>
      <w:divBdr>
        <w:top w:val="none" w:sz="0" w:space="0" w:color="auto"/>
        <w:left w:val="none" w:sz="0" w:space="0" w:color="auto"/>
        <w:bottom w:val="none" w:sz="0" w:space="0" w:color="auto"/>
        <w:right w:val="none" w:sz="0" w:space="0" w:color="auto"/>
      </w:divBdr>
    </w:div>
    <w:div w:id="197746628">
      <w:bodyDiv w:val="1"/>
      <w:marLeft w:val="0"/>
      <w:marRight w:val="0"/>
      <w:marTop w:val="0"/>
      <w:marBottom w:val="0"/>
      <w:divBdr>
        <w:top w:val="none" w:sz="0" w:space="0" w:color="auto"/>
        <w:left w:val="none" w:sz="0" w:space="0" w:color="auto"/>
        <w:bottom w:val="none" w:sz="0" w:space="0" w:color="auto"/>
        <w:right w:val="none" w:sz="0" w:space="0" w:color="auto"/>
      </w:divBdr>
    </w:div>
    <w:div w:id="198010580">
      <w:bodyDiv w:val="1"/>
      <w:marLeft w:val="0"/>
      <w:marRight w:val="0"/>
      <w:marTop w:val="0"/>
      <w:marBottom w:val="0"/>
      <w:divBdr>
        <w:top w:val="none" w:sz="0" w:space="0" w:color="auto"/>
        <w:left w:val="none" w:sz="0" w:space="0" w:color="auto"/>
        <w:bottom w:val="none" w:sz="0" w:space="0" w:color="auto"/>
        <w:right w:val="none" w:sz="0" w:space="0" w:color="auto"/>
      </w:divBdr>
    </w:div>
    <w:div w:id="198203780">
      <w:bodyDiv w:val="1"/>
      <w:marLeft w:val="0"/>
      <w:marRight w:val="0"/>
      <w:marTop w:val="0"/>
      <w:marBottom w:val="0"/>
      <w:divBdr>
        <w:top w:val="none" w:sz="0" w:space="0" w:color="auto"/>
        <w:left w:val="none" w:sz="0" w:space="0" w:color="auto"/>
        <w:bottom w:val="none" w:sz="0" w:space="0" w:color="auto"/>
        <w:right w:val="none" w:sz="0" w:space="0" w:color="auto"/>
      </w:divBdr>
    </w:div>
    <w:div w:id="199322353">
      <w:bodyDiv w:val="1"/>
      <w:marLeft w:val="0"/>
      <w:marRight w:val="0"/>
      <w:marTop w:val="0"/>
      <w:marBottom w:val="0"/>
      <w:divBdr>
        <w:top w:val="none" w:sz="0" w:space="0" w:color="auto"/>
        <w:left w:val="none" w:sz="0" w:space="0" w:color="auto"/>
        <w:bottom w:val="none" w:sz="0" w:space="0" w:color="auto"/>
        <w:right w:val="none" w:sz="0" w:space="0" w:color="auto"/>
      </w:divBdr>
    </w:div>
    <w:div w:id="199784858">
      <w:bodyDiv w:val="1"/>
      <w:marLeft w:val="0"/>
      <w:marRight w:val="0"/>
      <w:marTop w:val="0"/>
      <w:marBottom w:val="0"/>
      <w:divBdr>
        <w:top w:val="none" w:sz="0" w:space="0" w:color="auto"/>
        <w:left w:val="none" w:sz="0" w:space="0" w:color="auto"/>
        <w:bottom w:val="none" w:sz="0" w:space="0" w:color="auto"/>
        <w:right w:val="none" w:sz="0" w:space="0" w:color="auto"/>
      </w:divBdr>
    </w:div>
    <w:div w:id="199823020">
      <w:bodyDiv w:val="1"/>
      <w:marLeft w:val="0"/>
      <w:marRight w:val="0"/>
      <w:marTop w:val="0"/>
      <w:marBottom w:val="0"/>
      <w:divBdr>
        <w:top w:val="none" w:sz="0" w:space="0" w:color="auto"/>
        <w:left w:val="none" w:sz="0" w:space="0" w:color="auto"/>
        <w:bottom w:val="none" w:sz="0" w:space="0" w:color="auto"/>
        <w:right w:val="none" w:sz="0" w:space="0" w:color="auto"/>
      </w:divBdr>
    </w:div>
    <w:div w:id="200167088">
      <w:bodyDiv w:val="1"/>
      <w:marLeft w:val="0"/>
      <w:marRight w:val="0"/>
      <w:marTop w:val="0"/>
      <w:marBottom w:val="0"/>
      <w:divBdr>
        <w:top w:val="none" w:sz="0" w:space="0" w:color="auto"/>
        <w:left w:val="none" w:sz="0" w:space="0" w:color="auto"/>
        <w:bottom w:val="none" w:sz="0" w:space="0" w:color="auto"/>
        <w:right w:val="none" w:sz="0" w:space="0" w:color="auto"/>
      </w:divBdr>
    </w:div>
    <w:div w:id="200283741">
      <w:bodyDiv w:val="1"/>
      <w:marLeft w:val="0"/>
      <w:marRight w:val="0"/>
      <w:marTop w:val="0"/>
      <w:marBottom w:val="0"/>
      <w:divBdr>
        <w:top w:val="none" w:sz="0" w:space="0" w:color="auto"/>
        <w:left w:val="none" w:sz="0" w:space="0" w:color="auto"/>
        <w:bottom w:val="none" w:sz="0" w:space="0" w:color="auto"/>
        <w:right w:val="none" w:sz="0" w:space="0" w:color="auto"/>
      </w:divBdr>
    </w:div>
    <w:div w:id="200290905">
      <w:bodyDiv w:val="1"/>
      <w:marLeft w:val="0"/>
      <w:marRight w:val="0"/>
      <w:marTop w:val="0"/>
      <w:marBottom w:val="0"/>
      <w:divBdr>
        <w:top w:val="none" w:sz="0" w:space="0" w:color="auto"/>
        <w:left w:val="none" w:sz="0" w:space="0" w:color="auto"/>
        <w:bottom w:val="none" w:sz="0" w:space="0" w:color="auto"/>
        <w:right w:val="none" w:sz="0" w:space="0" w:color="auto"/>
      </w:divBdr>
    </w:div>
    <w:div w:id="200896091">
      <w:bodyDiv w:val="1"/>
      <w:marLeft w:val="0"/>
      <w:marRight w:val="0"/>
      <w:marTop w:val="0"/>
      <w:marBottom w:val="0"/>
      <w:divBdr>
        <w:top w:val="none" w:sz="0" w:space="0" w:color="auto"/>
        <w:left w:val="none" w:sz="0" w:space="0" w:color="auto"/>
        <w:bottom w:val="none" w:sz="0" w:space="0" w:color="auto"/>
        <w:right w:val="none" w:sz="0" w:space="0" w:color="auto"/>
      </w:divBdr>
    </w:div>
    <w:div w:id="201286914">
      <w:bodyDiv w:val="1"/>
      <w:marLeft w:val="0"/>
      <w:marRight w:val="0"/>
      <w:marTop w:val="0"/>
      <w:marBottom w:val="0"/>
      <w:divBdr>
        <w:top w:val="none" w:sz="0" w:space="0" w:color="auto"/>
        <w:left w:val="none" w:sz="0" w:space="0" w:color="auto"/>
        <w:bottom w:val="none" w:sz="0" w:space="0" w:color="auto"/>
        <w:right w:val="none" w:sz="0" w:space="0" w:color="auto"/>
      </w:divBdr>
    </w:div>
    <w:div w:id="201672505">
      <w:bodyDiv w:val="1"/>
      <w:marLeft w:val="0"/>
      <w:marRight w:val="0"/>
      <w:marTop w:val="0"/>
      <w:marBottom w:val="0"/>
      <w:divBdr>
        <w:top w:val="none" w:sz="0" w:space="0" w:color="auto"/>
        <w:left w:val="none" w:sz="0" w:space="0" w:color="auto"/>
        <w:bottom w:val="none" w:sz="0" w:space="0" w:color="auto"/>
        <w:right w:val="none" w:sz="0" w:space="0" w:color="auto"/>
      </w:divBdr>
    </w:div>
    <w:div w:id="201787878">
      <w:bodyDiv w:val="1"/>
      <w:marLeft w:val="0"/>
      <w:marRight w:val="0"/>
      <w:marTop w:val="0"/>
      <w:marBottom w:val="0"/>
      <w:divBdr>
        <w:top w:val="none" w:sz="0" w:space="0" w:color="auto"/>
        <w:left w:val="none" w:sz="0" w:space="0" w:color="auto"/>
        <w:bottom w:val="none" w:sz="0" w:space="0" w:color="auto"/>
        <w:right w:val="none" w:sz="0" w:space="0" w:color="auto"/>
      </w:divBdr>
    </w:div>
    <w:div w:id="202449684">
      <w:bodyDiv w:val="1"/>
      <w:marLeft w:val="0"/>
      <w:marRight w:val="0"/>
      <w:marTop w:val="0"/>
      <w:marBottom w:val="0"/>
      <w:divBdr>
        <w:top w:val="none" w:sz="0" w:space="0" w:color="auto"/>
        <w:left w:val="none" w:sz="0" w:space="0" w:color="auto"/>
        <w:bottom w:val="none" w:sz="0" w:space="0" w:color="auto"/>
        <w:right w:val="none" w:sz="0" w:space="0" w:color="auto"/>
      </w:divBdr>
    </w:div>
    <w:div w:id="203760665">
      <w:bodyDiv w:val="1"/>
      <w:marLeft w:val="0"/>
      <w:marRight w:val="0"/>
      <w:marTop w:val="0"/>
      <w:marBottom w:val="0"/>
      <w:divBdr>
        <w:top w:val="none" w:sz="0" w:space="0" w:color="auto"/>
        <w:left w:val="none" w:sz="0" w:space="0" w:color="auto"/>
        <w:bottom w:val="none" w:sz="0" w:space="0" w:color="auto"/>
        <w:right w:val="none" w:sz="0" w:space="0" w:color="auto"/>
      </w:divBdr>
    </w:div>
    <w:div w:id="204028990">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5021469">
      <w:bodyDiv w:val="1"/>
      <w:marLeft w:val="0"/>
      <w:marRight w:val="0"/>
      <w:marTop w:val="0"/>
      <w:marBottom w:val="0"/>
      <w:divBdr>
        <w:top w:val="none" w:sz="0" w:space="0" w:color="auto"/>
        <w:left w:val="none" w:sz="0" w:space="0" w:color="auto"/>
        <w:bottom w:val="none" w:sz="0" w:space="0" w:color="auto"/>
        <w:right w:val="none" w:sz="0" w:space="0" w:color="auto"/>
      </w:divBdr>
    </w:div>
    <w:div w:id="205260369">
      <w:bodyDiv w:val="1"/>
      <w:marLeft w:val="0"/>
      <w:marRight w:val="0"/>
      <w:marTop w:val="0"/>
      <w:marBottom w:val="0"/>
      <w:divBdr>
        <w:top w:val="none" w:sz="0" w:space="0" w:color="auto"/>
        <w:left w:val="none" w:sz="0" w:space="0" w:color="auto"/>
        <w:bottom w:val="none" w:sz="0" w:space="0" w:color="auto"/>
        <w:right w:val="none" w:sz="0" w:space="0" w:color="auto"/>
      </w:divBdr>
    </w:div>
    <w:div w:id="205724972">
      <w:bodyDiv w:val="1"/>
      <w:marLeft w:val="0"/>
      <w:marRight w:val="0"/>
      <w:marTop w:val="0"/>
      <w:marBottom w:val="0"/>
      <w:divBdr>
        <w:top w:val="none" w:sz="0" w:space="0" w:color="auto"/>
        <w:left w:val="none" w:sz="0" w:space="0" w:color="auto"/>
        <w:bottom w:val="none" w:sz="0" w:space="0" w:color="auto"/>
        <w:right w:val="none" w:sz="0" w:space="0" w:color="auto"/>
      </w:divBdr>
    </w:div>
    <w:div w:id="206259928">
      <w:bodyDiv w:val="1"/>
      <w:marLeft w:val="0"/>
      <w:marRight w:val="0"/>
      <w:marTop w:val="0"/>
      <w:marBottom w:val="0"/>
      <w:divBdr>
        <w:top w:val="none" w:sz="0" w:space="0" w:color="auto"/>
        <w:left w:val="none" w:sz="0" w:space="0" w:color="auto"/>
        <w:bottom w:val="none" w:sz="0" w:space="0" w:color="auto"/>
        <w:right w:val="none" w:sz="0" w:space="0" w:color="auto"/>
      </w:divBdr>
    </w:div>
    <w:div w:id="206646641">
      <w:bodyDiv w:val="1"/>
      <w:marLeft w:val="0"/>
      <w:marRight w:val="0"/>
      <w:marTop w:val="0"/>
      <w:marBottom w:val="0"/>
      <w:divBdr>
        <w:top w:val="none" w:sz="0" w:space="0" w:color="auto"/>
        <w:left w:val="none" w:sz="0" w:space="0" w:color="auto"/>
        <w:bottom w:val="none" w:sz="0" w:space="0" w:color="auto"/>
        <w:right w:val="none" w:sz="0" w:space="0" w:color="auto"/>
      </w:divBdr>
    </w:div>
    <w:div w:id="208341652">
      <w:bodyDiv w:val="1"/>
      <w:marLeft w:val="0"/>
      <w:marRight w:val="0"/>
      <w:marTop w:val="0"/>
      <w:marBottom w:val="0"/>
      <w:divBdr>
        <w:top w:val="none" w:sz="0" w:space="0" w:color="auto"/>
        <w:left w:val="none" w:sz="0" w:space="0" w:color="auto"/>
        <w:bottom w:val="none" w:sz="0" w:space="0" w:color="auto"/>
        <w:right w:val="none" w:sz="0" w:space="0" w:color="auto"/>
      </w:divBdr>
    </w:div>
    <w:div w:id="208567413">
      <w:bodyDiv w:val="1"/>
      <w:marLeft w:val="0"/>
      <w:marRight w:val="0"/>
      <w:marTop w:val="0"/>
      <w:marBottom w:val="0"/>
      <w:divBdr>
        <w:top w:val="none" w:sz="0" w:space="0" w:color="auto"/>
        <w:left w:val="none" w:sz="0" w:space="0" w:color="auto"/>
        <w:bottom w:val="none" w:sz="0" w:space="0" w:color="auto"/>
        <w:right w:val="none" w:sz="0" w:space="0" w:color="auto"/>
      </w:divBdr>
    </w:div>
    <w:div w:id="209073283">
      <w:bodyDiv w:val="1"/>
      <w:marLeft w:val="0"/>
      <w:marRight w:val="0"/>
      <w:marTop w:val="0"/>
      <w:marBottom w:val="0"/>
      <w:divBdr>
        <w:top w:val="none" w:sz="0" w:space="0" w:color="auto"/>
        <w:left w:val="none" w:sz="0" w:space="0" w:color="auto"/>
        <w:bottom w:val="none" w:sz="0" w:space="0" w:color="auto"/>
        <w:right w:val="none" w:sz="0" w:space="0" w:color="auto"/>
      </w:divBdr>
    </w:div>
    <w:div w:id="209540917">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0465258">
      <w:bodyDiv w:val="1"/>
      <w:marLeft w:val="0"/>
      <w:marRight w:val="0"/>
      <w:marTop w:val="0"/>
      <w:marBottom w:val="0"/>
      <w:divBdr>
        <w:top w:val="none" w:sz="0" w:space="0" w:color="auto"/>
        <w:left w:val="none" w:sz="0" w:space="0" w:color="auto"/>
        <w:bottom w:val="none" w:sz="0" w:space="0" w:color="auto"/>
        <w:right w:val="none" w:sz="0" w:space="0" w:color="auto"/>
      </w:divBdr>
    </w:div>
    <w:div w:id="210967460">
      <w:bodyDiv w:val="1"/>
      <w:marLeft w:val="0"/>
      <w:marRight w:val="0"/>
      <w:marTop w:val="0"/>
      <w:marBottom w:val="0"/>
      <w:divBdr>
        <w:top w:val="none" w:sz="0" w:space="0" w:color="auto"/>
        <w:left w:val="none" w:sz="0" w:space="0" w:color="auto"/>
        <w:bottom w:val="none" w:sz="0" w:space="0" w:color="auto"/>
        <w:right w:val="none" w:sz="0" w:space="0" w:color="auto"/>
      </w:divBdr>
    </w:div>
    <w:div w:id="211699804">
      <w:bodyDiv w:val="1"/>
      <w:marLeft w:val="0"/>
      <w:marRight w:val="0"/>
      <w:marTop w:val="0"/>
      <w:marBottom w:val="0"/>
      <w:divBdr>
        <w:top w:val="none" w:sz="0" w:space="0" w:color="auto"/>
        <w:left w:val="none" w:sz="0" w:space="0" w:color="auto"/>
        <w:bottom w:val="none" w:sz="0" w:space="0" w:color="auto"/>
        <w:right w:val="none" w:sz="0" w:space="0" w:color="auto"/>
      </w:divBdr>
    </w:div>
    <w:div w:id="212734664">
      <w:bodyDiv w:val="1"/>
      <w:marLeft w:val="0"/>
      <w:marRight w:val="0"/>
      <w:marTop w:val="0"/>
      <w:marBottom w:val="0"/>
      <w:divBdr>
        <w:top w:val="none" w:sz="0" w:space="0" w:color="auto"/>
        <w:left w:val="none" w:sz="0" w:space="0" w:color="auto"/>
        <w:bottom w:val="none" w:sz="0" w:space="0" w:color="auto"/>
        <w:right w:val="none" w:sz="0" w:space="0" w:color="auto"/>
      </w:divBdr>
    </w:div>
    <w:div w:id="213199519">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3780638">
      <w:bodyDiv w:val="1"/>
      <w:marLeft w:val="0"/>
      <w:marRight w:val="0"/>
      <w:marTop w:val="0"/>
      <w:marBottom w:val="0"/>
      <w:divBdr>
        <w:top w:val="none" w:sz="0" w:space="0" w:color="auto"/>
        <w:left w:val="none" w:sz="0" w:space="0" w:color="auto"/>
        <w:bottom w:val="none" w:sz="0" w:space="0" w:color="auto"/>
        <w:right w:val="none" w:sz="0" w:space="0" w:color="auto"/>
      </w:divBdr>
    </w:div>
    <w:div w:id="214050888">
      <w:bodyDiv w:val="1"/>
      <w:marLeft w:val="0"/>
      <w:marRight w:val="0"/>
      <w:marTop w:val="0"/>
      <w:marBottom w:val="0"/>
      <w:divBdr>
        <w:top w:val="none" w:sz="0" w:space="0" w:color="auto"/>
        <w:left w:val="none" w:sz="0" w:space="0" w:color="auto"/>
        <w:bottom w:val="none" w:sz="0" w:space="0" w:color="auto"/>
        <w:right w:val="none" w:sz="0" w:space="0" w:color="auto"/>
      </w:divBdr>
    </w:div>
    <w:div w:id="214972951">
      <w:bodyDiv w:val="1"/>
      <w:marLeft w:val="0"/>
      <w:marRight w:val="0"/>
      <w:marTop w:val="0"/>
      <w:marBottom w:val="0"/>
      <w:divBdr>
        <w:top w:val="none" w:sz="0" w:space="0" w:color="auto"/>
        <w:left w:val="none" w:sz="0" w:space="0" w:color="auto"/>
        <w:bottom w:val="none" w:sz="0" w:space="0" w:color="auto"/>
        <w:right w:val="none" w:sz="0" w:space="0" w:color="auto"/>
      </w:divBdr>
    </w:div>
    <w:div w:id="216672831">
      <w:bodyDiv w:val="1"/>
      <w:marLeft w:val="0"/>
      <w:marRight w:val="0"/>
      <w:marTop w:val="0"/>
      <w:marBottom w:val="0"/>
      <w:divBdr>
        <w:top w:val="none" w:sz="0" w:space="0" w:color="auto"/>
        <w:left w:val="none" w:sz="0" w:space="0" w:color="auto"/>
        <w:bottom w:val="none" w:sz="0" w:space="0" w:color="auto"/>
        <w:right w:val="none" w:sz="0" w:space="0" w:color="auto"/>
      </w:divBdr>
    </w:div>
    <w:div w:id="216862906">
      <w:bodyDiv w:val="1"/>
      <w:marLeft w:val="0"/>
      <w:marRight w:val="0"/>
      <w:marTop w:val="0"/>
      <w:marBottom w:val="0"/>
      <w:divBdr>
        <w:top w:val="none" w:sz="0" w:space="0" w:color="auto"/>
        <w:left w:val="none" w:sz="0" w:space="0" w:color="auto"/>
        <w:bottom w:val="none" w:sz="0" w:space="0" w:color="auto"/>
        <w:right w:val="none" w:sz="0" w:space="0" w:color="auto"/>
      </w:divBdr>
    </w:div>
    <w:div w:id="217015101">
      <w:bodyDiv w:val="1"/>
      <w:marLeft w:val="0"/>
      <w:marRight w:val="0"/>
      <w:marTop w:val="0"/>
      <w:marBottom w:val="0"/>
      <w:divBdr>
        <w:top w:val="none" w:sz="0" w:space="0" w:color="auto"/>
        <w:left w:val="none" w:sz="0" w:space="0" w:color="auto"/>
        <w:bottom w:val="none" w:sz="0" w:space="0" w:color="auto"/>
        <w:right w:val="none" w:sz="0" w:space="0" w:color="auto"/>
      </w:divBdr>
    </w:div>
    <w:div w:id="217786065">
      <w:bodyDiv w:val="1"/>
      <w:marLeft w:val="0"/>
      <w:marRight w:val="0"/>
      <w:marTop w:val="0"/>
      <w:marBottom w:val="0"/>
      <w:divBdr>
        <w:top w:val="none" w:sz="0" w:space="0" w:color="auto"/>
        <w:left w:val="none" w:sz="0" w:space="0" w:color="auto"/>
        <w:bottom w:val="none" w:sz="0" w:space="0" w:color="auto"/>
        <w:right w:val="none" w:sz="0" w:space="0" w:color="auto"/>
      </w:divBdr>
    </w:div>
    <w:div w:id="218829388">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676884">
      <w:bodyDiv w:val="1"/>
      <w:marLeft w:val="0"/>
      <w:marRight w:val="0"/>
      <w:marTop w:val="0"/>
      <w:marBottom w:val="0"/>
      <w:divBdr>
        <w:top w:val="none" w:sz="0" w:space="0" w:color="auto"/>
        <w:left w:val="none" w:sz="0" w:space="0" w:color="auto"/>
        <w:bottom w:val="none" w:sz="0" w:space="0" w:color="auto"/>
        <w:right w:val="none" w:sz="0" w:space="0" w:color="auto"/>
      </w:divBdr>
    </w:div>
    <w:div w:id="220677286">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714722">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922391">
      <w:bodyDiv w:val="1"/>
      <w:marLeft w:val="0"/>
      <w:marRight w:val="0"/>
      <w:marTop w:val="0"/>
      <w:marBottom w:val="0"/>
      <w:divBdr>
        <w:top w:val="none" w:sz="0" w:space="0" w:color="auto"/>
        <w:left w:val="none" w:sz="0" w:space="0" w:color="auto"/>
        <w:bottom w:val="none" w:sz="0" w:space="0" w:color="auto"/>
        <w:right w:val="none" w:sz="0" w:space="0" w:color="auto"/>
      </w:divBdr>
    </w:div>
    <w:div w:id="225069644">
      <w:bodyDiv w:val="1"/>
      <w:marLeft w:val="0"/>
      <w:marRight w:val="0"/>
      <w:marTop w:val="0"/>
      <w:marBottom w:val="0"/>
      <w:divBdr>
        <w:top w:val="none" w:sz="0" w:space="0" w:color="auto"/>
        <w:left w:val="none" w:sz="0" w:space="0" w:color="auto"/>
        <w:bottom w:val="none" w:sz="0" w:space="0" w:color="auto"/>
        <w:right w:val="none" w:sz="0" w:space="0" w:color="auto"/>
      </w:divBdr>
    </w:div>
    <w:div w:id="225266800">
      <w:bodyDiv w:val="1"/>
      <w:marLeft w:val="0"/>
      <w:marRight w:val="0"/>
      <w:marTop w:val="0"/>
      <w:marBottom w:val="0"/>
      <w:divBdr>
        <w:top w:val="none" w:sz="0" w:space="0" w:color="auto"/>
        <w:left w:val="none" w:sz="0" w:space="0" w:color="auto"/>
        <w:bottom w:val="none" w:sz="0" w:space="0" w:color="auto"/>
        <w:right w:val="none" w:sz="0" w:space="0" w:color="auto"/>
      </w:divBdr>
    </w:div>
    <w:div w:id="225577253">
      <w:bodyDiv w:val="1"/>
      <w:marLeft w:val="0"/>
      <w:marRight w:val="0"/>
      <w:marTop w:val="0"/>
      <w:marBottom w:val="0"/>
      <w:divBdr>
        <w:top w:val="none" w:sz="0" w:space="0" w:color="auto"/>
        <w:left w:val="none" w:sz="0" w:space="0" w:color="auto"/>
        <w:bottom w:val="none" w:sz="0" w:space="0" w:color="auto"/>
        <w:right w:val="none" w:sz="0" w:space="0" w:color="auto"/>
      </w:divBdr>
    </w:div>
    <w:div w:id="225647469">
      <w:bodyDiv w:val="1"/>
      <w:marLeft w:val="0"/>
      <w:marRight w:val="0"/>
      <w:marTop w:val="0"/>
      <w:marBottom w:val="0"/>
      <w:divBdr>
        <w:top w:val="none" w:sz="0" w:space="0" w:color="auto"/>
        <w:left w:val="none" w:sz="0" w:space="0" w:color="auto"/>
        <w:bottom w:val="none" w:sz="0" w:space="0" w:color="auto"/>
        <w:right w:val="none" w:sz="0" w:space="0" w:color="auto"/>
      </w:divBdr>
    </w:div>
    <w:div w:id="225800902">
      <w:bodyDiv w:val="1"/>
      <w:marLeft w:val="0"/>
      <w:marRight w:val="0"/>
      <w:marTop w:val="0"/>
      <w:marBottom w:val="0"/>
      <w:divBdr>
        <w:top w:val="none" w:sz="0" w:space="0" w:color="auto"/>
        <w:left w:val="none" w:sz="0" w:space="0" w:color="auto"/>
        <w:bottom w:val="none" w:sz="0" w:space="0" w:color="auto"/>
        <w:right w:val="none" w:sz="0" w:space="0" w:color="auto"/>
      </w:divBdr>
    </w:div>
    <w:div w:id="225844303">
      <w:bodyDiv w:val="1"/>
      <w:marLeft w:val="0"/>
      <w:marRight w:val="0"/>
      <w:marTop w:val="0"/>
      <w:marBottom w:val="0"/>
      <w:divBdr>
        <w:top w:val="none" w:sz="0" w:space="0" w:color="auto"/>
        <w:left w:val="none" w:sz="0" w:space="0" w:color="auto"/>
        <w:bottom w:val="none" w:sz="0" w:space="0" w:color="auto"/>
        <w:right w:val="none" w:sz="0" w:space="0" w:color="auto"/>
      </w:divBdr>
    </w:div>
    <w:div w:id="225915555">
      <w:bodyDiv w:val="1"/>
      <w:marLeft w:val="0"/>
      <w:marRight w:val="0"/>
      <w:marTop w:val="0"/>
      <w:marBottom w:val="0"/>
      <w:divBdr>
        <w:top w:val="none" w:sz="0" w:space="0" w:color="auto"/>
        <w:left w:val="none" w:sz="0" w:space="0" w:color="auto"/>
        <w:bottom w:val="none" w:sz="0" w:space="0" w:color="auto"/>
        <w:right w:val="none" w:sz="0" w:space="0" w:color="auto"/>
      </w:divBdr>
    </w:div>
    <w:div w:id="226108489">
      <w:bodyDiv w:val="1"/>
      <w:marLeft w:val="0"/>
      <w:marRight w:val="0"/>
      <w:marTop w:val="0"/>
      <w:marBottom w:val="0"/>
      <w:divBdr>
        <w:top w:val="none" w:sz="0" w:space="0" w:color="auto"/>
        <w:left w:val="none" w:sz="0" w:space="0" w:color="auto"/>
        <w:bottom w:val="none" w:sz="0" w:space="0" w:color="auto"/>
        <w:right w:val="none" w:sz="0" w:space="0" w:color="auto"/>
      </w:divBdr>
    </w:div>
    <w:div w:id="226185946">
      <w:bodyDiv w:val="1"/>
      <w:marLeft w:val="0"/>
      <w:marRight w:val="0"/>
      <w:marTop w:val="0"/>
      <w:marBottom w:val="0"/>
      <w:divBdr>
        <w:top w:val="none" w:sz="0" w:space="0" w:color="auto"/>
        <w:left w:val="none" w:sz="0" w:space="0" w:color="auto"/>
        <w:bottom w:val="none" w:sz="0" w:space="0" w:color="auto"/>
        <w:right w:val="none" w:sz="0" w:space="0" w:color="auto"/>
      </w:divBdr>
    </w:div>
    <w:div w:id="226305197">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7036163">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8930422">
      <w:bodyDiv w:val="1"/>
      <w:marLeft w:val="0"/>
      <w:marRight w:val="0"/>
      <w:marTop w:val="0"/>
      <w:marBottom w:val="0"/>
      <w:divBdr>
        <w:top w:val="none" w:sz="0" w:space="0" w:color="auto"/>
        <w:left w:val="none" w:sz="0" w:space="0" w:color="auto"/>
        <w:bottom w:val="none" w:sz="0" w:space="0" w:color="auto"/>
        <w:right w:val="none" w:sz="0" w:space="0" w:color="auto"/>
      </w:divBdr>
    </w:div>
    <w:div w:id="229193186">
      <w:bodyDiv w:val="1"/>
      <w:marLeft w:val="0"/>
      <w:marRight w:val="0"/>
      <w:marTop w:val="0"/>
      <w:marBottom w:val="0"/>
      <w:divBdr>
        <w:top w:val="none" w:sz="0" w:space="0" w:color="auto"/>
        <w:left w:val="none" w:sz="0" w:space="0" w:color="auto"/>
        <w:bottom w:val="none" w:sz="0" w:space="0" w:color="auto"/>
        <w:right w:val="none" w:sz="0" w:space="0" w:color="auto"/>
      </w:divBdr>
    </w:div>
    <w:div w:id="230430877">
      <w:bodyDiv w:val="1"/>
      <w:marLeft w:val="0"/>
      <w:marRight w:val="0"/>
      <w:marTop w:val="0"/>
      <w:marBottom w:val="0"/>
      <w:divBdr>
        <w:top w:val="none" w:sz="0" w:space="0" w:color="auto"/>
        <w:left w:val="none" w:sz="0" w:space="0" w:color="auto"/>
        <w:bottom w:val="none" w:sz="0" w:space="0" w:color="auto"/>
        <w:right w:val="none" w:sz="0" w:space="0" w:color="auto"/>
      </w:divBdr>
    </w:div>
    <w:div w:id="230964152">
      <w:bodyDiv w:val="1"/>
      <w:marLeft w:val="0"/>
      <w:marRight w:val="0"/>
      <w:marTop w:val="0"/>
      <w:marBottom w:val="0"/>
      <w:divBdr>
        <w:top w:val="none" w:sz="0" w:space="0" w:color="auto"/>
        <w:left w:val="none" w:sz="0" w:space="0" w:color="auto"/>
        <w:bottom w:val="none" w:sz="0" w:space="0" w:color="auto"/>
        <w:right w:val="none" w:sz="0" w:space="0" w:color="auto"/>
      </w:divBdr>
    </w:div>
    <w:div w:id="231279059">
      <w:bodyDiv w:val="1"/>
      <w:marLeft w:val="0"/>
      <w:marRight w:val="0"/>
      <w:marTop w:val="0"/>
      <w:marBottom w:val="0"/>
      <w:divBdr>
        <w:top w:val="none" w:sz="0" w:space="0" w:color="auto"/>
        <w:left w:val="none" w:sz="0" w:space="0" w:color="auto"/>
        <w:bottom w:val="none" w:sz="0" w:space="0" w:color="auto"/>
        <w:right w:val="none" w:sz="0" w:space="0" w:color="auto"/>
      </w:divBdr>
    </w:div>
    <w:div w:id="231505650">
      <w:bodyDiv w:val="1"/>
      <w:marLeft w:val="0"/>
      <w:marRight w:val="0"/>
      <w:marTop w:val="0"/>
      <w:marBottom w:val="0"/>
      <w:divBdr>
        <w:top w:val="none" w:sz="0" w:space="0" w:color="auto"/>
        <w:left w:val="none" w:sz="0" w:space="0" w:color="auto"/>
        <w:bottom w:val="none" w:sz="0" w:space="0" w:color="auto"/>
        <w:right w:val="none" w:sz="0" w:space="0" w:color="auto"/>
      </w:divBdr>
    </w:div>
    <w:div w:id="231890607">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2814194">
      <w:bodyDiv w:val="1"/>
      <w:marLeft w:val="0"/>
      <w:marRight w:val="0"/>
      <w:marTop w:val="0"/>
      <w:marBottom w:val="0"/>
      <w:divBdr>
        <w:top w:val="none" w:sz="0" w:space="0" w:color="auto"/>
        <w:left w:val="none" w:sz="0" w:space="0" w:color="auto"/>
        <w:bottom w:val="none" w:sz="0" w:space="0" w:color="auto"/>
        <w:right w:val="none" w:sz="0" w:space="0" w:color="auto"/>
      </w:divBdr>
    </w:div>
    <w:div w:id="233978944">
      <w:bodyDiv w:val="1"/>
      <w:marLeft w:val="0"/>
      <w:marRight w:val="0"/>
      <w:marTop w:val="0"/>
      <w:marBottom w:val="0"/>
      <w:divBdr>
        <w:top w:val="none" w:sz="0" w:space="0" w:color="auto"/>
        <w:left w:val="none" w:sz="0" w:space="0" w:color="auto"/>
        <w:bottom w:val="none" w:sz="0" w:space="0" w:color="auto"/>
        <w:right w:val="none" w:sz="0" w:space="0" w:color="auto"/>
      </w:divBdr>
    </w:div>
    <w:div w:id="235748280">
      <w:bodyDiv w:val="1"/>
      <w:marLeft w:val="0"/>
      <w:marRight w:val="0"/>
      <w:marTop w:val="0"/>
      <w:marBottom w:val="0"/>
      <w:divBdr>
        <w:top w:val="none" w:sz="0" w:space="0" w:color="auto"/>
        <w:left w:val="none" w:sz="0" w:space="0" w:color="auto"/>
        <w:bottom w:val="none" w:sz="0" w:space="0" w:color="auto"/>
        <w:right w:val="none" w:sz="0" w:space="0" w:color="auto"/>
      </w:divBdr>
    </w:div>
    <w:div w:id="235942668">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7444615">
      <w:bodyDiv w:val="1"/>
      <w:marLeft w:val="0"/>
      <w:marRight w:val="0"/>
      <w:marTop w:val="0"/>
      <w:marBottom w:val="0"/>
      <w:divBdr>
        <w:top w:val="none" w:sz="0" w:space="0" w:color="auto"/>
        <w:left w:val="none" w:sz="0" w:space="0" w:color="auto"/>
        <w:bottom w:val="none" w:sz="0" w:space="0" w:color="auto"/>
        <w:right w:val="none" w:sz="0" w:space="0" w:color="auto"/>
      </w:divBdr>
    </w:div>
    <w:div w:id="238096917">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295774">
      <w:bodyDiv w:val="1"/>
      <w:marLeft w:val="0"/>
      <w:marRight w:val="0"/>
      <w:marTop w:val="0"/>
      <w:marBottom w:val="0"/>
      <w:divBdr>
        <w:top w:val="none" w:sz="0" w:space="0" w:color="auto"/>
        <w:left w:val="none" w:sz="0" w:space="0" w:color="auto"/>
        <w:bottom w:val="none" w:sz="0" w:space="0" w:color="auto"/>
        <w:right w:val="none" w:sz="0" w:space="0" w:color="auto"/>
      </w:divBdr>
    </w:div>
    <w:div w:id="238828437">
      <w:bodyDiv w:val="1"/>
      <w:marLeft w:val="0"/>
      <w:marRight w:val="0"/>
      <w:marTop w:val="0"/>
      <w:marBottom w:val="0"/>
      <w:divBdr>
        <w:top w:val="none" w:sz="0" w:space="0" w:color="auto"/>
        <w:left w:val="none" w:sz="0" w:space="0" w:color="auto"/>
        <w:bottom w:val="none" w:sz="0" w:space="0" w:color="auto"/>
        <w:right w:val="none" w:sz="0" w:space="0" w:color="auto"/>
      </w:divBdr>
    </w:div>
    <w:div w:id="238835903">
      <w:bodyDiv w:val="1"/>
      <w:marLeft w:val="0"/>
      <w:marRight w:val="0"/>
      <w:marTop w:val="0"/>
      <w:marBottom w:val="0"/>
      <w:divBdr>
        <w:top w:val="none" w:sz="0" w:space="0" w:color="auto"/>
        <w:left w:val="none" w:sz="0" w:space="0" w:color="auto"/>
        <w:bottom w:val="none" w:sz="0" w:space="0" w:color="auto"/>
        <w:right w:val="none" w:sz="0" w:space="0" w:color="auto"/>
      </w:divBdr>
    </w:div>
    <w:div w:id="239289107">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457546">
      <w:bodyDiv w:val="1"/>
      <w:marLeft w:val="0"/>
      <w:marRight w:val="0"/>
      <w:marTop w:val="0"/>
      <w:marBottom w:val="0"/>
      <w:divBdr>
        <w:top w:val="none" w:sz="0" w:space="0" w:color="auto"/>
        <w:left w:val="none" w:sz="0" w:space="0" w:color="auto"/>
        <w:bottom w:val="none" w:sz="0" w:space="0" w:color="auto"/>
        <w:right w:val="none" w:sz="0" w:space="0" w:color="auto"/>
      </w:divBdr>
    </w:div>
    <w:div w:id="240604030">
      <w:bodyDiv w:val="1"/>
      <w:marLeft w:val="0"/>
      <w:marRight w:val="0"/>
      <w:marTop w:val="0"/>
      <w:marBottom w:val="0"/>
      <w:divBdr>
        <w:top w:val="none" w:sz="0" w:space="0" w:color="auto"/>
        <w:left w:val="none" w:sz="0" w:space="0" w:color="auto"/>
        <w:bottom w:val="none" w:sz="0" w:space="0" w:color="auto"/>
        <w:right w:val="none" w:sz="0" w:space="0" w:color="auto"/>
      </w:divBdr>
    </w:div>
    <w:div w:id="240912043">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1644993">
      <w:bodyDiv w:val="1"/>
      <w:marLeft w:val="0"/>
      <w:marRight w:val="0"/>
      <w:marTop w:val="0"/>
      <w:marBottom w:val="0"/>
      <w:divBdr>
        <w:top w:val="none" w:sz="0" w:space="0" w:color="auto"/>
        <w:left w:val="none" w:sz="0" w:space="0" w:color="auto"/>
        <w:bottom w:val="none" w:sz="0" w:space="0" w:color="auto"/>
        <w:right w:val="none" w:sz="0" w:space="0" w:color="auto"/>
      </w:divBdr>
    </w:div>
    <w:div w:id="242450239">
      <w:bodyDiv w:val="1"/>
      <w:marLeft w:val="0"/>
      <w:marRight w:val="0"/>
      <w:marTop w:val="0"/>
      <w:marBottom w:val="0"/>
      <w:divBdr>
        <w:top w:val="none" w:sz="0" w:space="0" w:color="auto"/>
        <w:left w:val="none" w:sz="0" w:space="0" w:color="auto"/>
        <w:bottom w:val="none" w:sz="0" w:space="0" w:color="auto"/>
        <w:right w:val="none" w:sz="0" w:space="0" w:color="auto"/>
      </w:divBdr>
    </w:div>
    <w:div w:id="242570891">
      <w:bodyDiv w:val="1"/>
      <w:marLeft w:val="0"/>
      <w:marRight w:val="0"/>
      <w:marTop w:val="0"/>
      <w:marBottom w:val="0"/>
      <w:divBdr>
        <w:top w:val="none" w:sz="0" w:space="0" w:color="auto"/>
        <w:left w:val="none" w:sz="0" w:space="0" w:color="auto"/>
        <w:bottom w:val="none" w:sz="0" w:space="0" w:color="auto"/>
        <w:right w:val="none" w:sz="0" w:space="0" w:color="auto"/>
      </w:divBdr>
    </w:div>
    <w:div w:id="244150525">
      <w:bodyDiv w:val="1"/>
      <w:marLeft w:val="0"/>
      <w:marRight w:val="0"/>
      <w:marTop w:val="0"/>
      <w:marBottom w:val="0"/>
      <w:divBdr>
        <w:top w:val="none" w:sz="0" w:space="0" w:color="auto"/>
        <w:left w:val="none" w:sz="0" w:space="0" w:color="auto"/>
        <w:bottom w:val="none" w:sz="0" w:space="0" w:color="auto"/>
        <w:right w:val="none" w:sz="0" w:space="0" w:color="auto"/>
      </w:divBdr>
    </w:div>
    <w:div w:id="244188863">
      <w:bodyDiv w:val="1"/>
      <w:marLeft w:val="0"/>
      <w:marRight w:val="0"/>
      <w:marTop w:val="0"/>
      <w:marBottom w:val="0"/>
      <w:divBdr>
        <w:top w:val="none" w:sz="0" w:space="0" w:color="auto"/>
        <w:left w:val="none" w:sz="0" w:space="0" w:color="auto"/>
        <w:bottom w:val="none" w:sz="0" w:space="0" w:color="auto"/>
        <w:right w:val="none" w:sz="0" w:space="0" w:color="auto"/>
      </w:divBdr>
    </w:div>
    <w:div w:id="244457855">
      <w:bodyDiv w:val="1"/>
      <w:marLeft w:val="0"/>
      <w:marRight w:val="0"/>
      <w:marTop w:val="0"/>
      <w:marBottom w:val="0"/>
      <w:divBdr>
        <w:top w:val="none" w:sz="0" w:space="0" w:color="auto"/>
        <w:left w:val="none" w:sz="0" w:space="0" w:color="auto"/>
        <w:bottom w:val="none" w:sz="0" w:space="0" w:color="auto"/>
        <w:right w:val="none" w:sz="0" w:space="0" w:color="auto"/>
      </w:divBdr>
    </w:div>
    <w:div w:id="244919492">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263666">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9000398">
      <w:bodyDiv w:val="1"/>
      <w:marLeft w:val="0"/>
      <w:marRight w:val="0"/>
      <w:marTop w:val="0"/>
      <w:marBottom w:val="0"/>
      <w:divBdr>
        <w:top w:val="none" w:sz="0" w:space="0" w:color="auto"/>
        <w:left w:val="none" w:sz="0" w:space="0" w:color="auto"/>
        <w:bottom w:val="none" w:sz="0" w:space="0" w:color="auto"/>
        <w:right w:val="none" w:sz="0" w:space="0" w:color="auto"/>
      </w:divBdr>
    </w:div>
    <w:div w:id="249391343">
      <w:bodyDiv w:val="1"/>
      <w:marLeft w:val="0"/>
      <w:marRight w:val="0"/>
      <w:marTop w:val="0"/>
      <w:marBottom w:val="0"/>
      <w:divBdr>
        <w:top w:val="none" w:sz="0" w:space="0" w:color="auto"/>
        <w:left w:val="none" w:sz="0" w:space="0" w:color="auto"/>
        <w:bottom w:val="none" w:sz="0" w:space="0" w:color="auto"/>
        <w:right w:val="none" w:sz="0" w:space="0" w:color="auto"/>
      </w:divBdr>
    </w:div>
    <w:div w:id="249699646">
      <w:bodyDiv w:val="1"/>
      <w:marLeft w:val="0"/>
      <w:marRight w:val="0"/>
      <w:marTop w:val="0"/>
      <w:marBottom w:val="0"/>
      <w:divBdr>
        <w:top w:val="none" w:sz="0" w:space="0" w:color="auto"/>
        <w:left w:val="none" w:sz="0" w:space="0" w:color="auto"/>
        <w:bottom w:val="none" w:sz="0" w:space="0" w:color="auto"/>
        <w:right w:val="none" w:sz="0" w:space="0" w:color="auto"/>
      </w:divBdr>
    </w:div>
    <w:div w:id="249849740">
      <w:bodyDiv w:val="1"/>
      <w:marLeft w:val="0"/>
      <w:marRight w:val="0"/>
      <w:marTop w:val="0"/>
      <w:marBottom w:val="0"/>
      <w:divBdr>
        <w:top w:val="none" w:sz="0" w:space="0" w:color="auto"/>
        <w:left w:val="none" w:sz="0" w:space="0" w:color="auto"/>
        <w:bottom w:val="none" w:sz="0" w:space="0" w:color="auto"/>
        <w:right w:val="none" w:sz="0" w:space="0" w:color="auto"/>
      </w:divBdr>
    </w:div>
    <w:div w:id="249897678">
      <w:bodyDiv w:val="1"/>
      <w:marLeft w:val="0"/>
      <w:marRight w:val="0"/>
      <w:marTop w:val="0"/>
      <w:marBottom w:val="0"/>
      <w:divBdr>
        <w:top w:val="none" w:sz="0" w:space="0" w:color="auto"/>
        <w:left w:val="none" w:sz="0" w:space="0" w:color="auto"/>
        <w:bottom w:val="none" w:sz="0" w:space="0" w:color="auto"/>
        <w:right w:val="none" w:sz="0" w:space="0" w:color="auto"/>
      </w:divBdr>
    </w:div>
    <w:div w:id="250047312">
      <w:bodyDiv w:val="1"/>
      <w:marLeft w:val="0"/>
      <w:marRight w:val="0"/>
      <w:marTop w:val="0"/>
      <w:marBottom w:val="0"/>
      <w:divBdr>
        <w:top w:val="none" w:sz="0" w:space="0" w:color="auto"/>
        <w:left w:val="none" w:sz="0" w:space="0" w:color="auto"/>
        <w:bottom w:val="none" w:sz="0" w:space="0" w:color="auto"/>
        <w:right w:val="none" w:sz="0" w:space="0" w:color="auto"/>
      </w:divBdr>
    </w:div>
    <w:div w:id="250697012">
      <w:bodyDiv w:val="1"/>
      <w:marLeft w:val="0"/>
      <w:marRight w:val="0"/>
      <w:marTop w:val="0"/>
      <w:marBottom w:val="0"/>
      <w:divBdr>
        <w:top w:val="none" w:sz="0" w:space="0" w:color="auto"/>
        <w:left w:val="none" w:sz="0" w:space="0" w:color="auto"/>
        <w:bottom w:val="none" w:sz="0" w:space="0" w:color="auto"/>
        <w:right w:val="none" w:sz="0" w:space="0" w:color="auto"/>
      </w:divBdr>
    </w:div>
    <w:div w:id="251163132">
      <w:bodyDiv w:val="1"/>
      <w:marLeft w:val="0"/>
      <w:marRight w:val="0"/>
      <w:marTop w:val="0"/>
      <w:marBottom w:val="0"/>
      <w:divBdr>
        <w:top w:val="none" w:sz="0" w:space="0" w:color="auto"/>
        <w:left w:val="none" w:sz="0" w:space="0" w:color="auto"/>
        <w:bottom w:val="none" w:sz="0" w:space="0" w:color="auto"/>
        <w:right w:val="none" w:sz="0" w:space="0" w:color="auto"/>
      </w:divBdr>
    </w:div>
    <w:div w:id="251554009">
      <w:bodyDiv w:val="1"/>
      <w:marLeft w:val="0"/>
      <w:marRight w:val="0"/>
      <w:marTop w:val="0"/>
      <w:marBottom w:val="0"/>
      <w:divBdr>
        <w:top w:val="none" w:sz="0" w:space="0" w:color="auto"/>
        <w:left w:val="none" w:sz="0" w:space="0" w:color="auto"/>
        <w:bottom w:val="none" w:sz="0" w:space="0" w:color="auto"/>
        <w:right w:val="none" w:sz="0" w:space="0" w:color="auto"/>
      </w:divBdr>
    </w:div>
    <w:div w:id="251740171">
      <w:bodyDiv w:val="1"/>
      <w:marLeft w:val="0"/>
      <w:marRight w:val="0"/>
      <w:marTop w:val="0"/>
      <w:marBottom w:val="0"/>
      <w:divBdr>
        <w:top w:val="none" w:sz="0" w:space="0" w:color="auto"/>
        <w:left w:val="none" w:sz="0" w:space="0" w:color="auto"/>
        <w:bottom w:val="none" w:sz="0" w:space="0" w:color="auto"/>
        <w:right w:val="none" w:sz="0" w:space="0" w:color="auto"/>
      </w:divBdr>
    </w:div>
    <w:div w:id="252052224">
      <w:bodyDiv w:val="1"/>
      <w:marLeft w:val="0"/>
      <w:marRight w:val="0"/>
      <w:marTop w:val="0"/>
      <w:marBottom w:val="0"/>
      <w:divBdr>
        <w:top w:val="none" w:sz="0" w:space="0" w:color="auto"/>
        <w:left w:val="none" w:sz="0" w:space="0" w:color="auto"/>
        <w:bottom w:val="none" w:sz="0" w:space="0" w:color="auto"/>
        <w:right w:val="none" w:sz="0" w:space="0" w:color="auto"/>
      </w:divBdr>
    </w:div>
    <w:div w:id="252709476">
      <w:bodyDiv w:val="1"/>
      <w:marLeft w:val="0"/>
      <w:marRight w:val="0"/>
      <w:marTop w:val="0"/>
      <w:marBottom w:val="0"/>
      <w:divBdr>
        <w:top w:val="none" w:sz="0" w:space="0" w:color="auto"/>
        <w:left w:val="none" w:sz="0" w:space="0" w:color="auto"/>
        <w:bottom w:val="none" w:sz="0" w:space="0" w:color="auto"/>
        <w:right w:val="none" w:sz="0" w:space="0" w:color="auto"/>
      </w:divBdr>
    </w:div>
    <w:div w:id="253246100">
      <w:bodyDiv w:val="1"/>
      <w:marLeft w:val="0"/>
      <w:marRight w:val="0"/>
      <w:marTop w:val="0"/>
      <w:marBottom w:val="0"/>
      <w:divBdr>
        <w:top w:val="none" w:sz="0" w:space="0" w:color="auto"/>
        <w:left w:val="none" w:sz="0" w:space="0" w:color="auto"/>
        <w:bottom w:val="none" w:sz="0" w:space="0" w:color="auto"/>
        <w:right w:val="none" w:sz="0" w:space="0" w:color="auto"/>
      </w:divBdr>
    </w:div>
    <w:div w:id="253825955">
      <w:bodyDiv w:val="1"/>
      <w:marLeft w:val="0"/>
      <w:marRight w:val="0"/>
      <w:marTop w:val="0"/>
      <w:marBottom w:val="0"/>
      <w:divBdr>
        <w:top w:val="none" w:sz="0" w:space="0" w:color="auto"/>
        <w:left w:val="none" w:sz="0" w:space="0" w:color="auto"/>
        <w:bottom w:val="none" w:sz="0" w:space="0" w:color="auto"/>
        <w:right w:val="none" w:sz="0" w:space="0" w:color="auto"/>
      </w:divBdr>
    </w:div>
    <w:div w:id="253974432">
      <w:bodyDiv w:val="1"/>
      <w:marLeft w:val="0"/>
      <w:marRight w:val="0"/>
      <w:marTop w:val="0"/>
      <w:marBottom w:val="0"/>
      <w:divBdr>
        <w:top w:val="none" w:sz="0" w:space="0" w:color="auto"/>
        <w:left w:val="none" w:sz="0" w:space="0" w:color="auto"/>
        <w:bottom w:val="none" w:sz="0" w:space="0" w:color="auto"/>
        <w:right w:val="none" w:sz="0" w:space="0" w:color="auto"/>
      </w:divBdr>
    </w:div>
    <w:div w:id="254167392">
      <w:bodyDiv w:val="1"/>
      <w:marLeft w:val="0"/>
      <w:marRight w:val="0"/>
      <w:marTop w:val="0"/>
      <w:marBottom w:val="0"/>
      <w:divBdr>
        <w:top w:val="none" w:sz="0" w:space="0" w:color="auto"/>
        <w:left w:val="none" w:sz="0" w:space="0" w:color="auto"/>
        <w:bottom w:val="none" w:sz="0" w:space="0" w:color="auto"/>
        <w:right w:val="none" w:sz="0" w:space="0" w:color="auto"/>
      </w:divBdr>
    </w:div>
    <w:div w:id="254172708">
      <w:bodyDiv w:val="1"/>
      <w:marLeft w:val="0"/>
      <w:marRight w:val="0"/>
      <w:marTop w:val="0"/>
      <w:marBottom w:val="0"/>
      <w:divBdr>
        <w:top w:val="none" w:sz="0" w:space="0" w:color="auto"/>
        <w:left w:val="none" w:sz="0" w:space="0" w:color="auto"/>
        <w:bottom w:val="none" w:sz="0" w:space="0" w:color="auto"/>
        <w:right w:val="none" w:sz="0" w:space="0" w:color="auto"/>
      </w:divBdr>
    </w:div>
    <w:div w:id="254557767">
      <w:bodyDiv w:val="1"/>
      <w:marLeft w:val="0"/>
      <w:marRight w:val="0"/>
      <w:marTop w:val="0"/>
      <w:marBottom w:val="0"/>
      <w:divBdr>
        <w:top w:val="none" w:sz="0" w:space="0" w:color="auto"/>
        <w:left w:val="none" w:sz="0" w:space="0" w:color="auto"/>
        <w:bottom w:val="none" w:sz="0" w:space="0" w:color="auto"/>
        <w:right w:val="none" w:sz="0" w:space="0" w:color="auto"/>
      </w:divBdr>
    </w:div>
    <w:div w:id="255408520">
      <w:bodyDiv w:val="1"/>
      <w:marLeft w:val="0"/>
      <w:marRight w:val="0"/>
      <w:marTop w:val="0"/>
      <w:marBottom w:val="0"/>
      <w:divBdr>
        <w:top w:val="none" w:sz="0" w:space="0" w:color="auto"/>
        <w:left w:val="none" w:sz="0" w:space="0" w:color="auto"/>
        <w:bottom w:val="none" w:sz="0" w:space="0" w:color="auto"/>
        <w:right w:val="none" w:sz="0" w:space="0" w:color="auto"/>
      </w:divBdr>
    </w:div>
    <w:div w:id="255553802">
      <w:bodyDiv w:val="1"/>
      <w:marLeft w:val="0"/>
      <w:marRight w:val="0"/>
      <w:marTop w:val="0"/>
      <w:marBottom w:val="0"/>
      <w:divBdr>
        <w:top w:val="none" w:sz="0" w:space="0" w:color="auto"/>
        <w:left w:val="none" w:sz="0" w:space="0" w:color="auto"/>
        <w:bottom w:val="none" w:sz="0" w:space="0" w:color="auto"/>
        <w:right w:val="none" w:sz="0" w:space="0" w:color="auto"/>
      </w:divBdr>
    </w:div>
    <w:div w:id="255670016">
      <w:bodyDiv w:val="1"/>
      <w:marLeft w:val="0"/>
      <w:marRight w:val="0"/>
      <w:marTop w:val="0"/>
      <w:marBottom w:val="0"/>
      <w:divBdr>
        <w:top w:val="none" w:sz="0" w:space="0" w:color="auto"/>
        <w:left w:val="none" w:sz="0" w:space="0" w:color="auto"/>
        <w:bottom w:val="none" w:sz="0" w:space="0" w:color="auto"/>
        <w:right w:val="none" w:sz="0" w:space="0" w:color="auto"/>
      </w:divBdr>
    </w:div>
    <w:div w:id="256258147">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520603">
      <w:bodyDiv w:val="1"/>
      <w:marLeft w:val="0"/>
      <w:marRight w:val="0"/>
      <w:marTop w:val="0"/>
      <w:marBottom w:val="0"/>
      <w:divBdr>
        <w:top w:val="none" w:sz="0" w:space="0" w:color="auto"/>
        <w:left w:val="none" w:sz="0" w:space="0" w:color="auto"/>
        <w:bottom w:val="none" w:sz="0" w:space="0" w:color="auto"/>
        <w:right w:val="none" w:sz="0" w:space="0" w:color="auto"/>
      </w:divBdr>
    </w:div>
    <w:div w:id="256985740">
      <w:bodyDiv w:val="1"/>
      <w:marLeft w:val="0"/>
      <w:marRight w:val="0"/>
      <w:marTop w:val="0"/>
      <w:marBottom w:val="0"/>
      <w:divBdr>
        <w:top w:val="none" w:sz="0" w:space="0" w:color="auto"/>
        <w:left w:val="none" w:sz="0" w:space="0" w:color="auto"/>
        <w:bottom w:val="none" w:sz="0" w:space="0" w:color="auto"/>
        <w:right w:val="none" w:sz="0" w:space="0" w:color="auto"/>
      </w:divBdr>
    </w:div>
    <w:div w:id="257949939">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59916074">
      <w:bodyDiv w:val="1"/>
      <w:marLeft w:val="0"/>
      <w:marRight w:val="0"/>
      <w:marTop w:val="0"/>
      <w:marBottom w:val="0"/>
      <w:divBdr>
        <w:top w:val="none" w:sz="0" w:space="0" w:color="auto"/>
        <w:left w:val="none" w:sz="0" w:space="0" w:color="auto"/>
        <w:bottom w:val="none" w:sz="0" w:space="0" w:color="auto"/>
        <w:right w:val="none" w:sz="0" w:space="0" w:color="auto"/>
      </w:divBdr>
    </w:div>
    <w:div w:id="260529797">
      <w:bodyDiv w:val="1"/>
      <w:marLeft w:val="0"/>
      <w:marRight w:val="0"/>
      <w:marTop w:val="0"/>
      <w:marBottom w:val="0"/>
      <w:divBdr>
        <w:top w:val="none" w:sz="0" w:space="0" w:color="auto"/>
        <w:left w:val="none" w:sz="0" w:space="0" w:color="auto"/>
        <w:bottom w:val="none" w:sz="0" w:space="0" w:color="auto"/>
        <w:right w:val="none" w:sz="0" w:space="0" w:color="auto"/>
      </w:divBdr>
    </w:div>
    <w:div w:id="260840729">
      <w:bodyDiv w:val="1"/>
      <w:marLeft w:val="0"/>
      <w:marRight w:val="0"/>
      <w:marTop w:val="0"/>
      <w:marBottom w:val="0"/>
      <w:divBdr>
        <w:top w:val="none" w:sz="0" w:space="0" w:color="auto"/>
        <w:left w:val="none" w:sz="0" w:space="0" w:color="auto"/>
        <w:bottom w:val="none" w:sz="0" w:space="0" w:color="auto"/>
        <w:right w:val="none" w:sz="0" w:space="0" w:color="auto"/>
      </w:divBdr>
    </w:div>
    <w:div w:id="261299320">
      <w:bodyDiv w:val="1"/>
      <w:marLeft w:val="0"/>
      <w:marRight w:val="0"/>
      <w:marTop w:val="0"/>
      <w:marBottom w:val="0"/>
      <w:divBdr>
        <w:top w:val="none" w:sz="0" w:space="0" w:color="auto"/>
        <w:left w:val="none" w:sz="0" w:space="0" w:color="auto"/>
        <w:bottom w:val="none" w:sz="0" w:space="0" w:color="auto"/>
        <w:right w:val="none" w:sz="0" w:space="0" w:color="auto"/>
      </w:divBdr>
    </w:div>
    <w:div w:id="261383486">
      <w:bodyDiv w:val="1"/>
      <w:marLeft w:val="0"/>
      <w:marRight w:val="0"/>
      <w:marTop w:val="0"/>
      <w:marBottom w:val="0"/>
      <w:divBdr>
        <w:top w:val="none" w:sz="0" w:space="0" w:color="auto"/>
        <w:left w:val="none" w:sz="0" w:space="0" w:color="auto"/>
        <w:bottom w:val="none" w:sz="0" w:space="0" w:color="auto"/>
        <w:right w:val="none" w:sz="0" w:space="0" w:color="auto"/>
      </w:divBdr>
    </w:div>
    <w:div w:id="261688322">
      <w:bodyDiv w:val="1"/>
      <w:marLeft w:val="0"/>
      <w:marRight w:val="0"/>
      <w:marTop w:val="0"/>
      <w:marBottom w:val="0"/>
      <w:divBdr>
        <w:top w:val="none" w:sz="0" w:space="0" w:color="auto"/>
        <w:left w:val="none" w:sz="0" w:space="0" w:color="auto"/>
        <w:bottom w:val="none" w:sz="0" w:space="0" w:color="auto"/>
        <w:right w:val="none" w:sz="0" w:space="0" w:color="auto"/>
      </w:divBdr>
    </w:div>
    <w:div w:id="261762015">
      <w:bodyDiv w:val="1"/>
      <w:marLeft w:val="0"/>
      <w:marRight w:val="0"/>
      <w:marTop w:val="0"/>
      <w:marBottom w:val="0"/>
      <w:divBdr>
        <w:top w:val="none" w:sz="0" w:space="0" w:color="auto"/>
        <w:left w:val="none" w:sz="0" w:space="0" w:color="auto"/>
        <w:bottom w:val="none" w:sz="0" w:space="0" w:color="auto"/>
        <w:right w:val="none" w:sz="0" w:space="0" w:color="auto"/>
      </w:divBdr>
    </w:div>
    <w:div w:id="261958340">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3538155">
      <w:bodyDiv w:val="1"/>
      <w:marLeft w:val="0"/>
      <w:marRight w:val="0"/>
      <w:marTop w:val="0"/>
      <w:marBottom w:val="0"/>
      <w:divBdr>
        <w:top w:val="none" w:sz="0" w:space="0" w:color="auto"/>
        <w:left w:val="none" w:sz="0" w:space="0" w:color="auto"/>
        <w:bottom w:val="none" w:sz="0" w:space="0" w:color="auto"/>
        <w:right w:val="none" w:sz="0" w:space="0" w:color="auto"/>
      </w:divBdr>
    </w:div>
    <w:div w:id="263999114">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5042996">
      <w:bodyDiv w:val="1"/>
      <w:marLeft w:val="0"/>
      <w:marRight w:val="0"/>
      <w:marTop w:val="0"/>
      <w:marBottom w:val="0"/>
      <w:divBdr>
        <w:top w:val="none" w:sz="0" w:space="0" w:color="auto"/>
        <w:left w:val="none" w:sz="0" w:space="0" w:color="auto"/>
        <w:bottom w:val="none" w:sz="0" w:space="0" w:color="auto"/>
        <w:right w:val="none" w:sz="0" w:space="0" w:color="auto"/>
      </w:divBdr>
    </w:div>
    <w:div w:id="265355612">
      <w:bodyDiv w:val="1"/>
      <w:marLeft w:val="0"/>
      <w:marRight w:val="0"/>
      <w:marTop w:val="0"/>
      <w:marBottom w:val="0"/>
      <w:divBdr>
        <w:top w:val="none" w:sz="0" w:space="0" w:color="auto"/>
        <w:left w:val="none" w:sz="0" w:space="0" w:color="auto"/>
        <w:bottom w:val="none" w:sz="0" w:space="0" w:color="auto"/>
        <w:right w:val="none" w:sz="0" w:space="0" w:color="auto"/>
      </w:divBdr>
    </w:div>
    <w:div w:id="265384944">
      <w:bodyDiv w:val="1"/>
      <w:marLeft w:val="0"/>
      <w:marRight w:val="0"/>
      <w:marTop w:val="0"/>
      <w:marBottom w:val="0"/>
      <w:divBdr>
        <w:top w:val="none" w:sz="0" w:space="0" w:color="auto"/>
        <w:left w:val="none" w:sz="0" w:space="0" w:color="auto"/>
        <w:bottom w:val="none" w:sz="0" w:space="0" w:color="auto"/>
        <w:right w:val="none" w:sz="0" w:space="0" w:color="auto"/>
      </w:divBdr>
    </w:div>
    <w:div w:id="266427279">
      <w:bodyDiv w:val="1"/>
      <w:marLeft w:val="0"/>
      <w:marRight w:val="0"/>
      <w:marTop w:val="0"/>
      <w:marBottom w:val="0"/>
      <w:divBdr>
        <w:top w:val="none" w:sz="0" w:space="0" w:color="auto"/>
        <w:left w:val="none" w:sz="0" w:space="0" w:color="auto"/>
        <w:bottom w:val="none" w:sz="0" w:space="0" w:color="auto"/>
        <w:right w:val="none" w:sz="0" w:space="0" w:color="auto"/>
      </w:divBdr>
    </w:div>
    <w:div w:id="266545036">
      <w:bodyDiv w:val="1"/>
      <w:marLeft w:val="0"/>
      <w:marRight w:val="0"/>
      <w:marTop w:val="0"/>
      <w:marBottom w:val="0"/>
      <w:divBdr>
        <w:top w:val="none" w:sz="0" w:space="0" w:color="auto"/>
        <w:left w:val="none" w:sz="0" w:space="0" w:color="auto"/>
        <w:bottom w:val="none" w:sz="0" w:space="0" w:color="auto"/>
        <w:right w:val="none" w:sz="0" w:space="0" w:color="auto"/>
      </w:divBdr>
    </w:div>
    <w:div w:id="266738775">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467802">
      <w:bodyDiv w:val="1"/>
      <w:marLeft w:val="0"/>
      <w:marRight w:val="0"/>
      <w:marTop w:val="0"/>
      <w:marBottom w:val="0"/>
      <w:divBdr>
        <w:top w:val="none" w:sz="0" w:space="0" w:color="auto"/>
        <w:left w:val="none" w:sz="0" w:space="0" w:color="auto"/>
        <w:bottom w:val="none" w:sz="0" w:space="0" w:color="auto"/>
        <w:right w:val="none" w:sz="0" w:space="0" w:color="auto"/>
      </w:divBdr>
    </w:div>
    <w:div w:id="267781813">
      <w:bodyDiv w:val="1"/>
      <w:marLeft w:val="0"/>
      <w:marRight w:val="0"/>
      <w:marTop w:val="0"/>
      <w:marBottom w:val="0"/>
      <w:divBdr>
        <w:top w:val="none" w:sz="0" w:space="0" w:color="auto"/>
        <w:left w:val="none" w:sz="0" w:space="0" w:color="auto"/>
        <w:bottom w:val="none" w:sz="0" w:space="0" w:color="auto"/>
        <w:right w:val="none" w:sz="0" w:space="0" w:color="auto"/>
      </w:divBdr>
    </w:div>
    <w:div w:id="268204323">
      <w:bodyDiv w:val="1"/>
      <w:marLeft w:val="0"/>
      <w:marRight w:val="0"/>
      <w:marTop w:val="0"/>
      <w:marBottom w:val="0"/>
      <w:divBdr>
        <w:top w:val="none" w:sz="0" w:space="0" w:color="auto"/>
        <w:left w:val="none" w:sz="0" w:space="0" w:color="auto"/>
        <w:bottom w:val="none" w:sz="0" w:space="0" w:color="auto"/>
        <w:right w:val="none" w:sz="0" w:space="0" w:color="auto"/>
      </w:divBdr>
    </w:div>
    <w:div w:id="268239835">
      <w:bodyDiv w:val="1"/>
      <w:marLeft w:val="0"/>
      <w:marRight w:val="0"/>
      <w:marTop w:val="0"/>
      <w:marBottom w:val="0"/>
      <w:divBdr>
        <w:top w:val="none" w:sz="0" w:space="0" w:color="auto"/>
        <w:left w:val="none" w:sz="0" w:space="0" w:color="auto"/>
        <w:bottom w:val="none" w:sz="0" w:space="0" w:color="auto"/>
        <w:right w:val="none" w:sz="0" w:space="0" w:color="auto"/>
      </w:divBdr>
    </w:div>
    <w:div w:id="268394328">
      <w:bodyDiv w:val="1"/>
      <w:marLeft w:val="0"/>
      <w:marRight w:val="0"/>
      <w:marTop w:val="0"/>
      <w:marBottom w:val="0"/>
      <w:divBdr>
        <w:top w:val="none" w:sz="0" w:space="0" w:color="auto"/>
        <w:left w:val="none" w:sz="0" w:space="0" w:color="auto"/>
        <w:bottom w:val="none" w:sz="0" w:space="0" w:color="auto"/>
        <w:right w:val="none" w:sz="0" w:space="0" w:color="auto"/>
      </w:divBdr>
    </w:div>
    <w:div w:id="269550900">
      <w:bodyDiv w:val="1"/>
      <w:marLeft w:val="0"/>
      <w:marRight w:val="0"/>
      <w:marTop w:val="0"/>
      <w:marBottom w:val="0"/>
      <w:divBdr>
        <w:top w:val="none" w:sz="0" w:space="0" w:color="auto"/>
        <w:left w:val="none" w:sz="0" w:space="0" w:color="auto"/>
        <w:bottom w:val="none" w:sz="0" w:space="0" w:color="auto"/>
        <w:right w:val="none" w:sz="0" w:space="0" w:color="auto"/>
      </w:divBdr>
    </w:div>
    <w:div w:id="269898850">
      <w:bodyDiv w:val="1"/>
      <w:marLeft w:val="0"/>
      <w:marRight w:val="0"/>
      <w:marTop w:val="0"/>
      <w:marBottom w:val="0"/>
      <w:divBdr>
        <w:top w:val="none" w:sz="0" w:space="0" w:color="auto"/>
        <w:left w:val="none" w:sz="0" w:space="0" w:color="auto"/>
        <w:bottom w:val="none" w:sz="0" w:space="0" w:color="auto"/>
        <w:right w:val="none" w:sz="0" w:space="0" w:color="auto"/>
      </w:divBdr>
    </w:div>
    <w:div w:id="270209060">
      <w:bodyDiv w:val="1"/>
      <w:marLeft w:val="0"/>
      <w:marRight w:val="0"/>
      <w:marTop w:val="0"/>
      <w:marBottom w:val="0"/>
      <w:divBdr>
        <w:top w:val="none" w:sz="0" w:space="0" w:color="auto"/>
        <w:left w:val="none" w:sz="0" w:space="0" w:color="auto"/>
        <w:bottom w:val="none" w:sz="0" w:space="0" w:color="auto"/>
        <w:right w:val="none" w:sz="0" w:space="0" w:color="auto"/>
      </w:divBdr>
    </w:div>
    <w:div w:id="270211682">
      <w:bodyDiv w:val="1"/>
      <w:marLeft w:val="0"/>
      <w:marRight w:val="0"/>
      <w:marTop w:val="0"/>
      <w:marBottom w:val="0"/>
      <w:divBdr>
        <w:top w:val="none" w:sz="0" w:space="0" w:color="auto"/>
        <w:left w:val="none" w:sz="0" w:space="0" w:color="auto"/>
        <w:bottom w:val="none" w:sz="0" w:space="0" w:color="auto"/>
        <w:right w:val="none" w:sz="0" w:space="0" w:color="auto"/>
      </w:divBdr>
    </w:div>
    <w:div w:id="271281138">
      <w:bodyDiv w:val="1"/>
      <w:marLeft w:val="0"/>
      <w:marRight w:val="0"/>
      <w:marTop w:val="0"/>
      <w:marBottom w:val="0"/>
      <w:divBdr>
        <w:top w:val="none" w:sz="0" w:space="0" w:color="auto"/>
        <w:left w:val="none" w:sz="0" w:space="0" w:color="auto"/>
        <w:bottom w:val="none" w:sz="0" w:space="0" w:color="auto"/>
        <w:right w:val="none" w:sz="0" w:space="0" w:color="auto"/>
      </w:divBdr>
    </w:div>
    <w:div w:id="271397068">
      <w:bodyDiv w:val="1"/>
      <w:marLeft w:val="0"/>
      <w:marRight w:val="0"/>
      <w:marTop w:val="0"/>
      <w:marBottom w:val="0"/>
      <w:divBdr>
        <w:top w:val="none" w:sz="0" w:space="0" w:color="auto"/>
        <w:left w:val="none" w:sz="0" w:space="0" w:color="auto"/>
        <w:bottom w:val="none" w:sz="0" w:space="0" w:color="auto"/>
        <w:right w:val="none" w:sz="0" w:space="0" w:color="auto"/>
      </w:divBdr>
    </w:div>
    <w:div w:id="271517665">
      <w:bodyDiv w:val="1"/>
      <w:marLeft w:val="0"/>
      <w:marRight w:val="0"/>
      <w:marTop w:val="0"/>
      <w:marBottom w:val="0"/>
      <w:divBdr>
        <w:top w:val="none" w:sz="0" w:space="0" w:color="auto"/>
        <w:left w:val="none" w:sz="0" w:space="0" w:color="auto"/>
        <w:bottom w:val="none" w:sz="0" w:space="0" w:color="auto"/>
        <w:right w:val="none" w:sz="0" w:space="0" w:color="auto"/>
      </w:divBdr>
    </w:div>
    <w:div w:id="271591327">
      <w:bodyDiv w:val="1"/>
      <w:marLeft w:val="0"/>
      <w:marRight w:val="0"/>
      <w:marTop w:val="0"/>
      <w:marBottom w:val="0"/>
      <w:divBdr>
        <w:top w:val="none" w:sz="0" w:space="0" w:color="auto"/>
        <w:left w:val="none" w:sz="0" w:space="0" w:color="auto"/>
        <w:bottom w:val="none" w:sz="0" w:space="0" w:color="auto"/>
        <w:right w:val="none" w:sz="0" w:space="0" w:color="auto"/>
      </w:divBdr>
    </w:div>
    <w:div w:id="272056556">
      <w:bodyDiv w:val="1"/>
      <w:marLeft w:val="0"/>
      <w:marRight w:val="0"/>
      <w:marTop w:val="0"/>
      <w:marBottom w:val="0"/>
      <w:divBdr>
        <w:top w:val="none" w:sz="0" w:space="0" w:color="auto"/>
        <w:left w:val="none" w:sz="0" w:space="0" w:color="auto"/>
        <w:bottom w:val="none" w:sz="0" w:space="0" w:color="auto"/>
        <w:right w:val="none" w:sz="0" w:space="0" w:color="auto"/>
      </w:divBdr>
    </w:div>
    <w:div w:id="272857980">
      <w:bodyDiv w:val="1"/>
      <w:marLeft w:val="0"/>
      <w:marRight w:val="0"/>
      <w:marTop w:val="0"/>
      <w:marBottom w:val="0"/>
      <w:divBdr>
        <w:top w:val="none" w:sz="0" w:space="0" w:color="auto"/>
        <w:left w:val="none" w:sz="0" w:space="0" w:color="auto"/>
        <w:bottom w:val="none" w:sz="0" w:space="0" w:color="auto"/>
        <w:right w:val="none" w:sz="0" w:space="0" w:color="auto"/>
      </w:divBdr>
    </w:div>
    <w:div w:id="273098605">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4100927">
      <w:bodyDiv w:val="1"/>
      <w:marLeft w:val="0"/>
      <w:marRight w:val="0"/>
      <w:marTop w:val="0"/>
      <w:marBottom w:val="0"/>
      <w:divBdr>
        <w:top w:val="none" w:sz="0" w:space="0" w:color="auto"/>
        <w:left w:val="none" w:sz="0" w:space="0" w:color="auto"/>
        <w:bottom w:val="none" w:sz="0" w:space="0" w:color="auto"/>
        <w:right w:val="none" w:sz="0" w:space="0" w:color="auto"/>
      </w:divBdr>
    </w:div>
    <w:div w:id="274141367">
      <w:bodyDiv w:val="1"/>
      <w:marLeft w:val="0"/>
      <w:marRight w:val="0"/>
      <w:marTop w:val="0"/>
      <w:marBottom w:val="0"/>
      <w:divBdr>
        <w:top w:val="none" w:sz="0" w:space="0" w:color="auto"/>
        <w:left w:val="none" w:sz="0" w:space="0" w:color="auto"/>
        <w:bottom w:val="none" w:sz="0" w:space="0" w:color="auto"/>
        <w:right w:val="none" w:sz="0" w:space="0" w:color="auto"/>
      </w:divBdr>
    </w:div>
    <w:div w:id="274294403">
      <w:bodyDiv w:val="1"/>
      <w:marLeft w:val="0"/>
      <w:marRight w:val="0"/>
      <w:marTop w:val="0"/>
      <w:marBottom w:val="0"/>
      <w:divBdr>
        <w:top w:val="none" w:sz="0" w:space="0" w:color="auto"/>
        <w:left w:val="none" w:sz="0" w:space="0" w:color="auto"/>
        <w:bottom w:val="none" w:sz="0" w:space="0" w:color="auto"/>
        <w:right w:val="none" w:sz="0" w:space="0" w:color="auto"/>
      </w:divBdr>
    </w:div>
    <w:div w:id="274673651">
      <w:bodyDiv w:val="1"/>
      <w:marLeft w:val="0"/>
      <w:marRight w:val="0"/>
      <w:marTop w:val="0"/>
      <w:marBottom w:val="0"/>
      <w:divBdr>
        <w:top w:val="none" w:sz="0" w:space="0" w:color="auto"/>
        <w:left w:val="none" w:sz="0" w:space="0" w:color="auto"/>
        <w:bottom w:val="none" w:sz="0" w:space="0" w:color="auto"/>
        <w:right w:val="none" w:sz="0" w:space="0" w:color="auto"/>
      </w:divBdr>
    </w:div>
    <w:div w:id="275524961">
      <w:bodyDiv w:val="1"/>
      <w:marLeft w:val="0"/>
      <w:marRight w:val="0"/>
      <w:marTop w:val="0"/>
      <w:marBottom w:val="0"/>
      <w:divBdr>
        <w:top w:val="none" w:sz="0" w:space="0" w:color="auto"/>
        <w:left w:val="none" w:sz="0" w:space="0" w:color="auto"/>
        <w:bottom w:val="none" w:sz="0" w:space="0" w:color="auto"/>
        <w:right w:val="none" w:sz="0" w:space="0" w:color="auto"/>
      </w:divBdr>
    </w:div>
    <w:div w:id="276377517">
      <w:bodyDiv w:val="1"/>
      <w:marLeft w:val="0"/>
      <w:marRight w:val="0"/>
      <w:marTop w:val="0"/>
      <w:marBottom w:val="0"/>
      <w:divBdr>
        <w:top w:val="none" w:sz="0" w:space="0" w:color="auto"/>
        <w:left w:val="none" w:sz="0" w:space="0" w:color="auto"/>
        <w:bottom w:val="none" w:sz="0" w:space="0" w:color="auto"/>
        <w:right w:val="none" w:sz="0" w:space="0" w:color="auto"/>
      </w:divBdr>
    </w:div>
    <w:div w:id="276445622">
      <w:bodyDiv w:val="1"/>
      <w:marLeft w:val="0"/>
      <w:marRight w:val="0"/>
      <w:marTop w:val="0"/>
      <w:marBottom w:val="0"/>
      <w:divBdr>
        <w:top w:val="none" w:sz="0" w:space="0" w:color="auto"/>
        <w:left w:val="none" w:sz="0" w:space="0" w:color="auto"/>
        <w:bottom w:val="none" w:sz="0" w:space="0" w:color="auto"/>
        <w:right w:val="none" w:sz="0" w:space="0" w:color="auto"/>
      </w:divBdr>
    </w:div>
    <w:div w:id="276985527">
      <w:bodyDiv w:val="1"/>
      <w:marLeft w:val="0"/>
      <w:marRight w:val="0"/>
      <w:marTop w:val="0"/>
      <w:marBottom w:val="0"/>
      <w:divBdr>
        <w:top w:val="none" w:sz="0" w:space="0" w:color="auto"/>
        <w:left w:val="none" w:sz="0" w:space="0" w:color="auto"/>
        <w:bottom w:val="none" w:sz="0" w:space="0" w:color="auto"/>
        <w:right w:val="none" w:sz="0" w:space="0" w:color="auto"/>
      </w:divBdr>
    </w:div>
    <w:div w:id="277568290">
      <w:bodyDiv w:val="1"/>
      <w:marLeft w:val="0"/>
      <w:marRight w:val="0"/>
      <w:marTop w:val="0"/>
      <w:marBottom w:val="0"/>
      <w:divBdr>
        <w:top w:val="none" w:sz="0" w:space="0" w:color="auto"/>
        <w:left w:val="none" w:sz="0" w:space="0" w:color="auto"/>
        <w:bottom w:val="none" w:sz="0" w:space="0" w:color="auto"/>
        <w:right w:val="none" w:sz="0" w:space="0" w:color="auto"/>
      </w:divBdr>
    </w:div>
    <w:div w:id="277689929">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992898">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915418">
      <w:bodyDiv w:val="1"/>
      <w:marLeft w:val="0"/>
      <w:marRight w:val="0"/>
      <w:marTop w:val="0"/>
      <w:marBottom w:val="0"/>
      <w:divBdr>
        <w:top w:val="none" w:sz="0" w:space="0" w:color="auto"/>
        <w:left w:val="none" w:sz="0" w:space="0" w:color="auto"/>
        <w:bottom w:val="none" w:sz="0" w:space="0" w:color="auto"/>
        <w:right w:val="none" w:sz="0" w:space="0" w:color="auto"/>
      </w:divBdr>
    </w:div>
    <w:div w:id="279922981">
      <w:bodyDiv w:val="1"/>
      <w:marLeft w:val="0"/>
      <w:marRight w:val="0"/>
      <w:marTop w:val="0"/>
      <w:marBottom w:val="0"/>
      <w:divBdr>
        <w:top w:val="none" w:sz="0" w:space="0" w:color="auto"/>
        <w:left w:val="none" w:sz="0" w:space="0" w:color="auto"/>
        <w:bottom w:val="none" w:sz="0" w:space="0" w:color="auto"/>
        <w:right w:val="none" w:sz="0" w:space="0" w:color="auto"/>
      </w:divBdr>
    </w:div>
    <w:div w:id="279998687">
      <w:bodyDiv w:val="1"/>
      <w:marLeft w:val="0"/>
      <w:marRight w:val="0"/>
      <w:marTop w:val="0"/>
      <w:marBottom w:val="0"/>
      <w:divBdr>
        <w:top w:val="none" w:sz="0" w:space="0" w:color="auto"/>
        <w:left w:val="none" w:sz="0" w:space="0" w:color="auto"/>
        <w:bottom w:val="none" w:sz="0" w:space="0" w:color="auto"/>
        <w:right w:val="none" w:sz="0" w:space="0" w:color="auto"/>
      </w:divBdr>
    </w:div>
    <w:div w:id="280040441">
      <w:bodyDiv w:val="1"/>
      <w:marLeft w:val="0"/>
      <w:marRight w:val="0"/>
      <w:marTop w:val="0"/>
      <w:marBottom w:val="0"/>
      <w:divBdr>
        <w:top w:val="none" w:sz="0" w:space="0" w:color="auto"/>
        <w:left w:val="none" w:sz="0" w:space="0" w:color="auto"/>
        <w:bottom w:val="none" w:sz="0" w:space="0" w:color="auto"/>
        <w:right w:val="none" w:sz="0" w:space="0" w:color="auto"/>
      </w:divBdr>
    </w:div>
    <w:div w:id="280649912">
      <w:bodyDiv w:val="1"/>
      <w:marLeft w:val="0"/>
      <w:marRight w:val="0"/>
      <w:marTop w:val="0"/>
      <w:marBottom w:val="0"/>
      <w:divBdr>
        <w:top w:val="none" w:sz="0" w:space="0" w:color="auto"/>
        <w:left w:val="none" w:sz="0" w:space="0" w:color="auto"/>
        <w:bottom w:val="none" w:sz="0" w:space="0" w:color="auto"/>
        <w:right w:val="none" w:sz="0" w:space="0" w:color="auto"/>
      </w:divBdr>
    </w:div>
    <w:div w:id="280694087">
      <w:bodyDiv w:val="1"/>
      <w:marLeft w:val="0"/>
      <w:marRight w:val="0"/>
      <w:marTop w:val="0"/>
      <w:marBottom w:val="0"/>
      <w:divBdr>
        <w:top w:val="none" w:sz="0" w:space="0" w:color="auto"/>
        <w:left w:val="none" w:sz="0" w:space="0" w:color="auto"/>
        <w:bottom w:val="none" w:sz="0" w:space="0" w:color="auto"/>
        <w:right w:val="none" w:sz="0" w:space="0" w:color="auto"/>
      </w:divBdr>
    </w:div>
    <w:div w:id="281231416">
      <w:bodyDiv w:val="1"/>
      <w:marLeft w:val="0"/>
      <w:marRight w:val="0"/>
      <w:marTop w:val="0"/>
      <w:marBottom w:val="0"/>
      <w:divBdr>
        <w:top w:val="none" w:sz="0" w:space="0" w:color="auto"/>
        <w:left w:val="none" w:sz="0" w:space="0" w:color="auto"/>
        <w:bottom w:val="none" w:sz="0" w:space="0" w:color="auto"/>
        <w:right w:val="none" w:sz="0" w:space="0" w:color="auto"/>
      </w:divBdr>
    </w:div>
    <w:div w:id="281695507">
      <w:bodyDiv w:val="1"/>
      <w:marLeft w:val="0"/>
      <w:marRight w:val="0"/>
      <w:marTop w:val="0"/>
      <w:marBottom w:val="0"/>
      <w:divBdr>
        <w:top w:val="none" w:sz="0" w:space="0" w:color="auto"/>
        <w:left w:val="none" w:sz="0" w:space="0" w:color="auto"/>
        <w:bottom w:val="none" w:sz="0" w:space="0" w:color="auto"/>
        <w:right w:val="none" w:sz="0" w:space="0" w:color="auto"/>
      </w:divBdr>
    </w:div>
    <w:div w:id="281883864">
      <w:bodyDiv w:val="1"/>
      <w:marLeft w:val="0"/>
      <w:marRight w:val="0"/>
      <w:marTop w:val="0"/>
      <w:marBottom w:val="0"/>
      <w:divBdr>
        <w:top w:val="none" w:sz="0" w:space="0" w:color="auto"/>
        <w:left w:val="none" w:sz="0" w:space="0" w:color="auto"/>
        <w:bottom w:val="none" w:sz="0" w:space="0" w:color="auto"/>
        <w:right w:val="none" w:sz="0" w:space="0" w:color="auto"/>
      </w:divBdr>
    </w:div>
    <w:div w:id="282079272">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3931571">
      <w:bodyDiv w:val="1"/>
      <w:marLeft w:val="0"/>
      <w:marRight w:val="0"/>
      <w:marTop w:val="0"/>
      <w:marBottom w:val="0"/>
      <w:divBdr>
        <w:top w:val="none" w:sz="0" w:space="0" w:color="auto"/>
        <w:left w:val="none" w:sz="0" w:space="0" w:color="auto"/>
        <w:bottom w:val="none" w:sz="0" w:space="0" w:color="auto"/>
        <w:right w:val="none" w:sz="0" w:space="0" w:color="auto"/>
      </w:divBdr>
    </w:div>
    <w:div w:id="284241079">
      <w:bodyDiv w:val="1"/>
      <w:marLeft w:val="0"/>
      <w:marRight w:val="0"/>
      <w:marTop w:val="0"/>
      <w:marBottom w:val="0"/>
      <w:divBdr>
        <w:top w:val="none" w:sz="0" w:space="0" w:color="auto"/>
        <w:left w:val="none" w:sz="0" w:space="0" w:color="auto"/>
        <w:bottom w:val="none" w:sz="0" w:space="0" w:color="auto"/>
        <w:right w:val="none" w:sz="0" w:space="0" w:color="auto"/>
      </w:divBdr>
    </w:div>
    <w:div w:id="284888802">
      <w:bodyDiv w:val="1"/>
      <w:marLeft w:val="0"/>
      <w:marRight w:val="0"/>
      <w:marTop w:val="0"/>
      <w:marBottom w:val="0"/>
      <w:divBdr>
        <w:top w:val="none" w:sz="0" w:space="0" w:color="auto"/>
        <w:left w:val="none" w:sz="0" w:space="0" w:color="auto"/>
        <w:bottom w:val="none" w:sz="0" w:space="0" w:color="auto"/>
        <w:right w:val="none" w:sz="0" w:space="0" w:color="auto"/>
      </w:divBdr>
    </w:div>
    <w:div w:id="284970748">
      <w:bodyDiv w:val="1"/>
      <w:marLeft w:val="0"/>
      <w:marRight w:val="0"/>
      <w:marTop w:val="0"/>
      <w:marBottom w:val="0"/>
      <w:divBdr>
        <w:top w:val="none" w:sz="0" w:space="0" w:color="auto"/>
        <w:left w:val="none" w:sz="0" w:space="0" w:color="auto"/>
        <w:bottom w:val="none" w:sz="0" w:space="0" w:color="auto"/>
        <w:right w:val="none" w:sz="0" w:space="0" w:color="auto"/>
      </w:divBdr>
    </w:div>
    <w:div w:id="286162101">
      <w:bodyDiv w:val="1"/>
      <w:marLeft w:val="0"/>
      <w:marRight w:val="0"/>
      <w:marTop w:val="0"/>
      <w:marBottom w:val="0"/>
      <w:divBdr>
        <w:top w:val="none" w:sz="0" w:space="0" w:color="auto"/>
        <w:left w:val="none" w:sz="0" w:space="0" w:color="auto"/>
        <w:bottom w:val="none" w:sz="0" w:space="0" w:color="auto"/>
        <w:right w:val="none" w:sz="0" w:space="0" w:color="auto"/>
      </w:divBdr>
    </w:div>
    <w:div w:id="286206287">
      <w:bodyDiv w:val="1"/>
      <w:marLeft w:val="0"/>
      <w:marRight w:val="0"/>
      <w:marTop w:val="0"/>
      <w:marBottom w:val="0"/>
      <w:divBdr>
        <w:top w:val="none" w:sz="0" w:space="0" w:color="auto"/>
        <w:left w:val="none" w:sz="0" w:space="0" w:color="auto"/>
        <w:bottom w:val="none" w:sz="0" w:space="0" w:color="auto"/>
        <w:right w:val="none" w:sz="0" w:space="0" w:color="auto"/>
      </w:divBdr>
    </w:div>
    <w:div w:id="286816253">
      <w:bodyDiv w:val="1"/>
      <w:marLeft w:val="0"/>
      <w:marRight w:val="0"/>
      <w:marTop w:val="0"/>
      <w:marBottom w:val="0"/>
      <w:divBdr>
        <w:top w:val="none" w:sz="0" w:space="0" w:color="auto"/>
        <w:left w:val="none" w:sz="0" w:space="0" w:color="auto"/>
        <w:bottom w:val="none" w:sz="0" w:space="0" w:color="auto"/>
        <w:right w:val="none" w:sz="0" w:space="0" w:color="auto"/>
      </w:divBdr>
    </w:div>
    <w:div w:id="286932248">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005641">
      <w:bodyDiv w:val="1"/>
      <w:marLeft w:val="0"/>
      <w:marRight w:val="0"/>
      <w:marTop w:val="0"/>
      <w:marBottom w:val="0"/>
      <w:divBdr>
        <w:top w:val="none" w:sz="0" w:space="0" w:color="auto"/>
        <w:left w:val="none" w:sz="0" w:space="0" w:color="auto"/>
        <w:bottom w:val="none" w:sz="0" w:space="0" w:color="auto"/>
        <w:right w:val="none" w:sz="0" w:space="0" w:color="auto"/>
      </w:divBdr>
    </w:div>
    <w:div w:id="287127025">
      <w:bodyDiv w:val="1"/>
      <w:marLeft w:val="0"/>
      <w:marRight w:val="0"/>
      <w:marTop w:val="0"/>
      <w:marBottom w:val="0"/>
      <w:divBdr>
        <w:top w:val="none" w:sz="0" w:space="0" w:color="auto"/>
        <w:left w:val="none" w:sz="0" w:space="0" w:color="auto"/>
        <w:bottom w:val="none" w:sz="0" w:space="0" w:color="auto"/>
        <w:right w:val="none" w:sz="0" w:space="0" w:color="auto"/>
      </w:divBdr>
    </w:div>
    <w:div w:id="287247068">
      <w:bodyDiv w:val="1"/>
      <w:marLeft w:val="0"/>
      <w:marRight w:val="0"/>
      <w:marTop w:val="0"/>
      <w:marBottom w:val="0"/>
      <w:divBdr>
        <w:top w:val="none" w:sz="0" w:space="0" w:color="auto"/>
        <w:left w:val="none" w:sz="0" w:space="0" w:color="auto"/>
        <w:bottom w:val="none" w:sz="0" w:space="0" w:color="auto"/>
        <w:right w:val="none" w:sz="0" w:space="0" w:color="auto"/>
      </w:divBdr>
    </w:div>
    <w:div w:id="287585262">
      <w:bodyDiv w:val="1"/>
      <w:marLeft w:val="0"/>
      <w:marRight w:val="0"/>
      <w:marTop w:val="0"/>
      <w:marBottom w:val="0"/>
      <w:divBdr>
        <w:top w:val="none" w:sz="0" w:space="0" w:color="auto"/>
        <w:left w:val="none" w:sz="0" w:space="0" w:color="auto"/>
        <w:bottom w:val="none" w:sz="0" w:space="0" w:color="auto"/>
        <w:right w:val="none" w:sz="0" w:space="0" w:color="auto"/>
      </w:divBdr>
    </w:div>
    <w:div w:id="288055251">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438085">
      <w:bodyDiv w:val="1"/>
      <w:marLeft w:val="0"/>
      <w:marRight w:val="0"/>
      <w:marTop w:val="0"/>
      <w:marBottom w:val="0"/>
      <w:divBdr>
        <w:top w:val="none" w:sz="0" w:space="0" w:color="auto"/>
        <w:left w:val="none" w:sz="0" w:space="0" w:color="auto"/>
        <w:bottom w:val="none" w:sz="0" w:space="0" w:color="auto"/>
        <w:right w:val="none" w:sz="0" w:space="0" w:color="auto"/>
      </w:divBdr>
    </w:div>
    <w:div w:id="288784376">
      <w:bodyDiv w:val="1"/>
      <w:marLeft w:val="0"/>
      <w:marRight w:val="0"/>
      <w:marTop w:val="0"/>
      <w:marBottom w:val="0"/>
      <w:divBdr>
        <w:top w:val="none" w:sz="0" w:space="0" w:color="auto"/>
        <w:left w:val="none" w:sz="0" w:space="0" w:color="auto"/>
        <w:bottom w:val="none" w:sz="0" w:space="0" w:color="auto"/>
        <w:right w:val="none" w:sz="0" w:space="0" w:color="auto"/>
      </w:divBdr>
    </w:div>
    <w:div w:id="289171352">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094454">
      <w:bodyDiv w:val="1"/>
      <w:marLeft w:val="0"/>
      <w:marRight w:val="0"/>
      <w:marTop w:val="0"/>
      <w:marBottom w:val="0"/>
      <w:divBdr>
        <w:top w:val="none" w:sz="0" w:space="0" w:color="auto"/>
        <w:left w:val="none" w:sz="0" w:space="0" w:color="auto"/>
        <w:bottom w:val="none" w:sz="0" w:space="0" w:color="auto"/>
        <w:right w:val="none" w:sz="0" w:space="0" w:color="auto"/>
      </w:divBdr>
    </w:div>
    <w:div w:id="290404334">
      <w:bodyDiv w:val="1"/>
      <w:marLeft w:val="0"/>
      <w:marRight w:val="0"/>
      <w:marTop w:val="0"/>
      <w:marBottom w:val="0"/>
      <w:divBdr>
        <w:top w:val="none" w:sz="0" w:space="0" w:color="auto"/>
        <w:left w:val="none" w:sz="0" w:space="0" w:color="auto"/>
        <w:bottom w:val="none" w:sz="0" w:space="0" w:color="auto"/>
        <w:right w:val="none" w:sz="0" w:space="0" w:color="auto"/>
      </w:divBdr>
    </w:div>
    <w:div w:id="290668211">
      <w:bodyDiv w:val="1"/>
      <w:marLeft w:val="0"/>
      <w:marRight w:val="0"/>
      <w:marTop w:val="0"/>
      <w:marBottom w:val="0"/>
      <w:divBdr>
        <w:top w:val="none" w:sz="0" w:space="0" w:color="auto"/>
        <w:left w:val="none" w:sz="0" w:space="0" w:color="auto"/>
        <w:bottom w:val="none" w:sz="0" w:space="0" w:color="auto"/>
        <w:right w:val="none" w:sz="0" w:space="0" w:color="auto"/>
      </w:divBdr>
    </w:div>
    <w:div w:id="292173986">
      <w:bodyDiv w:val="1"/>
      <w:marLeft w:val="0"/>
      <w:marRight w:val="0"/>
      <w:marTop w:val="0"/>
      <w:marBottom w:val="0"/>
      <w:divBdr>
        <w:top w:val="none" w:sz="0" w:space="0" w:color="auto"/>
        <w:left w:val="none" w:sz="0" w:space="0" w:color="auto"/>
        <w:bottom w:val="none" w:sz="0" w:space="0" w:color="auto"/>
        <w:right w:val="none" w:sz="0" w:space="0" w:color="auto"/>
      </w:divBdr>
    </w:div>
    <w:div w:id="292447335">
      <w:bodyDiv w:val="1"/>
      <w:marLeft w:val="0"/>
      <w:marRight w:val="0"/>
      <w:marTop w:val="0"/>
      <w:marBottom w:val="0"/>
      <w:divBdr>
        <w:top w:val="none" w:sz="0" w:space="0" w:color="auto"/>
        <w:left w:val="none" w:sz="0" w:space="0" w:color="auto"/>
        <w:bottom w:val="none" w:sz="0" w:space="0" w:color="auto"/>
        <w:right w:val="none" w:sz="0" w:space="0" w:color="auto"/>
      </w:divBdr>
    </w:div>
    <w:div w:id="293022672">
      <w:bodyDiv w:val="1"/>
      <w:marLeft w:val="0"/>
      <w:marRight w:val="0"/>
      <w:marTop w:val="0"/>
      <w:marBottom w:val="0"/>
      <w:divBdr>
        <w:top w:val="none" w:sz="0" w:space="0" w:color="auto"/>
        <w:left w:val="none" w:sz="0" w:space="0" w:color="auto"/>
        <w:bottom w:val="none" w:sz="0" w:space="0" w:color="auto"/>
        <w:right w:val="none" w:sz="0" w:space="0" w:color="auto"/>
      </w:divBdr>
    </w:div>
    <w:div w:id="293409974">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5916121">
      <w:bodyDiv w:val="1"/>
      <w:marLeft w:val="0"/>
      <w:marRight w:val="0"/>
      <w:marTop w:val="0"/>
      <w:marBottom w:val="0"/>
      <w:divBdr>
        <w:top w:val="none" w:sz="0" w:space="0" w:color="auto"/>
        <w:left w:val="none" w:sz="0" w:space="0" w:color="auto"/>
        <w:bottom w:val="none" w:sz="0" w:space="0" w:color="auto"/>
        <w:right w:val="none" w:sz="0" w:space="0" w:color="auto"/>
      </w:divBdr>
    </w:div>
    <w:div w:id="296646114">
      <w:bodyDiv w:val="1"/>
      <w:marLeft w:val="0"/>
      <w:marRight w:val="0"/>
      <w:marTop w:val="0"/>
      <w:marBottom w:val="0"/>
      <w:divBdr>
        <w:top w:val="none" w:sz="0" w:space="0" w:color="auto"/>
        <w:left w:val="none" w:sz="0" w:space="0" w:color="auto"/>
        <w:bottom w:val="none" w:sz="0" w:space="0" w:color="auto"/>
        <w:right w:val="none" w:sz="0" w:space="0" w:color="auto"/>
      </w:divBdr>
    </w:div>
    <w:div w:id="297030777">
      <w:bodyDiv w:val="1"/>
      <w:marLeft w:val="0"/>
      <w:marRight w:val="0"/>
      <w:marTop w:val="0"/>
      <w:marBottom w:val="0"/>
      <w:divBdr>
        <w:top w:val="none" w:sz="0" w:space="0" w:color="auto"/>
        <w:left w:val="none" w:sz="0" w:space="0" w:color="auto"/>
        <w:bottom w:val="none" w:sz="0" w:space="0" w:color="auto"/>
        <w:right w:val="none" w:sz="0" w:space="0" w:color="auto"/>
      </w:divBdr>
    </w:div>
    <w:div w:id="297148166">
      <w:bodyDiv w:val="1"/>
      <w:marLeft w:val="0"/>
      <w:marRight w:val="0"/>
      <w:marTop w:val="0"/>
      <w:marBottom w:val="0"/>
      <w:divBdr>
        <w:top w:val="none" w:sz="0" w:space="0" w:color="auto"/>
        <w:left w:val="none" w:sz="0" w:space="0" w:color="auto"/>
        <w:bottom w:val="none" w:sz="0" w:space="0" w:color="auto"/>
        <w:right w:val="none" w:sz="0" w:space="0" w:color="auto"/>
      </w:divBdr>
    </w:div>
    <w:div w:id="297805185">
      <w:bodyDiv w:val="1"/>
      <w:marLeft w:val="0"/>
      <w:marRight w:val="0"/>
      <w:marTop w:val="0"/>
      <w:marBottom w:val="0"/>
      <w:divBdr>
        <w:top w:val="none" w:sz="0" w:space="0" w:color="auto"/>
        <w:left w:val="none" w:sz="0" w:space="0" w:color="auto"/>
        <w:bottom w:val="none" w:sz="0" w:space="0" w:color="auto"/>
        <w:right w:val="none" w:sz="0" w:space="0" w:color="auto"/>
      </w:divBdr>
    </w:div>
    <w:div w:id="297879720">
      <w:bodyDiv w:val="1"/>
      <w:marLeft w:val="0"/>
      <w:marRight w:val="0"/>
      <w:marTop w:val="0"/>
      <w:marBottom w:val="0"/>
      <w:divBdr>
        <w:top w:val="none" w:sz="0" w:space="0" w:color="auto"/>
        <w:left w:val="none" w:sz="0" w:space="0" w:color="auto"/>
        <w:bottom w:val="none" w:sz="0" w:space="0" w:color="auto"/>
        <w:right w:val="none" w:sz="0" w:space="0" w:color="auto"/>
      </w:divBdr>
    </w:div>
    <w:div w:id="298147684">
      <w:bodyDiv w:val="1"/>
      <w:marLeft w:val="0"/>
      <w:marRight w:val="0"/>
      <w:marTop w:val="0"/>
      <w:marBottom w:val="0"/>
      <w:divBdr>
        <w:top w:val="none" w:sz="0" w:space="0" w:color="auto"/>
        <w:left w:val="none" w:sz="0" w:space="0" w:color="auto"/>
        <w:bottom w:val="none" w:sz="0" w:space="0" w:color="auto"/>
        <w:right w:val="none" w:sz="0" w:space="0" w:color="auto"/>
      </w:divBdr>
    </w:div>
    <w:div w:id="298338775">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8803247">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462405">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299580700">
      <w:bodyDiv w:val="1"/>
      <w:marLeft w:val="0"/>
      <w:marRight w:val="0"/>
      <w:marTop w:val="0"/>
      <w:marBottom w:val="0"/>
      <w:divBdr>
        <w:top w:val="none" w:sz="0" w:space="0" w:color="auto"/>
        <w:left w:val="none" w:sz="0" w:space="0" w:color="auto"/>
        <w:bottom w:val="none" w:sz="0" w:space="0" w:color="auto"/>
        <w:right w:val="none" w:sz="0" w:space="0" w:color="auto"/>
      </w:divBdr>
    </w:div>
    <w:div w:id="299657480">
      <w:bodyDiv w:val="1"/>
      <w:marLeft w:val="0"/>
      <w:marRight w:val="0"/>
      <w:marTop w:val="0"/>
      <w:marBottom w:val="0"/>
      <w:divBdr>
        <w:top w:val="none" w:sz="0" w:space="0" w:color="auto"/>
        <w:left w:val="none" w:sz="0" w:space="0" w:color="auto"/>
        <w:bottom w:val="none" w:sz="0" w:space="0" w:color="auto"/>
        <w:right w:val="none" w:sz="0" w:space="0" w:color="auto"/>
      </w:divBdr>
    </w:div>
    <w:div w:id="300111732">
      <w:bodyDiv w:val="1"/>
      <w:marLeft w:val="0"/>
      <w:marRight w:val="0"/>
      <w:marTop w:val="0"/>
      <w:marBottom w:val="0"/>
      <w:divBdr>
        <w:top w:val="none" w:sz="0" w:space="0" w:color="auto"/>
        <w:left w:val="none" w:sz="0" w:space="0" w:color="auto"/>
        <w:bottom w:val="none" w:sz="0" w:space="0" w:color="auto"/>
        <w:right w:val="none" w:sz="0" w:space="0" w:color="auto"/>
      </w:divBdr>
    </w:div>
    <w:div w:id="300887095">
      <w:bodyDiv w:val="1"/>
      <w:marLeft w:val="0"/>
      <w:marRight w:val="0"/>
      <w:marTop w:val="0"/>
      <w:marBottom w:val="0"/>
      <w:divBdr>
        <w:top w:val="none" w:sz="0" w:space="0" w:color="auto"/>
        <w:left w:val="none" w:sz="0" w:space="0" w:color="auto"/>
        <w:bottom w:val="none" w:sz="0" w:space="0" w:color="auto"/>
        <w:right w:val="none" w:sz="0" w:space="0" w:color="auto"/>
      </w:divBdr>
    </w:div>
    <w:div w:id="302975299">
      <w:bodyDiv w:val="1"/>
      <w:marLeft w:val="0"/>
      <w:marRight w:val="0"/>
      <w:marTop w:val="0"/>
      <w:marBottom w:val="0"/>
      <w:divBdr>
        <w:top w:val="none" w:sz="0" w:space="0" w:color="auto"/>
        <w:left w:val="none" w:sz="0" w:space="0" w:color="auto"/>
        <w:bottom w:val="none" w:sz="0" w:space="0" w:color="auto"/>
        <w:right w:val="none" w:sz="0" w:space="0" w:color="auto"/>
      </w:divBdr>
    </w:div>
    <w:div w:id="303050336">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200802">
      <w:bodyDiv w:val="1"/>
      <w:marLeft w:val="0"/>
      <w:marRight w:val="0"/>
      <w:marTop w:val="0"/>
      <w:marBottom w:val="0"/>
      <w:divBdr>
        <w:top w:val="none" w:sz="0" w:space="0" w:color="auto"/>
        <w:left w:val="none" w:sz="0" w:space="0" w:color="auto"/>
        <w:bottom w:val="none" w:sz="0" w:space="0" w:color="auto"/>
        <w:right w:val="none" w:sz="0" w:space="0" w:color="auto"/>
      </w:divBdr>
    </w:div>
    <w:div w:id="303239658">
      <w:bodyDiv w:val="1"/>
      <w:marLeft w:val="0"/>
      <w:marRight w:val="0"/>
      <w:marTop w:val="0"/>
      <w:marBottom w:val="0"/>
      <w:divBdr>
        <w:top w:val="none" w:sz="0" w:space="0" w:color="auto"/>
        <w:left w:val="none" w:sz="0" w:space="0" w:color="auto"/>
        <w:bottom w:val="none" w:sz="0" w:space="0" w:color="auto"/>
        <w:right w:val="none" w:sz="0" w:space="0" w:color="auto"/>
      </w:divBdr>
    </w:div>
    <w:div w:id="303396192">
      <w:bodyDiv w:val="1"/>
      <w:marLeft w:val="0"/>
      <w:marRight w:val="0"/>
      <w:marTop w:val="0"/>
      <w:marBottom w:val="0"/>
      <w:divBdr>
        <w:top w:val="none" w:sz="0" w:space="0" w:color="auto"/>
        <w:left w:val="none" w:sz="0" w:space="0" w:color="auto"/>
        <w:bottom w:val="none" w:sz="0" w:space="0" w:color="auto"/>
        <w:right w:val="none" w:sz="0" w:space="0" w:color="auto"/>
      </w:divBdr>
    </w:div>
    <w:div w:id="304355479">
      <w:bodyDiv w:val="1"/>
      <w:marLeft w:val="0"/>
      <w:marRight w:val="0"/>
      <w:marTop w:val="0"/>
      <w:marBottom w:val="0"/>
      <w:divBdr>
        <w:top w:val="none" w:sz="0" w:space="0" w:color="auto"/>
        <w:left w:val="none" w:sz="0" w:space="0" w:color="auto"/>
        <w:bottom w:val="none" w:sz="0" w:space="0" w:color="auto"/>
        <w:right w:val="none" w:sz="0" w:space="0" w:color="auto"/>
      </w:divBdr>
    </w:div>
    <w:div w:id="304547292">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6129537">
      <w:bodyDiv w:val="1"/>
      <w:marLeft w:val="0"/>
      <w:marRight w:val="0"/>
      <w:marTop w:val="0"/>
      <w:marBottom w:val="0"/>
      <w:divBdr>
        <w:top w:val="none" w:sz="0" w:space="0" w:color="auto"/>
        <w:left w:val="none" w:sz="0" w:space="0" w:color="auto"/>
        <w:bottom w:val="none" w:sz="0" w:space="0" w:color="auto"/>
        <w:right w:val="none" w:sz="0" w:space="0" w:color="auto"/>
      </w:divBdr>
    </w:div>
    <w:div w:id="306785249">
      <w:bodyDiv w:val="1"/>
      <w:marLeft w:val="0"/>
      <w:marRight w:val="0"/>
      <w:marTop w:val="0"/>
      <w:marBottom w:val="0"/>
      <w:divBdr>
        <w:top w:val="none" w:sz="0" w:space="0" w:color="auto"/>
        <w:left w:val="none" w:sz="0" w:space="0" w:color="auto"/>
        <w:bottom w:val="none" w:sz="0" w:space="0" w:color="auto"/>
        <w:right w:val="none" w:sz="0" w:space="0" w:color="auto"/>
      </w:divBdr>
    </w:div>
    <w:div w:id="309403158">
      <w:bodyDiv w:val="1"/>
      <w:marLeft w:val="0"/>
      <w:marRight w:val="0"/>
      <w:marTop w:val="0"/>
      <w:marBottom w:val="0"/>
      <w:divBdr>
        <w:top w:val="none" w:sz="0" w:space="0" w:color="auto"/>
        <w:left w:val="none" w:sz="0" w:space="0" w:color="auto"/>
        <w:bottom w:val="none" w:sz="0" w:space="0" w:color="auto"/>
        <w:right w:val="none" w:sz="0" w:space="0" w:color="auto"/>
      </w:divBdr>
    </w:div>
    <w:div w:id="309872692">
      <w:bodyDiv w:val="1"/>
      <w:marLeft w:val="0"/>
      <w:marRight w:val="0"/>
      <w:marTop w:val="0"/>
      <w:marBottom w:val="0"/>
      <w:divBdr>
        <w:top w:val="none" w:sz="0" w:space="0" w:color="auto"/>
        <w:left w:val="none" w:sz="0" w:space="0" w:color="auto"/>
        <w:bottom w:val="none" w:sz="0" w:space="0" w:color="auto"/>
        <w:right w:val="none" w:sz="0" w:space="0" w:color="auto"/>
      </w:divBdr>
    </w:div>
    <w:div w:id="310254730">
      <w:bodyDiv w:val="1"/>
      <w:marLeft w:val="0"/>
      <w:marRight w:val="0"/>
      <w:marTop w:val="0"/>
      <w:marBottom w:val="0"/>
      <w:divBdr>
        <w:top w:val="none" w:sz="0" w:space="0" w:color="auto"/>
        <w:left w:val="none" w:sz="0" w:space="0" w:color="auto"/>
        <w:bottom w:val="none" w:sz="0" w:space="0" w:color="auto"/>
        <w:right w:val="none" w:sz="0" w:space="0" w:color="auto"/>
      </w:divBdr>
    </w:div>
    <w:div w:id="310446758">
      <w:bodyDiv w:val="1"/>
      <w:marLeft w:val="0"/>
      <w:marRight w:val="0"/>
      <w:marTop w:val="0"/>
      <w:marBottom w:val="0"/>
      <w:divBdr>
        <w:top w:val="none" w:sz="0" w:space="0" w:color="auto"/>
        <w:left w:val="none" w:sz="0" w:space="0" w:color="auto"/>
        <w:bottom w:val="none" w:sz="0" w:space="0" w:color="auto"/>
        <w:right w:val="none" w:sz="0" w:space="0" w:color="auto"/>
      </w:divBdr>
    </w:div>
    <w:div w:id="310864196">
      <w:bodyDiv w:val="1"/>
      <w:marLeft w:val="0"/>
      <w:marRight w:val="0"/>
      <w:marTop w:val="0"/>
      <w:marBottom w:val="0"/>
      <w:divBdr>
        <w:top w:val="none" w:sz="0" w:space="0" w:color="auto"/>
        <w:left w:val="none" w:sz="0" w:space="0" w:color="auto"/>
        <w:bottom w:val="none" w:sz="0" w:space="0" w:color="auto"/>
        <w:right w:val="none" w:sz="0" w:space="0" w:color="auto"/>
      </w:divBdr>
    </w:div>
    <w:div w:id="310987526">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372639">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031085">
      <w:bodyDiv w:val="1"/>
      <w:marLeft w:val="0"/>
      <w:marRight w:val="0"/>
      <w:marTop w:val="0"/>
      <w:marBottom w:val="0"/>
      <w:divBdr>
        <w:top w:val="none" w:sz="0" w:space="0" w:color="auto"/>
        <w:left w:val="none" w:sz="0" w:space="0" w:color="auto"/>
        <w:bottom w:val="none" w:sz="0" w:space="0" w:color="auto"/>
        <w:right w:val="none" w:sz="0" w:space="0" w:color="auto"/>
      </w:divBdr>
    </w:div>
    <w:div w:id="312296125">
      <w:bodyDiv w:val="1"/>
      <w:marLeft w:val="0"/>
      <w:marRight w:val="0"/>
      <w:marTop w:val="0"/>
      <w:marBottom w:val="0"/>
      <w:divBdr>
        <w:top w:val="none" w:sz="0" w:space="0" w:color="auto"/>
        <w:left w:val="none" w:sz="0" w:space="0" w:color="auto"/>
        <w:bottom w:val="none" w:sz="0" w:space="0" w:color="auto"/>
        <w:right w:val="none" w:sz="0" w:space="0" w:color="auto"/>
      </w:divBdr>
    </w:div>
    <w:div w:id="312830432">
      <w:bodyDiv w:val="1"/>
      <w:marLeft w:val="0"/>
      <w:marRight w:val="0"/>
      <w:marTop w:val="0"/>
      <w:marBottom w:val="0"/>
      <w:divBdr>
        <w:top w:val="none" w:sz="0" w:space="0" w:color="auto"/>
        <w:left w:val="none" w:sz="0" w:space="0" w:color="auto"/>
        <w:bottom w:val="none" w:sz="0" w:space="0" w:color="auto"/>
        <w:right w:val="none" w:sz="0" w:space="0" w:color="auto"/>
      </w:divBdr>
    </w:div>
    <w:div w:id="312874686">
      <w:bodyDiv w:val="1"/>
      <w:marLeft w:val="0"/>
      <w:marRight w:val="0"/>
      <w:marTop w:val="0"/>
      <w:marBottom w:val="0"/>
      <w:divBdr>
        <w:top w:val="none" w:sz="0" w:space="0" w:color="auto"/>
        <w:left w:val="none" w:sz="0" w:space="0" w:color="auto"/>
        <w:bottom w:val="none" w:sz="0" w:space="0" w:color="auto"/>
        <w:right w:val="none" w:sz="0" w:space="0" w:color="auto"/>
      </w:divBdr>
    </w:div>
    <w:div w:id="314065187">
      <w:bodyDiv w:val="1"/>
      <w:marLeft w:val="0"/>
      <w:marRight w:val="0"/>
      <w:marTop w:val="0"/>
      <w:marBottom w:val="0"/>
      <w:divBdr>
        <w:top w:val="none" w:sz="0" w:space="0" w:color="auto"/>
        <w:left w:val="none" w:sz="0" w:space="0" w:color="auto"/>
        <w:bottom w:val="none" w:sz="0" w:space="0" w:color="auto"/>
        <w:right w:val="none" w:sz="0" w:space="0" w:color="auto"/>
      </w:divBdr>
    </w:div>
    <w:div w:id="314262066">
      <w:bodyDiv w:val="1"/>
      <w:marLeft w:val="0"/>
      <w:marRight w:val="0"/>
      <w:marTop w:val="0"/>
      <w:marBottom w:val="0"/>
      <w:divBdr>
        <w:top w:val="none" w:sz="0" w:space="0" w:color="auto"/>
        <w:left w:val="none" w:sz="0" w:space="0" w:color="auto"/>
        <w:bottom w:val="none" w:sz="0" w:space="0" w:color="auto"/>
        <w:right w:val="none" w:sz="0" w:space="0" w:color="auto"/>
      </w:divBdr>
    </w:div>
    <w:div w:id="314263020">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992478">
      <w:bodyDiv w:val="1"/>
      <w:marLeft w:val="0"/>
      <w:marRight w:val="0"/>
      <w:marTop w:val="0"/>
      <w:marBottom w:val="0"/>
      <w:divBdr>
        <w:top w:val="none" w:sz="0" w:space="0" w:color="auto"/>
        <w:left w:val="none" w:sz="0" w:space="0" w:color="auto"/>
        <w:bottom w:val="none" w:sz="0" w:space="0" w:color="auto"/>
        <w:right w:val="none" w:sz="0" w:space="0" w:color="auto"/>
      </w:divBdr>
    </w:div>
    <w:div w:id="316032166">
      <w:bodyDiv w:val="1"/>
      <w:marLeft w:val="0"/>
      <w:marRight w:val="0"/>
      <w:marTop w:val="0"/>
      <w:marBottom w:val="0"/>
      <w:divBdr>
        <w:top w:val="none" w:sz="0" w:space="0" w:color="auto"/>
        <w:left w:val="none" w:sz="0" w:space="0" w:color="auto"/>
        <w:bottom w:val="none" w:sz="0" w:space="0" w:color="auto"/>
        <w:right w:val="none" w:sz="0" w:space="0" w:color="auto"/>
      </w:divBdr>
    </w:div>
    <w:div w:id="316229281">
      <w:bodyDiv w:val="1"/>
      <w:marLeft w:val="0"/>
      <w:marRight w:val="0"/>
      <w:marTop w:val="0"/>
      <w:marBottom w:val="0"/>
      <w:divBdr>
        <w:top w:val="none" w:sz="0" w:space="0" w:color="auto"/>
        <w:left w:val="none" w:sz="0" w:space="0" w:color="auto"/>
        <w:bottom w:val="none" w:sz="0" w:space="0" w:color="auto"/>
        <w:right w:val="none" w:sz="0" w:space="0" w:color="auto"/>
      </w:divBdr>
    </w:div>
    <w:div w:id="317804505">
      <w:bodyDiv w:val="1"/>
      <w:marLeft w:val="0"/>
      <w:marRight w:val="0"/>
      <w:marTop w:val="0"/>
      <w:marBottom w:val="0"/>
      <w:divBdr>
        <w:top w:val="none" w:sz="0" w:space="0" w:color="auto"/>
        <w:left w:val="none" w:sz="0" w:space="0" w:color="auto"/>
        <w:bottom w:val="none" w:sz="0" w:space="0" w:color="auto"/>
        <w:right w:val="none" w:sz="0" w:space="0" w:color="auto"/>
      </w:divBdr>
    </w:div>
    <w:div w:id="317928409">
      <w:bodyDiv w:val="1"/>
      <w:marLeft w:val="0"/>
      <w:marRight w:val="0"/>
      <w:marTop w:val="0"/>
      <w:marBottom w:val="0"/>
      <w:divBdr>
        <w:top w:val="none" w:sz="0" w:space="0" w:color="auto"/>
        <w:left w:val="none" w:sz="0" w:space="0" w:color="auto"/>
        <w:bottom w:val="none" w:sz="0" w:space="0" w:color="auto"/>
        <w:right w:val="none" w:sz="0" w:space="0" w:color="auto"/>
      </w:divBdr>
    </w:div>
    <w:div w:id="317929260">
      <w:bodyDiv w:val="1"/>
      <w:marLeft w:val="0"/>
      <w:marRight w:val="0"/>
      <w:marTop w:val="0"/>
      <w:marBottom w:val="0"/>
      <w:divBdr>
        <w:top w:val="none" w:sz="0" w:space="0" w:color="auto"/>
        <w:left w:val="none" w:sz="0" w:space="0" w:color="auto"/>
        <w:bottom w:val="none" w:sz="0" w:space="0" w:color="auto"/>
        <w:right w:val="none" w:sz="0" w:space="0" w:color="auto"/>
      </w:divBdr>
    </w:div>
    <w:div w:id="318270072">
      <w:bodyDiv w:val="1"/>
      <w:marLeft w:val="0"/>
      <w:marRight w:val="0"/>
      <w:marTop w:val="0"/>
      <w:marBottom w:val="0"/>
      <w:divBdr>
        <w:top w:val="none" w:sz="0" w:space="0" w:color="auto"/>
        <w:left w:val="none" w:sz="0" w:space="0" w:color="auto"/>
        <w:bottom w:val="none" w:sz="0" w:space="0" w:color="auto"/>
        <w:right w:val="none" w:sz="0" w:space="0" w:color="auto"/>
      </w:divBdr>
    </w:div>
    <w:div w:id="318506866">
      <w:bodyDiv w:val="1"/>
      <w:marLeft w:val="0"/>
      <w:marRight w:val="0"/>
      <w:marTop w:val="0"/>
      <w:marBottom w:val="0"/>
      <w:divBdr>
        <w:top w:val="none" w:sz="0" w:space="0" w:color="auto"/>
        <w:left w:val="none" w:sz="0" w:space="0" w:color="auto"/>
        <w:bottom w:val="none" w:sz="0" w:space="0" w:color="auto"/>
        <w:right w:val="none" w:sz="0" w:space="0" w:color="auto"/>
      </w:divBdr>
    </w:div>
    <w:div w:id="318929543">
      <w:bodyDiv w:val="1"/>
      <w:marLeft w:val="0"/>
      <w:marRight w:val="0"/>
      <w:marTop w:val="0"/>
      <w:marBottom w:val="0"/>
      <w:divBdr>
        <w:top w:val="none" w:sz="0" w:space="0" w:color="auto"/>
        <w:left w:val="none" w:sz="0" w:space="0" w:color="auto"/>
        <w:bottom w:val="none" w:sz="0" w:space="0" w:color="auto"/>
        <w:right w:val="none" w:sz="0" w:space="0" w:color="auto"/>
      </w:divBdr>
    </w:div>
    <w:div w:id="319192893">
      <w:bodyDiv w:val="1"/>
      <w:marLeft w:val="0"/>
      <w:marRight w:val="0"/>
      <w:marTop w:val="0"/>
      <w:marBottom w:val="0"/>
      <w:divBdr>
        <w:top w:val="none" w:sz="0" w:space="0" w:color="auto"/>
        <w:left w:val="none" w:sz="0" w:space="0" w:color="auto"/>
        <w:bottom w:val="none" w:sz="0" w:space="0" w:color="auto"/>
        <w:right w:val="none" w:sz="0" w:space="0" w:color="auto"/>
      </w:divBdr>
    </w:div>
    <w:div w:id="320282403">
      <w:bodyDiv w:val="1"/>
      <w:marLeft w:val="0"/>
      <w:marRight w:val="0"/>
      <w:marTop w:val="0"/>
      <w:marBottom w:val="0"/>
      <w:divBdr>
        <w:top w:val="none" w:sz="0" w:space="0" w:color="auto"/>
        <w:left w:val="none" w:sz="0" w:space="0" w:color="auto"/>
        <w:bottom w:val="none" w:sz="0" w:space="0" w:color="auto"/>
        <w:right w:val="none" w:sz="0" w:space="0" w:color="auto"/>
      </w:divBdr>
    </w:div>
    <w:div w:id="320741948">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2634545">
      <w:bodyDiv w:val="1"/>
      <w:marLeft w:val="0"/>
      <w:marRight w:val="0"/>
      <w:marTop w:val="0"/>
      <w:marBottom w:val="0"/>
      <w:divBdr>
        <w:top w:val="none" w:sz="0" w:space="0" w:color="auto"/>
        <w:left w:val="none" w:sz="0" w:space="0" w:color="auto"/>
        <w:bottom w:val="none" w:sz="0" w:space="0" w:color="auto"/>
        <w:right w:val="none" w:sz="0" w:space="0" w:color="auto"/>
      </w:divBdr>
    </w:div>
    <w:div w:id="323095141">
      <w:bodyDiv w:val="1"/>
      <w:marLeft w:val="0"/>
      <w:marRight w:val="0"/>
      <w:marTop w:val="0"/>
      <w:marBottom w:val="0"/>
      <w:divBdr>
        <w:top w:val="none" w:sz="0" w:space="0" w:color="auto"/>
        <w:left w:val="none" w:sz="0" w:space="0" w:color="auto"/>
        <w:bottom w:val="none" w:sz="0" w:space="0" w:color="auto"/>
        <w:right w:val="none" w:sz="0" w:space="0" w:color="auto"/>
      </w:divBdr>
    </w:div>
    <w:div w:id="323169196">
      <w:bodyDiv w:val="1"/>
      <w:marLeft w:val="0"/>
      <w:marRight w:val="0"/>
      <w:marTop w:val="0"/>
      <w:marBottom w:val="0"/>
      <w:divBdr>
        <w:top w:val="none" w:sz="0" w:space="0" w:color="auto"/>
        <w:left w:val="none" w:sz="0" w:space="0" w:color="auto"/>
        <w:bottom w:val="none" w:sz="0" w:space="0" w:color="auto"/>
        <w:right w:val="none" w:sz="0" w:space="0" w:color="auto"/>
      </w:divBdr>
    </w:div>
    <w:div w:id="323314735">
      <w:bodyDiv w:val="1"/>
      <w:marLeft w:val="0"/>
      <w:marRight w:val="0"/>
      <w:marTop w:val="0"/>
      <w:marBottom w:val="0"/>
      <w:divBdr>
        <w:top w:val="none" w:sz="0" w:space="0" w:color="auto"/>
        <w:left w:val="none" w:sz="0" w:space="0" w:color="auto"/>
        <w:bottom w:val="none" w:sz="0" w:space="0" w:color="auto"/>
        <w:right w:val="none" w:sz="0" w:space="0" w:color="auto"/>
      </w:divBdr>
    </w:div>
    <w:div w:id="325131410">
      <w:bodyDiv w:val="1"/>
      <w:marLeft w:val="0"/>
      <w:marRight w:val="0"/>
      <w:marTop w:val="0"/>
      <w:marBottom w:val="0"/>
      <w:divBdr>
        <w:top w:val="none" w:sz="0" w:space="0" w:color="auto"/>
        <w:left w:val="none" w:sz="0" w:space="0" w:color="auto"/>
        <w:bottom w:val="none" w:sz="0" w:space="0" w:color="auto"/>
        <w:right w:val="none" w:sz="0" w:space="0" w:color="auto"/>
      </w:divBdr>
    </w:div>
    <w:div w:id="325978210">
      <w:bodyDiv w:val="1"/>
      <w:marLeft w:val="0"/>
      <w:marRight w:val="0"/>
      <w:marTop w:val="0"/>
      <w:marBottom w:val="0"/>
      <w:divBdr>
        <w:top w:val="none" w:sz="0" w:space="0" w:color="auto"/>
        <w:left w:val="none" w:sz="0" w:space="0" w:color="auto"/>
        <w:bottom w:val="none" w:sz="0" w:space="0" w:color="auto"/>
        <w:right w:val="none" w:sz="0" w:space="0" w:color="auto"/>
      </w:divBdr>
    </w:div>
    <w:div w:id="326055851">
      <w:bodyDiv w:val="1"/>
      <w:marLeft w:val="0"/>
      <w:marRight w:val="0"/>
      <w:marTop w:val="0"/>
      <w:marBottom w:val="0"/>
      <w:divBdr>
        <w:top w:val="none" w:sz="0" w:space="0" w:color="auto"/>
        <w:left w:val="none" w:sz="0" w:space="0" w:color="auto"/>
        <w:bottom w:val="none" w:sz="0" w:space="0" w:color="auto"/>
        <w:right w:val="none" w:sz="0" w:space="0" w:color="auto"/>
      </w:divBdr>
    </w:div>
    <w:div w:id="326323361">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602446">
      <w:bodyDiv w:val="1"/>
      <w:marLeft w:val="0"/>
      <w:marRight w:val="0"/>
      <w:marTop w:val="0"/>
      <w:marBottom w:val="0"/>
      <w:divBdr>
        <w:top w:val="none" w:sz="0" w:space="0" w:color="auto"/>
        <w:left w:val="none" w:sz="0" w:space="0" w:color="auto"/>
        <w:bottom w:val="none" w:sz="0" w:space="0" w:color="auto"/>
        <w:right w:val="none" w:sz="0" w:space="0" w:color="auto"/>
      </w:divBdr>
    </w:div>
    <w:div w:id="329138910">
      <w:bodyDiv w:val="1"/>
      <w:marLeft w:val="0"/>
      <w:marRight w:val="0"/>
      <w:marTop w:val="0"/>
      <w:marBottom w:val="0"/>
      <w:divBdr>
        <w:top w:val="none" w:sz="0" w:space="0" w:color="auto"/>
        <w:left w:val="none" w:sz="0" w:space="0" w:color="auto"/>
        <w:bottom w:val="none" w:sz="0" w:space="0" w:color="auto"/>
        <w:right w:val="none" w:sz="0" w:space="0" w:color="auto"/>
      </w:divBdr>
    </w:div>
    <w:div w:id="329141905">
      <w:bodyDiv w:val="1"/>
      <w:marLeft w:val="0"/>
      <w:marRight w:val="0"/>
      <w:marTop w:val="0"/>
      <w:marBottom w:val="0"/>
      <w:divBdr>
        <w:top w:val="none" w:sz="0" w:space="0" w:color="auto"/>
        <w:left w:val="none" w:sz="0" w:space="0" w:color="auto"/>
        <w:bottom w:val="none" w:sz="0" w:space="0" w:color="auto"/>
        <w:right w:val="none" w:sz="0" w:space="0" w:color="auto"/>
      </w:divBdr>
    </w:div>
    <w:div w:id="329413402">
      <w:bodyDiv w:val="1"/>
      <w:marLeft w:val="0"/>
      <w:marRight w:val="0"/>
      <w:marTop w:val="0"/>
      <w:marBottom w:val="0"/>
      <w:divBdr>
        <w:top w:val="none" w:sz="0" w:space="0" w:color="auto"/>
        <w:left w:val="none" w:sz="0" w:space="0" w:color="auto"/>
        <w:bottom w:val="none" w:sz="0" w:space="0" w:color="auto"/>
        <w:right w:val="none" w:sz="0" w:space="0" w:color="auto"/>
      </w:divBdr>
    </w:div>
    <w:div w:id="329602322">
      <w:bodyDiv w:val="1"/>
      <w:marLeft w:val="0"/>
      <w:marRight w:val="0"/>
      <w:marTop w:val="0"/>
      <w:marBottom w:val="0"/>
      <w:divBdr>
        <w:top w:val="none" w:sz="0" w:space="0" w:color="auto"/>
        <w:left w:val="none" w:sz="0" w:space="0" w:color="auto"/>
        <w:bottom w:val="none" w:sz="0" w:space="0" w:color="auto"/>
        <w:right w:val="none" w:sz="0" w:space="0" w:color="auto"/>
      </w:divBdr>
    </w:div>
    <w:div w:id="329647046">
      <w:bodyDiv w:val="1"/>
      <w:marLeft w:val="0"/>
      <w:marRight w:val="0"/>
      <w:marTop w:val="0"/>
      <w:marBottom w:val="0"/>
      <w:divBdr>
        <w:top w:val="none" w:sz="0" w:space="0" w:color="auto"/>
        <w:left w:val="none" w:sz="0" w:space="0" w:color="auto"/>
        <w:bottom w:val="none" w:sz="0" w:space="0" w:color="auto"/>
        <w:right w:val="none" w:sz="0" w:space="0" w:color="auto"/>
      </w:divBdr>
    </w:div>
    <w:div w:id="329678468">
      <w:bodyDiv w:val="1"/>
      <w:marLeft w:val="0"/>
      <w:marRight w:val="0"/>
      <w:marTop w:val="0"/>
      <w:marBottom w:val="0"/>
      <w:divBdr>
        <w:top w:val="none" w:sz="0" w:space="0" w:color="auto"/>
        <w:left w:val="none" w:sz="0" w:space="0" w:color="auto"/>
        <w:bottom w:val="none" w:sz="0" w:space="0" w:color="auto"/>
        <w:right w:val="none" w:sz="0" w:space="0" w:color="auto"/>
      </w:divBdr>
    </w:div>
    <w:div w:id="330181011">
      <w:bodyDiv w:val="1"/>
      <w:marLeft w:val="0"/>
      <w:marRight w:val="0"/>
      <w:marTop w:val="0"/>
      <w:marBottom w:val="0"/>
      <w:divBdr>
        <w:top w:val="none" w:sz="0" w:space="0" w:color="auto"/>
        <w:left w:val="none" w:sz="0" w:space="0" w:color="auto"/>
        <w:bottom w:val="none" w:sz="0" w:space="0" w:color="auto"/>
        <w:right w:val="none" w:sz="0" w:space="0" w:color="auto"/>
      </w:divBdr>
    </w:div>
    <w:div w:id="330255621">
      <w:bodyDiv w:val="1"/>
      <w:marLeft w:val="0"/>
      <w:marRight w:val="0"/>
      <w:marTop w:val="0"/>
      <w:marBottom w:val="0"/>
      <w:divBdr>
        <w:top w:val="none" w:sz="0" w:space="0" w:color="auto"/>
        <w:left w:val="none" w:sz="0" w:space="0" w:color="auto"/>
        <w:bottom w:val="none" w:sz="0" w:space="0" w:color="auto"/>
        <w:right w:val="none" w:sz="0" w:space="0" w:color="auto"/>
      </w:divBdr>
    </w:div>
    <w:div w:id="331182851">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3264471">
      <w:bodyDiv w:val="1"/>
      <w:marLeft w:val="0"/>
      <w:marRight w:val="0"/>
      <w:marTop w:val="0"/>
      <w:marBottom w:val="0"/>
      <w:divBdr>
        <w:top w:val="none" w:sz="0" w:space="0" w:color="auto"/>
        <w:left w:val="none" w:sz="0" w:space="0" w:color="auto"/>
        <w:bottom w:val="none" w:sz="0" w:space="0" w:color="auto"/>
        <w:right w:val="none" w:sz="0" w:space="0" w:color="auto"/>
      </w:divBdr>
    </w:div>
    <w:div w:id="333385048">
      <w:bodyDiv w:val="1"/>
      <w:marLeft w:val="0"/>
      <w:marRight w:val="0"/>
      <w:marTop w:val="0"/>
      <w:marBottom w:val="0"/>
      <w:divBdr>
        <w:top w:val="none" w:sz="0" w:space="0" w:color="auto"/>
        <w:left w:val="none" w:sz="0" w:space="0" w:color="auto"/>
        <w:bottom w:val="none" w:sz="0" w:space="0" w:color="auto"/>
        <w:right w:val="none" w:sz="0" w:space="0" w:color="auto"/>
      </w:divBdr>
    </w:div>
    <w:div w:id="333460303">
      <w:bodyDiv w:val="1"/>
      <w:marLeft w:val="0"/>
      <w:marRight w:val="0"/>
      <w:marTop w:val="0"/>
      <w:marBottom w:val="0"/>
      <w:divBdr>
        <w:top w:val="none" w:sz="0" w:space="0" w:color="auto"/>
        <w:left w:val="none" w:sz="0" w:space="0" w:color="auto"/>
        <w:bottom w:val="none" w:sz="0" w:space="0" w:color="auto"/>
        <w:right w:val="none" w:sz="0" w:space="0" w:color="auto"/>
      </w:divBdr>
    </w:div>
    <w:div w:id="333655213">
      <w:bodyDiv w:val="1"/>
      <w:marLeft w:val="0"/>
      <w:marRight w:val="0"/>
      <w:marTop w:val="0"/>
      <w:marBottom w:val="0"/>
      <w:divBdr>
        <w:top w:val="none" w:sz="0" w:space="0" w:color="auto"/>
        <w:left w:val="none" w:sz="0" w:space="0" w:color="auto"/>
        <w:bottom w:val="none" w:sz="0" w:space="0" w:color="auto"/>
        <w:right w:val="none" w:sz="0" w:space="0" w:color="auto"/>
      </w:divBdr>
    </w:div>
    <w:div w:id="333847033">
      <w:bodyDiv w:val="1"/>
      <w:marLeft w:val="0"/>
      <w:marRight w:val="0"/>
      <w:marTop w:val="0"/>
      <w:marBottom w:val="0"/>
      <w:divBdr>
        <w:top w:val="none" w:sz="0" w:space="0" w:color="auto"/>
        <w:left w:val="none" w:sz="0" w:space="0" w:color="auto"/>
        <w:bottom w:val="none" w:sz="0" w:space="0" w:color="auto"/>
        <w:right w:val="none" w:sz="0" w:space="0" w:color="auto"/>
      </w:divBdr>
    </w:div>
    <w:div w:id="334261238">
      <w:bodyDiv w:val="1"/>
      <w:marLeft w:val="0"/>
      <w:marRight w:val="0"/>
      <w:marTop w:val="0"/>
      <w:marBottom w:val="0"/>
      <w:divBdr>
        <w:top w:val="none" w:sz="0" w:space="0" w:color="auto"/>
        <w:left w:val="none" w:sz="0" w:space="0" w:color="auto"/>
        <w:bottom w:val="none" w:sz="0" w:space="0" w:color="auto"/>
        <w:right w:val="none" w:sz="0" w:space="0" w:color="auto"/>
      </w:divBdr>
    </w:div>
    <w:div w:id="334303077">
      <w:bodyDiv w:val="1"/>
      <w:marLeft w:val="0"/>
      <w:marRight w:val="0"/>
      <w:marTop w:val="0"/>
      <w:marBottom w:val="0"/>
      <w:divBdr>
        <w:top w:val="none" w:sz="0" w:space="0" w:color="auto"/>
        <w:left w:val="none" w:sz="0" w:space="0" w:color="auto"/>
        <w:bottom w:val="none" w:sz="0" w:space="0" w:color="auto"/>
        <w:right w:val="none" w:sz="0" w:space="0" w:color="auto"/>
      </w:divBdr>
    </w:div>
    <w:div w:id="334460559">
      <w:bodyDiv w:val="1"/>
      <w:marLeft w:val="0"/>
      <w:marRight w:val="0"/>
      <w:marTop w:val="0"/>
      <w:marBottom w:val="0"/>
      <w:divBdr>
        <w:top w:val="none" w:sz="0" w:space="0" w:color="auto"/>
        <w:left w:val="none" w:sz="0" w:space="0" w:color="auto"/>
        <w:bottom w:val="none" w:sz="0" w:space="0" w:color="auto"/>
        <w:right w:val="none" w:sz="0" w:space="0" w:color="auto"/>
      </w:divBdr>
    </w:div>
    <w:div w:id="336079116">
      <w:bodyDiv w:val="1"/>
      <w:marLeft w:val="0"/>
      <w:marRight w:val="0"/>
      <w:marTop w:val="0"/>
      <w:marBottom w:val="0"/>
      <w:divBdr>
        <w:top w:val="none" w:sz="0" w:space="0" w:color="auto"/>
        <w:left w:val="none" w:sz="0" w:space="0" w:color="auto"/>
        <w:bottom w:val="none" w:sz="0" w:space="0" w:color="auto"/>
        <w:right w:val="none" w:sz="0" w:space="0" w:color="auto"/>
      </w:divBdr>
    </w:div>
    <w:div w:id="336350502">
      <w:bodyDiv w:val="1"/>
      <w:marLeft w:val="0"/>
      <w:marRight w:val="0"/>
      <w:marTop w:val="0"/>
      <w:marBottom w:val="0"/>
      <w:divBdr>
        <w:top w:val="none" w:sz="0" w:space="0" w:color="auto"/>
        <w:left w:val="none" w:sz="0" w:space="0" w:color="auto"/>
        <w:bottom w:val="none" w:sz="0" w:space="0" w:color="auto"/>
        <w:right w:val="none" w:sz="0" w:space="0" w:color="auto"/>
      </w:divBdr>
    </w:div>
    <w:div w:id="337319070">
      <w:bodyDiv w:val="1"/>
      <w:marLeft w:val="0"/>
      <w:marRight w:val="0"/>
      <w:marTop w:val="0"/>
      <w:marBottom w:val="0"/>
      <w:divBdr>
        <w:top w:val="none" w:sz="0" w:space="0" w:color="auto"/>
        <w:left w:val="none" w:sz="0" w:space="0" w:color="auto"/>
        <w:bottom w:val="none" w:sz="0" w:space="0" w:color="auto"/>
        <w:right w:val="none" w:sz="0" w:space="0" w:color="auto"/>
      </w:divBdr>
    </w:div>
    <w:div w:id="337852949">
      <w:bodyDiv w:val="1"/>
      <w:marLeft w:val="0"/>
      <w:marRight w:val="0"/>
      <w:marTop w:val="0"/>
      <w:marBottom w:val="0"/>
      <w:divBdr>
        <w:top w:val="none" w:sz="0" w:space="0" w:color="auto"/>
        <w:left w:val="none" w:sz="0" w:space="0" w:color="auto"/>
        <w:bottom w:val="none" w:sz="0" w:space="0" w:color="auto"/>
        <w:right w:val="none" w:sz="0" w:space="0" w:color="auto"/>
      </w:divBdr>
    </w:div>
    <w:div w:id="338195249">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9310174">
      <w:bodyDiv w:val="1"/>
      <w:marLeft w:val="0"/>
      <w:marRight w:val="0"/>
      <w:marTop w:val="0"/>
      <w:marBottom w:val="0"/>
      <w:divBdr>
        <w:top w:val="none" w:sz="0" w:space="0" w:color="auto"/>
        <w:left w:val="none" w:sz="0" w:space="0" w:color="auto"/>
        <w:bottom w:val="none" w:sz="0" w:space="0" w:color="auto"/>
        <w:right w:val="none" w:sz="0" w:space="0" w:color="auto"/>
      </w:divBdr>
    </w:div>
    <w:div w:id="339429184">
      <w:bodyDiv w:val="1"/>
      <w:marLeft w:val="0"/>
      <w:marRight w:val="0"/>
      <w:marTop w:val="0"/>
      <w:marBottom w:val="0"/>
      <w:divBdr>
        <w:top w:val="none" w:sz="0" w:space="0" w:color="auto"/>
        <w:left w:val="none" w:sz="0" w:space="0" w:color="auto"/>
        <w:bottom w:val="none" w:sz="0" w:space="0" w:color="auto"/>
        <w:right w:val="none" w:sz="0" w:space="0" w:color="auto"/>
      </w:divBdr>
    </w:div>
    <w:div w:id="339502303">
      <w:bodyDiv w:val="1"/>
      <w:marLeft w:val="0"/>
      <w:marRight w:val="0"/>
      <w:marTop w:val="0"/>
      <w:marBottom w:val="0"/>
      <w:divBdr>
        <w:top w:val="none" w:sz="0" w:space="0" w:color="auto"/>
        <w:left w:val="none" w:sz="0" w:space="0" w:color="auto"/>
        <w:bottom w:val="none" w:sz="0" w:space="0" w:color="auto"/>
        <w:right w:val="none" w:sz="0" w:space="0" w:color="auto"/>
      </w:divBdr>
    </w:div>
    <w:div w:id="339546760">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40426386">
      <w:bodyDiv w:val="1"/>
      <w:marLeft w:val="0"/>
      <w:marRight w:val="0"/>
      <w:marTop w:val="0"/>
      <w:marBottom w:val="0"/>
      <w:divBdr>
        <w:top w:val="none" w:sz="0" w:space="0" w:color="auto"/>
        <w:left w:val="none" w:sz="0" w:space="0" w:color="auto"/>
        <w:bottom w:val="none" w:sz="0" w:space="0" w:color="auto"/>
        <w:right w:val="none" w:sz="0" w:space="0" w:color="auto"/>
      </w:divBdr>
    </w:div>
    <w:div w:id="340860422">
      <w:bodyDiv w:val="1"/>
      <w:marLeft w:val="0"/>
      <w:marRight w:val="0"/>
      <w:marTop w:val="0"/>
      <w:marBottom w:val="0"/>
      <w:divBdr>
        <w:top w:val="none" w:sz="0" w:space="0" w:color="auto"/>
        <w:left w:val="none" w:sz="0" w:space="0" w:color="auto"/>
        <w:bottom w:val="none" w:sz="0" w:space="0" w:color="auto"/>
        <w:right w:val="none" w:sz="0" w:space="0" w:color="auto"/>
      </w:divBdr>
    </w:div>
    <w:div w:id="342321357">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3048010">
      <w:bodyDiv w:val="1"/>
      <w:marLeft w:val="0"/>
      <w:marRight w:val="0"/>
      <w:marTop w:val="0"/>
      <w:marBottom w:val="0"/>
      <w:divBdr>
        <w:top w:val="none" w:sz="0" w:space="0" w:color="auto"/>
        <w:left w:val="none" w:sz="0" w:space="0" w:color="auto"/>
        <w:bottom w:val="none" w:sz="0" w:space="0" w:color="auto"/>
        <w:right w:val="none" w:sz="0" w:space="0" w:color="auto"/>
      </w:divBdr>
    </w:div>
    <w:div w:id="343212599">
      <w:bodyDiv w:val="1"/>
      <w:marLeft w:val="0"/>
      <w:marRight w:val="0"/>
      <w:marTop w:val="0"/>
      <w:marBottom w:val="0"/>
      <w:divBdr>
        <w:top w:val="none" w:sz="0" w:space="0" w:color="auto"/>
        <w:left w:val="none" w:sz="0" w:space="0" w:color="auto"/>
        <w:bottom w:val="none" w:sz="0" w:space="0" w:color="auto"/>
        <w:right w:val="none" w:sz="0" w:space="0" w:color="auto"/>
      </w:divBdr>
    </w:div>
    <w:div w:id="343871362">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5055936">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519797">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634836">
      <w:bodyDiv w:val="1"/>
      <w:marLeft w:val="0"/>
      <w:marRight w:val="0"/>
      <w:marTop w:val="0"/>
      <w:marBottom w:val="0"/>
      <w:divBdr>
        <w:top w:val="none" w:sz="0" w:space="0" w:color="auto"/>
        <w:left w:val="none" w:sz="0" w:space="0" w:color="auto"/>
        <w:bottom w:val="none" w:sz="0" w:space="0" w:color="auto"/>
        <w:right w:val="none" w:sz="0" w:space="0" w:color="auto"/>
      </w:divBdr>
    </w:div>
    <w:div w:id="346641035">
      <w:bodyDiv w:val="1"/>
      <w:marLeft w:val="0"/>
      <w:marRight w:val="0"/>
      <w:marTop w:val="0"/>
      <w:marBottom w:val="0"/>
      <w:divBdr>
        <w:top w:val="none" w:sz="0" w:space="0" w:color="auto"/>
        <w:left w:val="none" w:sz="0" w:space="0" w:color="auto"/>
        <w:bottom w:val="none" w:sz="0" w:space="0" w:color="auto"/>
        <w:right w:val="none" w:sz="0" w:space="0" w:color="auto"/>
      </w:divBdr>
    </w:div>
    <w:div w:id="347297588">
      <w:bodyDiv w:val="1"/>
      <w:marLeft w:val="0"/>
      <w:marRight w:val="0"/>
      <w:marTop w:val="0"/>
      <w:marBottom w:val="0"/>
      <w:divBdr>
        <w:top w:val="none" w:sz="0" w:space="0" w:color="auto"/>
        <w:left w:val="none" w:sz="0" w:space="0" w:color="auto"/>
        <w:bottom w:val="none" w:sz="0" w:space="0" w:color="auto"/>
        <w:right w:val="none" w:sz="0" w:space="0" w:color="auto"/>
      </w:divBdr>
    </w:div>
    <w:div w:id="347483569">
      <w:bodyDiv w:val="1"/>
      <w:marLeft w:val="0"/>
      <w:marRight w:val="0"/>
      <w:marTop w:val="0"/>
      <w:marBottom w:val="0"/>
      <w:divBdr>
        <w:top w:val="none" w:sz="0" w:space="0" w:color="auto"/>
        <w:left w:val="none" w:sz="0" w:space="0" w:color="auto"/>
        <w:bottom w:val="none" w:sz="0" w:space="0" w:color="auto"/>
        <w:right w:val="none" w:sz="0" w:space="0" w:color="auto"/>
      </w:divBdr>
    </w:div>
    <w:div w:id="347559280">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50106835">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1611720">
      <w:bodyDiv w:val="1"/>
      <w:marLeft w:val="0"/>
      <w:marRight w:val="0"/>
      <w:marTop w:val="0"/>
      <w:marBottom w:val="0"/>
      <w:divBdr>
        <w:top w:val="none" w:sz="0" w:space="0" w:color="auto"/>
        <w:left w:val="none" w:sz="0" w:space="0" w:color="auto"/>
        <w:bottom w:val="none" w:sz="0" w:space="0" w:color="auto"/>
        <w:right w:val="none" w:sz="0" w:space="0" w:color="auto"/>
      </w:divBdr>
    </w:div>
    <w:div w:id="352851177">
      <w:bodyDiv w:val="1"/>
      <w:marLeft w:val="0"/>
      <w:marRight w:val="0"/>
      <w:marTop w:val="0"/>
      <w:marBottom w:val="0"/>
      <w:divBdr>
        <w:top w:val="none" w:sz="0" w:space="0" w:color="auto"/>
        <w:left w:val="none" w:sz="0" w:space="0" w:color="auto"/>
        <w:bottom w:val="none" w:sz="0" w:space="0" w:color="auto"/>
        <w:right w:val="none" w:sz="0" w:space="0" w:color="auto"/>
      </w:divBdr>
    </w:div>
    <w:div w:id="352926865">
      <w:bodyDiv w:val="1"/>
      <w:marLeft w:val="0"/>
      <w:marRight w:val="0"/>
      <w:marTop w:val="0"/>
      <w:marBottom w:val="0"/>
      <w:divBdr>
        <w:top w:val="none" w:sz="0" w:space="0" w:color="auto"/>
        <w:left w:val="none" w:sz="0" w:space="0" w:color="auto"/>
        <w:bottom w:val="none" w:sz="0" w:space="0" w:color="auto"/>
        <w:right w:val="none" w:sz="0" w:space="0" w:color="auto"/>
      </w:divBdr>
    </w:div>
    <w:div w:id="353313148">
      <w:bodyDiv w:val="1"/>
      <w:marLeft w:val="0"/>
      <w:marRight w:val="0"/>
      <w:marTop w:val="0"/>
      <w:marBottom w:val="0"/>
      <w:divBdr>
        <w:top w:val="none" w:sz="0" w:space="0" w:color="auto"/>
        <w:left w:val="none" w:sz="0" w:space="0" w:color="auto"/>
        <w:bottom w:val="none" w:sz="0" w:space="0" w:color="auto"/>
        <w:right w:val="none" w:sz="0" w:space="0" w:color="auto"/>
      </w:divBdr>
    </w:div>
    <w:div w:id="353460990">
      <w:bodyDiv w:val="1"/>
      <w:marLeft w:val="0"/>
      <w:marRight w:val="0"/>
      <w:marTop w:val="0"/>
      <w:marBottom w:val="0"/>
      <w:divBdr>
        <w:top w:val="none" w:sz="0" w:space="0" w:color="auto"/>
        <w:left w:val="none" w:sz="0" w:space="0" w:color="auto"/>
        <w:bottom w:val="none" w:sz="0" w:space="0" w:color="auto"/>
        <w:right w:val="none" w:sz="0" w:space="0" w:color="auto"/>
      </w:divBdr>
    </w:div>
    <w:div w:id="353577776">
      <w:bodyDiv w:val="1"/>
      <w:marLeft w:val="0"/>
      <w:marRight w:val="0"/>
      <w:marTop w:val="0"/>
      <w:marBottom w:val="0"/>
      <w:divBdr>
        <w:top w:val="none" w:sz="0" w:space="0" w:color="auto"/>
        <w:left w:val="none" w:sz="0" w:space="0" w:color="auto"/>
        <w:bottom w:val="none" w:sz="0" w:space="0" w:color="auto"/>
        <w:right w:val="none" w:sz="0" w:space="0" w:color="auto"/>
      </w:divBdr>
    </w:div>
    <w:div w:id="353925188">
      <w:bodyDiv w:val="1"/>
      <w:marLeft w:val="0"/>
      <w:marRight w:val="0"/>
      <w:marTop w:val="0"/>
      <w:marBottom w:val="0"/>
      <w:divBdr>
        <w:top w:val="none" w:sz="0" w:space="0" w:color="auto"/>
        <w:left w:val="none" w:sz="0" w:space="0" w:color="auto"/>
        <w:bottom w:val="none" w:sz="0" w:space="0" w:color="auto"/>
        <w:right w:val="none" w:sz="0" w:space="0" w:color="auto"/>
      </w:divBdr>
    </w:div>
    <w:div w:id="354306448">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885507">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623842">
      <w:bodyDiv w:val="1"/>
      <w:marLeft w:val="0"/>
      <w:marRight w:val="0"/>
      <w:marTop w:val="0"/>
      <w:marBottom w:val="0"/>
      <w:divBdr>
        <w:top w:val="none" w:sz="0" w:space="0" w:color="auto"/>
        <w:left w:val="none" w:sz="0" w:space="0" w:color="auto"/>
        <w:bottom w:val="none" w:sz="0" w:space="0" w:color="auto"/>
        <w:right w:val="none" w:sz="0" w:space="0" w:color="auto"/>
      </w:divBdr>
    </w:div>
    <w:div w:id="355740631">
      <w:bodyDiv w:val="1"/>
      <w:marLeft w:val="0"/>
      <w:marRight w:val="0"/>
      <w:marTop w:val="0"/>
      <w:marBottom w:val="0"/>
      <w:divBdr>
        <w:top w:val="none" w:sz="0" w:space="0" w:color="auto"/>
        <w:left w:val="none" w:sz="0" w:space="0" w:color="auto"/>
        <w:bottom w:val="none" w:sz="0" w:space="0" w:color="auto"/>
        <w:right w:val="none" w:sz="0" w:space="0" w:color="auto"/>
      </w:divBdr>
    </w:div>
    <w:div w:id="356666226">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9429029">
      <w:bodyDiv w:val="1"/>
      <w:marLeft w:val="0"/>
      <w:marRight w:val="0"/>
      <w:marTop w:val="0"/>
      <w:marBottom w:val="0"/>
      <w:divBdr>
        <w:top w:val="none" w:sz="0" w:space="0" w:color="auto"/>
        <w:left w:val="none" w:sz="0" w:space="0" w:color="auto"/>
        <w:bottom w:val="none" w:sz="0" w:space="0" w:color="auto"/>
        <w:right w:val="none" w:sz="0" w:space="0" w:color="auto"/>
      </w:divBdr>
    </w:div>
    <w:div w:id="359551831">
      <w:bodyDiv w:val="1"/>
      <w:marLeft w:val="0"/>
      <w:marRight w:val="0"/>
      <w:marTop w:val="0"/>
      <w:marBottom w:val="0"/>
      <w:divBdr>
        <w:top w:val="none" w:sz="0" w:space="0" w:color="auto"/>
        <w:left w:val="none" w:sz="0" w:space="0" w:color="auto"/>
        <w:bottom w:val="none" w:sz="0" w:space="0" w:color="auto"/>
        <w:right w:val="none" w:sz="0" w:space="0" w:color="auto"/>
      </w:divBdr>
    </w:div>
    <w:div w:id="360132962">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397159">
      <w:bodyDiv w:val="1"/>
      <w:marLeft w:val="0"/>
      <w:marRight w:val="0"/>
      <w:marTop w:val="0"/>
      <w:marBottom w:val="0"/>
      <w:divBdr>
        <w:top w:val="none" w:sz="0" w:space="0" w:color="auto"/>
        <w:left w:val="none" w:sz="0" w:space="0" w:color="auto"/>
        <w:bottom w:val="none" w:sz="0" w:space="0" w:color="auto"/>
        <w:right w:val="none" w:sz="0" w:space="0" w:color="auto"/>
      </w:divBdr>
    </w:div>
    <w:div w:id="360403368">
      <w:bodyDiv w:val="1"/>
      <w:marLeft w:val="0"/>
      <w:marRight w:val="0"/>
      <w:marTop w:val="0"/>
      <w:marBottom w:val="0"/>
      <w:divBdr>
        <w:top w:val="none" w:sz="0" w:space="0" w:color="auto"/>
        <w:left w:val="none" w:sz="0" w:space="0" w:color="auto"/>
        <w:bottom w:val="none" w:sz="0" w:space="0" w:color="auto"/>
        <w:right w:val="none" w:sz="0" w:space="0" w:color="auto"/>
      </w:divBdr>
    </w:div>
    <w:div w:id="361129575">
      <w:bodyDiv w:val="1"/>
      <w:marLeft w:val="0"/>
      <w:marRight w:val="0"/>
      <w:marTop w:val="0"/>
      <w:marBottom w:val="0"/>
      <w:divBdr>
        <w:top w:val="none" w:sz="0" w:space="0" w:color="auto"/>
        <w:left w:val="none" w:sz="0" w:space="0" w:color="auto"/>
        <w:bottom w:val="none" w:sz="0" w:space="0" w:color="auto"/>
        <w:right w:val="none" w:sz="0" w:space="0" w:color="auto"/>
      </w:divBdr>
    </w:div>
    <w:div w:id="362172819">
      <w:bodyDiv w:val="1"/>
      <w:marLeft w:val="0"/>
      <w:marRight w:val="0"/>
      <w:marTop w:val="0"/>
      <w:marBottom w:val="0"/>
      <w:divBdr>
        <w:top w:val="none" w:sz="0" w:space="0" w:color="auto"/>
        <w:left w:val="none" w:sz="0" w:space="0" w:color="auto"/>
        <w:bottom w:val="none" w:sz="0" w:space="0" w:color="auto"/>
        <w:right w:val="none" w:sz="0" w:space="0" w:color="auto"/>
      </w:divBdr>
    </w:div>
    <w:div w:id="362947887">
      <w:bodyDiv w:val="1"/>
      <w:marLeft w:val="0"/>
      <w:marRight w:val="0"/>
      <w:marTop w:val="0"/>
      <w:marBottom w:val="0"/>
      <w:divBdr>
        <w:top w:val="none" w:sz="0" w:space="0" w:color="auto"/>
        <w:left w:val="none" w:sz="0" w:space="0" w:color="auto"/>
        <w:bottom w:val="none" w:sz="0" w:space="0" w:color="auto"/>
        <w:right w:val="none" w:sz="0" w:space="0" w:color="auto"/>
      </w:divBdr>
    </w:div>
    <w:div w:id="363678475">
      <w:bodyDiv w:val="1"/>
      <w:marLeft w:val="0"/>
      <w:marRight w:val="0"/>
      <w:marTop w:val="0"/>
      <w:marBottom w:val="0"/>
      <w:divBdr>
        <w:top w:val="none" w:sz="0" w:space="0" w:color="auto"/>
        <w:left w:val="none" w:sz="0" w:space="0" w:color="auto"/>
        <w:bottom w:val="none" w:sz="0" w:space="0" w:color="auto"/>
        <w:right w:val="none" w:sz="0" w:space="0" w:color="auto"/>
      </w:divBdr>
    </w:div>
    <w:div w:id="364213265">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565663">
      <w:bodyDiv w:val="1"/>
      <w:marLeft w:val="0"/>
      <w:marRight w:val="0"/>
      <w:marTop w:val="0"/>
      <w:marBottom w:val="0"/>
      <w:divBdr>
        <w:top w:val="none" w:sz="0" w:space="0" w:color="auto"/>
        <w:left w:val="none" w:sz="0" w:space="0" w:color="auto"/>
        <w:bottom w:val="none" w:sz="0" w:space="0" w:color="auto"/>
        <w:right w:val="none" w:sz="0" w:space="0" w:color="auto"/>
      </w:divBdr>
    </w:div>
    <w:div w:id="367030245">
      <w:bodyDiv w:val="1"/>
      <w:marLeft w:val="0"/>
      <w:marRight w:val="0"/>
      <w:marTop w:val="0"/>
      <w:marBottom w:val="0"/>
      <w:divBdr>
        <w:top w:val="none" w:sz="0" w:space="0" w:color="auto"/>
        <w:left w:val="none" w:sz="0" w:space="0" w:color="auto"/>
        <w:bottom w:val="none" w:sz="0" w:space="0" w:color="auto"/>
        <w:right w:val="none" w:sz="0" w:space="0" w:color="auto"/>
      </w:divBdr>
    </w:div>
    <w:div w:id="367343755">
      <w:bodyDiv w:val="1"/>
      <w:marLeft w:val="0"/>
      <w:marRight w:val="0"/>
      <w:marTop w:val="0"/>
      <w:marBottom w:val="0"/>
      <w:divBdr>
        <w:top w:val="none" w:sz="0" w:space="0" w:color="auto"/>
        <w:left w:val="none" w:sz="0" w:space="0" w:color="auto"/>
        <w:bottom w:val="none" w:sz="0" w:space="0" w:color="auto"/>
        <w:right w:val="none" w:sz="0" w:space="0" w:color="auto"/>
      </w:divBdr>
    </w:div>
    <w:div w:id="367488844">
      <w:bodyDiv w:val="1"/>
      <w:marLeft w:val="0"/>
      <w:marRight w:val="0"/>
      <w:marTop w:val="0"/>
      <w:marBottom w:val="0"/>
      <w:divBdr>
        <w:top w:val="none" w:sz="0" w:space="0" w:color="auto"/>
        <w:left w:val="none" w:sz="0" w:space="0" w:color="auto"/>
        <w:bottom w:val="none" w:sz="0" w:space="0" w:color="auto"/>
        <w:right w:val="none" w:sz="0" w:space="0" w:color="auto"/>
      </w:divBdr>
    </w:div>
    <w:div w:id="367997164">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767325">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0960543">
      <w:bodyDiv w:val="1"/>
      <w:marLeft w:val="0"/>
      <w:marRight w:val="0"/>
      <w:marTop w:val="0"/>
      <w:marBottom w:val="0"/>
      <w:divBdr>
        <w:top w:val="none" w:sz="0" w:space="0" w:color="auto"/>
        <w:left w:val="none" w:sz="0" w:space="0" w:color="auto"/>
        <w:bottom w:val="none" w:sz="0" w:space="0" w:color="auto"/>
        <w:right w:val="none" w:sz="0" w:space="0" w:color="auto"/>
      </w:divBdr>
    </w:div>
    <w:div w:id="371274235">
      <w:bodyDiv w:val="1"/>
      <w:marLeft w:val="0"/>
      <w:marRight w:val="0"/>
      <w:marTop w:val="0"/>
      <w:marBottom w:val="0"/>
      <w:divBdr>
        <w:top w:val="none" w:sz="0" w:space="0" w:color="auto"/>
        <w:left w:val="none" w:sz="0" w:space="0" w:color="auto"/>
        <w:bottom w:val="none" w:sz="0" w:space="0" w:color="auto"/>
        <w:right w:val="none" w:sz="0" w:space="0" w:color="auto"/>
      </w:divBdr>
    </w:div>
    <w:div w:id="371616784">
      <w:bodyDiv w:val="1"/>
      <w:marLeft w:val="0"/>
      <w:marRight w:val="0"/>
      <w:marTop w:val="0"/>
      <w:marBottom w:val="0"/>
      <w:divBdr>
        <w:top w:val="none" w:sz="0" w:space="0" w:color="auto"/>
        <w:left w:val="none" w:sz="0" w:space="0" w:color="auto"/>
        <w:bottom w:val="none" w:sz="0" w:space="0" w:color="auto"/>
        <w:right w:val="none" w:sz="0" w:space="0" w:color="auto"/>
      </w:divBdr>
    </w:div>
    <w:div w:id="371619512">
      <w:bodyDiv w:val="1"/>
      <w:marLeft w:val="0"/>
      <w:marRight w:val="0"/>
      <w:marTop w:val="0"/>
      <w:marBottom w:val="0"/>
      <w:divBdr>
        <w:top w:val="none" w:sz="0" w:space="0" w:color="auto"/>
        <w:left w:val="none" w:sz="0" w:space="0" w:color="auto"/>
        <w:bottom w:val="none" w:sz="0" w:space="0" w:color="auto"/>
        <w:right w:val="none" w:sz="0" w:space="0" w:color="auto"/>
      </w:divBdr>
    </w:div>
    <w:div w:id="371879269">
      <w:bodyDiv w:val="1"/>
      <w:marLeft w:val="0"/>
      <w:marRight w:val="0"/>
      <w:marTop w:val="0"/>
      <w:marBottom w:val="0"/>
      <w:divBdr>
        <w:top w:val="none" w:sz="0" w:space="0" w:color="auto"/>
        <w:left w:val="none" w:sz="0" w:space="0" w:color="auto"/>
        <w:bottom w:val="none" w:sz="0" w:space="0" w:color="auto"/>
        <w:right w:val="none" w:sz="0" w:space="0" w:color="auto"/>
      </w:divBdr>
    </w:div>
    <w:div w:id="372845936">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3313645">
      <w:bodyDiv w:val="1"/>
      <w:marLeft w:val="0"/>
      <w:marRight w:val="0"/>
      <w:marTop w:val="0"/>
      <w:marBottom w:val="0"/>
      <w:divBdr>
        <w:top w:val="none" w:sz="0" w:space="0" w:color="auto"/>
        <w:left w:val="none" w:sz="0" w:space="0" w:color="auto"/>
        <w:bottom w:val="none" w:sz="0" w:space="0" w:color="auto"/>
        <w:right w:val="none" w:sz="0" w:space="0" w:color="auto"/>
      </w:divBdr>
    </w:div>
    <w:div w:id="375008119">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6006287">
      <w:bodyDiv w:val="1"/>
      <w:marLeft w:val="0"/>
      <w:marRight w:val="0"/>
      <w:marTop w:val="0"/>
      <w:marBottom w:val="0"/>
      <w:divBdr>
        <w:top w:val="none" w:sz="0" w:space="0" w:color="auto"/>
        <w:left w:val="none" w:sz="0" w:space="0" w:color="auto"/>
        <w:bottom w:val="none" w:sz="0" w:space="0" w:color="auto"/>
        <w:right w:val="none" w:sz="0" w:space="0" w:color="auto"/>
      </w:divBdr>
    </w:div>
    <w:div w:id="376012231">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9281081">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80595372">
      <w:bodyDiv w:val="1"/>
      <w:marLeft w:val="0"/>
      <w:marRight w:val="0"/>
      <w:marTop w:val="0"/>
      <w:marBottom w:val="0"/>
      <w:divBdr>
        <w:top w:val="none" w:sz="0" w:space="0" w:color="auto"/>
        <w:left w:val="none" w:sz="0" w:space="0" w:color="auto"/>
        <w:bottom w:val="none" w:sz="0" w:space="0" w:color="auto"/>
        <w:right w:val="none" w:sz="0" w:space="0" w:color="auto"/>
      </w:divBdr>
    </w:div>
    <w:div w:id="380597122">
      <w:bodyDiv w:val="1"/>
      <w:marLeft w:val="0"/>
      <w:marRight w:val="0"/>
      <w:marTop w:val="0"/>
      <w:marBottom w:val="0"/>
      <w:divBdr>
        <w:top w:val="none" w:sz="0" w:space="0" w:color="auto"/>
        <w:left w:val="none" w:sz="0" w:space="0" w:color="auto"/>
        <w:bottom w:val="none" w:sz="0" w:space="0" w:color="auto"/>
        <w:right w:val="none" w:sz="0" w:space="0" w:color="auto"/>
      </w:divBdr>
    </w:div>
    <w:div w:id="380907295">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902578">
      <w:bodyDiv w:val="1"/>
      <w:marLeft w:val="0"/>
      <w:marRight w:val="0"/>
      <w:marTop w:val="0"/>
      <w:marBottom w:val="0"/>
      <w:divBdr>
        <w:top w:val="none" w:sz="0" w:space="0" w:color="auto"/>
        <w:left w:val="none" w:sz="0" w:space="0" w:color="auto"/>
        <w:bottom w:val="none" w:sz="0" w:space="0" w:color="auto"/>
        <w:right w:val="none" w:sz="0" w:space="0" w:color="auto"/>
      </w:divBdr>
    </w:div>
    <w:div w:id="382146039">
      <w:bodyDiv w:val="1"/>
      <w:marLeft w:val="0"/>
      <w:marRight w:val="0"/>
      <w:marTop w:val="0"/>
      <w:marBottom w:val="0"/>
      <w:divBdr>
        <w:top w:val="none" w:sz="0" w:space="0" w:color="auto"/>
        <w:left w:val="none" w:sz="0" w:space="0" w:color="auto"/>
        <w:bottom w:val="none" w:sz="0" w:space="0" w:color="auto"/>
        <w:right w:val="none" w:sz="0" w:space="0" w:color="auto"/>
      </w:divBdr>
    </w:div>
    <w:div w:id="382288530">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601703">
      <w:bodyDiv w:val="1"/>
      <w:marLeft w:val="0"/>
      <w:marRight w:val="0"/>
      <w:marTop w:val="0"/>
      <w:marBottom w:val="0"/>
      <w:divBdr>
        <w:top w:val="none" w:sz="0" w:space="0" w:color="auto"/>
        <w:left w:val="none" w:sz="0" w:space="0" w:color="auto"/>
        <w:bottom w:val="none" w:sz="0" w:space="0" w:color="auto"/>
        <w:right w:val="none" w:sz="0" w:space="0" w:color="auto"/>
      </w:divBdr>
    </w:div>
    <w:div w:id="382679650">
      <w:bodyDiv w:val="1"/>
      <w:marLeft w:val="0"/>
      <w:marRight w:val="0"/>
      <w:marTop w:val="0"/>
      <w:marBottom w:val="0"/>
      <w:divBdr>
        <w:top w:val="none" w:sz="0" w:space="0" w:color="auto"/>
        <w:left w:val="none" w:sz="0" w:space="0" w:color="auto"/>
        <w:bottom w:val="none" w:sz="0" w:space="0" w:color="auto"/>
        <w:right w:val="none" w:sz="0" w:space="0" w:color="auto"/>
      </w:divBdr>
    </w:div>
    <w:div w:id="383988275">
      <w:bodyDiv w:val="1"/>
      <w:marLeft w:val="0"/>
      <w:marRight w:val="0"/>
      <w:marTop w:val="0"/>
      <w:marBottom w:val="0"/>
      <w:divBdr>
        <w:top w:val="none" w:sz="0" w:space="0" w:color="auto"/>
        <w:left w:val="none" w:sz="0" w:space="0" w:color="auto"/>
        <w:bottom w:val="none" w:sz="0" w:space="0" w:color="auto"/>
        <w:right w:val="none" w:sz="0" w:space="0" w:color="auto"/>
      </w:divBdr>
    </w:div>
    <w:div w:id="384065249">
      <w:bodyDiv w:val="1"/>
      <w:marLeft w:val="0"/>
      <w:marRight w:val="0"/>
      <w:marTop w:val="0"/>
      <w:marBottom w:val="0"/>
      <w:divBdr>
        <w:top w:val="none" w:sz="0" w:space="0" w:color="auto"/>
        <w:left w:val="none" w:sz="0" w:space="0" w:color="auto"/>
        <w:bottom w:val="none" w:sz="0" w:space="0" w:color="auto"/>
        <w:right w:val="none" w:sz="0" w:space="0" w:color="auto"/>
      </w:divBdr>
    </w:div>
    <w:div w:id="384335452">
      <w:bodyDiv w:val="1"/>
      <w:marLeft w:val="0"/>
      <w:marRight w:val="0"/>
      <w:marTop w:val="0"/>
      <w:marBottom w:val="0"/>
      <w:divBdr>
        <w:top w:val="none" w:sz="0" w:space="0" w:color="auto"/>
        <w:left w:val="none" w:sz="0" w:space="0" w:color="auto"/>
        <w:bottom w:val="none" w:sz="0" w:space="0" w:color="auto"/>
        <w:right w:val="none" w:sz="0" w:space="0" w:color="auto"/>
      </w:divBdr>
    </w:div>
    <w:div w:id="384566102">
      <w:bodyDiv w:val="1"/>
      <w:marLeft w:val="0"/>
      <w:marRight w:val="0"/>
      <w:marTop w:val="0"/>
      <w:marBottom w:val="0"/>
      <w:divBdr>
        <w:top w:val="none" w:sz="0" w:space="0" w:color="auto"/>
        <w:left w:val="none" w:sz="0" w:space="0" w:color="auto"/>
        <w:bottom w:val="none" w:sz="0" w:space="0" w:color="auto"/>
        <w:right w:val="none" w:sz="0" w:space="0" w:color="auto"/>
      </w:divBdr>
    </w:div>
    <w:div w:id="385686399">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296183">
      <w:bodyDiv w:val="1"/>
      <w:marLeft w:val="0"/>
      <w:marRight w:val="0"/>
      <w:marTop w:val="0"/>
      <w:marBottom w:val="0"/>
      <w:divBdr>
        <w:top w:val="none" w:sz="0" w:space="0" w:color="auto"/>
        <w:left w:val="none" w:sz="0" w:space="0" w:color="auto"/>
        <w:bottom w:val="none" w:sz="0" w:space="0" w:color="auto"/>
        <w:right w:val="none" w:sz="0" w:space="0" w:color="auto"/>
      </w:divBdr>
    </w:div>
    <w:div w:id="387608906">
      <w:bodyDiv w:val="1"/>
      <w:marLeft w:val="0"/>
      <w:marRight w:val="0"/>
      <w:marTop w:val="0"/>
      <w:marBottom w:val="0"/>
      <w:divBdr>
        <w:top w:val="none" w:sz="0" w:space="0" w:color="auto"/>
        <w:left w:val="none" w:sz="0" w:space="0" w:color="auto"/>
        <w:bottom w:val="none" w:sz="0" w:space="0" w:color="auto"/>
        <w:right w:val="none" w:sz="0" w:space="0" w:color="auto"/>
      </w:divBdr>
    </w:div>
    <w:div w:id="387997434">
      <w:bodyDiv w:val="1"/>
      <w:marLeft w:val="0"/>
      <w:marRight w:val="0"/>
      <w:marTop w:val="0"/>
      <w:marBottom w:val="0"/>
      <w:divBdr>
        <w:top w:val="none" w:sz="0" w:space="0" w:color="auto"/>
        <w:left w:val="none" w:sz="0" w:space="0" w:color="auto"/>
        <w:bottom w:val="none" w:sz="0" w:space="0" w:color="auto"/>
        <w:right w:val="none" w:sz="0" w:space="0" w:color="auto"/>
      </w:divBdr>
    </w:div>
    <w:div w:id="388118690">
      <w:bodyDiv w:val="1"/>
      <w:marLeft w:val="0"/>
      <w:marRight w:val="0"/>
      <w:marTop w:val="0"/>
      <w:marBottom w:val="0"/>
      <w:divBdr>
        <w:top w:val="none" w:sz="0" w:space="0" w:color="auto"/>
        <w:left w:val="none" w:sz="0" w:space="0" w:color="auto"/>
        <w:bottom w:val="none" w:sz="0" w:space="0" w:color="auto"/>
        <w:right w:val="none" w:sz="0" w:space="0" w:color="auto"/>
      </w:divBdr>
    </w:div>
    <w:div w:id="388385363">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202436">
      <w:bodyDiv w:val="1"/>
      <w:marLeft w:val="0"/>
      <w:marRight w:val="0"/>
      <w:marTop w:val="0"/>
      <w:marBottom w:val="0"/>
      <w:divBdr>
        <w:top w:val="none" w:sz="0" w:space="0" w:color="auto"/>
        <w:left w:val="none" w:sz="0" w:space="0" w:color="auto"/>
        <w:bottom w:val="none" w:sz="0" w:space="0" w:color="auto"/>
        <w:right w:val="none" w:sz="0" w:space="0" w:color="auto"/>
      </w:divBdr>
    </w:div>
    <w:div w:id="390426945">
      <w:bodyDiv w:val="1"/>
      <w:marLeft w:val="0"/>
      <w:marRight w:val="0"/>
      <w:marTop w:val="0"/>
      <w:marBottom w:val="0"/>
      <w:divBdr>
        <w:top w:val="none" w:sz="0" w:space="0" w:color="auto"/>
        <w:left w:val="none" w:sz="0" w:space="0" w:color="auto"/>
        <w:bottom w:val="none" w:sz="0" w:space="0" w:color="auto"/>
        <w:right w:val="none" w:sz="0" w:space="0" w:color="auto"/>
      </w:divBdr>
    </w:div>
    <w:div w:id="390541685">
      <w:bodyDiv w:val="1"/>
      <w:marLeft w:val="0"/>
      <w:marRight w:val="0"/>
      <w:marTop w:val="0"/>
      <w:marBottom w:val="0"/>
      <w:divBdr>
        <w:top w:val="none" w:sz="0" w:space="0" w:color="auto"/>
        <w:left w:val="none" w:sz="0" w:space="0" w:color="auto"/>
        <w:bottom w:val="none" w:sz="0" w:space="0" w:color="auto"/>
        <w:right w:val="none" w:sz="0" w:space="0" w:color="auto"/>
      </w:divBdr>
    </w:div>
    <w:div w:id="390546394">
      <w:bodyDiv w:val="1"/>
      <w:marLeft w:val="0"/>
      <w:marRight w:val="0"/>
      <w:marTop w:val="0"/>
      <w:marBottom w:val="0"/>
      <w:divBdr>
        <w:top w:val="none" w:sz="0" w:space="0" w:color="auto"/>
        <w:left w:val="none" w:sz="0" w:space="0" w:color="auto"/>
        <w:bottom w:val="none" w:sz="0" w:space="0" w:color="auto"/>
        <w:right w:val="none" w:sz="0" w:space="0" w:color="auto"/>
      </w:divBdr>
    </w:div>
    <w:div w:id="390616212">
      <w:bodyDiv w:val="1"/>
      <w:marLeft w:val="0"/>
      <w:marRight w:val="0"/>
      <w:marTop w:val="0"/>
      <w:marBottom w:val="0"/>
      <w:divBdr>
        <w:top w:val="none" w:sz="0" w:space="0" w:color="auto"/>
        <w:left w:val="none" w:sz="0" w:space="0" w:color="auto"/>
        <w:bottom w:val="none" w:sz="0" w:space="0" w:color="auto"/>
        <w:right w:val="none" w:sz="0" w:space="0" w:color="auto"/>
      </w:divBdr>
    </w:div>
    <w:div w:id="390732457">
      <w:bodyDiv w:val="1"/>
      <w:marLeft w:val="0"/>
      <w:marRight w:val="0"/>
      <w:marTop w:val="0"/>
      <w:marBottom w:val="0"/>
      <w:divBdr>
        <w:top w:val="none" w:sz="0" w:space="0" w:color="auto"/>
        <w:left w:val="none" w:sz="0" w:space="0" w:color="auto"/>
        <w:bottom w:val="none" w:sz="0" w:space="0" w:color="auto"/>
        <w:right w:val="none" w:sz="0" w:space="0" w:color="auto"/>
      </w:divBdr>
    </w:div>
    <w:div w:id="391082526">
      <w:bodyDiv w:val="1"/>
      <w:marLeft w:val="0"/>
      <w:marRight w:val="0"/>
      <w:marTop w:val="0"/>
      <w:marBottom w:val="0"/>
      <w:divBdr>
        <w:top w:val="none" w:sz="0" w:space="0" w:color="auto"/>
        <w:left w:val="none" w:sz="0" w:space="0" w:color="auto"/>
        <w:bottom w:val="none" w:sz="0" w:space="0" w:color="auto"/>
        <w:right w:val="none" w:sz="0" w:space="0" w:color="auto"/>
      </w:divBdr>
    </w:div>
    <w:div w:id="392852537">
      <w:bodyDiv w:val="1"/>
      <w:marLeft w:val="0"/>
      <w:marRight w:val="0"/>
      <w:marTop w:val="0"/>
      <w:marBottom w:val="0"/>
      <w:divBdr>
        <w:top w:val="none" w:sz="0" w:space="0" w:color="auto"/>
        <w:left w:val="none" w:sz="0" w:space="0" w:color="auto"/>
        <w:bottom w:val="none" w:sz="0" w:space="0" w:color="auto"/>
        <w:right w:val="none" w:sz="0" w:space="0" w:color="auto"/>
      </w:divBdr>
    </w:div>
    <w:div w:id="393352087">
      <w:bodyDiv w:val="1"/>
      <w:marLeft w:val="0"/>
      <w:marRight w:val="0"/>
      <w:marTop w:val="0"/>
      <w:marBottom w:val="0"/>
      <w:divBdr>
        <w:top w:val="none" w:sz="0" w:space="0" w:color="auto"/>
        <w:left w:val="none" w:sz="0" w:space="0" w:color="auto"/>
        <w:bottom w:val="none" w:sz="0" w:space="0" w:color="auto"/>
        <w:right w:val="none" w:sz="0" w:space="0" w:color="auto"/>
      </w:divBdr>
    </w:div>
    <w:div w:id="394091691">
      <w:bodyDiv w:val="1"/>
      <w:marLeft w:val="0"/>
      <w:marRight w:val="0"/>
      <w:marTop w:val="0"/>
      <w:marBottom w:val="0"/>
      <w:divBdr>
        <w:top w:val="none" w:sz="0" w:space="0" w:color="auto"/>
        <w:left w:val="none" w:sz="0" w:space="0" w:color="auto"/>
        <w:bottom w:val="none" w:sz="0" w:space="0" w:color="auto"/>
        <w:right w:val="none" w:sz="0" w:space="0" w:color="auto"/>
      </w:divBdr>
    </w:div>
    <w:div w:id="395010591">
      <w:bodyDiv w:val="1"/>
      <w:marLeft w:val="0"/>
      <w:marRight w:val="0"/>
      <w:marTop w:val="0"/>
      <w:marBottom w:val="0"/>
      <w:divBdr>
        <w:top w:val="none" w:sz="0" w:space="0" w:color="auto"/>
        <w:left w:val="none" w:sz="0" w:space="0" w:color="auto"/>
        <w:bottom w:val="none" w:sz="0" w:space="0" w:color="auto"/>
        <w:right w:val="none" w:sz="0" w:space="0" w:color="auto"/>
      </w:divBdr>
    </w:div>
    <w:div w:id="395124725">
      <w:bodyDiv w:val="1"/>
      <w:marLeft w:val="0"/>
      <w:marRight w:val="0"/>
      <w:marTop w:val="0"/>
      <w:marBottom w:val="0"/>
      <w:divBdr>
        <w:top w:val="none" w:sz="0" w:space="0" w:color="auto"/>
        <w:left w:val="none" w:sz="0" w:space="0" w:color="auto"/>
        <w:bottom w:val="none" w:sz="0" w:space="0" w:color="auto"/>
        <w:right w:val="none" w:sz="0" w:space="0" w:color="auto"/>
      </w:divBdr>
    </w:div>
    <w:div w:id="395517866">
      <w:bodyDiv w:val="1"/>
      <w:marLeft w:val="0"/>
      <w:marRight w:val="0"/>
      <w:marTop w:val="0"/>
      <w:marBottom w:val="0"/>
      <w:divBdr>
        <w:top w:val="none" w:sz="0" w:space="0" w:color="auto"/>
        <w:left w:val="none" w:sz="0" w:space="0" w:color="auto"/>
        <w:bottom w:val="none" w:sz="0" w:space="0" w:color="auto"/>
        <w:right w:val="none" w:sz="0" w:space="0" w:color="auto"/>
      </w:divBdr>
    </w:div>
    <w:div w:id="397171525">
      <w:bodyDiv w:val="1"/>
      <w:marLeft w:val="0"/>
      <w:marRight w:val="0"/>
      <w:marTop w:val="0"/>
      <w:marBottom w:val="0"/>
      <w:divBdr>
        <w:top w:val="none" w:sz="0" w:space="0" w:color="auto"/>
        <w:left w:val="none" w:sz="0" w:space="0" w:color="auto"/>
        <w:bottom w:val="none" w:sz="0" w:space="0" w:color="auto"/>
        <w:right w:val="none" w:sz="0" w:space="0" w:color="auto"/>
      </w:divBdr>
    </w:div>
    <w:div w:id="397365572">
      <w:bodyDiv w:val="1"/>
      <w:marLeft w:val="0"/>
      <w:marRight w:val="0"/>
      <w:marTop w:val="0"/>
      <w:marBottom w:val="0"/>
      <w:divBdr>
        <w:top w:val="none" w:sz="0" w:space="0" w:color="auto"/>
        <w:left w:val="none" w:sz="0" w:space="0" w:color="auto"/>
        <w:bottom w:val="none" w:sz="0" w:space="0" w:color="auto"/>
        <w:right w:val="none" w:sz="0" w:space="0" w:color="auto"/>
      </w:divBdr>
    </w:div>
    <w:div w:id="399061099">
      <w:bodyDiv w:val="1"/>
      <w:marLeft w:val="0"/>
      <w:marRight w:val="0"/>
      <w:marTop w:val="0"/>
      <w:marBottom w:val="0"/>
      <w:divBdr>
        <w:top w:val="none" w:sz="0" w:space="0" w:color="auto"/>
        <w:left w:val="none" w:sz="0" w:space="0" w:color="auto"/>
        <w:bottom w:val="none" w:sz="0" w:space="0" w:color="auto"/>
        <w:right w:val="none" w:sz="0" w:space="0" w:color="auto"/>
      </w:divBdr>
    </w:div>
    <w:div w:id="399598931">
      <w:bodyDiv w:val="1"/>
      <w:marLeft w:val="0"/>
      <w:marRight w:val="0"/>
      <w:marTop w:val="0"/>
      <w:marBottom w:val="0"/>
      <w:divBdr>
        <w:top w:val="none" w:sz="0" w:space="0" w:color="auto"/>
        <w:left w:val="none" w:sz="0" w:space="0" w:color="auto"/>
        <w:bottom w:val="none" w:sz="0" w:space="0" w:color="auto"/>
        <w:right w:val="none" w:sz="0" w:space="0" w:color="auto"/>
      </w:divBdr>
    </w:div>
    <w:div w:id="399909224">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445206">
      <w:bodyDiv w:val="1"/>
      <w:marLeft w:val="0"/>
      <w:marRight w:val="0"/>
      <w:marTop w:val="0"/>
      <w:marBottom w:val="0"/>
      <w:divBdr>
        <w:top w:val="none" w:sz="0" w:space="0" w:color="auto"/>
        <w:left w:val="none" w:sz="0" w:space="0" w:color="auto"/>
        <w:bottom w:val="none" w:sz="0" w:space="0" w:color="auto"/>
        <w:right w:val="none" w:sz="0" w:space="0" w:color="auto"/>
      </w:divBdr>
    </w:div>
    <w:div w:id="400641608">
      <w:bodyDiv w:val="1"/>
      <w:marLeft w:val="0"/>
      <w:marRight w:val="0"/>
      <w:marTop w:val="0"/>
      <w:marBottom w:val="0"/>
      <w:divBdr>
        <w:top w:val="none" w:sz="0" w:space="0" w:color="auto"/>
        <w:left w:val="none" w:sz="0" w:space="0" w:color="auto"/>
        <w:bottom w:val="none" w:sz="0" w:space="0" w:color="auto"/>
        <w:right w:val="none" w:sz="0" w:space="0" w:color="auto"/>
      </w:divBdr>
    </w:div>
    <w:div w:id="400644612">
      <w:bodyDiv w:val="1"/>
      <w:marLeft w:val="0"/>
      <w:marRight w:val="0"/>
      <w:marTop w:val="0"/>
      <w:marBottom w:val="0"/>
      <w:divBdr>
        <w:top w:val="none" w:sz="0" w:space="0" w:color="auto"/>
        <w:left w:val="none" w:sz="0" w:space="0" w:color="auto"/>
        <w:bottom w:val="none" w:sz="0" w:space="0" w:color="auto"/>
        <w:right w:val="none" w:sz="0" w:space="0" w:color="auto"/>
      </w:divBdr>
    </w:div>
    <w:div w:id="400912282">
      <w:bodyDiv w:val="1"/>
      <w:marLeft w:val="0"/>
      <w:marRight w:val="0"/>
      <w:marTop w:val="0"/>
      <w:marBottom w:val="0"/>
      <w:divBdr>
        <w:top w:val="none" w:sz="0" w:space="0" w:color="auto"/>
        <w:left w:val="none" w:sz="0" w:space="0" w:color="auto"/>
        <w:bottom w:val="none" w:sz="0" w:space="0" w:color="auto"/>
        <w:right w:val="none" w:sz="0" w:space="0" w:color="auto"/>
      </w:divBdr>
    </w:div>
    <w:div w:id="401803370">
      <w:bodyDiv w:val="1"/>
      <w:marLeft w:val="0"/>
      <w:marRight w:val="0"/>
      <w:marTop w:val="0"/>
      <w:marBottom w:val="0"/>
      <w:divBdr>
        <w:top w:val="none" w:sz="0" w:space="0" w:color="auto"/>
        <w:left w:val="none" w:sz="0" w:space="0" w:color="auto"/>
        <w:bottom w:val="none" w:sz="0" w:space="0" w:color="auto"/>
        <w:right w:val="none" w:sz="0" w:space="0" w:color="auto"/>
      </w:divBdr>
    </w:div>
    <w:div w:id="402996685">
      <w:bodyDiv w:val="1"/>
      <w:marLeft w:val="0"/>
      <w:marRight w:val="0"/>
      <w:marTop w:val="0"/>
      <w:marBottom w:val="0"/>
      <w:divBdr>
        <w:top w:val="none" w:sz="0" w:space="0" w:color="auto"/>
        <w:left w:val="none" w:sz="0" w:space="0" w:color="auto"/>
        <w:bottom w:val="none" w:sz="0" w:space="0" w:color="auto"/>
        <w:right w:val="none" w:sz="0" w:space="0" w:color="auto"/>
      </w:divBdr>
    </w:div>
    <w:div w:id="403188955">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4379944">
      <w:bodyDiv w:val="1"/>
      <w:marLeft w:val="0"/>
      <w:marRight w:val="0"/>
      <w:marTop w:val="0"/>
      <w:marBottom w:val="0"/>
      <w:divBdr>
        <w:top w:val="none" w:sz="0" w:space="0" w:color="auto"/>
        <w:left w:val="none" w:sz="0" w:space="0" w:color="auto"/>
        <w:bottom w:val="none" w:sz="0" w:space="0" w:color="auto"/>
        <w:right w:val="none" w:sz="0" w:space="0" w:color="auto"/>
      </w:divBdr>
    </w:div>
    <w:div w:id="404912479">
      <w:bodyDiv w:val="1"/>
      <w:marLeft w:val="0"/>
      <w:marRight w:val="0"/>
      <w:marTop w:val="0"/>
      <w:marBottom w:val="0"/>
      <w:divBdr>
        <w:top w:val="none" w:sz="0" w:space="0" w:color="auto"/>
        <w:left w:val="none" w:sz="0" w:space="0" w:color="auto"/>
        <w:bottom w:val="none" w:sz="0" w:space="0" w:color="auto"/>
        <w:right w:val="none" w:sz="0" w:space="0" w:color="auto"/>
      </w:divBdr>
    </w:div>
    <w:div w:id="405225848">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84674">
      <w:bodyDiv w:val="1"/>
      <w:marLeft w:val="0"/>
      <w:marRight w:val="0"/>
      <w:marTop w:val="0"/>
      <w:marBottom w:val="0"/>
      <w:divBdr>
        <w:top w:val="none" w:sz="0" w:space="0" w:color="auto"/>
        <w:left w:val="none" w:sz="0" w:space="0" w:color="auto"/>
        <w:bottom w:val="none" w:sz="0" w:space="0" w:color="auto"/>
        <w:right w:val="none" w:sz="0" w:space="0" w:color="auto"/>
      </w:divBdr>
    </w:div>
    <w:div w:id="405765463">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112714">
      <w:bodyDiv w:val="1"/>
      <w:marLeft w:val="0"/>
      <w:marRight w:val="0"/>
      <w:marTop w:val="0"/>
      <w:marBottom w:val="0"/>
      <w:divBdr>
        <w:top w:val="none" w:sz="0" w:space="0" w:color="auto"/>
        <w:left w:val="none" w:sz="0" w:space="0" w:color="auto"/>
        <w:bottom w:val="none" w:sz="0" w:space="0" w:color="auto"/>
        <w:right w:val="none" w:sz="0" w:space="0" w:color="auto"/>
      </w:divBdr>
    </w:div>
    <w:div w:id="407122074">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920838">
      <w:bodyDiv w:val="1"/>
      <w:marLeft w:val="0"/>
      <w:marRight w:val="0"/>
      <w:marTop w:val="0"/>
      <w:marBottom w:val="0"/>
      <w:divBdr>
        <w:top w:val="none" w:sz="0" w:space="0" w:color="auto"/>
        <w:left w:val="none" w:sz="0" w:space="0" w:color="auto"/>
        <w:bottom w:val="none" w:sz="0" w:space="0" w:color="auto"/>
        <w:right w:val="none" w:sz="0" w:space="0" w:color="auto"/>
      </w:divBdr>
    </w:div>
    <w:div w:id="408163218">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10740111">
      <w:bodyDiv w:val="1"/>
      <w:marLeft w:val="0"/>
      <w:marRight w:val="0"/>
      <w:marTop w:val="0"/>
      <w:marBottom w:val="0"/>
      <w:divBdr>
        <w:top w:val="none" w:sz="0" w:space="0" w:color="auto"/>
        <w:left w:val="none" w:sz="0" w:space="0" w:color="auto"/>
        <w:bottom w:val="none" w:sz="0" w:space="0" w:color="auto"/>
        <w:right w:val="none" w:sz="0" w:space="0" w:color="auto"/>
      </w:divBdr>
    </w:div>
    <w:div w:id="411389895">
      <w:bodyDiv w:val="1"/>
      <w:marLeft w:val="0"/>
      <w:marRight w:val="0"/>
      <w:marTop w:val="0"/>
      <w:marBottom w:val="0"/>
      <w:divBdr>
        <w:top w:val="none" w:sz="0" w:space="0" w:color="auto"/>
        <w:left w:val="none" w:sz="0" w:space="0" w:color="auto"/>
        <w:bottom w:val="none" w:sz="0" w:space="0" w:color="auto"/>
        <w:right w:val="none" w:sz="0" w:space="0" w:color="auto"/>
      </w:divBdr>
    </w:div>
    <w:div w:id="411777958">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355913">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744580">
      <w:bodyDiv w:val="1"/>
      <w:marLeft w:val="0"/>
      <w:marRight w:val="0"/>
      <w:marTop w:val="0"/>
      <w:marBottom w:val="0"/>
      <w:divBdr>
        <w:top w:val="none" w:sz="0" w:space="0" w:color="auto"/>
        <w:left w:val="none" w:sz="0" w:space="0" w:color="auto"/>
        <w:bottom w:val="none" w:sz="0" w:space="0" w:color="auto"/>
        <w:right w:val="none" w:sz="0" w:space="0" w:color="auto"/>
      </w:divBdr>
    </w:div>
    <w:div w:id="414134834">
      <w:bodyDiv w:val="1"/>
      <w:marLeft w:val="0"/>
      <w:marRight w:val="0"/>
      <w:marTop w:val="0"/>
      <w:marBottom w:val="0"/>
      <w:divBdr>
        <w:top w:val="none" w:sz="0" w:space="0" w:color="auto"/>
        <w:left w:val="none" w:sz="0" w:space="0" w:color="auto"/>
        <w:bottom w:val="none" w:sz="0" w:space="0" w:color="auto"/>
        <w:right w:val="none" w:sz="0" w:space="0" w:color="auto"/>
      </w:divBdr>
    </w:div>
    <w:div w:id="414285143">
      <w:bodyDiv w:val="1"/>
      <w:marLeft w:val="0"/>
      <w:marRight w:val="0"/>
      <w:marTop w:val="0"/>
      <w:marBottom w:val="0"/>
      <w:divBdr>
        <w:top w:val="none" w:sz="0" w:space="0" w:color="auto"/>
        <w:left w:val="none" w:sz="0" w:space="0" w:color="auto"/>
        <w:bottom w:val="none" w:sz="0" w:space="0" w:color="auto"/>
        <w:right w:val="none" w:sz="0" w:space="0" w:color="auto"/>
      </w:divBdr>
    </w:div>
    <w:div w:id="414979339">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5440196">
      <w:bodyDiv w:val="1"/>
      <w:marLeft w:val="0"/>
      <w:marRight w:val="0"/>
      <w:marTop w:val="0"/>
      <w:marBottom w:val="0"/>
      <w:divBdr>
        <w:top w:val="none" w:sz="0" w:space="0" w:color="auto"/>
        <w:left w:val="none" w:sz="0" w:space="0" w:color="auto"/>
        <w:bottom w:val="none" w:sz="0" w:space="0" w:color="auto"/>
        <w:right w:val="none" w:sz="0" w:space="0" w:color="auto"/>
      </w:divBdr>
    </w:div>
    <w:div w:id="415712229">
      <w:bodyDiv w:val="1"/>
      <w:marLeft w:val="0"/>
      <w:marRight w:val="0"/>
      <w:marTop w:val="0"/>
      <w:marBottom w:val="0"/>
      <w:divBdr>
        <w:top w:val="none" w:sz="0" w:space="0" w:color="auto"/>
        <w:left w:val="none" w:sz="0" w:space="0" w:color="auto"/>
        <w:bottom w:val="none" w:sz="0" w:space="0" w:color="auto"/>
        <w:right w:val="none" w:sz="0" w:space="0" w:color="auto"/>
      </w:divBdr>
    </w:div>
    <w:div w:id="415903854">
      <w:bodyDiv w:val="1"/>
      <w:marLeft w:val="0"/>
      <w:marRight w:val="0"/>
      <w:marTop w:val="0"/>
      <w:marBottom w:val="0"/>
      <w:divBdr>
        <w:top w:val="none" w:sz="0" w:space="0" w:color="auto"/>
        <w:left w:val="none" w:sz="0" w:space="0" w:color="auto"/>
        <w:bottom w:val="none" w:sz="0" w:space="0" w:color="auto"/>
        <w:right w:val="none" w:sz="0" w:space="0" w:color="auto"/>
      </w:divBdr>
    </w:div>
    <w:div w:id="416054377">
      <w:bodyDiv w:val="1"/>
      <w:marLeft w:val="0"/>
      <w:marRight w:val="0"/>
      <w:marTop w:val="0"/>
      <w:marBottom w:val="0"/>
      <w:divBdr>
        <w:top w:val="none" w:sz="0" w:space="0" w:color="auto"/>
        <w:left w:val="none" w:sz="0" w:space="0" w:color="auto"/>
        <w:bottom w:val="none" w:sz="0" w:space="0" w:color="auto"/>
        <w:right w:val="none" w:sz="0" w:space="0" w:color="auto"/>
      </w:divBdr>
    </w:div>
    <w:div w:id="416633554">
      <w:bodyDiv w:val="1"/>
      <w:marLeft w:val="0"/>
      <w:marRight w:val="0"/>
      <w:marTop w:val="0"/>
      <w:marBottom w:val="0"/>
      <w:divBdr>
        <w:top w:val="none" w:sz="0" w:space="0" w:color="auto"/>
        <w:left w:val="none" w:sz="0" w:space="0" w:color="auto"/>
        <w:bottom w:val="none" w:sz="0" w:space="0" w:color="auto"/>
        <w:right w:val="none" w:sz="0" w:space="0" w:color="auto"/>
      </w:divBdr>
    </w:div>
    <w:div w:id="416753974">
      <w:bodyDiv w:val="1"/>
      <w:marLeft w:val="0"/>
      <w:marRight w:val="0"/>
      <w:marTop w:val="0"/>
      <w:marBottom w:val="0"/>
      <w:divBdr>
        <w:top w:val="none" w:sz="0" w:space="0" w:color="auto"/>
        <w:left w:val="none" w:sz="0" w:space="0" w:color="auto"/>
        <w:bottom w:val="none" w:sz="0" w:space="0" w:color="auto"/>
        <w:right w:val="none" w:sz="0" w:space="0" w:color="auto"/>
      </w:divBdr>
    </w:div>
    <w:div w:id="416948443">
      <w:bodyDiv w:val="1"/>
      <w:marLeft w:val="0"/>
      <w:marRight w:val="0"/>
      <w:marTop w:val="0"/>
      <w:marBottom w:val="0"/>
      <w:divBdr>
        <w:top w:val="none" w:sz="0" w:space="0" w:color="auto"/>
        <w:left w:val="none" w:sz="0" w:space="0" w:color="auto"/>
        <w:bottom w:val="none" w:sz="0" w:space="0" w:color="auto"/>
        <w:right w:val="none" w:sz="0" w:space="0" w:color="auto"/>
      </w:divBdr>
    </w:div>
    <w:div w:id="417140452">
      <w:bodyDiv w:val="1"/>
      <w:marLeft w:val="0"/>
      <w:marRight w:val="0"/>
      <w:marTop w:val="0"/>
      <w:marBottom w:val="0"/>
      <w:divBdr>
        <w:top w:val="none" w:sz="0" w:space="0" w:color="auto"/>
        <w:left w:val="none" w:sz="0" w:space="0" w:color="auto"/>
        <w:bottom w:val="none" w:sz="0" w:space="0" w:color="auto"/>
        <w:right w:val="none" w:sz="0" w:space="0" w:color="auto"/>
      </w:divBdr>
    </w:div>
    <w:div w:id="417408779">
      <w:bodyDiv w:val="1"/>
      <w:marLeft w:val="0"/>
      <w:marRight w:val="0"/>
      <w:marTop w:val="0"/>
      <w:marBottom w:val="0"/>
      <w:divBdr>
        <w:top w:val="none" w:sz="0" w:space="0" w:color="auto"/>
        <w:left w:val="none" w:sz="0" w:space="0" w:color="auto"/>
        <w:bottom w:val="none" w:sz="0" w:space="0" w:color="auto"/>
        <w:right w:val="none" w:sz="0" w:space="0" w:color="auto"/>
      </w:divBdr>
    </w:div>
    <w:div w:id="418020734">
      <w:bodyDiv w:val="1"/>
      <w:marLeft w:val="0"/>
      <w:marRight w:val="0"/>
      <w:marTop w:val="0"/>
      <w:marBottom w:val="0"/>
      <w:divBdr>
        <w:top w:val="none" w:sz="0" w:space="0" w:color="auto"/>
        <w:left w:val="none" w:sz="0" w:space="0" w:color="auto"/>
        <w:bottom w:val="none" w:sz="0" w:space="0" w:color="auto"/>
        <w:right w:val="none" w:sz="0" w:space="0" w:color="auto"/>
      </w:divBdr>
    </w:div>
    <w:div w:id="418068021">
      <w:bodyDiv w:val="1"/>
      <w:marLeft w:val="0"/>
      <w:marRight w:val="0"/>
      <w:marTop w:val="0"/>
      <w:marBottom w:val="0"/>
      <w:divBdr>
        <w:top w:val="none" w:sz="0" w:space="0" w:color="auto"/>
        <w:left w:val="none" w:sz="0" w:space="0" w:color="auto"/>
        <w:bottom w:val="none" w:sz="0" w:space="0" w:color="auto"/>
        <w:right w:val="none" w:sz="0" w:space="0" w:color="auto"/>
      </w:divBdr>
    </w:div>
    <w:div w:id="419106812">
      <w:bodyDiv w:val="1"/>
      <w:marLeft w:val="0"/>
      <w:marRight w:val="0"/>
      <w:marTop w:val="0"/>
      <w:marBottom w:val="0"/>
      <w:divBdr>
        <w:top w:val="none" w:sz="0" w:space="0" w:color="auto"/>
        <w:left w:val="none" w:sz="0" w:space="0" w:color="auto"/>
        <w:bottom w:val="none" w:sz="0" w:space="0" w:color="auto"/>
        <w:right w:val="none" w:sz="0" w:space="0" w:color="auto"/>
      </w:divBdr>
    </w:div>
    <w:div w:id="419719688">
      <w:bodyDiv w:val="1"/>
      <w:marLeft w:val="0"/>
      <w:marRight w:val="0"/>
      <w:marTop w:val="0"/>
      <w:marBottom w:val="0"/>
      <w:divBdr>
        <w:top w:val="none" w:sz="0" w:space="0" w:color="auto"/>
        <w:left w:val="none" w:sz="0" w:space="0" w:color="auto"/>
        <w:bottom w:val="none" w:sz="0" w:space="0" w:color="auto"/>
        <w:right w:val="none" w:sz="0" w:space="0" w:color="auto"/>
      </w:divBdr>
    </w:div>
    <w:div w:id="419957037">
      <w:bodyDiv w:val="1"/>
      <w:marLeft w:val="0"/>
      <w:marRight w:val="0"/>
      <w:marTop w:val="0"/>
      <w:marBottom w:val="0"/>
      <w:divBdr>
        <w:top w:val="none" w:sz="0" w:space="0" w:color="auto"/>
        <w:left w:val="none" w:sz="0" w:space="0" w:color="auto"/>
        <w:bottom w:val="none" w:sz="0" w:space="0" w:color="auto"/>
        <w:right w:val="none" w:sz="0" w:space="0" w:color="auto"/>
      </w:divBdr>
    </w:div>
    <w:div w:id="420368947">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0952014">
      <w:bodyDiv w:val="1"/>
      <w:marLeft w:val="0"/>
      <w:marRight w:val="0"/>
      <w:marTop w:val="0"/>
      <w:marBottom w:val="0"/>
      <w:divBdr>
        <w:top w:val="none" w:sz="0" w:space="0" w:color="auto"/>
        <w:left w:val="none" w:sz="0" w:space="0" w:color="auto"/>
        <w:bottom w:val="none" w:sz="0" w:space="0" w:color="auto"/>
        <w:right w:val="none" w:sz="0" w:space="0" w:color="auto"/>
      </w:divBdr>
    </w:div>
    <w:div w:id="421144452">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2150071">
      <w:bodyDiv w:val="1"/>
      <w:marLeft w:val="0"/>
      <w:marRight w:val="0"/>
      <w:marTop w:val="0"/>
      <w:marBottom w:val="0"/>
      <w:divBdr>
        <w:top w:val="none" w:sz="0" w:space="0" w:color="auto"/>
        <w:left w:val="none" w:sz="0" w:space="0" w:color="auto"/>
        <w:bottom w:val="none" w:sz="0" w:space="0" w:color="auto"/>
        <w:right w:val="none" w:sz="0" w:space="0" w:color="auto"/>
      </w:divBdr>
    </w:div>
    <w:div w:id="423108256">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4031660">
      <w:bodyDiv w:val="1"/>
      <w:marLeft w:val="0"/>
      <w:marRight w:val="0"/>
      <w:marTop w:val="0"/>
      <w:marBottom w:val="0"/>
      <w:divBdr>
        <w:top w:val="none" w:sz="0" w:space="0" w:color="auto"/>
        <w:left w:val="none" w:sz="0" w:space="0" w:color="auto"/>
        <w:bottom w:val="none" w:sz="0" w:space="0" w:color="auto"/>
        <w:right w:val="none" w:sz="0" w:space="0" w:color="auto"/>
      </w:divBdr>
    </w:div>
    <w:div w:id="425351297">
      <w:bodyDiv w:val="1"/>
      <w:marLeft w:val="0"/>
      <w:marRight w:val="0"/>
      <w:marTop w:val="0"/>
      <w:marBottom w:val="0"/>
      <w:divBdr>
        <w:top w:val="none" w:sz="0" w:space="0" w:color="auto"/>
        <w:left w:val="none" w:sz="0" w:space="0" w:color="auto"/>
        <w:bottom w:val="none" w:sz="0" w:space="0" w:color="auto"/>
        <w:right w:val="none" w:sz="0" w:space="0" w:color="auto"/>
      </w:divBdr>
    </w:div>
    <w:div w:id="425394267">
      <w:bodyDiv w:val="1"/>
      <w:marLeft w:val="0"/>
      <w:marRight w:val="0"/>
      <w:marTop w:val="0"/>
      <w:marBottom w:val="0"/>
      <w:divBdr>
        <w:top w:val="none" w:sz="0" w:space="0" w:color="auto"/>
        <w:left w:val="none" w:sz="0" w:space="0" w:color="auto"/>
        <w:bottom w:val="none" w:sz="0" w:space="0" w:color="auto"/>
        <w:right w:val="none" w:sz="0" w:space="0" w:color="auto"/>
      </w:divBdr>
    </w:div>
    <w:div w:id="425730267">
      <w:bodyDiv w:val="1"/>
      <w:marLeft w:val="0"/>
      <w:marRight w:val="0"/>
      <w:marTop w:val="0"/>
      <w:marBottom w:val="0"/>
      <w:divBdr>
        <w:top w:val="none" w:sz="0" w:space="0" w:color="auto"/>
        <w:left w:val="none" w:sz="0" w:space="0" w:color="auto"/>
        <w:bottom w:val="none" w:sz="0" w:space="0" w:color="auto"/>
        <w:right w:val="none" w:sz="0" w:space="0" w:color="auto"/>
      </w:divBdr>
    </w:div>
    <w:div w:id="426778806">
      <w:bodyDiv w:val="1"/>
      <w:marLeft w:val="0"/>
      <w:marRight w:val="0"/>
      <w:marTop w:val="0"/>
      <w:marBottom w:val="0"/>
      <w:divBdr>
        <w:top w:val="none" w:sz="0" w:space="0" w:color="auto"/>
        <w:left w:val="none" w:sz="0" w:space="0" w:color="auto"/>
        <w:bottom w:val="none" w:sz="0" w:space="0" w:color="auto"/>
        <w:right w:val="none" w:sz="0" w:space="0" w:color="auto"/>
      </w:divBdr>
    </w:div>
    <w:div w:id="427043743">
      <w:bodyDiv w:val="1"/>
      <w:marLeft w:val="0"/>
      <w:marRight w:val="0"/>
      <w:marTop w:val="0"/>
      <w:marBottom w:val="0"/>
      <w:divBdr>
        <w:top w:val="none" w:sz="0" w:space="0" w:color="auto"/>
        <w:left w:val="none" w:sz="0" w:space="0" w:color="auto"/>
        <w:bottom w:val="none" w:sz="0" w:space="0" w:color="auto"/>
        <w:right w:val="none" w:sz="0" w:space="0" w:color="auto"/>
      </w:divBdr>
    </w:div>
    <w:div w:id="427387212">
      <w:bodyDiv w:val="1"/>
      <w:marLeft w:val="0"/>
      <w:marRight w:val="0"/>
      <w:marTop w:val="0"/>
      <w:marBottom w:val="0"/>
      <w:divBdr>
        <w:top w:val="none" w:sz="0" w:space="0" w:color="auto"/>
        <w:left w:val="none" w:sz="0" w:space="0" w:color="auto"/>
        <w:bottom w:val="none" w:sz="0" w:space="0" w:color="auto"/>
        <w:right w:val="none" w:sz="0" w:space="0" w:color="auto"/>
      </w:divBdr>
    </w:div>
    <w:div w:id="429472287">
      <w:bodyDiv w:val="1"/>
      <w:marLeft w:val="0"/>
      <w:marRight w:val="0"/>
      <w:marTop w:val="0"/>
      <w:marBottom w:val="0"/>
      <w:divBdr>
        <w:top w:val="none" w:sz="0" w:space="0" w:color="auto"/>
        <w:left w:val="none" w:sz="0" w:space="0" w:color="auto"/>
        <w:bottom w:val="none" w:sz="0" w:space="0" w:color="auto"/>
        <w:right w:val="none" w:sz="0" w:space="0" w:color="auto"/>
      </w:divBdr>
    </w:div>
    <w:div w:id="429475432">
      <w:bodyDiv w:val="1"/>
      <w:marLeft w:val="0"/>
      <w:marRight w:val="0"/>
      <w:marTop w:val="0"/>
      <w:marBottom w:val="0"/>
      <w:divBdr>
        <w:top w:val="none" w:sz="0" w:space="0" w:color="auto"/>
        <w:left w:val="none" w:sz="0" w:space="0" w:color="auto"/>
        <w:bottom w:val="none" w:sz="0" w:space="0" w:color="auto"/>
        <w:right w:val="none" w:sz="0" w:space="0" w:color="auto"/>
      </w:divBdr>
    </w:div>
    <w:div w:id="430005695">
      <w:bodyDiv w:val="1"/>
      <w:marLeft w:val="0"/>
      <w:marRight w:val="0"/>
      <w:marTop w:val="0"/>
      <w:marBottom w:val="0"/>
      <w:divBdr>
        <w:top w:val="none" w:sz="0" w:space="0" w:color="auto"/>
        <w:left w:val="none" w:sz="0" w:space="0" w:color="auto"/>
        <w:bottom w:val="none" w:sz="0" w:space="0" w:color="auto"/>
        <w:right w:val="none" w:sz="0" w:space="0" w:color="auto"/>
      </w:divBdr>
    </w:div>
    <w:div w:id="430007858">
      <w:bodyDiv w:val="1"/>
      <w:marLeft w:val="0"/>
      <w:marRight w:val="0"/>
      <w:marTop w:val="0"/>
      <w:marBottom w:val="0"/>
      <w:divBdr>
        <w:top w:val="none" w:sz="0" w:space="0" w:color="auto"/>
        <w:left w:val="none" w:sz="0" w:space="0" w:color="auto"/>
        <w:bottom w:val="none" w:sz="0" w:space="0" w:color="auto"/>
        <w:right w:val="none" w:sz="0" w:space="0" w:color="auto"/>
      </w:divBdr>
    </w:div>
    <w:div w:id="430205230">
      <w:bodyDiv w:val="1"/>
      <w:marLeft w:val="0"/>
      <w:marRight w:val="0"/>
      <w:marTop w:val="0"/>
      <w:marBottom w:val="0"/>
      <w:divBdr>
        <w:top w:val="none" w:sz="0" w:space="0" w:color="auto"/>
        <w:left w:val="none" w:sz="0" w:space="0" w:color="auto"/>
        <w:bottom w:val="none" w:sz="0" w:space="0" w:color="auto"/>
        <w:right w:val="none" w:sz="0" w:space="0" w:color="auto"/>
      </w:divBdr>
    </w:div>
    <w:div w:id="430667077">
      <w:bodyDiv w:val="1"/>
      <w:marLeft w:val="0"/>
      <w:marRight w:val="0"/>
      <w:marTop w:val="0"/>
      <w:marBottom w:val="0"/>
      <w:divBdr>
        <w:top w:val="none" w:sz="0" w:space="0" w:color="auto"/>
        <w:left w:val="none" w:sz="0" w:space="0" w:color="auto"/>
        <w:bottom w:val="none" w:sz="0" w:space="0" w:color="auto"/>
        <w:right w:val="none" w:sz="0" w:space="0" w:color="auto"/>
      </w:divBdr>
    </w:div>
    <w:div w:id="430703556">
      <w:bodyDiv w:val="1"/>
      <w:marLeft w:val="0"/>
      <w:marRight w:val="0"/>
      <w:marTop w:val="0"/>
      <w:marBottom w:val="0"/>
      <w:divBdr>
        <w:top w:val="none" w:sz="0" w:space="0" w:color="auto"/>
        <w:left w:val="none" w:sz="0" w:space="0" w:color="auto"/>
        <w:bottom w:val="none" w:sz="0" w:space="0" w:color="auto"/>
        <w:right w:val="none" w:sz="0" w:space="0" w:color="auto"/>
      </w:divBdr>
    </w:div>
    <w:div w:id="430978421">
      <w:bodyDiv w:val="1"/>
      <w:marLeft w:val="0"/>
      <w:marRight w:val="0"/>
      <w:marTop w:val="0"/>
      <w:marBottom w:val="0"/>
      <w:divBdr>
        <w:top w:val="none" w:sz="0" w:space="0" w:color="auto"/>
        <w:left w:val="none" w:sz="0" w:space="0" w:color="auto"/>
        <w:bottom w:val="none" w:sz="0" w:space="0" w:color="auto"/>
        <w:right w:val="none" w:sz="0" w:space="0" w:color="auto"/>
      </w:divBdr>
    </w:div>
    <w:div w:id="432438501">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824335">
      <w:bodyDiv w:val="1"/>
      <w:marLeft w:val="0"/>
      <w:marRight w:val="0"/>
      <w:marTop w:val="0"/>
      <w:marBottom w:val="0"/>
      <w:divBdr>
        <w:top w:val="none" w:sz="0" w:space="0" w:color="auto"/>
        <w:left w:val="none" w:sz="0" w:space="0" w:color="auto"/>
        <w:bottom w:val="none" w:sz="0" w:space="0" w:color="auto"/>
        <w:right w:val="none" w:sz="0" w:space="0" w:color="auto"/>
      </w:divBdr>
    </w:div>
    <w:div w:id="433406311">
      <w:bodyDiv w:val="1"/>
      <w:marLeft w:val="0"/>
      <w:marRight w:val="0"/>
      <w:marTop w:val="0"/>
      <w:marBottom w:val="0"/>
      <w:divBdr>
        <w:top w:val="none" w:sz="0" w:space="0" w:color="auto"/>
        <w:left w:val="none" w:sz="0" w:space="0" w:color="auto"/>
        <w:bottom w:val="none" w:sz="0" w:space="0" w:color="auto"/>
        <w:right w:val="none" w:sz="0" w:space="0" w:color="auto"/>
      </w:divBdr>
    </w:div>
    <w:div w:id="433593075">
      <w:bodyDiv w:val="1"/>
      <w:marLeft w:val="0"/>
      <w:marRight w:val="0"/>
      <w:marTop w:val="0"/>
      <w:marBottom w:val="0"/>
      <w:divBdr>
        <w:top w:val="none" w:sz="0" w:space="0" w:color="auto"/>
        <w:left w:val="none" w:sz="0" w:space="0" w:color="auto"/>
        <w:bottom w:val="none" w:sz="0" w:space="0" w:color="auto"/>
        <w:right w:val="none" w:sz="0" w:space="0" w:color="auto"/>
      </w:divBdr>
    </w:div>
    <w:div w:id="434252077">
      <w:bodyDiv w:val="1"/>
      <w:marLeft w:val="0"/>
      <w:marRight w:val="0"/>
      <w:marTop w:val="0"/>
      <w:marBottom w:val="0"/>
      <w:divBdr>
        <w:top w:val="none" w:sz="0" w:space="0" w:color="auto"/>
        <w:left w:val="none" w:sz="0" w:space="0" w:color="auto"/>
        <w:bottom w:val="none" w:sz="0" w:space="0" w:color="auto"/>
        <w:right w:val="none" w:sz="0" w:space="0" w:color="auto"/>
      </w:divBdr>
    </w:div>
    <w:div w:id="434400108">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6945199">
      <w:bodyDiv w:val="1"/>
      <w:marLeft w:val="0"/>
      <w:marRight w:val="0"/>
      <w:marTop w:val="0"/>
      <w:marBottom w:val="0"/>
      <w:divBdr>
        <w:top w:val="none" w:sz="0" w:space="0" w:color="auto"/>
        <w:left w:val="none" w:sz="0" w:space="0" w:color="auto"/>
        <w:bottom w:val="none" w:sz="0" w:space="0" w:color="auto"/>
        <w:right w:val="none" w:sz="0" w:space="0" w:color="auto"/>
      </w:divBdr>
    </w:div>
    <w:div w:id="437409593">
      <w:bodyDiv w:val="1"/>
      <w:marLeft w:val="0"/>
      <w:marRight w:val="0"/>
      <w:marTop w:val="0"/>
      <w:marBottom w:val="0"/>
      <w:divBdr>
        <w:top w:val="none" w:sz="0" w:space="0" w:color="auto"/>
        <w:left w:val="none" w:sz="0" w:space="0" w:color="auto"/>
        <w:bottom w:val="none" w:sz="0" w:space="0" w:color="auto"/>
        <w:right w:val="none" w:sz="0" w:space="0" w:color="auto"/>
      </w:divBdr>
    </w:div>
    <w:div w:id="438305064">
      <w:bodyDiv w:val="1"/>
      <w:marLeft w:val="0"/>
      <w:marRight w:val="0"/>
      <w:marTop w:val="0"/>
      <w:marBottom w:val="0"/>
      <w:divBdr>
        <w:top w:val="none" w:sz="0" w:space="0" w:color="auto"/>
        <w:left w:val="none" w:sz="0" w:space="0" w:color="auto"/>
        <w:bottom w:val="none" w:sz="0" w:space="0" w:color="auto"/>
        <w:right w:val="none" w:sz="0" w:space="0" w:color="auto"/>
      </w:divBdr>
    </w:div>
    <w:div w:id="438571275">
      <w:bodyDiv w:val="1"/>
      <w:marLeft w:val="0"/>
      <w:marRight w:val="0"/>
      <w:marTop w:val="0"/>
      <w:marBottom w:val="0"/>
      <w:divBdr>
        <w:top w:val="none" w:sz="0" w:space="0" w:color="auto"/>
        <w:left w:val="none" w:sz="0" w:space="0" w:color="auto"/>
        <w:bottom w:val="none" w:sz="0" w:space="0" w:color="auto"/>
        <w:right w:val="none" w:sz="0" w:space="0" w:color="auto"/>
      </w:divBdr>
    </w:div>
    <w:div w:id="438572806">
      <w:bodyDiv w:val="1"/>
      <w:marLeft w:val="0"/>
      <w:marRight w:val="0"/>
      <w:marTop w:val="0"/>
      <w:marBottom w:val="0"/>
      <w:divBdr>
        <w:top w:val="none" w:sz="0" w:space="0" w:color="auto"/>
        <w:left w:val="none" w:sz="0" w:space="0" w:color="auto"/>
        <w:bottom w:val="none" w:sz="0" w:space="0" w:color="auto"/>
        <w:right w:val="none" w:sz="0" w:space="0" w:color="auto"/>
      </w:divBdr>
    </w:div>
    <w:div w:id="439031165">
      <w:bodyDiv w:val="1"/>
      <w:marLeft w:val="0"/>
      <w:marRight w:val="0"/>
      <w:marTop w:val="0"/>
      <w:marBottom w:val="0"/>
      <w:divBdr>
        <w:top w:val="none" w:sz="0" w:space="0" w:color="auto"/>
        <w:left w:val="none" w:sz="0" w:space="0" w:color="auto"/>
        <w:bottom w:val="none" w:sz="0" w:space="0" w:color="auto"/>
        <w:right w:val="none" w:sz="0" w:space="0" w:color="auto"/>
      </w:divBdr>
    </w:div>
    <w:div w:id="439298944">
      <w:bodyDiv w:val="1"/>
      <w:marLeft w:val="0"/>
      <w:marRight w:val="0"/>
      <w:marTop w:val="0"/>
      <w:marBottom w:val="0"/>
      <w:divBdr>
        <w:top w:val="none" w:sz="0" w:space="0" w:color="auto"/>
        <w:left w:val="none" w:sz="0" w:space="0" w:color="auto"/>
        <w:bottom w:val="none" w:sz="0" w:space="0" w:color="auto"/>
        <w:right w:val="none" w:sz="0" w:space="0" w:color="auto"/>
      </w:divBdr>
    </w:div>
    <w:div w:id="440028298">
      <w:bodyDiv w:val="1"/>
      <w:marLeft w:val="0"/>
      <w:marRight w:val="0"/>
      <w:marTop w:val="0"/>
      <w:marBottom w:val="0"/>
      <w:divBdr>
        <w:top w:val="none" w:sz="0" w:space="0" w:color="auto"/>
        <w:left w:val="none" w:sz="0" w:space="0" w:color="auto"/>
        <w:bottom w:val="none" w:sz="0" w:space="0" w:color="auto"/>
        <w:right w:val="none" w:sz="0" w:space="0" w:color="auto"/>
      </w:divBdr>
    </w:div>
    <w:div w:id="440415143">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1266059">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387794">
      <w:bodyDiv w:val="1"/>
      <w:marLeft w:val="0"/>
      <w:marRight w:val="0"/>
      <w:marTop w:val="0"/>
      <w:marBottom w:val="0"/>
      <w:divBdr>
        <w:top w:val="none" w:sz="0" w:space="0" w:color="auto"/>
        <w:left w:val="none" w:sz="0" w:space="0" w:color="auto"/>
        <w:bottom w:val="none" w:sz="0" w:space="0" w:color="auto"/>
        <w:right w:val="none" w:sz="0" w:space="0" w:color="auto"/>
      </w:divBdr>
    </w:div>
    <w:div w:id="443303448">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3888883">
      <w:bodyDiv w:val="1"/>
      <w:marLeft w:val="0"/>
      <w:marRight w:val="0"/>
      <w:marTop w:val="0"/>
      <w:marBottom w:val="0"/>
      <w:divBdr>
        <w:top w:val="none" w:sz="0" w:space="0" w:color="auto"/>
        <w:left w:val="none" w:sz="0" w:space="0" w:color="auto"/>
        <w:bottom w:val="none" w:sz="0" w:space="0" w:color="auto"/>
        <w:right w:val="none" w:sz="0" w:space="0" w:color="auto"/>
      </w:divBdr>
    </w:div>
    <w:div w:id="444272651">
      <w:bodyDiv w:val="1"/>
      <w:marLeft w:val="0"/>
      <w:marRight w:val="0"/>
      <w:marTop w:val="0"/>
      <w:marBottom w:val="0"/>
      <w:divBdr>
        <w:top w:val="none" w:sz="0" w:space="0" w:color="auto"/>
        <w:left w:val="none" w:sz="0" w:space="0" w:color="auto"/>
        <w:bottom w:val="none" w:sz="0" w:space="0" w:color="auto"/>
        <w:right w:val="none" w:sz="0" w:space="0" w:color="auto"/>
      </w:divBdr>
    </w:div>
    <w:div w:id="445120752">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6969289">
      <w:bodyDiv w:val="1"/>
      <w:marLeft w:val="0"/>
      <w:marRight w:val="0"/>
      <w:marTop w:val="0"/>
      <w:marBottom w:val="0"/>
      <w:divBdr>
        <w:top w:val="none" w:sz="0" w:space="0" w:color="auto"/>
        <w:left w:val="none" w:sz="0" w:space="0" w:color="auto"/>
        <w:bottom w:val="none" w:sz="0" w:space="0" w:color="auto"/>
        <w:right w:val="none" w:sz="0" w:space="0" w:color="auto"/>
      </w:divBdr>
    </w:div>
    <w:div w:id="447546180">
      <w:bodyDiv w:val="1"/>
      <w:marLeft w:val="0"/>
      <w:marRight w:val="0"/>
      <w:marTop w:val="0"/>
      <w:marBottom w:val="0"/>
      <w:divBdr>
        <w:top w:val="none" w:sz="0" w:space="0" w:color="auto"/>
        <w:left w:val="none" w:sz="0" w:space="0" w:color="auto"/>
        <w:bottom w:val="none" w:sz="0" w:space="0" w:color="auto"/>
        <w:right w:val="none" w:sz="0" w:space="0" w:color="auto"/>
      </w:divBdr>
    </w:div>
    <w:div w:id="448201892">
      <w:bodyDiv w:val="1"/>
      <w:marLeft w:val="0"/>
      <w:marRight w:val="0"/>
      <w:marTop w:val="0"/>
      <w:marBottom w:val="0"/>
      <w:divBdr>
        <w:top w:val="none" w:sz="0" w:space="0" w:color="auto"/>
        <w:left w:val="none" w:sz="0" w:space="0" w:color="auto"/>
        <w:bottom w:val="none" w:sz="0" w:space="0" w:color="auto"/>
        <w:right w:val="none" w:sz="0" w:space="0" w:color="auto"/>
      </w:divBdr>
    </w:div>
    <w:div w:id="448203818">
      <w:bodyDiv w:val="1"/>
      <w:marLeft w:val="0"/>
      <w:marRight w:val="0"/>
      <w:marTop w:val="0"/>
      <w:marBottom w:val="0"/>
      <w:divBdr>
        <w:top w:val="none" w:sz="0" w:space="0" w:color="auto"/>
        <w:left w:val="none" w:sz="0" w:space="0" w:color="auto"/>
        <w:bottom w:val="none" w:sz="0" w:space="0" w:color="auto"/>
        <w:right w:val="none" w:sz="0" w:space="0" w:color="auto"/>
      </w:divBdr>
    </w:div>
    <w:div w:id="448471504">
      <w:bodyDiv w:val="1"/>
      <w:marLeft w:val="0"/>
      <w:marRight w:val="0"/>
      <w:marTop w:val="0"/>
      <w:marBottom w:val="0"/>
      <w:divBdr>
        <w:top w:val="none" w:sz="0" w:space="0" w:color="auto"/>
        <w:left w:val="none" w:sz="0" w:space="0" w:color="auto"/>
        <w:bottom w:val="none" w:sz="0" w:space="0" w:color="auto"/>
        <w:right w:val="none" w:sz="0" w:space="0" w:color="auto"/>
      </w:divBdr>
    </w:div>
    <w:div w:id="448665201">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470886">
      <w:bodyDiv w:val="1"/>
      <w:marLeft w:val="0"/>
      <w:marRight w:val="0"/>
      <w:marTop w:val="0"/>
      <w:marBottom w:val="0"/>
      <w:divBdr>
        <w:top w:val="none" w:sz="0" w:space="0" w:color="auto"/>
        <w:left w:val="none" w:sz="0" w:space="0" w:color="auto"/>
        <w:bottom w:val="none" w:sz="0" w:space="0" w:color="auto"/>
        <w:right w:val="none" w:sz="0" w:space="0" w:color="auto"/>
      </w:divBdr>
    </w:div>
    <w:div w:id="449906647">
      <w:bodyDiv w:val="1"/>
      <w:marLeft w:val="0"/>
      <w:marRight w:val="0"/>
      <w:marTop w:val="0"/>
      <w:marBottom w:val="0"/>
      <w:divBdr>
        <w:top w:val="none" w:sz="0" w:space="0" w:color="auto"/>
        <w:left w:val="none" w:sz="0" w:space="0" w:color="auto"/>
        <w:bottom w:val="none" w:sz="0" w:space="0" w:color="auto"/>
        <w:right w:val="none" w:sz="0" w:space="0" w:color="auto"/>
      </w:divBdr>
    </w:div>
    <w:div w:id="450324247">
      <w:bodyDiv w:val="1"/>
      <w:marLeft w:val="0"/>
      <w:marRight w:val="0"/>
      <w:marTop w:val="0"/>
      <w:marBottom w:val="0"/>
      <w:divBdr>
        <w:top w:val="none" w:sz="0" w:space="0" w:color="auto"/>
        <w:left w:val="none" w:sz="0" w:space="0" w:color="auto"/>
        <w:bottom w:val="none" w:sz="0" w:space="0" w:color="auto"/>
        <w:right w:val="none" w:sz="0" w:space="0" w:color="auto"/>
      </w:divBdr>
    </w:div>
    <w:div w:id="450369852">
      <w:bodyDiv w:val="1"/>
      <w:marLeft w:val="0"/>
      <w:marRight w:val="0"/>
      <w:marTop w:val="0"/>
      <w:marBottom w:val="0"/>
      <w:divBdr>
        <w:top w:val="none" w:sz="0" w:space="0" w:color="auto"/>
        <w:left w:val="none" w:sz="0" w:space="0" w:color="auto"/>
        <w:bottom w:val="none" w:sz="0" w:space="0" w:color="auto"/>
        <w:right w:val="none" w:sz="0" w:space="0" w:color="auto"/>
      </w:divBdr>
    </w:div>
    <w:div w:id="450707159">
      <w:bodyDiv w:val="1"/>
      <w:marLeft w:val="0"/>
      <w:marRight w:val="0"/>
      <w:marTop w:val="0"/>
      <w:marBottom w:val="0"/>
      <w:divBdr>
        <w:top w:val="none" w:sz="0" w:space="0" w:color="auto"/>
        <w:left w:val="none" w:sz="0" w:space="0" w:color="auto"/>
        <w:bottom w:val="none" w:sz="0" w:space="0" w:color="auto"/>
        <w:right w:val="none" w:sz="0" w:space="0" w:color="auto"/>
      </w:divBdr>
    </w:div>
    <w:div w:id="450903768">
      <w:bodyDiv w:val="1"/>
      <w:marLeft w:val="0"/>
      <w:marRight w:val="0"/>
      <w:marTop w:val="0"/>
      <w:marBottom w:val="0"/>
      <w:divBdr>
        <w:top w:val="none" w:sz="0" w:space="0" w:color="auto"/>
        <w:left w:val="none" w:sz="0" w:space="0" w:color="auto"/>
        <w:bottom w:val="none" w:sz="0" w:space="0" w:color="auto"/>
        <w:right w:val="none" w:sz="0" w:space="0" w:color="auto"/>
      </w:divBdr>
    </w:div>
    <w:div w:id="450974267">
      <w:bodyDiv w:val="1"/>
      <w:marLeft w:val="0"/>
      <w:marRight w:val="0"/>
      <w:marTop w:val="0"/>
      <w:marBottom w:val="0"/>
      <w:divBdr>
        <w:top w:val="none" w:sz="0" w:space="0" w:color="auto"/>
        <w:left w:val="none" w:sz="0" w:space="0" w:color="auto"/>
        <w:bottom w:val="none" w:sz="0" w:space="0" w:color="auto"/>
        <w:right w:val="none" w:sz="0" w:space="0" w:color="auto"/>
      </w:divBdr>
    </w:div>
    <w:div w:id="451245166">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2023841">
      <w:bodyDiv w:val="1"/>
      <w:marLeft w:val="0"/>
      <w:marRight w:val="0"/>
      <w:marTop w:val="0"/>
      <w:marBottom w:val="0"/>
      <w:divBdr>
        <w:top w:val="none" w:sz="0" w:space="0" w:color="auto"/>
        <w:left w:val="none" w:sz="0" w:space="0" w:color="auto"/>
        <w:bottom w:val="none" w:sz="0" w:space="0" w:color="auto"/>
        <w:right w:val="none" w:sz="0" w:space="0" w:color="auto"/>
      </w:divBdr>
    </w:div>
    <w:div w:id="452334407">
      <w:bodyDiv w:val="1"/>
      <w:marLeft w:val="0"/>
      <w:marRight w:val="0"/>
      <w:marTop w:val="0"/>
      <w:marBottom w:val="0"/>
      <w:divBdr>
        <w:top w:val="none" w:sz="0" w:space="0" w:color="auto"/>
        <w:left w:val="none" w:sz="0" w:space="0" w:color="auto"/>
        <w:bottom w:val="none" w:sz="0" w:space="0" w:color="auto"/>
        <w:right w:val="none" w:sz="0" w:space="0" w:color="auto"/>
      </w:divBdr>
    </w:div>
    <w:div w:id="452749425">
      <w:bodyDiv w:val="1"/>
      <w:marLeft w:val="0"/>
      <w:marRight w:val="0"/>
      <w:marTop w:val="0"/>
      <w:marBottom w:val="0"/>
      <w:divBdr>
        <w:top w:val="none" w:sz="0" w:space="0" w:color="auto"/>
        <w:left w:val="none" w:sz="0" w:space="0" w:color="auto"/>
        <w:bottom w:val="none" w:sz="0" w:space="0" w:color="auto"/>
        <w:right w:val="none" w:sz="0" w:space="0" w:color="auto"/>
      </w:divBdr>
    </w:div>
    <w:div w:id="454108037">
      <w:bodyDiv w:val="1"/>
      <w:marLeft w:val="0"/>
      <w:marRight w:val="0"/>
      <w:marTop w:val="0"/>
      <w:marBottom w:val="0"/>
      <w:divBdr>
        <w:top w:val="none" w:sz="0" w:space="0" w:color="auto"/>
        <w:left w:val="none" w:sz="0" w:space="0" w:color="auto"/>
        <w:bottom w:val="none" w:sz="0" w:space="0" w:color="auto"/>
        <w:right w:val="none" w:sz="0" w:space="0" w:color="auto"/>
      </w:divBdr>
    </w:div>
    <w:div w:id="454324822">
      <w:bodyDiv w:val="1"/>
      <w:marLeft w:val="0"/>
      <w:marRight w:val="0"/>
      <w:marTop w:val="0"/>
      <w:marBottom w:val="0"/>
      <w:divBdr>
        <w:top w:val="none" w:sz="0" w:space="0" w:color="auto"/>
        <w:left w:val="none" w:sz="0" w:space="0" w:color="auto"/>
        <w:bottom w:val="none" w:sz="0" w:space="0" w:color="auto"/>
        <w:right w:val="none" w:sz="0" w:space="0" w:color="auto"/>
      </w:divBdr>
    </w:div>
    <w:div w:id="455609072">
      <w:bodyDiv w:val="1"/>
      <w:marLeft w:val="0"/>
      <w:marRight w:val="0"/>
      <w:marTop w:val="0"/>
      <w:marBottom w:val="0"/>
      <w:divBdr>
        <w:top w:val="none" w:sz="0" w:space="0" w:color="auto"/>
        <w:left w:val="none" w:sz="0" w:space="0" w:color="auto"/>
        <w:bottom w:val="none" w:sz="0" w:space="0" w:color="auto"/>
        <w:right w:val="none" w:sz="0" w:space="0" w:color="auto"/>
      </w:divBdr>
    </w:div>
    <w:div w:id="455759414">
      <w:bodyDiv w:val="1"/>
      <w:marLeft w:val="0"/>
      <w:marRight w:val="0"/>
      <w:marTop w:val="0"/>
      <w:marBottom w:val="0"/>
      <w:divBdr>
        <w:top w:val="none" w:sz="0" w:space="0" w:color="auto"/>
        <w:left w:val="none" w:sz="0" w:space="0" w:color="auto"/>
        <w:bottom w:val="none" w:sz="0" w:space="0" w:color="auto"/>
        <w:right w:val="none" w:sz="0" w:space="0" w:color="auto"/>
      </w:divBdr>
    </w:div>
    <w:div w:id="456070062">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602317">
      <w:bodyDiv w:val="1"/>
      <w:marLeft w:val="0"/>
      <w:marRight w:val="0"/>
      <w:marTop w:val="0"/>
      <w:marBottom w:val="0"/>
      <w:divBdr>
        <w:top w:val="none" w:sz="0" w:space="0" w:color="auto"/>
        <w:left w:val="none" w:sz="0" w:space="0" w:color="auto"/>
        <w:bottom w:val="none" w:sz="0" w:space="0" w:color="auto"/>
        <w:right w:val="none" w:sz="0" w:space="0" w:color="auto"/>
      </w:divBdr>
    </w:div>
    <w:div w:id="456608343">
      <w:bodyDiv w:val="1"/>
      <w:marLeft w:val="0"/>
      <w:marRight w:val="0"/>
      <w:marTop w:val="0"/>
      <w:marBottom w:val="0"/>
      <w:divBdr>
        <w:top w:val="none" w:sz="0" w:space="0" w:color="auto"/>
        <w:left w:val="none" w:sz="0" w:space="0" w:color="auto"/>
        <w:bottom w:val="none" w:sz="0" w:space="0" w:color="auto"/>
        <w:right w:val="none" w:sz="0" w:space="0" w:color="auto"/>
      </w:divBdr>
    </w:div>
    <w:div w:id="456721687">
      <w:bodyDiv w:val="1"/>
      <w:marLeft w:val="0"/>
      <w:marRight w:val="0"/>
      <w:marTop w:val="0"/>
      <w:marBottom w:val="0"/>
      <w:divBdr>
        <w:top w:val="none" w:sz="0" w:space="0" w:color="auto"/>
        <w:left w:val="none" w:sz="0" w:space="0" w:color="auto"/>
        <w:bottom w:val="none" w:sz="0" w:space="0" w:color="auto"/>
        <w:right w:val="none" w:sz="0" w:space="0" w:color="auto"/>
      </w:divBdr>
    </w:div>
    <w:div w:id="456724174">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532259">
      <w:bodyDiv w:val="1"/>
      <w:marLeft w:val="0"/>
      <w:marRight w:val="0"/>
      <w:marTop w:val="0"/>
      <w:marBottom w:val="0"/>
      <w:divBdr>
        <w:top w:val="none" w:sz="0" w:space="0" w:color="auto"/>
        <w:left w:val="none" w:sz="0" w:space="0" w:color="auto"/>
        <w:bottom w:val="none" w:sz="0" w:space="0" w:color="auto"/>
        <w:right w:val="none" w:sz="0" w:space="0" w:color="auto"/>
      </w:divBdr>
    </w:div>
    <w:div w:id="457988691">
      <w:bodyDiv w:val="1"/>
      <w:marLeft w:val="0"/>
      <w:marRight w:val="0"/>
      <w:marTop w:val="0"/>
      <w:marBottom w:val="0"/>
      <w:divBdr>
        <w:top w:val="none" w:sz="0" w:space="0" w:color="auto"/>
        <w:left w:val="none" w:sz="0" w:space="0" w:color="auto"/>
        <w:bottom w:val="none" w:sz="0" w:space="0" w:color="auto"/>
        <w:right w:val="none" w:sz="0" w:space="0" w:color="auto"/>
      </w:divBdr>
    </w:div>
    <w:div w:id="459111573">
      <w:bodyDiv w:val="1"/>
      <w:marLeft w:val="0"/>
      <w:marRight w:val="0"/>
      <w:marTop w:val="0"/>
      <w:marBottom w:val="0"/>
      <w:divBdr>
        <w:top w:val="none" w:sz="0" w:space="0" w:color="auto"/>
        <w:left w:val="none" w:sz="0" w:space="0" w:color="auto"/>
        <w:bottom w:val="none" w:sz="0" w:space="0" w:color="auto"/>
        <w:right w:val="none" w:sz="0" w:space="0" w:color="auto"/>
      </w:divBdr>
    </w:div>
    <w:div w:id="460079685">
      <w:bodyDiv w:val="1"/>
      <w:marLeft w:val="0"/>
      <w:marRight w:val="0"/>
      <w:marTop w:val="0"/>
      <w:marBottom w:val="0"/>
      <w:divBdr>
        <w:top w:val="none" w:sz="0" w:space="0" w:color="auto"/>
        <w:left w:val="none" w:sz="0" w:space="0" w:color="auto"/>
        <w:bottom w:val="none" w:sz="0" w:space="0" w:color="auto"/>
        <w:right w:val="none" w:sz="0" w:space="0" w:color="auto"/>
      </w:divBdr>
    </w:div>
    <w:div w:id="460197950">
      <w:bodyDiv w:val="1"/>
      <w:marLeft w:val="0"/>
      <w:marRight w:val="0"/>
      <w:marTop w:val="0"/>
      <w:marBottom w:val="0"/>
      <w:divBdr>
        <w:top w:val="none" w:sz="0" w:space="0" w:color="auto"/>
        <w:left w:val="none" w:sz="0" w:space="0" w:color="auto"/>
        <w:bottom w:val="none" w:sz="0" w:space="0" w:color="auto"/>
        <w:right w:val="none" w:sz="0" w:space="0" w:color="auto"/>
      </w:divBdr>
    </w:div>
    <w:div w:id="460345964">
      <w:bodyDiv w:val="1"/>
      <w:marLeft w:val="0"/>
      <w:marRight w:val="0"/>
      <w:marTop w:val="0"/>
      <w:marBottom w:val="0"/>
      <w:divBdr>
        <w:top w:val="none" w:sz="0" w:space="0" w:color="auto"/>
        <w:left w:val="none" w:sz="0" w:space="0" w:color="auto"/>
        <w:bottom w:val="none" w:sz="0" w:space="0" w:color="auto"/>
        <w:right w:val="none" w:sz="0" w:space="0" w:color="auto"/>
      </w:divBdr>
    </w:div>
    <w:div w:id="460684421">
      <w:bodyDiv w:val="1"/>
      <w:marLeft w:val="0"/>
      <w:marRight w:val="0"/>
      <w:marTop w:val="0"/>
      <w:marBottom w:val="0"/>
      <w:divBdr>
        <w:top w:val="none" w:sz="0" w:space="0" w:color="auto"/>
        <w:left w:val="none" w:sz="0" w:space="0" w:color="auto"/>
        <w:bottom w:val="none" w:sz="0" w:space="0" w:color="auto"/>
        <w:right w:val="none" w:sz="0" w:space="0" w:color="auto"/>
      </w:divBdr>
    </w:div>
    <w:div w:id="460803378">
      <w:bodyDiv w:val="1"/>
      <w:marLeft w:val="0"/>
      <w:marRight w:val="0"/>
      <w:marTop w:val="0"/>
      <w:marBottom w:val="0"/>
      <w:divBdr>
        <w:top w:val="none" w:sz="0" w:space="0" w:color="auto"/>
        <w:left w:val="none" w:sz="0" w:space="0" w:color="auto"/>
        <w:bottom w:val="none" w:sz="0" w:space="0" w:color="auto"/>
        <w:right w:val="none" w:sz="0" w:space="0" w:color="auto"/>
      </w:divBdr>
    </w:div>
    <w:div w:id="461339979">
      <w:bodyDiv w:val="1"/>
      <w:marLeft w:val="0"/>
      <w:marRight w:val="0"/>
      <w:marTop w:val="0"/>
      <w:marBottom w:val="0"/>
      <w:divBdr>
        <w:top w:val="none" w:sz="0" w:space="0" w:color="auto"/>
        <w:left w:val="none" w:sz="0" w:space="0" w:color="auto"/>
        <w:bottom w:val="none" w:sz="0" w:space="0" w:color="auto"/>
        <w:right w:val="none" w:sz="0" w:space="0" w:color="auto"/>
      </w:divBdr>
    </w:div>
    <w:div w:id="461387825">
      <w:bodyDiv w:val="1"/>
      <w:marLeft w:val="0"/>
      <w:marRight w:val="0"/>
      <w:marTop w:val="0"/>
      <w:marBottom w:val="0"/>
      <w:divBdr>
        <w:top w:val="none" w:sz="0" w:space="0" w:color="auto"/>
        <w:left w:val="none" w:sz="0" w:space="0" w:color="auto"/>
        <w:bottom w:val="none" w:sz="0" w:space="0" w:color="auto"/>
        <w:right w:val="none" w:sz="0" w:space="0" w:color="auto"/>
      </w:divBdr>
    </w:div>
    <w:div w:id="461581786">
      <w:bodyDiv w:val="1"/>
      <w:marLeft w:val="0"/>
      <w:marRight w:val="0"/>
      <w:marTop w:val="0"/>
      <w:marBottom w:val="0"/>
      <w:divBdr>
        <w:top w:val="none" w:sz="0" w:space="0" w:color="auto"/>
        <w:left w:val="none" w:sz="0" w:space="0" w:color="auto"/>
        <w:bottom w:val="none" w:sz="0" w:space="0" w:color="auto"/>
        <w:right w:val="none" w:sz="0" w:space="0" w:color="auto"/>
      </w:divBdr>
    </w:div>
    <w:div w:id="461731353">
      <w:bodyDiv w:val="1"/>
      <w:marLeft w:val="0"/>
      <w:marRight w:val="0"/>
      <w:marTop w:val="0"/>
      <w:marBottom w:val="0"/>
      <w:divBdr>
        <w:top w:val="none" w:sz="0" w:space="0" w:color="auto"/>
        <w:left w:val="none" w:sz="0" w:space="0" w:color="auto"/>
        <w:bottom w:val="none" w:sz="0" w:space="0" w:color="auto"/>
        <w:right w:val="none" w:sz="0" w:space="0" w:color="auto"/>
      </w:divBdr>
    </w:div>
    <w:div w:id="462578281">
      <w:bodyDiv w:val="1"/>
      <w:marLeft w:val="0"/>
      <w:marRight w:val="0"/>
      <w:marTop w:val="0"/>
      <w:marBottom w:val="0"/>
      <w:divBdr>
        <w:top w:val="none" w:sz="0" w:space="0" w:color="auto"/>
        <w:left w:val="none" w:sz="0" w:space="0" w:color="auto"/>
        <w:bottom w:val="none" w:sz="0" w:space="0" w:color="auto"/>
        <w:right w:val="none" w:sz="0" w:space="0" w:color="auto"/>
      </w:divBdr>
    </w:div>
    <w:div w:id="462962589">
      <w:bodyDiv w:val="1"/>
      <w:marLeft w:val="0"/>
      <w:marRight w:val="0"/>
      <w:marTop w:val="0"/>
      <w:marBottom w:val="0"/>
      <w:divBdr>
        <w:top w:val="none" w:sz="0" w:space="0" w:color="auto"/>
        <w:left w:val="none" w:sz="0" w:space="0" w:color="auto"/>
        <w:bottom w:val="none" w:sz="0" w:space="0" w:color="auto"/>
        <w:right w:val="none" w:sz="0" w:space="0" w:color="auto"/>
      </w:divBdr>
    </w:div>
    <w:div w:id="463623005">
      <w:bodyDiv w:val="1"/>
      <w:marLeft w:val="0"/>
      <w:marRight w:val="0"/>
      <w:marTop w:val="0"/>
      <w:marBottom w:val="0"/>
      <w:divBdr>
        <w:top w:val="none" w:sz="0" w:space="0" w:color="auto"/>
        <w:left w:val="none" w:sz="0" w:space="0" w:color="auto"/>
        <w:bottom w:val="none" w:sz="0" w:space="0" w:color="auto"/>
        <w:right w:val="none" w:sz="0" w:space="0" w:color="auto"/>
      </w:divBdr>
    </w:div>
    <w:div w:id="464082037">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5703738">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7279350">
      <w:bodyDiv w:val="1"/>
      <w:marLeft w:val="0"/>
      <w:marRight w:val="0"/>
      <w:marTop w:val="0"/>
      <w:marBottom w:val="0"/>
      <w:divBdr>
        <w:top w:val="none" w:sz="0" w:space="0" w:color="auto"/>
        <w:left w:val="none" w:sz="0" w:space="0" w:color="auto"/>
        <w:bottom w:val="none" w:sz="0" w:space="0" w:color="auto"/>
        <w:right w:val="none" w:sz="0" w:space="0" w:color="auto"/>
      </w:divBdr>
    </w:div>
    <w:div w:id="467819555">
      <w:bodyDiv w:val="1"/>
      <w:marLeft w:val="0"/>
      <w:marRight w:val="0"/>
      <w:marTop w:val="0"/>
      <w:marBottom w:val="0"/>
      <w:divBdr>
        <w:top w:val="none" w:sz="0" w:space="0" w:color="auto"/>
        <w:left w:val="none" w:sz="0" w:space="0" w:color="auto"/>
        <w:bottom w:val="none" w:sz="0" w:space="0" w:color="auto"/>
        <w:right w:val="none" w:sz="0" w:space="0" w:color="auto"/>
      </w:divBdr>
    </w:div>
    <w:div w:id="467941712">
      <w:bodyDiv w:val="1"/>
      <w:marLeft w:val="0"/>
      <w:marRight w:val="0"/>
      <w:marTop w:val="0"/>
      <w:marBottom w:val="0"/>
      <w:divBdr>
        <w:top w:val="none" w:sz="0" w:space="0" w:color="auto"/>
        <w:left w:val="none" w:sz="0" w:space="0" w:color="auto"/>
        <w:bottom w:val="none" w:sz="0" w:space="0" w:color="auto"/>
        <w:right w:val="none" w:sz="0" w:space="0" w:color="auto"/>
      </w:divBdr>
    </w:div>
    <w:div w:id="469399259">
      <w:bodyDiv w:val="1"/>
      <w:marLeft w:val="0"/>
      <w:marRight w:val="0"/>
      <w:marTop w:val="0"/>
      <w:marBottom w:val="0"/>
      <w:divBdr>
        <w:top w:val="none" w:sz="0" w:space="0" w:color="auto"/>
        <w:left w:val="none" w:sz="0" w:space="0" w:color="auto"/>
        <w:bottom w:val="none" w:sz="0" w:space="0" w:color="auto"/>
        <w:right w:val="none" w:sz="0" w:space="0" w:color="auto"/>
      </w:divBdr>
    </w:div>
    <w:div w:id="469910137">
      <w:bodyDiv w:val="1"/>
      <w:marLeft w:val="0"/>
      <w:marRight w:val="0"/>
      <w:marTop w:val="0"/>
      <w:marBottom w:val="0"/>
      <w:divBdr>
        <w:top w:val="none" w:sz="0" w:space="0" w:color="auto"/>
        <w:left w:val="none" w:sz="0" w:space="0" w:color="auto"/>
        <w:bottom w:val="none" w:sz="0" w:space="0" w:color="auto"/>
        <w:right w:val="none" w:sz="0" w:space="0" w:color="auto"/>
      </w:divBdr>
    </w:div>
    <w:div w:id="470170483">
      <w:bodyDiv w:val="1"/>
      <w:marLeft w:val="0"/>
      <w:marRight w:val="0"/>
      <w:marTop w:val="0"/>
      <w:marBottom w:val="0"/>
      <w:divBdr>
        <w:top w:val="none" w:sz="0" w:space="0" w:color="auto"/>
        <w:left w:val="none" w:sz="0" w:space="0" w:color="auto"/>
        <w:bottom w:val="none" w:sz="0" w:space="0" w:color="auto"/>
        <w:right w:val="none" w:sz="0" w:space="0" w:color="auto"/>
      </w:divBdr>
    </w:div>
    <w:div w:id="470440117">
      <w:bodyDiv w:val="1"/>
      <w:marLeft w:val="0"/>
      <w:marRight w:val="0"/>
      <w:marTop w:val="0"/>
      <w:marBottom w:val="0"/>
      <w:divBdr>
        <w:top w:val="none" w:sz="0" w:space="0" w:color="auto"/>
        <w:left w:val="none" w:sz="0" w:space="0" w:color="auto"/>
        <w:bottom w:val="none" w:sz="0" w:space="0" w:color="auto"/>
        <w:right w:val="none" w:sz="0" w:space="0" w:color="auto"/>
      </w:divBdr>
    </w:div>
    <w:div w:id="470751476">
      <w:bodyDiv w:val="1"/>
      <w:marLeft w:val="0"/>
      <w:marRight w:val="0"/>
      <w:marTop w:val="0"/>
      <w:marBottom w:val="0"/>
      <w:divBdr>
        <w:top w:val="none" w:sz="0" w:space="0" w:color="auto"/>
        <w:left w:val="none" w:sz="0" w:space="0" w:color="auto"/>
        <w:bottom w:val="none" w:sz="0" w:space="0" w:color="auto"/>
        <w:right w:val="none" w:sz="0" w:space="0" w:color="auto"/>
      </w:divBdr>
    </w:div>
    <w:div w:id="471217124">
      <w:bodyDiv w:val="1"/>
      <w:marLeft w:val="0"/>
      <w:marRight w:val="0"/>
      <w:marTop w:val="0"/>
      <w:marBottom w:val="0"/>
      <w:divBdr>
        <w:top w:val="none" w:sz="0" w:space="0" w:color="auto"/>
        <w:left w:val="none" w:sz="0" w:space="0" w:color="auto"/>
        <w:bottom w:val="none" w:sz="0" w:space="0" w:color="auto"/>
        <w:right w:val="none" w:sz="0" w:space="0" w:color="auto"/>
      </w:divBdr>
    </w:div>
    <w:div w:id="471600780">
      <w:bodyDiv w:val="1"/>
      <w:marLeft w:val="0"/>
      <w:marRight w:val="0"/>
      <w:marTop w:val="0"/>
      <w:marBottom w:val="0"/>
      <w:divBdr>
        <w:top w:val="none" w:sz="0" w:space="0" w:color="auto"/>
        <w:left w:val="none" w:sz="0" w:space="0" w:color="auto"/>
        <w:bottom w:val="none" w:sz="0" w:space="0" w:color="auto"/>
        <w:right w:val="none" w:sz="0" w:space="0" w:color="auto"/>
      </w:divBdr>
    </w:div>
    <w:div w:id="471797681">
      <w:bodyDiv w:val="1"/>
      <w:marLeft w:val="0"/>
      <w:marRight w:val="0"/>
      <w:marTop w:val="0"/>
      <w:marBottom w:val="0"/>
      <w:divBdr>
        <w:top w:val="none" w:sz="0" w:space="0" w:color="auto"/>
        <w:left w:val="none" w:sz="0" w:space="0" w:color="auto"/>
        <w:bottom w:val="none" w:sz="0" w:space="0" w:color="auto"/>
        <w:right w:val="none" w:sz="0" w:space="0" w:color="auto"/>
      </w:divBdr>
    </w:div>
    <w:div w:id="472139320">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454646">
      <w:bodyDiv w:val="1"/>
      <w:marLeft w:val="0"/>
      <w:marRight w:val="0"/>
      <w:marTop w:val="0"/>
      <w:marBottom w:val="0"/>
      <w:divBdr>
        <w:top w:val="none" w:sz="0" w:space="0" w:color="auto"/>
        <w:left w:val="none" w:sz="0" w:space="0" w:color="auto"/>
        <w:bottom w:val="none" w:sz="0" w:space="0" w:color="auto"/>
        <w:right w:val="none" w:sz="0" w:space="0" w:color="auto"/>
      </w:divBdr>
    </w:div>
    <w:div w:id="472481129">
      <w:bodyDiv w:val="1"/>
      <w:marLeft w:val="0"/>
      <w:marRight w:val="0"/>
      <w:marTop w:val="0"/>
      <w:marBottom w:val="0"/>
      <w:divBdr>
        <w:top w:val="none" w:sz="0" w:space="0" w:color="auto"/>
        <w:left w:val="none" w:sz="0" w:space="0" w:color="auto"/>
        <w:bottom w:val="none" w:sz="0" w:space="0" w:color="auto"/>
        <w:right w:val="none" w:sz="0" w:space="0" w:color="auto"/>
      </w:divBdr>
    </w:div>
    <w:div w:id="473254214">
      <w:bodyDiv w:val="1"/>
      <w:marLeft w:val="0"/>
      <w:marRight w:val="0"/>
      <w:marTop w:val="0"/>
      <w:marBottom w:val="0"/>
      <w:divBdr>
        <w:top w:val="none" w:sz="0" w:space="0" w:color="auto"/>
        <w:left w:val="none" w:sz="0" w:space="0" w:color="auto"/>
        <w:bottom w:val="none" w:sz="0" w:space="0" w:color="auto"/>
        <w:right w:val="none" w:sz="0" w:space="0" w:color="auto"/>
      </w:divBdr>
    </w:div>
    <w:div w:id="473520864">
      <w:bodyDiv w:val="1"/>
      <w:marLeft w:val="0"/>
      <w:marRight w:val="0"/>
      <w:marTop w:val="0"/>
      <w:marBottom w:val="0"/>
      <w:divBdr>
        <w:top w:val="none" w:sz="0" w:space="0" w:color="auto"/>
        <w:left w:val="none" w:sz="0" w:space="0" w:color="auto"/>
        <w:bottom w:val="none" w:sz="0" w:space="0" w:color="auto"/>
        <w:right w:val="none" w:sz="0" w:space="0" w:color="auto"/>
      </w:divBdr>
    </w:div>
    <w:div w:id="473910562">
      <w:bodyDiv w:val="1"/>
      <w:marLeft w:val="0"/>
      <w:marRight w:val="0"/>
      <w:marTop w:val="0"/>
      <w:marBottom w:val="0"/>
      <w:divBdr>
        <w:top w:val="none" w:sz="0" w:space="0" w:color="auto"/>
        <w:left w:val="none" w:sz="0" w:space="0" w:color="auto"/>
        <w:bottom w:val="none" w:sz="0" w:space="0" w:color="auto"/>
        <w:right w:val="none" w:sz="0" w:space="0" w:color="auto"/>
      </w:divBdr>
    </w:div>
    <w:div w:id="473983941">
      <w:bodyDiv w:val="1"/>
      <w:marLeft w:val="0"/>
      <w:marRight w:val="0"/>
      <w:marTop w:val="0"/>
      <w:marBottom w:val="0"/>
      <w:divBdr>
        <w:top w:val="none" w:sz="0" w:space="0" w:color="auto"/>
        <w:left w:val="none" w:sz="0" w:space="0" w:color="auto"/>
        <w:bottom w:val="none" w:sz="0" w:space="0" w:color="auto"/>
        <w:right w:val="none" w:sz="0" w:space="0" w:color="auto"/>
      </w:divBdr>
    </w:div>
    <w:div w:id="474956888">
      <w:bodyDiv w:val="1"/>
      <w:marLeft w:val="0"/>
      <w:marRight w:val="0"/>
      <w:marTop w:val="0"/>
      <w:marBottom w:val="0"/>
      <w:divBdr>
        <w:top w:val="none" w:sz="0" w:space="0" w:color="auto"/>
        <w:left w:val="none" w:sz="0" w:space="0" w:color="auto"/>
        <w:bottom w:val="none" w:sz="0" w:space="0" w:color="auto"/>
        <w:right w:val="none" w:sz="0" w:space="0" w:color="auto"/>
      </w:divBdr>
    </w:div>
    <w:div w:id="475757879">
      <w:bodyDiv w:val="1"/>
      <w:marLeft w:val="0"/>
      <w:marRight w:val="0"/>
      <w:marTop w:val="0"/>
      <w:marBottom w:val="0"/>
      <w:divBdr>
        <w:top w:val="none" w:sz="0" w:space="0" w:color="auto"/>
        <w:left w:val="none" w:sz="0" w:space="0" w:color="auto"/>
        <w:bottom w:val="none" w:sz="0" w:space="0" w:color="auto"/>
        <w:right w:val="none" w:sz="0" w:space="0" w:color="auto"/>
      </w:divBdr>
    </w:div>
    <w:div w:id="475877271">
      <w:bodyDiv w:val="1"/>
      <w:marLeft w:val="0"/>
      <w:marRight w:val="0"/>
      <w:marTop w:val="0"/>
      <w:marBottom w:val="0"/>
      <w:divBdr>
        <w:top w:val="none" w:sz="0" w:space="0" w:color="auto"/>
        <w:left w:val="none" w:sz="0" w:space="0" w:color="auto"/>
        <w:bottom w:val="none" w:sz="0" w:space="0" w:color="auto"/>
        <w:right w:val="none" w:sz="0" w:space="0" w:color="auto"/>
      </w:divBdr>
    </w:div>
    <w:div w:id="476069388">
      <w:bodyDiv w:val="1"/>
      <w:marLeft w:val="0"/>
      <w:marRight w:val="0"/>
      <w:marTop w:val="0"/>
      <w:marBottom w:val="0"/>
      <w:divBdr>
        <w:top w:val="none" w:sz="0" w:space="0" w:color="auto"/>
        <w:left w:val="none" w:sz="0" w:space="0" w:color="auto"/>
        <w:bottom w:val="none" w:sz="0" w:space="0" w:color="auto"/>
        <w:right w:val="none" w:sz="0" w:space="0" w:color="auto"/>
      </w:divBdr>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78310011">
      <w:bodyDiv w:val="1"/>
      <w:marLeft w:val="0"/>
      <w:marRight w:val="0"/>
      <w:marTop w:val="0"/>
      <w:marBottom w:val="0"/>
      <w:divBdr>
        <w:top w:val="none" w:sz="0" w:space="0" w:color="auto"/>
        <w:left w:val="none" w:sz="0" w:space="0" w:color="auto"/>
        <w:bottom w:val="none" w:sz="0" w:space="0" w:color="auto"/>
        <w:right w:val="none" w:sz="0" w:space="0" w:color="auto"/>
      </w:divBdr>
    </w:div>
    <w:div w:id="478350237">
      <w:bodyDiv w:val="1"/>
      <w:marLeft w:val="0"/>
      <w:marRight w:val="0"/>
      <w:marTop w:val="0"/>
      <w:marBottom w:val="0"/>
      <w:divBdr>
        <w:top w:val="none" w:sz="0" w:space="0" w:color="auto"/>
        <w:left w:val="none" w:sz="0" w:space="0" w:color="auto"/>
        <w:bottom w:val="none" w:sz="0" w:space="0" w:color="auto"/>
        <w:right w:val="none" w:sz="0" w:space="0" w:color="auto"/>
      </w:divBdr>
    </w:div>
    <w:div w:id="478425604">
      <w:bodyDiv w:val="1"/>
      <w:marLeft w:val="0"/>
      <w:marRight w:val="0"/>
      <w:marTop w:val="0"/>
      <w:marBottom w:val="0"/>
      <w:divBdr>
        <w:top w:val="none" w:sz="0" w:space="0" w:color="auto"/>
        <w:left w:val="none" w:sz="0" w:space="0" w:color="auto"/>
        <w:bottom w:val="none" w:sz="0" w:space="0" w:color="auto"/>
        <w:right w:val="none" w:sz="0" w:space="0" w:color="auto"/>
      </w:divBdr>
    </w:div>
    <w:div w:id="478495284">
      <w:bodyDiv w:val="1"/>
      <w:marLeft w:val="0"/>
      <w:marRight w:val="0"/>
      <w:marTop w:val="0"/>
      <w:marBottom w:val="0"/>
      <w:divBdr>
        <w:top w:val="none" w:sz="0" w:space="0" w:color="auto"/>
        <w:left w:val="none" w:sz="0" w:space="0" w:color="auto"/>
        <w:bottom w:val="none" w:sz="0" w:space="0" w:color="auto"/>
        <w:right w:val="none" w:sz="0" w:space="0" w:color="auto"/>
      </w:divBdr>
    </w:div>
    <w:div w:id="478497229">
      <w:bodyDiv w:val="1"/>
      <w:marLeft w:val="0"/>
      <w:marRight w:val="0"/>
      <w:marTop w:val="0"/>
      <w:marBottom w:val="0"/>
      <w:divBdr>
        <w:top w:val="none" w:sz="0" w:space="0" w:color="auto"/>
        <w:left w:val="none" w:sz="0" w:space="0" w:color="auto"/>
        <w:bottom w:val="none" w:sz="0" w:space="0" w:color="auto"/>
        <w:right w:val="none" w:sz="0" w:space="0" w:color="auto"/>
      </w:divBdr>
    </w:div>
    <w:div w:id="478499918">
      <w:bodyDiv w:val="1"/>
      <w:marLeft w:val="0"/>
      <w:marRight w:val="0"/>
      <w:marTop w:val="0"/>
      <w:marBottom w:val="0"/>
      <w:divBdr>
        <w:top w:val="none" w:sz="0" w:space="0" w:color="auto"/>
        <w:left w:val="none" w:sz="0" w:space="0" w:color="auto"/>
        <w:bottom w:val="none" w:sz="0" w:space="0" w:color="auto"/>
        <w:right w:val="none" w:sz="0" w:space="0" w:color="auto"/>
      </w:divBdr>
    </w:div>
    <w:div w:id="479808264">
      <w:bodyDiv w:val="1"/>
      <w:marLeft w:val="0"/>
      <w:marRight w:val="0"/>
      <w:marTop w:val="0"/>
      <w:marBottom w:val="0"/>
      <w:divBdr>
        <w:top w:val="none" w:sz="0" w:space="0" w:color="auto"/>
        <w:left w:val="none" w:sz="0" w:space="0" w:color="auto"/>
        <w:bottom w:val="none" w:sz="0" w:space="0" w:color="auto"/>
        <w:right w:val="none" w:sz="0" w:space="0" w:color="auto"/>
      </w:divBdr>
    </w:div>
    <w:div w:id="480120253">
      <w:bodyDiv w:val="1"/>
      <w:marLeft w:val="0"/>
      <w:marRight w:val="0"/>
      <w:marTop w:val="0"/>
      <w:marBottom w:val="0"/>
      <w:divBdr>
        <w:top w:val="none" w:sz="0" w:space="0" w:color="auto"/>
        <w:left w:val="none" w:sz="0" w:space="0" w:color="auto"/>
        <w:bottom w:val="none" w:sz="0" w:space="0" w:color="auto"/>
        <w:right w:val="none" w:sz="0" w:space="0" w:color="auto"/>
      </w:divBdr>
    </w:div>
    <w:div w:id="480394431">
      <w:bodyDiv w:val="1"/>
      <w:marLeft w:val="0"/>
      <w:marRight w:val="0"/>
      <w:marTop w:val="0"/>
      <w:marBottom w:val="0"/>
      <w:divBdr>
        <w:top w:val="none" w:sz="0" w:space="0" w:color="auto"/>
        <w:left w:val="none" w:sz="0" w:space="0" w:color="auto"/>
        <w:bottom w:val="none" w:sz="0" w:space="0" w:color="auto"/>
        <w:right w:val="none" w:sz="0" w:space="0" w:color="auto"/>
      </w:divBdr>
    </w:div>
    <w:div w:id="480463527">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1311566">
      <w:bodyDiv w:val="1"/>
      <w:marLeft w:val="0"/>
      <w:marRight w:val="0"/>
      <w:marTop w:val="0"/>
      <w:marBottom w:val="0"/>
      <w:divBdr>
        <w:top w:val="none" w:sz="0" w:space="0" w:color="auto"/>
        <w:left w:val="none" w:sz="0" w:space="0" w:color="auto"/>
        <w:bottom w:val="none" w:sz="0" w:space="0" w:color="auto"/>
        <w:right w:val="none" w:sz="0" w:space="0" w:color="auto"/>
      </w:divBdr>
    </w:div>
    <w:div w:id="481777280">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697697">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622423">
      <w:bodyDiv w:val="1"/>
      <w:marLeft w:val="0"/>
      <w:marRight w:val="0"/>
      <w:marTop w:val="0"/>
      <w:marBottom w:val="0"/>
      <w:divBdr>
        <w:top w:val="none" w:sz="0" w:space="0" w:color="auto"/>
        <w:left w:val="none" w:sz="0" w:space="0" w:color="auto"/>
        <w:bottom w:val="none" w:sz="0" w:space="0" w:color="auto"/>
        <w:right w:val="none" w:sz="0" w:space="0" w:color="auto"/>
      </w:divBdr>
    </w:div>
    <w:div w:id="483788660">
      <w:bodyDiv w:val="1"/>
      <w:marLeft w:val="0"/>
      <w:marRight w:val="0"/>
      <w:marTop w:val="0"/>
      <w:marBottom w:val="0"/>
      <w:divBdr>
        <w:top w:val="none" w:sz="0" w:space="0" w:color="auto"/>
        <w:left w:val="none" w:sz="0" w:space="0" w:color="auto"/>
        <w:bottom w:val="none" w:sz="0" w:space="0" w:color="auto"/>
        <w:right w:val="none" w:sz="0" w:space="0" w:color="auto"/>
      </w:divBdr>
    </w:div>
    <w:div w:id="484007352">
      <w:bodyDiv w:val="1"/>
      <w:marLeft w:val="0"/>
      <w:marRight w:val="0"/>
      <w:marTop w:val="0"/>
      <w:marBottom w:val="0"/>
      <w:divBdr>
        <w:top w:val="none" w:sz="0" w:space="0" w:color="auto"/>
        <w:left w:val="none" w:sz="0" w:space="0" w:color="auto"/>
        <w:bottom w:val="none" w:sz="0" w:space="0" w:color="auto"/>
        <w:right w:val="none" w:sz="0" w:space="0" w:color="auto"/>
      </w:divBdr>
    </w:div>
    <w:div w:id="486438079">
      <w:bodyDiv w:val="1"/>
      <w:marLeft w:val="0"/>
      <w:marRight w:val="0"/>
      <w:marTop w:val="0"/>
      <w:marBottom w:val="0"/>
      <w:divBdr>
        <w:top w:val="none" w:sz="0" w:space="0" w:color="auto"/>
        <w:left w:val="none" w:sz="0" w:space="0" w:color="auto"/>
        <w:bottom w:val="none" w:sz="0" w:space="0" w:color="auto"/>
        <w:right w:val="none" w:sz="0" w:space="0" w:color="auto"/>
      </w:divBdr>
    </w:div>
    <w:div w:id="486479624">
      <w:bodyDiv w:val="1"/>
      <w:marLeft w:val="0"/>
      <w:marRight w:val="0"/>
      <w:marTop w:val="0"/>
      <w:marBottom w:val="0"/>
      <w:divBdr>
        <w:top w:val="none" w:sz="0" w:space="0" w:color="auto"/>
        <w:left w:val="none" w:sz="0" w:space="0" w:color="auto"/>
        <w:bottom w:val="none" w:sz="0" w:space="0" w:color="auto"/>
        <w:right w:val="none" w:sz="0" w:space="0" w:color="auto"/>
      </w:divBdr>
    </w:div>
    <w:div w:id="486702138">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7064285">
      <w:bodyDiv w:val="1"/>
      <w:marLeft w:val="0"/>
      <w:marRight w:val="0"/>
      <w:marTop w:val="0"/>
      <w:marBottom w:val="0"/>
      <w:divBdr>
        <w:top w:val="none" w:sz="0" w:space="0" w:color="auto"/>
        <w:left w:val="none" w:sz="0" w:space="0" w:color="auto"/>
        <w:bottom w:val="none" w:sz="0" w:space="0" w:color="auto"/>
        <w:right w:val="none" w:sz="0" w:space="0" w:color="auto"/>
      </w:divBdr>
    </w:div>
    <w:div w:id="489444499">
      <w:bodyDiv w:val="1"/>
      <w:marLeft w:val="0"/>
      <w:marRight w:val="0"/>
      <w:marTop w:val="0"/>
      <w:marBottom w:val="0"/>
      <w:divBdr>
        <w:top w:val="none" w:sz="0" w:space="0" w:color="auto"/>
        <w:left w:val="none" w:sz="0" w:space="0" w:color="auto"/>
        <w:bottom w:val="none" w:sz="0" w:space="0" w:color="auto"/>
        <w:right w:val="none" w:sz="0" w:space="0" w:color="auto"/>
      </w:divBdr>
    </w:div>
    <w:div w:id="489561649">
      <w:bodyDiv w:val="1"/>
      <w:marLeft w:val="0"/>
      <w:marRight w:val="0"/>
      <w:marTop w:val="0"/>
      <w:marBottom w:val="0"/>
      <w:divBdr>
        <w:top w:val="none" w:sz="0" w:space="0" w:color="auto"/>
        <w:left w:val="none" w:sz="0" w:space="0" w:color="auto"/>
        <w:bottom w:val="none" w:sz="0" w:space="0" w:color="auto"/>
        <w:right w:val="none" w:sz="0" w:space="0" w:color="auto"/>
      </w:divBdr>
    </w:div>
    <w:div w:id="491221360">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330708">
      <w:bodyDiv w:val="1"/>
      <w:marLeft w:val="0"/>
      <w:marRight w:val="0"/>
      <w:marTop w:val="0"/>
      <w:marBottom w:val="0"/>
      <w:divBdr>
        <w:top w:val="none" w:sz="0" w:space="0" w:color="auto"/>
        <w:left w:val="none" w:sz="0" w:space="0" w:color="auto"/>
        <w:bottom w:val="none" w:sz="0" w:space="0" w:color="auto"/>
        <w:right w:val="none" w:sz="0" w:space="0" w:color="auto"/>
      </w:divBdr>
    </w:div>
    <w:div w:id="492526359">
      <w:bodyDiv w:val="1"/>
      <w:marLeft w:val="0"/>
      <w:marRight w:val="0"/>
      <w:marTop w:val="0"/>
      <w:marBottom w:val="0"/>
      <w:divBdr>
        <w:top w:val="none" w:sz="0" w:space="0" w:color="auto"/>
        <w:left w:val="none" w:sz="0" w:space="0" w:color="auto"/>
        <w:bottom w:val="none" w:sz="0" w:space="0" w:color="auto"/>
        <w:right w:val="none" w:sz="0" w:space="0" w:color="auto"/>
      </w:divBdr>
    </w:div>
    <w:div w:id="492526384">
      <w:bodyDiv w:val="1"/>
      <w:marLeft w:val="0"/>
      <w:marRight w:val="0"/>
      <w:marTop w:val="0"/>
      <w:marBottom w:val="0"/>
      <w:divBdr>
        <w:top w:val="none" w:sz="0" w:space="0" w:color="auto"/>
        <w:left w:val="none" w:sz="0" w:space="0" w:color="auto"/>
        <w:bottom w:val="none" w:sz="0" w:space="0" w:color="auto"/>
        <w:right w:val="none" w:sz="0" w:space="0" w:color="auto"/>
      </w:divBdr>
    </w:div>
    <w:div w:id="493105866">
      <w:bodyDiv w:val="1"/>
      <w:marLeft w:val="0"/>
      <w:marRight w:val="0"/>
      <w:marTop w:val="0"/>
      <w:marBottom w:val="0"/>
      <w:divBdr>
        <w:top w:val="none" w:sz="0" w:space="0" w:color="auto"/>
        <w:left w:val="none" w:sz="0" w:space="0" w:color="auto"/>
        <w:bottom w:val="none" w:sz="0" w:space="0" w:color="auto"/>
        <w:right w:val="none" w:sz="0" w:space="0" w:color="auto"/>
      </w:divBdr>
    </w:div>
    <w:div w:id="493226828">
      <w:bodyDiv w:val="1"/>
      <w:marLeft w:val="0"/>
      <w:marRight w:val="0"/>
      <w:marTop w:val="0"/>
      <w:marBottom w:val="0"/>
      <w:divBdr>
        <w:top w:val="none" w:sz="0" w:space="0" w:color="auto"/>
        <w:left w:val="none" w:sz="0" w:space="0" w:color="auto"/>
        <w:bottom w:val="none" w:sz="0" w:space="0" w:color="auto"/>
        <w:right w:val="none" w:sz="0" w:space="0" w:color="auto"/>
      </w:divBdr>
    </w:div>
    <w:div w:id="493692821">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4495378">
      <w:bodyDiv w:val="1"/>
      <w:marLeft w:val="0"/>
      <w:marRight w:val="0"/>
      <w:marTop w:val="0"/>
      <w:marBottom w:val="0"/>
      <w:divBdr>
        <w:top w:val="none" w:sz="0" w:space="0" w:color="auto"/>
        <w:left w:val="none" w:sz="0" w:space="0" w:color="auto"/>
        <w:bottom w:val="none" w:sz="0" w:space="0" w:color="auto"/>
        <w:right w:val="none" w:sz="0" w:space="0" w:color="auto"/>
      </w:divBdr>
    </w:div>
    <w:div w:id="495195654">
      <w:bodyDiv w:val="1"/>
      <w:marLeft w:val="0"/>
      <w:marRight w:val="0"/>
      <w:marTop w:val="0"/>
      <w:marBottom w:val="0"/>
      <w:divBdr>
        <w:top w:val="none" w:sz="0" w:space="0" w:color="auto"/>
        <w:left w:val="none" w:sz="0" w:space="0" w:color="auto"/>
        <w:bottom w:val="none" w:sz="0" w:space="0" w:color="auto"/>
        <w:right w:val="none" w:sz="0" w:space="0" w:color="auto"/>
      </w:divBdr>
    </w:div>
    <w:div w:id="495340119">
      <w:bodyDiv w:val="1"/>
      <w:marLeft w:val="0"/>
      <w:marRight w:val="0"/>
      <w:marTop w:val="0"/>
      <w:marBottom w:val="0"/>
      <w:divBdr>
        <w:top w:val="none" w:sz="0" w:space="0" w:color="auto"/>
        <w:left w:val="none" w:sz="0" w:space="0" w:color="auto"/>
        <w:bottom w:val="none" w:sz="0" w:space="0" w:color="auto"/>
        <w:right w:val="none" w:sz="0" w:space="0" w:color="auto"/>
      </w:divBdr>
    </w:div>
    <w:div w:id="495539525">
      <w:bodyDiv w:val="1"/>
      <w:marLeft w:val="0"/>
      <w:marRight w:val="0"/>
      <w:marTop w:val="0"/>
      <w:marBottom w:val="0"/>
      <w:divBdr>
        <w:top w:val="none" w:sz="0" w:space="0" w:color="auto"/>
        <w:left w:val="none" w:sz="0" w:space="0" w:color="auto"/>
        <w:bottom w:val="none" w:sz="0" w:space="0" w:color="auto"/>
        <w:right w:val="none" w:sz="0" w:space="0" w:color="auto"/>
      </w:divBdr>
    </w:div>
    <w:div w:id="495849471">
      <w:bodyDiv w:val="1"/>
      <w:marLeft w:val="0"/>
      <w:marRight w:val="0"/>
      <w:marTop w:val="0"/>
      <w:marBottom w:val="0"/>
      <w:divBdr>
        <w:top w:val="none" w:sz="0" w:space="0" w:color="auto"/>
        <w:left w:val="none" w:sz="0" w:space="0" w:color="auto"/>
        <w:bottom w:val="none" w:sz="0" w:space="0" w:color="auto"/>
        <w:right w:val="none" w:sz="0" w:space="0" w:color="auto"/>
      </w:divBdr>
    </w:div>
    <w:div w:id="496111803">
      <w:bodyDiv w:val="1"/>
      <w:marLeft w:val="0"/>
      <w:marRight w:val="0"/>
      <w:marTop w:val="0"/>
      <w:marBottom w:val="0"/>
      <w:divBdr>
        <w:top w:val="none" w:sz="0" w:space="0" w:color="auto"/>
        <w:left w:val="none" w:sz="0" w:space="0" w:color="auto"/>
        <w:bottom w:val="none" w:sz="0" w:space="0" w:color="auto"/>
        <w:right w:val="none" w:sz="0" w:space="0" w:color="auto"/>
      </w:divBdr>
    </w:div>
    <w:div w:id="496191262">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960573">
      <w:bodyDiv w:val="1"/>
      <w:marLeft w:val="0"/>
      <w:marRight w:val="0"/>
      <w:marTop w:val="0"/>
      <w:marBottom w:val="0"/>
      <w:divBdr>
        <w:top w:val="none" w:sz="0" w:space="0" w:color="auto"/>
        <w:left w:val="none" w:sz="0" w:space="0" w:color="auto"/>
        <w:bottom w:val="none" w:sz="0" w:space="0" w:color="auto"/>
        <w:right w:val="none" w:sz="0" w:space="0" w:color="auto"/>
      </w:divBdr>
    </w:div>
    <w:div w:id="497043733">
      <w:bodyDiv w:val="1"/>
      <w:marLeft w:val="0"/>
      <w:marRight w:val="0"/>
      <w:marTop w:val="0"/>
      <w:marBottom w:val="0"/>
      <w:divBdr>
        <w:top w:val="none" w:sz="0" w:space="0" w:color="auto"/>
        <w:left w:val="none" w:sz="0" w:space="0" w:color="auto"/>
        <w:bottom w:val="none" w:sz="0" w:space="0" w:color="auto"/>
        <w:right w:val="none" w:sz="0" w:space="0" w:color="auto"/>
      </w:divBdr>
    </w:div>
    <w:div w:id="497963378">
      <w:bodyDiv w:val="1"/>
      <w:marLeft w:val="0"/>
      <w:marRight w:val="0"/>
      <w:marTop w:val="0"/>
      <w:marBottom w:val="0"/>
      <w:divBdr>
        <w:top w:val="none" w:sz="0" w:space="0" w:color="auto"/>
        <w:left w:val="none" w:sz="0" w:space="0" w:color="auto"/>
        <w:bottom w:val="none" w:sz="0" w:space="0" w:color="auto"/>
        <w:right w:val="none" w:sz="0" w:space="0" w:color="auto"/>
      </w:divBdr>
    </w:div>
    <w:div w:id="498155124">
      <w:bodyDiv w:val="1"/>
      <w:marLeft w:val="0"/>
      <w:marRight w:val="0"/>
      <w:marTop w:val="0"/>
      <w:marBottom w:val="0"/>
      <w:divBdr>
        <w:top w:val="none" w:sz="0" w:space="0" w:color="auto"/>
        <w:left w:val="none" w:sz="0" w:space="0" w:color="auto"/>
        <w:bottom w:val="none" w:sz="0" w:space="0" w:color="auto"/>
        <w:right w:val="none" w:sz="0" w:space="0" w:color="auto"/>
      </w:divBdr>
    </w:div>
    <w:div w:id="499391989">
      <w:bodyDiv w:val="1"/>
      <w:marLeft w:val="0"/>
      <w:marRight w:val="0"/>
      <w:marTop w:val="0"/>
      <w:marBottom w:val="0"/>
      <w:divBdr>
        <w:top w:val="none" w:sz="0" w:space="0" w:color="auto"/>
        <w:left w:val="none" w:sz="0" w:space="0" w:color="auto"/>
        <w:bottom w:val="none" w:sz="0" w:space="0" w:color="auto"/>
        <w:right w:val="none" w:sz="0" w:space="0" w:color="auto"/>
      </w:divBdr>
    </w:div>
    <w:div w:id="500510221">
      <w:bodyDiv w:val="1"/>
      <w:marLeft w:val="0"/>
      <w:marRight w:val="0"/>
      <w:marTop w:val="0"/>
      <w:marBottom w:val="0"/>
      <w:divBdr>
        <w:top w:val="none" w:sz="0" w:space="0" w:color="auto"/>
        <w:left w:val="none" w:sz="0" w:space="0" w:color="auto"/>
        <w:bottom w:val="none" w:sz="0" w:space="0" w:color="auto"/>
        <w:right w:val="none" w:sz="0" w:space="0" w:color="auto"/>
      </w:divBdr>
    </w:div>
    <w:div w:id="500585333">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703523">
      <w:bodyDiv w:val="1"/>
      <w:marLeft w:val="0"/>
      <w:marRight w:val="0"/>
      <w:marTop w:val="0"/>
      <w:marBottom w:val="0"/>
      <w:divBdr>
        <w:top w:val="none" w:sz="0" w:space="0" w:color="auto"/>
        <w:left w:val="none" w:sz="0" w:space="0" w:color="auto"/>
        <w:bottom w:val="none" w:sz="0" w:space="0" w:color="auto"/>
        <w:right w:val="none" w:sz="0" w:space="0" w:color="auto"/>
      </w:divBdr>
    </w:div>
    <w:div w:id="502545938">
      <w:bodyDiv w:val="1"/>
      <w:marLeft w:val="0"/>
      <w:marRight w:val="0"/>
      <w:marTop w:val="0"/>
      <w:marBottom w:val="0"/>
      <w:divBdr>
        <w:top w:val="none" w:sz="0" w:space="0" w:color="auto"/>
        <w:left w:val="none" w:sz="0" w:space="0" w:color="auto"/>
        <w:bottom w:val="none" w:sz="0" w:space="0" w:color="auto"/>
        <w:right w:val="none" w:sz="0" w:space="0" w:color="auto"/>
      </w:divBdr>
    </w:div>
    <w:div w:id="502625437">
      <w:bodyDiv w:val="1"/>
      <w:marLeft w:val="0"/>
      <w:marRight w:val="0"/>
      <w:marTop w:val="0"/>
      <w:marBottom w:val="0"/>
      <w:divBdr>
        <w:top w:val="none" w:sz="0" w:space="0" w:color="auto"/>
        <w:left w:val="none" w:sz="0" w:space="0" w:color="auto"/>
        <w:bottom w:val="none" w:sz="0" w:space="0" w:color="auto"/>
        <w:right w:val="none" w:sz="0" w:space="0" w:color="auto"/>
      </w:divBdr>
    </w:div>
    <w:div w:id="502858315">
      <w:bodyDiv w:val="1"/>
      <w:marLeft w:val="0"/>
      <w:marRight w:val="0"/>
      <w:marTop w:val="0"/>
      <w:marBottom w:val="0"/>
      <w:divBdr>
        <w:top w:val="none" w:sz="0" w:space="0" w:color="auto"/>
        <w:left w:val="none" w:sz="0" w:space="0" w:color="auto"/>
        <w:bottom w:val="none" w:sz="0" w:space="0" w:color="auto"/>
        <w:right w:val="none" w:sz="0" w:space="0" w:color="auto"/>
      </w:divBdr>
    </w:div>
    <w:div w:id="502935753">
      <w:bodyDiv w:val="1"/>
      <w:marLeft w:val="0"/>
      <w:marRight w:val="0"/>
      <w:marTop w:val="0"/>
      <w:marBottom w:val="0"/>
      <w:divBdr>
        <w:top w:val="none" w:sz="0" w:space="0" w:color="auto"/>
        <w:left w:val="none" w:sz="0" w:space="0" w:color="auto"/>
        <w:bottom w:val="none" w:sz="0" w:space="0" w:color="auto"/>
        <w:right w:val="none" w:sz="0" w:space="0" w:color="auto"/>
      </w:divBdr>
    </w:div>
    <w:div w:id="503012051">
      <w:bodyDiv w:val="1"/>
      <w:marLeft w:val="0"/>
      <w:marRight w:val="0"/>
      <w:marTop w:val="0"/>
      <w:marBottom w:val="0"/>
      <w:divBdr>
        <w:top w:val="none" w:sz="0" w:space="0" w:color="auto"/>
        <w:left w:val="none" w:sz="0" w:space="0" w:color="auto"/>
        <w:bottom w:val="none" w:sz="0" w:space="0" w:color="auto"/>
        <w:right w:val="none" w:sz="0" w:space="0" w:color="auto"/>
      </w:divBdr>
    </w:div>
    <w:div w:id="503013662">
      <w:bodyDiv w:val="1"/>
      <w:marLeft w:val="0"/>
      <w:marRight w:val="0"/>
      <w:marTop w:val="0"/>
      <w:marBottom w:val="0"/>
      <w:divBdr>
        <w:top w:val="none" w:sz="0" w:space="0" w:color="auto"/>
        <w:left w:val="none" w:sz="0" w:space="0" w:color="auto"/>
        <w:bottom w:val="none" w:sz="0" w:space="0" w:color="auto"/>
        <w:right w:val="none" w:sz="0" w:space="0" w:color="auto"/>
      </w:divBdr>
    </w:div>
    <w:div w:id="503083762">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3672844">
      <w:bodyDiv w:val="1"/>
      <w:marLeft w:val="0"/>
      <w:marRight w:val="0"/>
      <w:marTop w:val="0"/>
      <w:marBottom w:val="0"/>
      <w:divBdr>
        <w:top w:val="none" w:sz="0" w:space="0" w:color="auto"/>
        <w:left w:val="none" w:sz="0" w:space="0" w:color="auto"/>
        <w:bottom w:val="none" w:sz="0" w:space="0" w:color="auto"/>
        <w:right w:val="none" w:sz="0" w:space="0" w:color="auto"/>
      </w:divBdr>
    </w:div>
    <w:div w:id="504327885">
      <w:bodyDiv w:val="1"/>
      <w:marLeft w:val="0"/>
      <w:marRight w:val="0"/>
      <w:marTop w:val="0"/>
      <w:marBottom w:val="0"/>
      <w:divBdr>
        <w:top w:val="none" w:sz="0" w:space="0" w:color="auto"/>
        <w:left w:val="none" w:sz="0" w:space="0" w:color="auto"/>
        <w:bottom w:val="none" w:sz="0" w:space="0" w:color="auto"/>
        <w:right w:val="none" w:sz="0" w:space="0" w:color="auto"/>
      </w:divBdr>
    </w:div>
    <w:div w:id="505749883">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7643544">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8251840">
      <w:bodyDiv w:val="1"/>
      <w:marLeft w:val="0"/>
      <w:marRight w:val="0"/>
      <w:marTop w:val="0"/>
      <w:marBottom w:val="0"/>
      <w:divBdr>
        <w:top w:val="none" w:sz="0" w:space="0" w:color="auto"/>
        <w:left w:val="none" w:sz="0" w:space="0" w:color="auto"/>
        <w:bottom w:val="none" w:sz="0" w:space="0" w:color="auto"/>
        <w:right w:val="none" w:sz="0" w:space="0" w:color="auto"/>
      </w:divBdr>
    </w:div>
    <w:div w:id="508524036">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9291855">
      <w:bodyDiv w:val="1"/>
      <w:marLeft w:val="0"/>
      <w:marRight w:val="0"/>
      <w:marTop w:val="0"/>
      <w:marBottom w:val="0"/>
      <w:divBdr>
        <w:top w:val="none" w:sz="0" w:space="0" w:color="auto"/>
        <w:left w:val="none" w:sz="0" w:space="0" w:color="auto"/>
        <w:bottom w:val="none" w:sz="0" w:space="0" w:color="auto"/>
        <w:right w:val="none" w:sz="0" w:space="0" w:color="auto"/>
      </w:divBdr>
    </w:div>
    <w:div w:id="509412813">
      <w:bodyDiv w:val="1"/>
      <w:marLeft w:val="0"/>
      <w:marRight w:val="0"/>
      <w:marTop w:val="0"/>
      <w:marBottom w:val="0"/>
      <w:divBdr>
        <w:top w:val="none" w:sz="0" w:space="0" w:color="auto"/>
        <w:left w:val="none" w:sz="0" w:space="0" w:color="auto"/>
        <w:bottom w:val="none" w:sz="0" w:space="0" w:color="auto"/>
        <w:right w:val="none" w:sz="0" w:space="0" w:color="auto"/>
      </w:divBdr>
    </w:div>
    <w:div w:id="510341635">
      <w:bodyDiv w:val="1"/>
      <w:marLeft w:val="0"/>
      <w:marRight w:val="0"/>
      <w:marTop w:val="0"/>
      <w:marBottom w:val="0"/>
      <w:divBdr>
        <w:top w:val="none" w:sz="0" w:space="0" w:color="auto"/>
        <w:left w:val="none" w:sz="0" w:space="0" w:color="auto"/>
        <w:bottom w:val="none" w:sz="0" w:space="0" w:color="auto"/>
        <w:right w:val="none" w:sz="0" w:space="0" w:color="auto"/>
      </w:divBdr>
    </w:div>
    <w:div w:id="510530971">
      <w:bodyDiv w:val="1"/>
      <w:marLeft w:val="0"/>
      <w:marRight w:val="0"/>
      <w:marTop w:val="0"/>
      <w:marBottom w:val="0"/>
      <w:divBdr>
        <w:top w:val="none" w:sz="0" w:space="0" w:color="auto"/>
        <w:left w:val="none" w:sz="0" w:space="0" w:color="auto"/>
        <w:bottom w:val="none" w:sz="0" w:space="0" w:color="auto"/>
        <w:right w:val="none" w:sz="0" w:space="0" w:color="auto"/>
      </w:divBdr>
    </w:div>
    <w:div w:id="510605429">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1578646">
      <w:bodyDiv w:val="1"/>
      <w:marLeft w:val="0"/>
      <w:marRight w:val="0"/>
      <w:marTop w:val="0"/>
      <w:marBottom w:val="0"/>
      <w:divBdr>
        <w:top w:val="none" w:sz="0" w:space="0" w:color="auto"/>
        <w:left w:val="none" w:sz="0" w:space="0" w:color="auto"/>
        <w:bottom w:val="none" w:sz="0" w:space="0" w:color="auto"/>
        <w:right w:val="none" w:sz="0" w:space="0" w:color="auto"/>
      </w:divBdr>
    </w:div>
    <w:div w:id="511840726">
      <w:bodyDiv w:val="1"/>
      <w:marLeft w:val="0"/>
      <w:marRight w:val="0"/>
      <w:marTop w:val="0"/>
      <w:marBottom w:val="0"/>
      <w:divBdr>
        <w:top w:val="none" w:sz="0" w:space="0" w:color="auto"/>
        <w:left w:val="none" w:sz="0" w:space="0" w:color="auto"/>
        <w:bottom w:val="none" w:sz="0" w:space="0" w:color="auto"/>
        <w:right w:val="none" w:sz="0" w:space="0" w:color="auto"/>
      </w:divBdr>
    </w:div>
    <w:div w:id="512301701">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5197672">
      <w:bodyDiv w:val="1"/>
      <w:marLeft w:val="0"/>
      <w:marRight w:val="0"/>
      <w:marTop w:val="0"/>
      <w:marBottom w:val="0"/>
      <w:divBdr>
        <w:top w:val="none" w:sz="0" w:space="0" w:color="auto"/>
        <w:left w:val="none" w:sz="0" w:space="0" w:color="auto"/>
        <w:bottom w:val="none" w:sz="0" w:space="0" w:color="auto"/>
        <w:right w:val="none" w:sz="0" w:space="0" w:color="auto"/>
      </w:divBdr>
    </w:div>
    <w:div w:id="515657062">
      <w:bodyDiv w:val="1"/>
      <w:marLeft w:val="0"/>
      <w:marRight w:val="0"/>
      <w:marTop w:val="0"/>
      <w:marBottom w:val="0"/>
      <w:divBdr>
        <w:top w:val="none" w:sz="0" w:space="0" w:color="auto"/>
        <w:left w:val="none" w:sz="0" w:space="0" w:color="auto"/>
        <w:bottom w:val="none" w:sz="0" w:space="0" w:color="auto"/>
        <w:right w:val="none" w:sz="0" w:space="0" w:color="auto"/>
      </w:divBdr>
    </w:div>
    <w:div w:id="515771235">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7042793">
      <w:bodyDiv w:val="1"/>
      <w:marLeft w:val="0"/>
      <w:marRight w:val="0"/>
      <w:marTop w:val="0"/>
      <w:marBottom w:val="0"/>
      <w:divBdr>
        <w:top w:val="none" w:sz="0" w:space="0" w:color="auto"/>
        <w:left w:val="none" w:sz="0" w:space="0" w:color="auto"/>
        <w:bottom w:val="none" w:sz="0" w:space="0" w:color="auto"/>
        <w:right w:val="none" w:sz="0" w:space="0" w:color="auto"/>
      </w:divBdr>
    </w:div>
    <w:div w:id="517424189">
      <w:bodyDiv w:val="1"/>
      <w:marLeft w:val="0"/>
      <w:marRight w:val="0"/>
      <w:marTop w:val="0"/>
      <w:marBottom w:val="0"/>
      <w:divBdr>
        <w:top w:val="none" w:sz="0" w:space="0" w:color="auto"/>
        <w:left w:val="none" w:sz="0" w:space="0" w:color="auto"/>
        <w:bottom w:val="none" w:sz="0" w:space="0" w:color="auto"/>
        <w:right w:val="none" w:sz="0" w:space="0" w:color="auto"/>
      </w:divBdr>
    </w:div>
    <w:div w:id="517543512">
      <w:bodyDiv w:val="1"/>
      <w:marLeft w:val="0"/>
      <w:marRight w:val="0"/>
      <w:marTop w:val="0"/>
      <w:marBottom w:val="0"/>
      <w:divBdr>
        <w:top w:val="none" w:sz="0" w:space="0" w:color="auto"/>
        <w:left w:val="none" w:sz="0" w:space="0" w:color="auto"/>
        <w:bottom w:val="none" w:sz="0" w:space="0" w:color="auto"/>
        <w:right w:val="none" w:sz="0" w:space="0" w:color="auto"/>
      </w:divBdr>
    </w:div>
    <w:div w:id="518083638">
      <w:bodyDiv w:val="1"/>
      <w:marLeft w:val="0"/>
      <w:marRight w:val="0"/>
      <w:marTop w:val="0"/>
      <w:marBottom w:val="0"/>
      <w:divBdr>
        <w:top w:val="none" w:sz="0" w:space="0" w:color="auto"/>
        <w:left w:val="none" w:sz="0" w:space="0" w:color="auto"/>
        <w:bottom w:val="none" w:sz="0" w:space="0" w:color="auto"/>
        <w:right w:val="none" w:sz="0" w:space="0" w:color="auto"/>
      </w:divBdr>
    </w:div>
    <w:div w:id="518276889">
      <w:bodyDiv w:val="1"/>
      <w:marLeft w:val="0"/>
      <w:marRight w:val="0"/>
      <w:marTop w:val="0"/>
      <w:marBottom w:val="0"/>
      <w:divBdr>
        <w:top w:val="none" w:sz="0" w:space="0" w:color="auto"/>
        <w:left w:val="none" w:sz="0" w:space="0" w:color="auto"/>
        <w:bottom w:val="none" w:sz="0" w:space="0" w:color="auto"/>
        <w:right w:val="none" w:sz="0" w:space="0" w:color="auto"/>
      </w:divBdr>
    </w:div>
    <w:div w:id="518399071">
      <w:bodyDiv w:val="1"/>
      <w:marLeft w:val="0"/>
      <w:marRight w:val="0"/>
      <w:marTop w:val="0"/>
      <w:marBottom w:val="0"/>
      <w:divBdr>
        <w:top w:val="none" w:sz="0" w:space="0" w:color="auto"/>
        <w:left w:val="none" w:sz="0" w:space="0" w:color="auto"/>
        <w:bottom w:val="none" w:sz="0" w:space="0" w:color="auto"/>
        <w:right w:val="none" w:sz="0" w:space="0" w:color="auto"/>
      </w:divBdr>
    </w:div>
    <w:div w:id="518544276">
      <w:bodyDiv w:val="1"/>
      <w:marLeft w:val="0"/>
      <w:marRight w:val="0"/>
      <w:marTop w:val="0"/>
      <w:marBottom w:val="0"/>
      <w:divBdr>
        <w:top w:val="none" w:sz="0" w:space="0" w:color="auto"/>
        <w:left w:val="none" w:sz="0" w:space="0" w:color="auto"/>
        <w:bottom w:val="none" w:sz="0" w:space="0" w:color="auto"/>
        <w:right w:val="none" w:sz="0" w:space="0" w:color="auto"/>
      </w:divBdr>
    </w:div>
    <w:div w:id="518811754">
      <w:bodyDiv w:val="1"/>
      <w:marLeft w:val="0"/>
      <w:marRight w:val="0"/>
      <w:marTop w:val="0"/>
      <w:marBottom w:val="0"/>
      <w:divBdr>
        <w:top w:val="none" w:sz="0" w:space="0" w:color="auto"/>
        <w:left w:val="none" w:sz="0" w:space="0" w:color="auto"/>
        <w:bottom w:val="none" w:sz="0" w:space="0" w:color="auto"/>
        <w:right w:val="none" w:sz="0" w:space="0" w:color="auto"/>
      </w:divBdr>
    </w:div>
    <w:div w:id="519785001">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519929576">
      <w:bodyDiv w:val="1"/>
      <w:marLeft w:val="0"/>
      <w:marRight w:val="0"/>
      <w:marTop w:val="0"/>
      <w:marBottom w:val="0"/>
      <w:divBdr>
        <w:top w:val="none" w:sz="0" w:space="0" w:color="auto"/>
        <w:left w:val="none" w:sz="0" w:space="0" w:color="auto"/>
        <w:bottom w:val="none" w:sz="0" w:space="0" w:color="auto"/>
        <w:right w:val="none" w:sz="0" w:space="0" w:color="auto"/>
      </w:divBdr>
    </w:div>
    <w:div w:id="519979126">
      <w:bodyDiv w:val="1"/>
      <w:marLeft w:val="0"/>
      <w:marRight w:val="0"/>
      <w:marTop w:val="0"/>
      <w:marBottom w:val="0"/>
      <w:divBdr>
        <w:top w:val="none" w:sz="0" w:space="0" w:color="auto"/>
        <w:left w:val="none" w:sz="0" w:space="0" w:color="auto"/>
        <w:bottom w:val="none" w:sz="0" w:space="0" w:color="auto"/>
        <w:right w:val="none" w:sz="0" w:space="0" w:color="auto"/>
      </w:divBdr>
    </w:div>
    <w:div w:id="520360321">
      <w:bodyDiv w:val="1"/>
      <w:marLeft w:val="0"/>
      <w:marRight w:val="0"/>
      <w:marTop w:val="0"/>
      <w:marBottom w:val="0"/>
      <w:divBdr>
        <w:top w:val="none" w:sz="0" w:space="0" w:color="auto"/>
        <w:left w:val="none" w:sz="0" w:space="0" w:color="auto"/>
        <w:bottom w:val="none" w:sz="0" w:space="0" w:color="auto"/>
        <w:right w:val="none" w:sz="0" w:space="0" w:color="auto"/>
      </w:divBdr>
    </w:div>
    <w:div w:id="521020051">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2598123">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46974">
      <w:bodyDiv w:val="1"/>
      <w:marLeft w:val="0"/>
      <w:marRight w:val="0"/>
      <w:marTop w:val="0"/>
      <w:marBottom w:val="0"/>
      <w:divBdr>
        <w:top w:val="none" w:sz="0" w:space="0" w:color="auto"/>
        <w:left w:val="none" w:sz="0" w:space="0" w:color="auto"/>
        <w:bottom w:val="none" w:sz="0" w:space="0" w:color="auto"/>
        <w:right w:val="none" w:sz="0" w:space="0" w:color="auto"/>
      </w:divBdr>
    </w:div>
    <w:div w:id="523205529">
      <w:bodyDiv w:val="1"/>
      <w:marLeft w:val="0"/>
      <w:marRight w:val="0"/>
      <w:marTop w:val="0"/>
      <w:marBottom w:val="0"/>
      <w:divBdr>
        <w:top w:val="none" w:sz="0" w:space="0" w:color="auto"/>
        <w:left w:val="none" w:sz="0" w:space="0" w:color="auto"/>
        <w:bottom w:val="none" w:sz="0" w:space="0" w:color="auto"/>
        <w:right w:val="none" w:sz="0" w:space="0" w:color="auto"/>
      </w:divBdr>
    </w:div>
    <w:div w:id="523325258">
      <w:bodyDiv w:val="1"/>
      <w:marLeft w:val="0"/>
      <w:marRight w:val="0"/>
      <w:marTop w:val="0"/>
      <w:marBottom w:val="0"/>
      <w:divBdr>
        <w:top w:val="none" w:sz="0" w:space="0" w:color="auto"/>
        <w:left w:val="none" w:sz="0" w:space="0" w:color="auto"/>
        <w:bottom w:val="none" w:sz="0" w:space="0" w:color="auto"/>
        <w:right w:val="none" w:sz="0" w:space="0" w:color="auto"/>
      </w:divBdr>
    </w:div>
    <w:div w:id="523328933">
      <w:bodyDiv w:val="1"/>
      <w:marLeft w:val="0"/>
      <w:marRight w:val="0"/>
      <w:marTop w:val="0"/>
      <w:marBottom w:val="0"/>
      <w:divBdr>
        <w:top w:val="none" w:sz="0" w:space="0" w:color="auto"/>
        <w:left w:val="none" w:sz="0" w:space="0" w:color="auto"/>
        <w:bottom w:val="none" w:sz="0" w:space="0" w:color="auto"/>
        <w:right w:val="none" w:sz="0" w:space="0" w:color="auto"/>
      </w:divBdr>
    </w:div>
    <w:div w:id="523714845">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6409">
      <w:bodyDiv w:val="1"/>
      <w:marLeft w:val="0"/>
      <w:marRight w:val="0"/>
      <w:marTop w:val="0"/>
      <w:marBottom w:val="0"/>
      <w:divBdr>
        <w:top w:val="none" w:sz="0" w:space="0" w:color="auto"/>
        <w:left w:val="none" w:sz="0" w:space="0" w:color="auto"/>
        <w:bottom w:val="none" w:sz="0" w:space="0" w:color="auto"/>
        <w:right w:val="none" w:sz="0" w:space="0" w:color="auto"/>
      </w:divBdr>
    </w:div>
    <w:div w:id="525217433">
      <w:bodyDiv w:val="1"/>
      <w:marLeft w:val="0"/>
      <w:marRight w:val="0"/>
      <w:marTop w:val="0"/>
      <w:marBottom w:val="0"/>
      <w:divBdr>
        <w:top w:val="none" w:sz="0" w:space="0" w:color="auto"/>
        <w:left w:val="none" w:sz="0" w:space="0" w:color="auto"/>
        <w:bottom w:val="none" w:sz="0" w:space="0" w:color="auto"/>
        <w:right w:val="none" w:sz="0" w:space="0" w:color="auto"/>
      </w:divBdr>
    </w:div>
    <w:div w:id="525409308">
      <w:bodyDiv w:val="1"/>
      <w:marLeft w:val="0"/>
      <w:marRight w:val="0"/>
      <w:marTop w:val="0"/>
      <w:marBottom w:val="0"/>
      <w:divBdr>
        <w:top w:val="none" w:sz="0" w:space="0" w:color="auto"/>
        <w:left w:val="none" w:sz="0" w:space="0" w:color="auto"/>
        <w:bottom w:val="none" w:sz="0" w:space="0" w:color="auto"/>
        <w:right w:val="none" w:sz="0" w:space="0" w:color="auto"/>
      </w:divBdr>
    </w:div>
    <w:div w:id="526061731">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336378">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6915895">
      <w:bodyDiv w:val="1"/>
      <w:marLeft w:val="0"/>
      <w:marRight w:val="0"/>
      <w:marTop w:val="0"/>
      <w:marBottom w:val="0"/>
      <w:divBdr>
        <w:top w:val="none" w:sz="0" w:space="0" w:color="auto"/>
        <w:left w:val="none" w:sz="0" w:space="0" w:color="auto"/>
        <w:bottom w:val="none" w:sz="0" w:space="0" w:color="auto"/>
        <w:right w:val="none" w:sz="0" w:space="0" w:color="auto"/>
      </w:divBdr>
    </w:div>
    <w:div w:id="527257470">
      <w:bodyDiv w:val="1"/>
      <w:marLeft w:val="0"/>
      <w:marRight w:val="0"/>
      <w:marTop w:val="0"/>
      <w:marBottom w:val="0"/>
      <w:divBdr>
        <w:top w:val="none" w:sz="0" w:space="0" w:color="auto"/>
        <w:left w:val="none" w:sz="0" w:space="0" w:color="auto"/>
        <w:bottom w:val="none" w:sz="0" w:space="0" w:color="auto"/>
        <w:right w:val="none" w:sz="0" w:space="0" w:color="auto"/>
      </w:divBdr>
    </w:div>
    <w:div w:id="527449436">
      <w:bodyDiv w:val="1"/>
      <w:marLeft w:val="0"/>
      <w:marRight w:val="0"/>
      <w:marTop w:val="0"/>
      <w:marBottom w:val="0"/>
      <w:divBdr>
        <w:top w:val="none" w:sz="0" w:space="0" w:color="auto"/>
        <w:left w:val="none" w:sz="0" w:space="0" w:color="auto"/>
        <w:bottom w:val="none" w:sz="0" w:space="0" w:color="auto"/>
        <w:right w:val="none" w:sz="0" w:space="0" w:color="auto"/>
      </w:divBdr>
    </w:div>
    <w:div w:id="527570418">
      <w:bodyDiv w:val="1"/>
      <w:marLeft w:val="0"/>
      <w:marRight w:val="0"/>
      <w:marTop w:val="0"/>
      <w:marBottom w:val="0"/>
      <w:divBdr>
        <w:top w:val="none" w:sz="0" w:space="0" w:color="auto"/>
        <w:left w:val="none" w:sz="0" w:space="0" w:color="auto"/>
        <w:bottom w:val="none" w:sz="0" w:space="0" w:color="auto"/>
        <w:right w:val="none" w:sz="0" w:space="0" w:color="auto"/>
      </w:divBdr>
    </w:div>
    <w:div w:id="527791228">
      <w:bodyDiv w:val="1"/>
      <w:marLeft w:val="0"/>
      <w:marRight w:val="0"/>
      <w:marTop w:val="0"/>
      <w:marBottom w:val="0"/>
      <w:divBdr>
        <w:top w:val="none" w:sz="0" w:space="0" w:color="auto"/>
        <w:left w:val="none" w:sz="0" w:space="0" w:color="auto"/>
        <w:bottom w:val="none" w:sz="0" w:space="0" w:color="auto"/>
        <w:right w:val="none" w:sz="0" w:space="0" w:color="auto"/>
      </w:divBdr>
    </w:div>
    <w:div w:id="528884070">
      <w:bodyDiv w:val="1"/>
      <w:marLeft w:val="0"/>
      <w:marRight w:val="0"/>
      <w:marTop w:val="0"/>
      <w:marBottom w:val="0"/>
      <w:divBdr>
        <w:top w:val="none" w:sz="0" w:space="0" w:color="auto"/>
        <w:left w:val="none" w:sz="0" w:space="0" w:color="auto"/>
        <w:bottom w:val="none" w:sz="0" w:space="0" w:color="auto"/>
        <w:right w:val="none" w:sz="0" w:space="0" w:color="auto"/>
      </w:divBdr>
    </w:div>
    <w:div w:id="529027388">
      <w:bodyDiv w:val="1"/>
      <w:marLeft w:val="0"/>
      <w:marRight w:val="0"/>
      <w:marTop w:val="0"/>
      <w:marBottom w:val="0"/>
      <w:divBdr>
        <w:top w:val="none" w:sz="0" w:space="0" w:color="auto"/>
        <w:left w:val="none" w:sz="0" w:space="0" w:color="auto"/>
        <w:bottom w:val="none" w:sz="0" w:space="0" w:color="auto"/>
        <w:right w:val="none" w:sz="0" w:space="0" w:color="auto"/>
      </w:divBdr>
    </w:div>
    <w:div w:id="529926007">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0917516">
      <w:bodyDiv w:val="1"/>
      <w:marLeft w:val="0"/>
      <w:marRight w:val="0"/>
      <w:marTop w:val="0"/>
      <w:marBottom w:val="0"/>
      <w:divBdr>
        <w:top w:val="none" w:sz="0" w:space="0" w:color="auto"/>
        <w:left w:val="none" w:sz="0" w:space="0" w:color="auto"/>
        <w:bottom w:val="none" w:sz="0" w:space="0" w:color="auto"/>
        <w:right w:val="none" w:sz="0" w:space="0" w:color="auto"/>
      </w:divBdr>
    </w:div>
    <w:div w:id="531386263">
      <w:bodyDiv w:val="1"/>
      <w:marLeft w:val="0"/>
      <w:marRight w:val="0"/>
      <w:marTop w:val="0"/>
      <w:marBottom w:val="0"/>
      <w:divBdr>
        <w:top w:val="none" w:sz="0" w:space="0" w:color="auto"/>
        <w:left w:val="none" w:sz="0" w:space="0" w:color="auto"/>
        <w:bottom w:val="none" w:sz="0" w:space="0" w:color="auto"/>
        <w:right w:val="none" w:sz="0" w:space="0" w:color="auto"/>
      </w:divBdr>
    </w:div>
    <w:div w:id="531528906">
      <w:bodyDiv w:val="1"/>
      <w:marLeft w:val="0"/>
      <w:marRight w:val="0"/>
      <w:marTop w:val="0"/>
      <w:marBottom w:val="0"/>
      <w:divBdr>
        <w:top w:val="none" w:sz="0" w:space="0" w:color="auto"/>
        <w:left w:val="none" w:sz="0" w:space="0" w:color="auto"/>
        <w:bottom w:val="none" w:sz="0" w:space="0" w:color="auto"/>
        <w:right w:val="none" w:sz="0" w:space="0" w:color="auto"/>
      </w:divBdr>
    </w:div>
    <w:div w:id="531771694">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3929597">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150271">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36971">
      <w:bodyDiv w:val="1"/>
      <w:marLeft w:val="0"/>
      <w:marRight w:val="0"/>
      <w:marTop w:val="0"/>
      <w:marBottom w:val="0"/>
      <w:divBdr>
        <w:top w:val="none" w:sz="0" w:space="0" w:color="auto"/>
        <w:left w:val="none" w:sz="0" w:space="0" w:color="auto"/>
        <w:bottom w:val="none" w:sz="0" w:space="0" w:color="auto"/>
        <w:right w:val="none" w:sz="0" w:space="0" w:color="auto"/>
      </w:divBdr>
    </w:div>
    <w:div w:id="534542145">
      <w:bodyDiv w:val="1"/>
      <w:marLeft w:val="0"/>
      <w:marRight w:val="0"/>
      <w:marTop w:val="0"/>
      <w:marBottom w:val="0"/>
      <w:divBdr>
        <w:top w:val="none" w:sz="0" w:space="0" w:color="auto"/>
        <w:left w:val="none" w:sz="0" w:space="0" w:color="auto"/>
        <w:bottom w:val="none" w:sz="0" w:space="0" w:color="auto"/>
        <w:right w:val="none" w:sz="0" w:space="0" w:color="auto"/>
      </w:divBdr>
    </w:div>
    <w:div w:id="535435875">
      <w:bodyDiv w:val="1"/>
      <w:marLeft w:val="0"/>
      <w:marRight w:val="0"/>
      <w:marTop w:val="0"/>
      <w:marBottom w:val="0"/>
      <w:divBdr>
        <w:top w:val="none" w:sz="0" w:space="0" w:color="auto"/>
        <w:left w:val="none" w:sz="0" w:space="0" w:color="auto"/>
        <w:bottom w:val="none" w:sz="0" w:space="0" w:color="auto"/>
        <w:right w:val="none" w:sz="0" w:space="0" w:color="auto"/>
      </w:divBdr>
    </w:div>
    <w:div w:id="535582516">
      <w:bodyDiv w:val="1"/>
      <w:marLeft w:val="0"/>
      <w:marRight w:val="0"/>
      <w:marTop w:val="0"/>
      <w:marBottom w:val="0"/>
      <w:divBdr>
        <w:top w:val="none" w:sz="0" w:space="0" w:color="auto"/>
        <w:left w:val="none" w:sz="0" w:space="0" w:color="auto"/>
        <w:bottom w:val="none" w:sz="0" w:space="0" w:color="auto"/>
        <w:right w:val="none" w:sz="0" w:space="0" w:color="auto"/>
      </w:divBdr>
    </w:div>
    <w:div w:id="535626855">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6503886">
      <w:bodyDiv w:val="1"/>
      <w:marLeft w:val="0"/>
      <w:marRight w:val="0"/>
      <w:marTop w:val="0"/>
      <w:marBottom w:val="0"/>
      <w:divBdr>
        <w:top w:val="none" w:sz="0" w:space="0" w:color="auto"/>
        <w:left w:val="none" w:sz="0" w:space="0" w:color="auto"/>
        <w:bottom w:val="none" w:sz="0" w:space="0" w:color="auto"/>
        <w:right w:val="none" w:sz="0" w:space="0" w:color="auto"/>
      </w:divBdr>
    </w:div>
    <w:div w:id="538203733">
      <w:bodyDiv w:val="1"/>
      <w:marLeft w:val="0"/>
      <w:marRight w:val="0"/>
      <w:marTop w:val="0"/>
      <w:marBottom w:val="0"/>
      <w:divBdr>
        <w:top w:val="none" w:sz="0" w:space="0" w:color="auto"/>
        <w:left w:val="none" w:sz="0" w:space="0" w:color="auto"/>
        <w:bottom w:val="none" w:sz="0" w:space="0" w:color="auto"/>
        <w:right w:val="none" w:sz="0" w:space="0" w:color="auto"/>
      </w:divBdr>
    </w:div>
    <w:div w:id="538517391">
      <w:bodyDiv w:val="1"/>
      <w:marLeft w:val="0"/>
      <w:marRight w:val="0"/>
      <w:marTop w:val="0"/>
      <w:marBottom w:val="0"/>
      <w:divBdr>
        <w:top w:val="none" w:sz="0" w:space="0" w:color="auto"/>
        <w:left w:val="none" w:sz="0" w:space="0" w:color="auto"/>
        <w:bottom w:val="none" w:sz="0" w:space="0" w:color="auto"/>
        <w:right w:val="none" w:sz="0" w:space="0" w:color="auto"/>
      </w:divBdr>
    </w:div>
    <w:div w:id="539052346">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40947104">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1284530">
      <w:bodyDiv w:val="1"/>
      <w:marLeft w:val="0"/>
      <w:marRight w:val="0"/>
      <w:marTop w:val="0"/>
      <w:marBottom w:val="0"/>
      <w:divBdr>
        <w:top w:val="none" w:sz="0" w:space="0" w:color="auto"/>
        <w:left w:val="none" w:sz="0" w:space="0" w:color="auto"/>
        <w:bottom w:val="none" w:sz="0" w:space="0" w:color="auto"/>
        <w:right w:val="none" w:sz="0" w:space="0" w:color="auto"/>
      </w:divBdr>
    </w:div>
    <w:div w:id="542014926">
      <w:bodyDiv w:val="1"/>
      <w:marLeft w:val="0"/>
      <w:marRight w:val="0"/>
      <w:marTop w:val="0"/>
      <w:marBottom w:val="0"/>
      <w:divBdr>
        <w:top w:val="none" w:sz="0" w:space="0" w:color="auto"/>
        <w:left w:val="none" w:sz="0" w:space="0" w:color="auto"/>
        <w:bottom w:val="none" w:sz="0" w:space="0" w:color="auto"/>
        <w:right w:val="none" w:sz="0" w:space="0" w:color="auto"/>
      </w:divBdr>
    </w:div>
    <w:div w:id="542249516">
      <w:bodyDiv w:val="1"/>
      <w:marLeft w:val="0"/>
      <w:marRight w:val="0"/>
      <w:marTop w:val="0"/>
      <w:marBottom w:val="0"/>
      <w:divBdr>
        <w:top w:val="none" w:sz="0" w:space="0" w:color="auto"/>
        <w:left w:val="none" w:sz="0" w:space="0" w:color="auto"/>
        <w:bottom w:val="none" w:sz="0" w:space="0" w:color="auto"/>
        <w:right w:val="none" w:sz="0" w:space="0" w:color="auto"/>
      </w:divBdr>
    </w:div>
    <w:div w:id="543177532">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716292">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5992214">
      <w:bodyDiv w:val="1"/>
      <w:marLeft w:val="0"/>
      <w:marRight w:val="0"/>
      <w:marTop w:val="0"/>
      <w:marBottom w:val="0"/>
      <w:divBdr>
        <w:top w:val="none" w:sz="0" w:space="0" w:color="auto"/>
        <w:left w:val="none" w:sz="0" w:space="0" w:color="auto"/>
        <w:bottom w:val="none" w:sz="0" w:space="0" w:color="auto"/>
        <w:right w:val="none" w:sz="0" w:space="0" w:color="auto"/>
      </w:divBdr>
    </w:div>
    <w:div w:id="546260728">
      <w:bodyDiv w:val="1"/>
      <w:marLeft w:val="0"/>
      <w:marRight w:val="0"/>
      <w:marTop w:val="0"/>
      <w:marBottom w:val="0"/>
      <w:divBdr>
        <w:top w:val="none" w:sz="0" w:space="0" w:color="auto"/>
        <w:left w:val="none" w:sz="0" w:space="0" w:color="auto"/>
        <w:bottom w:val="none" w:sz="0" w:space="0" w:color="auto"/>
        <w:right w:val="none" w:sz="0" w:space="0" w:color="auto"/>
      </w:divBdr>
    </w:div>
    <w:div w:id="546381632">
      <w:bodyDiv w:val="1"/>
      <w:marLeft w:val="0"/>
      <w:marRight w:val="0"/>
      <w:marTop w:val="0"/>
      <w:marBottom w:val="0"/>
      <w:divBdr>
        <w:top w:val="none" w:sz="0" w:space="0" w:color="auto"/>
        <w:left w:val="none" w:sz="0" w:space="0" w:color="auto"/>
        <w:bottom w:val="none" w:sz="0" w:space="0" w:color="auto"/>
        <w:right w:val="none" w:sz="0" w:space="0" w:color="auto"/>
      </w:divBdr>
    </w:div>
    <w:div w:id="546574566">
      <w:bodyDiv w:val="1"/>
      <w:marLeft w:val="0"/>
      <w:marRight w:val="0"/>
      <w:marTop w:val="0"/>
      <w:marBottom w:val="0"/>
      <w:divBdr>
        <w:top w:val="none" w:sz="0" w:space="0" w:color="auto"/>
        <w:left w:val="none" w:sz="0" w:space="0" w:color="auto"/>
        <w:bottom w:val="none" w:sz="0" w:space="0" w:color="auto"/>
        <w:right w:val="none" w:sz="0" w:space="0" w:color="auto"/>
      </w:divBdr>
    </w:div>
    <w:div w:id="547490971">
      <w:bodyDiv w:val="1"/>
      <w:marLeft w:val="0"/>
      <w:marRight w:val="0"/>
      <w:marTop w:val="0"/>
      <w:marBottom w:val="0"/>
      <w:divBdr>
        <w:top w:val="none" w:sz="0" w:space="0" w:color="auto"/>
        <w:left w:val="none" w:sz="0" w:space="0" w:color="auto"/>
        <w:bottom w:val="none" w:sz="0" w:space="0" w:color="auto"/>
        <w:right w:val="none" w:sz="0" w:space="0" w:color="auto"/>
      </w:divBdr>
    </w:div>
    <w:div w:id="547498846">
      <w:bodyDiv w:val="1"/>
      <w:marLeft w:val="0"/>
      <w:marRight w:val="0"/>
      <w:marTop w:val="0"/>
      <w:marBottom w:val="0"/>
      <w:divBdr>
        <w:top w:val="none" w:sz="0" w:space="0" w:color="auto"/>
        <w:left w:val="none" w:sz="0" w:space="0" w:color="auto"/>
        <w:bottom w:val="none" w:sz="0" w:space="0" w:color="auto"/>
        <w:right w:val="none" w:sz="0" w:space="0" w:color="auto"/>
      </w:divBdr>
    </w:div>
    <w:div w:id="548689720">
      <w:bodyDiv w:val="1"/>
      <w:marLeft w:val="0"/>
      <w:marRight w:val="0"/>
      <w:marTop w:val="0"/>
      <w:marBottom w:val="0"/>
      <w:divBdr>
        <w:top w:val="none" w:sz="0" w:space="0" w:color="auto"/>
        <w:left w:val="none" w:sz="0" w:space="0" w:color="auto"/>
        <w:bottom w:val="none" w:sz="0" w:space="0" w:color="auto"/>
        <w:right w:val="none" w:sz="0" w:space="0" w:color="auto"/>
      </w:divBdr>
    </w:div>
    <w:div w:id="549462410">
      <w:bodyDiv w:val="1"/>
      <w:marLeft w:val="0"/>
      <w:marRight w:val="0"/>
      <w:marTop w:val="0"/>
      <w:marBottom w:val="0"/>
      <w:divBdr>
        <w:top w:val="none" w:sz="0" w:space="0" w:color="auto"/>
        <w:left w:val="none" w:sz="0" w:space="0" w:color="auto"/>
        <w:bottom w:val="none" w:sz="0" w:space="0" w:color="auto"/>
        <w:right w:val="none" w:sz="0" w:space="0" w:color="auto"/>
      </w:divBdr>
    </w:div>
    <w:div w:id="549466270">
      <w:bodyDiv w:val="1"/>
      <w:marLeft w:val="0"/>
      <w:marRight w:val="0"/>
      <w:marTop w:val="0"/>
      <w:marBottom w:val="0"/>
      <w:divBdr>
        <w:top w:val="none" w:sz="0" w:space="0" w:color="auto"/>
        <w:left w:val="none" w:sz="0" w:space="0" w:color="auto"/>
        <w:bottom w:val="none" w:sz="0" w:space="0" w:color="auto"/>
        <w:right w:val="none" w:sz="0" w:space="0" w:color="auto"/>
      </w:divBdr>
    </w:div>
    <w:div w:id="550582346">
      <w:bodyDiv w:val="1"/>
      <w:marLeft w:val="0"/>
      <w:marRight w:val="0"/>
      <w:marTop w:val="0"/>
      <w:marBottom w:val="0"/>
      <w:divBdr>
        <w:top w:val="none" w:sz="0" w:space="0" w:color="auto"/>
        <w:left w:val="none" w:sz="0" w:space="0" w:color="auto"/>
        <w:bottom w:val="none" w:sz="0" w:space="0" w:color="auto"/>
        <w:right w:val="none" w:sz="0" w:space="0" w:color="auto"/>
      </w:divBdr>
    </w:div>
    <w:div w:id="550848545">
      <w:bodyDiv w:val="1"/>
      <w:marLeft w:val="0"/>
      <w:marRight w:val="0"/>
      <w:marTop w:val="0"/>
      <w:marBottom w:val="0"/>
      <w:divBdr>
        <w:top w:val="none" w:sz="0" w:space="0" w:color="auto"/>
        <w:left w:val="none" w:sz="0" w:space="0" w:color="auto"/>
        <w:bottom w:val="none" w:sz="0" w:space="0" w:color="auto"/>
        <w:right w:val="none" w:sz="0" w:space="0" w:color="auto"/>
      </w:divBdr>
    </w:div>
    <w:div w:id="551158821">
      <w:bodyDiv w:val="1"/>
      <w:marLeft w:val="0"/>
      <w:marRight w:val="0"/>
      <w:marTop w:val="0"/>
      <w:marBottom w:val="0"/>
      <w:divBdr>
        <w:top w:val="none" w:sz="0" w:space="0" w:color="auto"/>
        <w:left w:val="none" w:sz="0" w:space="0" w:color="auto"/>
        <w:bottom w:val="none" w:sz="0" w:space="0" w:color="auto"/>
        <w:right w:val="none" w:sz="0" w:space="0" w:color="auto"/>
      </w:divBdr>
    </w:div>
    <w:div w:id="551578857">
      <w:bodyDiv w:val="1"/>
      <w:marLeft w:val="0"/>
      <w:marRight w:val="0"/>
      <w:marTop w:val="0"/>
      <w:marBottom w:val="0"/>
      <w:divBdr>
        <w:top w:val="none" w:sz="0" w:space="0" w:color="auto"/>
        <w:left w:val="none" w:sz="0" w:space="0" w:color="auto"/>
        <w:bottom w:val="none" w:sz="0" w:space="0" w:color="auto"/>
        <w:right w:val="none" w:sz="0" w:space="0" w:color="auto"/>
      </w:divBdr>
    </w:div>
    <w:div w:id="551698295">
      <w:bodyDiv w:val="1"/>
      <w:marLeft w:val="0"/>
      <w:marRight w:val="0"/>
      <w:marTop w:val="0"/>
      <w:marBottom w:val="0"/>
      <w:divBdr>
        <w:top w:val="none" w:sz="0" w:space="0" w:color="auto"/>
        <w:left w:val="none" w:sz="0" w:space="0" w:color="auto"/>
        <w:bottom w:val="none" w:sz="0" w:space="0" w:color="auto"/>
        <w:right w:val="none" w:sz="0" w:space="0" w:color="auto"/>
      </w:divBdr>
    </w:div>
    <w:div w:id="552812830">
      <w:bodyDiv w:val="1"/>
      <w:marLeft w:val="0"/>
      <w:marRight w:val="0"/>
      <w:marTop w:val="0"/>
      <w:marBottom w:val="0"/>
      <w:divBdr>
        <w:top w:val="none" w:sz="0" w:space="0" w:color="auto"/>
        <w:left w:val="none" w:sz="0" w:space="0" w:color="auto"/>
        <w:bottom w:val="none" w:sz="0" w:space="0" w:color="auto"/>
        <w:right w:val="none" w:sz="0" w:space="0" w:color="auto"/>
      </w:divBdr>
    </w:div>
    <w:div w:id="553156462">
      <w:bodyDiv w:val="1"/>
      <w:marLeft w:val="0"/>
      <w:marRight w:val="0"/>
      <w:marTop w:val="0"/>
      <w:marBottom w:val="0"/>
      <w:divBdr>
        <w:top w:val="none" w:sz="0" w:space="0" w:color="auto"/>
        <w:left w:val="none" w:sz="0" w:space="0" w:color="auto"/>
        <w:bottom w:val="none" w:sz="0" w:space="0" w:color="auto"/>
        <w:right w:val="none" w:sz="0" w:space="0" w:color="auto"/>
      </w:divBdr>
    </w:div>
    <w:div w:id="553467341">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4199086">
      <w:bodyDiv w:val="1"/>
      <w:marLeft w:val="0"/>
      <w:marRight w:val="0"/>
      <w:marTop w:val="0"/>
      <w:marBottom w:val="0"/>
      <w:divBdr>
        <w:top w:val="none" w:sz="0" w:space="0" w:color="auto"/>
        <w:left w:val="none" w:sz="0" w:space="0" w:color="auto"/>
        <w:bottom w:val="none" w:sz="0" w:space="0" w:color="auto"/>
        <w:right w:val="none" w:sz="0" w:space="0" w:color="auto"/>
      </w:divBdr>
    </w:div>
    <w:div w:id="555317145">
      <w:bodyDiv w:val="1"/>
      <w:marLeft w:val="0"/>
      <w:marRight w:val="0"/>
      <w:marTop w:val="0"/>
      <w:marBottom w:val="0"/>
      <w:divBdr>
        <w:top w:val="none" w:sz="0" w:space="0" w:color="auto"/>
        <w:left w:val="none" w:sz="0" w:space="0" w:color="auto"/>
        <w:bottom w:val="none" w:sz="0" w:space="0" w:color="auto"/>
        <w:right w:val="none" w:sz="0" w:space="0" w:color="auto"/>
      </w:divBdr>
    </w:div>
    <w:div w:id="555437887">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6209650">
      <w:bodyDiv w:val="1"/>
      <w:marLeft w:val="0"/>
      <w:marRight w:val="0"/>
      <w:marTop w:val="0"/>
      <w:marBottom w:val="0"/>
      <w:divBdr>
        <w:top w:val="none" w:sz="0" w:space="0" w:color="auto"/>
        <w:left w:val="none" w:sz="0" w:space="0" w:color="auto"/>
        <w:bottom w:val="none" w:sz="0" w:space="0" w:color="auto"/>
        <w:right w:val="none" w:sz="0" w:space="0" w:color="auto"/>
      </w:divBdr>
    </w:div>
    <w:div w:id="556281822">
      <w:bodyDiv w:val="1"/>
      <w:marLeft w:val="0"/>
      <w:marRight w:val="0"/>
      <w:marTop w:val="0"/>
      <w:marBottom w:val="0"/>
      <w:divBdr>
        <w:top w:val="none" w:sz="0" w:space="0" w:color="auto"/>
        <w:left w:val="none" w:sz="0" w:space="0" w:color="auto"/>
        <w:bottom w:val="none" w:sz="0" w:space="0" w:color="auto"/>
        <w:right w:val="none" w:sz="0" w:space="0" w:color="auto"/>
      </w:divBdr>
    </w:div>
    <w:div w:id="556478864">
      <w:bodyDiv w:val="1"/>
      <w:marLeft w:val="0"/>
      <w:marRight w:val="0"/>
      <w:marTop w:val="0"/>
      <w:marBottom w:val="0"/>
      <w:divBdr>
        <w:top w:val="none" w:sz="0" w:space="0" w:color="auto"/>
        <w:left w:val="none" w:sz="0" w:space="0" w:color="auto"/>
        <w:bottom w:val="none" w:sz="0" w:space="0" w:color="auto"/>
        <w:right w:val="none" w:sz="0" w:space="0" w:color="auto"/>
      </w:divBdr>
    </w:div>
    <w:div w:id="556554186">
      <w:bodyDiv w:val="1"/>
      <w:marLeft w:val="0"/>
      <w:marRight w:val="0"/>
      <w:marTop w:val="0"/>
      <w:marBottom w:val="0"/>
      <w:divBdr>
        <w:top w:val="none" w:sz="0" w:space="0" w:color="auto"/>
        <w:left w:val="none" w:sz="0" w:space="0" w:color="auto"/>
        <w:bottom w:val="none" w:sz="0" w:space="0" w:color="auto"/>
        <w:right w:val="none" w:sz="0" w:space="0" w:color="auto"/>
      </w:divBdr>
    </w:div>
    <w:div w:id="556867069">
      <w:bodyDiv w:val="1"/>
      <w:marLeft w:val="0"/>
      <w:marRight w:val="0"/>
      <w:marTop w:val="0"/>
      <w:marBottom w:val="0"/>
      <w:divBdr>
        <w:top w:val="none" w:sz="0" w:space="0" w:color="auto"/>
        <w:left w:val="none" w:sz="0" w:space="0" w:color="auto"/>
        <w:bottom w:val="none" w:sz="0" w:space="0" w:color="auto"/>
        <w:right w:val="none" w:sz="0" w:space="0" w:color="auto"/>
      </w:divBdr>
    </w:div>
    <w:div w:id="557476989">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8057921">
      <w:bodyDiv w:val="1"/>
      <w:marLeft w:val="0"/>
      <w:marRight w:val="0"/>
      <w:marTop w:val="0"/>
      <w:marBottom w:val="0"/>
      <w:divBdr>
        <w:top w:val="none" w:sz="0" w:space="0" w:color="auto"/>
        <w:left w:val="none" w:sz="0" w:space="0" w:color="auto"/>
        <w:bottom w:val="none" w:sz="0" w:space="0" w:color="auto"/>
        <w:right w:val="none" w:sz="0" w:space="0" w:color="auto"/>
      </w:divBdr>
    </w:div>
    <w:div w:id="558857523">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9899776">
      <w:bodyDiv w:val="1"/>
      <w:marLeft w:val="0"/>
      <w:marRight w:val="0"/>
      <w:marTop w:val="0"/>
      <w:marBottom w:val="0"/>
      <w:divBdr>
        <w:top w:val="none" w:sz="0" w:space="0" w:color="auto"/>
        <w:left w:val="none" w:sz="0" w:space="0" w:color="auto"/>
        <w:bottom w:val="none" w:sz="0" w:space="0" w:color="auto"/>
        <w:right w:val="none" w:sz="0" w:space="0" w:color="auto"/>
      </w:divBdr>
    </w:div>
    <w:div w:id="560016256">
      <w:bodyDiv w:val="1"/>
      <w:marLeft w:val="0"/>
      <w:marRight w:val="0"/>
      <w:marTop w:val="0"/>
      <w:marBottom w:val="0"/>
      <w:divBdr>
        <w:top w:val="none" w:sz="0" w:space="0" w:color="auto"/>
        <w:left w:val="none" w:sz="0" w:space="0" w:color="auto"/>
        <w:bottom w:val="none" w:sz="0" w:space="0" w:color="auto"/>
        <w:right w:val="none" w:sz="0" w:space="0" w:color="auto"/>
      </w:divBdr>
    </w:div>
    <w:div w:id="560140913">
      <w:bodyDiv w:val="1"/>
      <w:marLeft w:val="0"/>
      <w:marRight w:val="0"/>
      <w:marTop w:val="0"/>
      <w:marBottom w:val="0"/>
      <w:divBdr>
        <w:top w:val="none" w:sz="0" w:space="0" w:color="auto"/>
        <w:left w:val="none" w:sz="0" w:space="0" w:color="auto"/>
        <w:bottom w:val="none" w:sz="0" w:space="0" w:color="auto"/>
        <w:right w:val="none" w:sz="0" w:space="0" w:color="auto"/>
      </w:divBdr>
    </w:div>
    <w:div w:id="560750843">
      <w:bodyDiv w:val="1"/>
      <w:marLeft w:val="0"/>
      <w:marRight w:val="0"/>
      <w:marTop w:val="0"/>
      <w:marBottom w:val="0"/>
      <w:divBdr>
        <w:top w:val="none" w:sz="0" w:space="0" w:color="auto"/>
        <w:left w:val="none" w:sz="0" w:space="0" w:color="auto"/>
        <w:bottom w:val="none" w:sz="0" w:space="0" w:color="auto"/>
        <w:right w:val="none" w:sz="0" w:space="0" w:color="auto"/>
      </w:divBdr>
    </w:div>
    <w:div w:id="560796953">
      <w:bodyDiv w:val="1"/>
      <w:marLeft w:val="0"/>
      <w:marRight w:val="0"/>
      <w:marTop w:val="0"/>
      <w:marBottom w:val="0"/>
      <w:divBdr>
        <w:top w:val="none" w:sz="0" w:space="0" w:color="auto"/>
        <w:left w:val="none" w:sz="0" w:space="0" w:color="auto"/>
        <w:bottom w:val="none" w:sz="0" w:space="0" w:color="auto"/>
        <w:right w:val="none" w:sz="0" w:space="0" w:color="auto"/>
      </w:divBdr>
    </w:div>
    <w:div w:id="560990129">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793275">
      <w:bodyDiv w:val="1"/>
      <w:marLeft w:val="0"/>
      <w:marRight w:val="0"/>
      <w:marTop w:val="0"/>
      <w:marBottom w:val="0"/>
      <w:divBdr>
        <w:top w:val="none" w:sz="0" w:space="0" w:color="auto"/>
        <w:left w:val="none" w:sz="0" w:space="0" w:color="auto"/>
        <w:bottom w:val="none" w:sz="0" w:space="0" w:color="auto"/>
        <w:right w:val="none" w:sz="0" w:space="0" w:color="auto"/>
      </w:divBdr>
    </w:div>
    <w:div w:id="562448794">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103059">
      <w:bodyDiv w:val="1"/>
      <w:marLeft w:val="0"/>
      <w:marRight w:val="0"/>
      <w:marTop w:val="0"/>
      <w:marBottom w:val="0"/>
      <w:divBdr>
        <w:top w:val="none" w:sz="0" w:space="0" w:color="auto"/>
        <w:left w:val="none" w:sz="0" w:space="0" w:color="auto"/>
        <w:bottom w:val="none" w:sz="0" w:space="0" w:color="auto"/>
        <w:right w:val="none" w:sz="0" w:space="0" w:color="auto"/>
      </w:divBdr>
    </w:div>
    <w:div w:id="563878045">
      <w:bodyDiv w:val="1"/>
      <w:marLeft w:val="0"/>
      <w:marRight w:val="0"/>
      <w:marTop w:val="0"/>
      <w:marBottom w:val="0"/>
      <w:divBdr>
        <w:top w:val="none" w:sz="0" w:space="0" w:color="auto"/>
        <w:left w:val="none" w:sz="0" w:space="0" w:color="auto"/>
        <w:bottom w:val="none" w:sz="0" w:space="0" w:color="auto"/>
        <w:right w:val="none" w:sz="0" w:space="0" w:color="auto"/>
      </w:divBdr>
    </w:div>
    <w:div w:id="564491265">
      <w:bodyDiv w:val="1"/>
      <w:marLeft w:val="0"/>
      <w:marRight w:val="0"/>
      <w:marTop w:val="0"/>
      <w:marBottom w:val="0"/>
      <w:divBdr>
        <w:top w:val="none" w:sz="0" w:space="0" w:color="auto"/>
        <w:left w:val="none" w:sz="0" w:space="0" w:color="auto"/>
        <w:bottom w:val="none" w:sz="0" w:space="0" w:color="auto"/>
        <w:right w:val="none" w:sz="0" w:space="0" w:color="auto"/>
      </w:divBdr>
    </w:div>
    <w:div w:id="564755984">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772515">
      <w:bodyDiv w:val="1"/>
      <w:marLeft w:val="0"/>
      <w:marRight w:val="0"/>
      <w:marTop w:val="0"/>
      <w:marBottom w:val="0"/>
      <w:divBdr>
        <w:top w:val="none" w:sz="0" w:space="0" w:color="auto"/>
        <w:left w:val="none" w:sz="0" w:space="0" w:color="auto"/>
        <w:bottom w:val="none" w:sz="0" w:space="0" w:color="auto"/>
        <w:right w:val="none" w:sz="0" w:space="0" w:color="auto"/>
      </w:divBdr>
    </w:div>
    <w:div w:id="565803009">
      <w:bodyDiv w:val="1"/>
      <w:marLeft w:val="0"/>
      <w:marRight w:val="0"/>
      <w:marTop w:val="0"/>
      <w:marBottom w:val="0"/>
      <w:divBdr>
        <w:top w:val="none" w:sz="0" w:space="0" w:color="auto"/>
        <w:left w:val="none" w:sz="0" w:space="0" w:color="auto"/>
        <w:bottom w:val="none" w:sz="0" w:space="0" w:color="auto"/>
        <w:right w:val="none" w:sz="0" w:space="0" w:color="auto"/>
      </w:divBdr>
    </w:div>
    <w:div w:id="566301401">
      <w:bodyDiv w:val="1"/>
      <w:marLeft w:val="0"/>
      <w:marRight w:val="0"/>
      <w:marTop w:val="0"/>
      <w:marBottom w:val="0"/>
      <w:divBdr>
        <w:top w:val="none" w:sz="0" w:space="0" w:color="auto"/>
        <w:left w:val="none" w:sz="0" w:space="0" w:color="auto"/>
        <w:bottom w:val="none" w:sz="0" w:space="0" w:color="auto"/>
        <w:right w:val="none" w:sz="0" w:space="0" w:color="auto"/>
      </w:divBdr>
    </w:div>
    <w:div w:id="566383822">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7034540">
      <w:bodyDiv w:val="1"/>
      <w:marLeft w:val="0"/>
      <w:marRight w:val="0"/>
      <w:marTop w:val="0"/>
      <w:marBottom w:val="0"/>
      <w:divBdr>
        <w:top w:val="none" w:sz="0" w:space="0" w:color="auto"/>
        <w:left w:val="none" w:sz="0" w:space="0" w:color="auto"/>
        <w:bottom w:val="none" w:sz="0" w:space="0" w:color="auto"/>
        <w:right w:val="none" w:sz="0" w:space="0" w:color="auto"/>
      </w:divBdr>
    </w:div>
    <w:div w:id="567107822">
      <w:bodyDiv w:val="1"/>
      <w:marLeft w:val="0"/>
      <w:marRight w:val="0"/>
      <w:marTop w:val="0"/>
      <w:marBottom w:val="0"/>
      <w:divBdr>
        <w:top w:val="none" w:sz="0" w:space="0" w:color="auto"/>
        <w:left w:val="none" w:sz="0" w:space="0" w:color="auto"/>
        <w:bottom w:val="none" w:sz="0" w:space="0" w:color="auto"/>
        <w:right w:val="none" w:sz="0" w:space="0" w:color="auto"/>
      </w:divBdr>
    </w:div>
    <w:div w:id="567617052">
      <w:bodyDiv w:val="1"/>
      <w:marLeft w:val="0"/>
      <w:marRight w:val="0"/>
      <w:marTop w:val="0"/>
      <w:marBottom w:val="0"/>
      <w:divBdr>
        <w:top w:val="none" w:sz="0" w:space="0" w:color="auto"/>
        <w:left w:val="none" w:sz="0" w:space="0" w:color="auto"/>
        <w:bottom w:val="none" w:sz="0" w:space="0" w:color="auto"/>
        <w:right w:val="none" w:sz="0" w:space="0" w:color="auto"/>
      </w:divBdr>
    </w:div>
    <w:div w:id="567804133">
      <w:bodyDiv w:val="1"/>
      <w:marLeft w:val="0"/>
      <w:marRight w:val="0"/>
      <w:marTop w:val="0"/>
      <w:marBottom w:val="0"/>
      <w:divBdr>
        <w:top w:val="none" w:sz="0" w:space="0" w:color="auto"/>
        <w:left w:val="none" w:sz="0" w:space="0" w:color="auto"/>
        <w:bottom w:val="none" w:sz="0" w:space="0" w:color="auto"/>
        <w:right w:val="none" w:sz="0" w:space="0" w:color="auto"/>
      </w:divBdr>
    </w:div>
    <w:div w:id="569770724">
      <w:bodyDiv w:val="1"/>
      <w:marLeft w:val="0"/>
      <w:marRight w:val="0"/>
      <w:marTop w:val="0"/>
      <w:marBottom w:val="0"/>
      <w:divBdr>
        <w:top w:val="none" w:sz="0" w:space="0" w:color="auto"/>
        <w:left w:val="none" w:sz="0" w:space="0" w:color="auto"/>
        <w:bottom w:val="none" w:sz="0" w:space="0" w:color="auto"/>
        <w:right w:val="none" w:sz="0" w:space="0" w:color="auto"/>
      </w:divBdr>
    </w:div>
    <w:div w:id="569972140">
      <w:bodyDiv w:val="1"/>
      <w:marLeft w:val="0"/>
      <w:marRight w:val="0"/>
      <w:marTop w:val="0"/>
      <w:marBottom w:val="0"/>
      <w:divBdr>
        <w:top w:val="none" w:sz="0" w:space="0" w:color="auto"/>
        <w:left w:val="none" w:sz="0" w:space="0" w:color="auto"/>
        <w:bottom w:val="none" w:sz="0" w:space="0" w:color="auto"/>
        <w:right w:val="none" w:sz="0" w:space="0" w:color="auto"/>
      </w:divBdr>
    </w:div>
    <w:div w:id="570123536">
      <w:bodyDiv w:val="1"/>
      <w:marLeft w:val="0"/>
      <w:marRight w:val="0"/>
      <w:marTop w:val="0"/>
      <w:marBottom w:val="0"/>
      <w:divBdr>
        <w:top w:val="none" w:sz="0" w:space="0" w:color="auto"/>
        <w:left w:val="none" w:sz="0" w:space="0" w:color="auto"/>
        <w:bottom w:val="none" w:sz="0" w:space="0" w:color="auto"/>
        <w:right w:val="none" w:sz="0" w:space="0" w:color="auto"/>
      </w:divBdr>
    </w:div>
    <w:div w:id="570387077">
      <w:bodyDiv w:val="1"/>
      <w:marLeft w:val="0"/>
      <w:marRight w:val="0"/>
      <w:marTop w:val="0"/>
      <w:marBottom w:val="0"/>
      <w:divBdr>
        <w:top w:val="none" w:sz="0" w:space="0" w:color="auto"/>
        <w:left w:val="none" w:sz="0" w:space="0" w:color="auto"/>
        <w:bottom w:val="none" w:sz="0" w:space="0" w:color="auto"/>
        <w:right w:val="none" w:sz="0" w:space="0" w:color="auto"/>
      </w:divBdr>
    </w:div>
    <w:div w:id="570430375">
      <w:bodyDiv w:val="1"/>
      <w:marLeft w:val="0"/>
      <w:marRight w:val="0"/>
      <w:marTop w:val="0"/>
      <w:marBottom w:val="0"/>
      <w:divBdr>
        <w:top w:val="none" w:sz="0" w:space="0" w:color="auto"/>
        <w:left w:val="none" w:sz="0" w:space="0" w:color="auto"/>
        <w:bottom w:val="none" w:sz="0" w:space="0" w:color="auto"/>
        <w:right w:val="none" w:sz="0" w:space="0" w:color="auto"/>
      </w:divBdr>
    </w:div>
    <w:div w:id="570849484">
      <w:bodyDiv w:val="1"/>
      <w:marLeft w:val="0"/>
      <w:marRight w:val="0"/>
      <w:marTop w:val="0"/>
      <w:marBottom w:val="0"/>
      <w:divBdr>
        <w:top w:val="none" w:sz="0" w:space="0" w:color="auto"/>
        <w:left w:val="none" w:sz="0" w:space="0" w:color="auto"/>
        <w:bottom w:val="none" w:sz="0" w:space="0" w:color="auto"/>
        <w:right w:val="none" w:sz="0" w:space="0" w:color="auto"/>
      </w:divBdr>
    </w:div>
    <w:div w:id="570965055">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504077">
      <w:bodyDiv w:val="1"/>
      <w:marLeft w:val="0"/>
      <w:marRight w:val="0"/>
      <w:marTop w:val="0"/>
      <w:marBottom w:val="0"/>
      <w:divBdr>
        <w:top w:val="none" w:sz="0" w:space="0" w:color="auto"/>
        <w:left w:val="none" w:sz="0" w:space="0" w:color="auto"/>
        <w:bottom w:val="none" w:sz="0" w:space="0" w:color="auto"/>
        <w:right w:val="none" w:sz="0" w:space="0" w:color="auto"/>
      </w:divBdr>
    </w:div>
    <w:div w:id="571693340">
      <w:bodyDiv w:val="1"/>
      <w:marLeft w:val="0"/>
      <w:marRight w:val="0"/>
      <w:marTop w:val="0"/>
      <w:marBottom w:val="0"/>
      <w:divBdr>
        <w:top w:val="none" w:sz="0" w:space="0" w:color="auto"/>
        <w:left w:val="none" w:sz="0" w:space="0" w:color="auto"/>
        <w:bottom w:val="none" w:sz="0" w:space="0" w:color="auto"/>
        <w:right w:val="none" w:sz="0" w:space="0" w:color="auto"/>
      </w:divBdr>
    </w:div>
    <w:div w:id="571813548">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5790">
      <w:bodyDiv w:val="1"/>
      <w:marLeft w:val="0"/>
      <w:marRight w:val="0"/>
      <w:marTop w:val="0"/>
      <w:marBottom w:val="0"/>
      <w:divBdr>
        <w:top w:val="none" w:sz="0" w:space="0" w:color="auto"/>
        <w:left w:val="none" w:sz="0" w:space="0" w:color="auto"/>
        <w:bottom w:val="none" w:sz="0" w:space="0" w:color="auto"/>
        <w:right w:val="none" w:sz="0" w:space="0" w:color="auto"/>
      </w:divBdr>
    </w:div>
    <w:div w:id="573391096">
      <w:bodyDiv w:val="1"/>
      <w:marLeft w:val="0"/>
      <w:marRight w:val="0"/>
      <w:marTop w:val="0"/>
      <w:marBottom w:val="0"/>
      <w:divBdr>
        <w:top w:val="none" w:sz="0" w:space="0" w:color="auto"/>
        <w:left w:val="none" w:sz="0" w:space="0" w:color="auto"/>
        <w:bottom w:val="none" w:sz="0" w:space="0" w:color="auto"/>
        <w:right w:val="none" w:sz="0" w:space="0" w:color="auto"/>
      </w:divBdr>
    </w:div>
    <w:div w:id="574097828">
      <w:bodyDiv w:val="1"/>
      <w:marLeft w:val="0"/>
      <w:marRight w:val="0"/>
      <w:marTop w:val="0"/>
      <w:marBottom w:val="0"/>
      <w:divBdr>
        <w:top w:val="none" w:sz="0" w:space="0" w:color="auto"/>
        <w:left w:val="none" w:sz="0" w:space="0" w:color="auto"/>
        <w:bottom w:val="none" w:sz="0" w:space="0" w:color="auto"/>
        <w:right w:val="none" w:sz="0" w:space="0" w:color="auto"/>
      </w:divBdr>
    </w:div>
    <w:div w:id="576093056">
      <w:bodyDiv w:val="1"/>
      <w:marLeft w:val="0"/>
      <w:marRight w:val="0"/>
      <w:marTop w:val="0"/>
      <w:marBottom w:val="0"/>
      <w:divBdr>
        <w:top w:val="none" w:sz="0" w:space="0" w:color="auto"/>
        <w:left w:val="none" w:sz="0" w:space="0" w:color="auto"/>
        <w:bottom w:val="none" w:sz="0" w:space="0" w:color="auto"/>
        <w:right w:val="none" w:sz="0" w:space="0" w:color="auto"/>
      </w:divBdr>
    </w:div>
    <w:div w:id="576286572">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676114">
      <w:bodyDiv w:val="1"/>
      <w:marLeft w:val="0"/>
      <w:marRight w:val="0"/>
      <w:marTop w:val="0"/>
      <w:marBottom w:val="0"/>
      <w:divBdr>
        <w:top w:val="none" w:sz="0" w:space="0" w:color="auto"/>
        <w:left w:val="none" w:sz="0" w:space="0" w:color="auto"/>
        <w:bottom w:val="none" w:sz="0" w:space="0" w:color="auto"/>
        <w:right w:val="none" w:sz="0" w:space="0" w:color="auto"/>
      </w:divBdr>
    </w:div>
    <w:div w:id="576717201">
      <w:bodyDiv w:val="1"/>
      <w:marLeft w:val="0"/>
      <w:marRight w:val="0"/>
      <w:marTop w:val="0"/>
      <w:marBottom w:val="0"/>
      <w:divBdr>
        <w:top w:val="none" w:sz="0" w:space="0" w:color="auto"/>
        <w:left w:val="none" w:sz="0" w:space="0" w:color="auto"/>
        <w:bottom w:val="none" w:sz="0" w:space="0" w:color="auto"/>
        <w:right w:val="none" w:sz="0" w:space="0" w:color="auto"/>
      </w:divBdr>
    </w:div>
    <w:div w:id="576747687">
      <w:bodyDiv w:val="1"/>
      <w:marLeft w:val="0"/>
      <w:marRight w:val="0"/>
      <w:marTop w:val="0"/>
      <w:marBottom w:val="0"/>
      <w:divBdr>
        <w:top w:val="none" w:sz="0" w:space="0" w:color="auto"/>
        <w:left w:val="none" w:sz="0" w:space="0" w:color="auto"/>
        <w:bottom w:val="none" w:sz="0" w:space="0" w:color="auto"/>
        <w:right w:val="none" w:sz="0" w:space="0" w:color="auto"/>
      </w:divBdr>
    </w:div>
    <w:div w:id="577058562">
      <w:bodyDiv w:val="1"/>
      <w:marLeft w:val="0"/>
      <w:marRight w:val="0"/>
      <w:marTop w:val="0"/>
      <w:marBottom w:val="0"/>
      <w:divBdr>
        <w:top w:val="none" w:sz="0" w:space="0" w:color="auto"/>
        <w:left w:val="none" w:sz="0" w:space="0" w:color="auto"/>
        <w:bottom w:val="none" w:sz="0" w:space="0" w:color="auto"/>
        <w:right w:val="none" w:sz="0" w:space="0" w:color="auto"/>
      </w:divBdr>
    </w:div>
    <w:div w:id="577135797">
      <w:bodyDiv w:val="1"/>
      <w:marLeft w:val="0"/>
      <w:marRight w:val="0"/>
      <w:marTop w:val="0"/>
      <w:marBottom w:val="0"/>
      <w:divBdr>
        <w:top w:val="none" w:sz="0" w:space="0" w:color="auto"/>
        <w:left w:val="none" w:sz="0" w:space="0" w:color="auto"/>
        <w:bottom w:val="none" w:sz="0" w:space="0" w:color="auto"/>
        <w:right w:val="none" w:sz="0" w:space="0" w:color="auto"/>
      </w:divBdr>
    </w:div>
    <w:div w:id="577787095">
      <w:bodyDiv w:val="1"/>
      <w:marLeft w:val="0"/>
      <w:marRight w:val="0"/>
      <w:marTop w:val="0"/>
      <w:marBottom w:val="0"/>
      <w:divBdr>
        <w:top w:val="none" w:sz="0" w:space="0" w:color="auto"/>
        <w:left w:val="none" w:sz="0" w:space="0" w:color="auto"/>
        <w:bottom w:val="none" w:sz="0" w:space="0" w:color="auto"/>
        <w:right w:val="none" w:sz="0" w:space="0" w:color="auto"/>
      </w:divBdr>
    </w:div>
    <w:div w:id="577986775">
      <w:bodyDiv w:val="1"/>
      <w:marLeft w:val="0"/>
      <w:marRight w:val="0"/>
      <w:marTop w:val="0"/>
      <w:marBottom w:val="0"/>
      <w:divBdr>
        <w:top w:val="none" w:sz="0" w:space="0" w:color="auto"/>
        <w:left w:val="none" w:sz="0" w:space="0" w:color="auto"/>
        <w:bottom w:val="none" w:sz="0" w:space="0" w:color="auto"/>
        <w:right w:val="none" w:sz="0" w:space="0" w:color="auto"/>
      </w:divBdr>
    </w:div>
    <w:div w:id="578246322">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79945292">
      <w:bodyDiv w:val="1"/>
      <w:marLeft w:val="0"/>
      <w:marRight w:val="0"/>
      <w:marTop w:val="0"/>
      <w:marBottom w:val="0"/>
      <w:divBdr>
        <w:top w:val="none" w:sz="0" w:space="0" w:color="auto"/>
        <w:left w:val="none" w:sz="0" w:space="0" w:color="auto"/>
        <w:bottom w:val="none" w:sz="0" w:space="0" w:color="auto"/>
        <w:right w:val="none" w:sz="0" w:space="0" w:color="auto"/>
      </w:divBdr>
    </w:div>
    <w:div w:id="580022238">
      <w:bodyDiv w:val="1"/>
      <w:marLeft w:val="0"/>
      <w:marRight w:val="0"/>
      <w:marTop w:val="0"/>
      <w:marBottom w:val="0"/>
      <w:divBdr>
        <w:top w:val="none" w:sz="0" w:space="0" w:color="auto"/>
        <w:left w:val="none" w:sz="0" w:space="0" w:color="auto"/>
        <w:bottom w:val="none" w:sz="0" w:space="0" w:color="auto"/>
        <w:right w:val="none" w:sz="0" w:space="0" w:color="auto"/>
      </w:divBdr>
    </w:div>
    <w:div w:id="580869956">
      <w:bodyDiv w:val="1"/>
      <w:marLeft w:val="0"/>
      <w:marRight w:val="0"/>
      <w:marTop w:val="0"/>
      <w:marBottom w:val="0"/>
      <w:divBdr>
        <w:top w:val="none" w:sz="0" w:space="0" w:color="auto"/>
        <w:left w:val="none" w:sz="0" w:space="0" w:color="auto"/>
        <w:bottom w:val="none" w:sz="0" w:space="0" w:color="auto"/>
        <w:right w:val="none" w:sz="0" w:space="0" w:color="auto"/>
      </w:divBdr>
    </w:div>
    <w:div w:id="581137042">
      <w:bodyDiv w:val="1"/>
      <w:marLeft w:val="0"/>
      <w:marRight w:val="0"/>
      <w:marTop w:val="0"/>
      <w:marBottom w:val="0"/>
      <w:divBdr>
        <w:top w:val="none" w:sz="0" w:space="0" w:color="auto"/>
        <w:left w:val="none" w:sz="0" w:space="0" w:color="auto"/>
        <w:bottom w:val="none" w:sz="0" w:space="0" w:color="auto"/>
        <w:right w:val="none" w:sz="0" w:space="0" w:color="auto"/>
      </w:divBdr>
    </w:div>
    <w:div w:id="581721899">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4344782">
      <w:bodyDiv w:val="1"/>
      <w:marLeft w:val="0"/>
      <w:marRight w:val="0"/>
      <w:marTop w:val="0"/>
      <w:marBottom w:val="0"/>
      <w:divBdr>
        <w:top w:val="none" w:sz="0" w:space="0" w:color="auto"/>
        <w:left w:val="none" w:sz="0" w:space="0" w:color="auto"/>
        <w:bottom w:val="none" w:sz="0" w:space="0" w:color="auto"/>
        <w:right w:val="none" w:sz="0" w:space="0" w:color="auto"/>
      </w:divBdr>
    </w:div>
    <w:div w:id="584386190">
      <w:bodyDiv w:val="1"/>
      <w:marLeft w:val="0"/>
      <w:marRight w:val="0"/>
      <w:marTop w:val="0"/>
      <w:marBottom w:val="0"/>
      <w:divBdr>
        <w:top w:val="none" w:sz="0" w:space="0" w:color="auto"/>
        <w:left w:val="none" w:sz="0" w:space="0" w:color="auto"/>
        <w:bottom w:val="none" w:sz="0" w:space="0" w:color="auto"/>
        <w:right w:val="none" w:sz="0" w:space="0" w:color="auto"/>
      </w:divBdr>
    </w:div>
    <w:div w:id="584924446">
      <w:bodyDiv w:val="1"/>
      <w:marLeft w:val="0"/>
      <w:marRight w:val="0"/>
      <w:marTop w:val="0"/>
      <w:marBottom w:val="0"/>
      <w:divBdr>
        <w:top w:val="none" w:sz="0" w:space="0" w:color="auto"/>
        <w:left w:val="none" w:sz="0" w:space="0" w:color="auto"/>
        <w:bottom w:val="none" w:sz="0" w:space="0" w:color="auto"/>
        <w:right w:val="none" w:sz="0" w:space="0" w:color="auto"/>
      </w:divBdr>
    </w:div>
    <w:div w:id="585262998">
      <w:bodyDiv w:val="1"/>
      <w:marLeft w:val="0"/>
      <w:marRight w:val="0"/>
      <w:marTop w:val="0"/>
      <w:marBottom w:val="0"/>
      <w:divBdr>
        <w:top w:val="none" w:sz="0" w:space="0" w:color="auto"/>
        <w:left w:val="none" w:sz="0" w:space="0" w:color="auto"/>
        <w:bottom w:val="none" w:sz="0" w:space="0" w:color="auto"/>
        <w:right w:val="none" w:sz="0" w:space="0" w:color="auto"/>
      </w:divBdr>
    </w:div>
    <w:div w:id="585767719">
      <w:bodyDiv w:val="1"/>
      <w:marLeft w:val="0"/>
      <w:marRight w:val="0"/>
      <w:marTop w:val="0"/>
      <w:marBottom w:val="0"/>
      <w:divBdr>
        <w:top w:val="none" w:sz="0" w:space="0" w:color="auto"/>
        <w:left w:val="none" w:sz="0" w:space="0" w:color="auto"/>
        <w:bottom w:val="none" w:sz="0" w:space="0" w:color="auto"/>
        <w:right w:val="none" w:sz="0" w:space="0" w:color="auto"/>
      </w:divBdr>
    </w:div>
    <w:div w:id="585840551">
      <w:bodyDiv w:val="1"/>
      <w:marLeft w:val="0"/>
      <w:marRight w:val="0"/>
      <w:marTop w:val="0"/>
      <w:marBottom w:val="0"/>
      <w:divBdr>
        <w:top w:val="none" w:sz="0" w:space="0" w:color="auto"/>
        <w:left w:val="none" w:sz="0" w:space="0" w:color="auto"/>
        <w:bottom w:val="none" w:sz="0" w:space="0" w:color="auto"/>
        <w:right w:val="none" w:sz="0" w:space="0" w:color="auto"/>
      </w:divBdr>
    </w:div>
    <w:div w:id="586307872">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7033418">
      <w:bodyDiv w:val="1"/>
      <w:marLeft w:val="0"/>
      <w:marRight w:val="0"/>
      <w:marTop w:val="0"/>
      <w:marBottom w:val="0"/>
      <w:divBdr>
        <w:top w:val="none" w:sz="0" w:space="0" w:color="auto"/>
        <w:left w:val="none" w:sz="0" w:space="0" w:color="auto"/>
        <w:bottom w:val="none" w:sz="0" w:space="0" w:color="auto"/>
        <w:right w:val="none" w:sz="0" w:space="0" w:color="auto"/>
      </w:divBdr>
    </w:div>
    <w:div w:id="587471138">
      <w:bodyDiv w:val="1"/>
      <w:marLeft w:val="0"/>
      <w:marRight w:val="0"/>
      <w:marTop w:val="0"/>
      <w:marBottom w:val="0"/>
      <w:divBdr>
        <w:top w:val="none" w:sz="0" w:space="0" w:color="auto"/>
        <w:left w:val="none" w:sz="0" w:space="0" w:color="auto"/>
        <w:bottom w:val="none" w:sz="0" w:space="0" w:color="auto"/>
        <w:right w:val="none" w:sz="0" w:space="0" w:color="auto"/>
      </w:divBdr>
    </w:div>
    <w:div w:id="587688617">
      <w:bodyDiv w:val="1"/>
      <w:marLeft w:val="0"/>
      <w:marRight w:val="0"/>
      <w:marTop w:val="0"/>
      <w:marBottom w:val="0"/>
      <w:divBdr>
        <w:top w:val="none" w:sz="0" w:space="0" w:color="auto"/>
        <w:left w:val="none" w:sz="0" w:space="0" w:color="auto"/>
        <w:bottom w:val="none" w:sz="0" w:space="0" w:color="auto"/>
        <w:right w:val="none" w:sz="0" w:space="0" w:color="auto"/>
      </w:divBdr>
    </w:div>
    <w:div w:id="589627931">
      <w:bodyDiv w:val="1"/>
      <w:marLeft w:val="0"/>
      <w:marRight w:val="0"/>
      <w:marTop w:val="0"/>
      <w:marBottom w:val="0"/>
      <w:divBdr>
        <w:top w:val="none" w:sz="0" w:space="0" w:color="auto"/>
        <w:left w:val="none" w:sz="0" w:space="0" w:color="auto"/>
        <w:bottom w:val="none" w:sz="0" w:space="0" w:color="auto"/>
        <w:right w:val="none" w:sz="0" w:space="0" w:color="auto"/>
      </w:divBdr>
    </w:div>
    <w:div w:id="589973900">
      <w:bodyDiv w:val="1"/>
      <w:marLeft w:val="0"/>
      <w:marRight w:val="0"/>
      <w:marTop w:val="0"/>
      <w:marBottom w:val="0"/>
      <w:divBdr>
        <w:top w:val="none" w:sz="0" w:space="0" w:color="auto"/>
        <w:left w:val="none" w:sz="0" w:space="0" w:color="auto"/>
        <w:bottom w:val="none" w:sz="0" w:space="0" w:color="auto"/>
        <w:right w:val="none" w:sz="0" w:space="0" w:color="auto"/>
      </w:divBdr>
    </w:div>
    <w:div w:id="590162016">
      <w:bodyDiv w:val="1"/>
      <w:marLeft w:val="0"/>
      <w:marRight w:val="0"/>
      <w:marTop w:val="0"/>
      <w:marBottom w:val="0"/>
      <w:divBdr>
        <w:top w:val="none" w:sz="0" w:space="0" w:color="auto"/>
        <w:left w:val="none" w:sz="0" w:space="0" w:color="auto"/>
        <w:bottom w:val="none" w:sz="0" w:space="0" w:color="auto"/>
        <w:right w:val="none" w:sz="0" w:space="0" w:color="auto"/>
      </w:divBdr>
    </w:div>
    <w:div w:id="590311230">
      <w:bodyDiv w:val="1"/>
      <w:marLeft w:val="0"/>
      <w:marRight w:val="0"/>
      <w:marTop w:val="0"/>
      <w:marBottom w:val="0"/>
      <w:divBdr>
        <w:top w:val="none" w:sz="0" w:space="0" w:color="auto"/>
        <w:left w:val="none" w:sz="0" w:space="0" w:color="auto"/>
        <w:bottom w:val="none" w:sz="0" w:space="0" w:color="auto"/>
        <w:right w:val="none" w:sz="0" w:space="0" w:color="auto"/>
      </w:divBdr>
    </w:div>
    <w:div w:id="590312363">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622446">
      <w:bodyDiv w:val="1"/>
      <w:marLeft w:val="0"/>
      <w:marRight w:val="0"/>
      <w:marTop w:val="0"/>
      <w:marBottom w:val="0"/>
      <w:divBdr>
        <w:top w:val="none" w:sz="0" w:space="0" w:color="auto"/>
        <w:left w:val="none" w:sz="0" w:space="0" w:color="auto"/>
        <w:bottom w:val="none" w:sz="0" w:space="0" w:color="auto"/>
        <w:right w:val="none" w:sz="0" w:space="0" w:color="auto"/>
      </w:divBdr>
    </w:div>
    <w:div w:id="591159413">
      <w:bodyDiv w:val="1"/>
      <w:marLeft w:val="0"/>
      <w:marRight w:val="0"/>
      <w:marTop w:val="0"/>
      <w:marBottom w:val="0"/>
      <w:divBdr>
        <w:top w:val="none" w:sz="0" w:space="0" w:color="auto"/>
        <w:left w:val="none" w:sz="0" w:space="0" w:color="auto"/>
        <w:bottom w:val="none" w:sz="0" w:space="0" w:color="auto"/>
        <w:right w:val="none" w:sz="0" w:space="0" w:color="auto"/>
      </w:divBdr>
    </w:div>
    <w:div w:id="592205162">
      <w:bodyDiv w:val="1"/>
      <w:marLeft w:val="0"/>
      <w:marRight w:val="0"/>
      <w:marTop w:val="0"/>
      <w:marBottom w:val="0"/>
      <w:divBdr>
        <w:top w:val="none" w:sz="0" w:space="0" w:color="auto"/>
        <w:left w:val="none" w:sz="0" w:space="0" w:color="auto"/>
        <w:bottom w:val="none" w:sz="0" w:space="0" w:color="auto"/>
        <w:right w:val="none" w:sz="0" w:space="0" w:color="auto"/>
      </w:divBdr>
    </w:div>
    <w:div w:id="592250600">
      <w:bodyDiv w:val="1"/>
      <w:marLeft w:val="0"/>
      <w:marRight w:val="0"/>
      <w:marTop w:val="0"/>
      <w:marBottom w:val="0"/>
      <w:divBdr>
        <w:top w:val="none" w:sz="0" w:space="0" w:color="auto"/>
        <w:left w:val="none" w:sz="0" w:space="0" w:color="auto"/>
        <w:bottom w:val="none" w:sz="0" w:space="0" w:color="auto"/>
        <w:right w:val="none" w:sz="0" w:space="0" w:color="auto"/>
      </w:divBdr>
    </w:div>
    <w:div w:id="592277599">
      <w:bodyDiv w:val="1"/>
      <w:marLeft w:val="0"/>
      <w:marRight w:val="0"/>
      <w:marTop w:val="0"/>
      <w:marBottom w:val="0"/>
      <w:divBdr>
        <w:top w:val="none" w:sz="0" w:space="0" w:color="auto"/>
        <w:left w:val="none" w:sz="0" w:space="0" w:color="auto"/>
        <w:bottom w:val="none" w:sz="0" w:space="0" w:color="auto"/>
        <w:right w:val="none" w:sz="0" w:space="0" w:color="auto"/>
      </w:divBdr>
    </w:div>
    <w:div w:id="592395707">
      <w:bodyDiv w:val="1"/>
      <w:marLeft w:val="0"/>
      <w:marRight w:val="0"/>
      <w:marTop w:val="0"/>
      <w:marBottom w:val="0"/>
      <w:divBdr>
        <w:top w:val="none" w:sz="0" w:space="0" w:color="auto"/>
        <w:left w:val="none" w:sz="0" w:space="0" w:color="auto"/>
        <w:bottom w:val="none" w:sz="0" w:space="0" w:color="auto"/>
        <w:right w:val="none" w:sz="0" w:space="0" w:color="auto"/>
      </w:divBdr>
    </w:div>
    <w:div w:id="592477820">
      <w:bodyDiv w:val="1"/>
      <w:marLeft w:val="0"/>
      <w:marRight w:val="0"/>
      <w:marTop w:val="0"/>
      <w:marBottom w:val="0"/>
      <w:divBdr>
        <w:top w:val="none" w:sz="0" w:space="0" w:color="auto"/>
        <w:left w:val="none" w:sz="0" w:space="0" w:color="auto"/>
        <w:bottom w:val="none" w:sz="0" w:space="0" w:color="auto"/>
        <w:right w:val="none" w:sz="0" w:space="0" w:color="auto"/>
      </w:divBdr>
    </w:div>
    <w:div w:id="592663695">
      <w:bodyDiv w:val="1"/>
      <w:marLeft w:val="0"/>
      <w:marRight w:val="0"/>
      <w:marTop w:val="0"/>
      <w:marBottom w:val="0"/>
      <w:divBdr>
        <w:top w:val="none" w:sz="0" w:space="0" w:color="auto"/>
        <w:left w:val="none" w:sz="0" w:space="0" w:color="auto"/>
        <w:bottom w:val="none" w:sz="0" w:space="0" w:color="auto"/>
        <w:right w:val="none" w:sz="0" w:space="0" w:color="auto"/>
      </w:divBdr>
    </w:div>
    <w:div w:id="593251395">
      <w:bodyDiv w:val="1"/>
      <w:marLeft w:val="0"/>
      <w:marRight w:val="0"/>
      <w:marTop w:val="0"/>
      <w:marBottom w:val="0"/>
      <w:divBdr>
        <w:top w:val="none" w:sz="0" w:space="0" w:color="auto"/>
        <w:left w:val="none" w:sz="0" w:space="0" w:color="auto"/>
        <w:bottom w:val="none" w:sz="0" w:space="0" w:color="auto"/>
        <w:right w:val="none" w:sz="0" w:space="0" w:color="auto"/>
      </w:divBdr>
    </w:div>
    <w:div w:id="593587057">
      <w:bodyDiv w:val="1"/>
      <w:marLeft w:val="0"/>
      <w:marRight w:val="0"/>
      <w:marTop w:val="0"/>
      <w:marBottom w:val="0"/>
      <w:divBdr>
        <w:top w:val="none" w:sz="0" w:space="0" w:color="auto"/>
        <w:left w:val="none" w:sz="0" w:space="0" w:color="auto"/>
        <w:bottom w:val="none" w:sz="0" w:space="0" w:color="auto"/>
        <w:right w:val="none" w:sz="0" w:space="0" w:color="auto"/>
      </w:divBdr>
    </w:div>
    <w:div w:id="594557564">
      <w:bodyDiv w:val="1"/>
      <w:marLeft w:val="0"/>
      <w:marRight w:val="0"/>
      <w:marTop w:val="0"/>
      <w:marBottom w:val="0"/>
      <w:divBdr>
        <w:top w:val="none" w:sz="0" w:space="0" w:color="auto"/>
        <w:left w:val="none" w:sz="0" w:space="0" w:color="auto"/>
        <w:bottom w:val="none" w:sz="0" w:space="0" w:color="auto"/>
        <w:right w:val="none" w:sz="0" w:space="0" w:color="auto"/>
      </w:divBdr>
    </w:div>
    <w:div w:id="594561234">
      <w:bodyDiv w:val="1"/>
      <w:marLeft w:val="0"/>
      <w:marRight w:val="0"/>
      <w:marTop w:val="0"/>
      <w:marBottom w:val="0"/>
      <w:divBdr>
        <w:top w:val="none" w:sz="0" w:space="0" w:color="auto"/>
        <w:left w:val="none" w:sz="0" w:space="0" w:color="auto"/>
        <w:bottom w:val="none" w:sz="0" w:space="0" w:color="auto"/>
        <w:right w:val="none" w:sz="0" w:space="0" w:color="auto"/>
      </w:divBdr>
    </w:div>
    <w:div w:id="594674167">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023872">
      <w:bodyDiv w:val="1"/>
      <w:marLeft w:val="0"/>
      <w:marRight w:val="0"/>
      <w:marTop w:val="0"/>
      <w:marBottom w:val="0"/>
      <w:divBdr>
        <w:top w:val="none" w:sz="0" w:space="0" w:color="auto"/>
        <w:left w:val="none" w:sz="0" w:space="0" w:color="auto"/>
        <w:bottom w:val="none" w:sz="0" w:space="0" w:color="auto"/>
        <w:right w:val="none" w:sz="0" w:space="0" w:color="auto"/>
      </w:divBdr>
    </w:div>
    <w:div w:id="595752365">
      <w:bodyDiv w:val="1"/>
      <w:marLeft w:val="0"/>
      <w:marRight w:val="0"/>
      <w:marTop w:val="0"/>
      <w:marBottom w:val="0"/>
      <w:divBdr>
        <w:top w:val="none" w:sz="0" w:space="0" w:color="auto"/>
        <w:left w:val="none" w:sz="0" w:space="0" w:color="auto"/>
        <w:bottom w:val="none" w:sz="0" w:space="0" w:color="auto"/>
        <w:right w:val="none" w:sz="0" w:space="0" w:color="auto"/>
      </w:divBdr>
    </w:div>
    <w:div w:id="596451848">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106404">
      <w:bodyDiv w:val="1"/>
      <w:marLeft w:val="0"/>
      <w:marRight w:val="0"/>
      <w:marTop w:val="0"/>
      <w:marBottom w:val="0"/>
      <w:divBdr>
        <w:top w:val="none" w:sz="0" w:space="0" w:color="auto"/>
        <w:left w:val="none" w:sz="0" w:space="0" w:color="auto"/>
        <w:bottom w:val="none" w:sz="0" w:space="0" w:color="auto"/>
        <w:right w:val="none" w:sz="0" w:space="0" w:color="auto"/>
      </w:divBdr>
    </w:div>
    <w:div w:id="597451461">
      <w:bodyDiv w:val="1"/>
      <w:marLeft w:val="0"/>
      <w:marRight w:val="0"/>
      <w:marTop w:val="0"/>
      <w:marBottom w:val="0"/>
      <w:divBdr>
        <w:top w:val="none" w:sz="0" w:space="0" w:color="auto"/>
        <w:left w:val="none" w:sz="0" w:space="0" w:color="auto"/>
        <w:bottom w:val="none" w:sz="0" w:space="0" w:color="auto"/>
        <w:right w:val="none" w:sz="0" w:space="0" w:color="auto"/>
      </w:divBdr>
    </w:div>
    <w:div w:id="597519426">
      <w:bodyDiv w:val="1"/>
      <w:marLeft w:val="0"/>
      <w:marRight w:val="0"/>
      <w:marTop w:val="0"/>
      <w:marBottom w:val="0"/>
      <w:divBdr>
        <w:top w:val="none" w:sz="0" w:space="0" w:color="auto"/>
        <w:left w:val="none" w:sz="0" w:space="0" w:color="auto"/>
        <w:bottom w:val="none" w:sz="0" w:space="0" w:color="auto"/>
        <w:right w:val="none" w:sz="0" w:space="0" w:color="auto"/>
      </w:divBdr>
    </w:div>
    <w:div w:id="598100444">
      <w:bodyDiv w:val="1"/>
      <w:marLeft w:val="0"/>
      <w:marRight w:val="0"/>
      <w:marTop w:val="0"/>
      <w:marBottom w:val="0"/>
      <w:divBdr>
        <w:top w:val="none" w:sz="0" w:space="0" w:color="auto"/>
        <w:left w:val="none" w:sz="0" w:space="0" w:color="auto"/>
        <w:bottom w:val="none" w:sz="0" w:space="0" w:color="auto"/>
        <w:right w:val="none" w:sz="0" w:space="0" w:color="auto"/>
      </w:divBdr>
    </w:div>
    <w:div w:id="598561015">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871801">
      <w:bodyDiv w:val="1"/>
      <w:marLeft w:val="0"/>
      <w:marRight w:val="0"/>
      <w:marTop w:val="0"/>
      <w:marBottom w:val="0"/>
      <w:divBdr>
        <w:top w:val="none" w:sz="0" w:space="0" w:color="auto"/>
        <w:left w:val="none" w:sz="0" w:space="0" w:color="auto"/>
        <w:bottom w:val="none" w:sz="0" w:space="0" w:color="auto"/>
        <w:right w:val="none" w:sz="0" w:space="0" w:color="auto"/>
      </w:divBdr>
    </w:div>
    <w:div w:id="598877582">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600144746">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919206">
      <w:bodyDiv w:val="1"/>
      <w:marLeft w:val="0"/>
      <w:marRight w:val="0"/>
      <w:marTop w:val="0"/>
      <w:marBottom w:val="0"/>
      <w:divBdr>
        <w:top w:val="none" w:sz="0" w:space="0" w:color="auto"/>
        <w:left w:val="none" w:sz="0" w:space="0" w:color="auto"/>
        <w:bottom w:val="none" w:sz="0" w:space="0" w:color="auto"/>
        <w:right w:val="none" w:sz="0" w:space="0" w:color="auto"/>
      </w:divBdr>
    </w:div>
    <w:div w:id="601647916">
      <w:bodyDiv w:val="1"/>
      <w:marLeft w:val="0"/>
      <w:marRight w:val="0"/>
      <w:marTop w:val="0"/>
      <w:marBottom w:val="0"/>
      <w:divBdr>
        <w:top w:val="none" w:sz="0" w:space="0" w:color="auto"/>
        <w:left w:val="none" w:sz="0" w:space="0" w:color="auto"/>
        <w:bottom w:val="none" w:sz="0" w:space="0" w:color="auto"/>
        <w:right w:val="none" w:sz="0" w:space="0" w:color="auto"/>
      </w:divBdr>
    </w:div>
    <w:div w:id="601884695">
      <w:bodyDiv w:val="1"/>
      <w:marLeft w:val="0"/>
      <w:marRight w:val="0"/>
      <w:marTop w:val="0"/>
      <w:marBottom w:val="0"/>
      <w:divBdr>
        <w:top w:val="none" w:sz="0" w:space="0" w:color="auto"/>
        <w:left w:val="none" w:sz="0" w:space="0" w:color="auto"/>
        <w:bottom w:val="none" w:sz="0" w:space="0" w:color="auto"/>
        <w:right w:val="none" w:sz="0" w:space="0" w:color="auto"/>
      </w:divBdr>
    </w:div>
    <w:div w:id="603391483">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57832">
      <w:bodyDiv w:val="1"/>
      <w:marLeft w:val="0"/>
      <w:marRight w:val="0"/>
      <w:marTop w:val="0"/>
      <w:marBottom w:val="0"/>
      <w:divBdr>
        <w:top w:val="none" w:sz="0" w:space="0" w:color="auto"/>
        <w:left w:val="none" w:sz="0" w:space="0" w:color="auto"/>
        <w:bottom w:val="none" w:sz="0" w:space="0" w:color="auto"/>
        <w:right w:val="none" w:sz="0" w:space="0" w:color="auto"/>
      </w:divBdr>
    </w:div>
    <w:div w:id="603997794">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775228">
      <w:bodyDiv w:val="1"/>
      <w:marLeft w:val="0"/>
      <w:marRight w:val="0"/>
      <w:marTop w:val="0"/>
      <w:marBottom w:val="0"/>
      <w:divBdr>
        <w:top w:val="none" w:sz="0" w:space="0" w:color="auto"/>
        <w:left w:val="none" w:sz="0" w:space="0" w:color="auto"/>
        <w:bottom w:val="none" w:sz="0" w:space="0" w:color="auto"/>
        <w:right w:val="none" w:sz="0" w:space="0" w:color="auto"/>
      </w:divBdr>
    </w:div>
    <w:div w:id="605045938">
      <w:bodyDiv w:val="1"/>
      <w:marLeft w:val="0"/>
      <w:marRight w:val="0"/>
      <w:marTop w:val="0"/>
      <w:marBottom w:val="0"/>
      <w:divBdr>
        <w:top w:val="none" w:sz="0" w:space="0" w:color="auto"/>
        <w:left w:val="none" w:sz="0" w:space="0" w:color="auto"/>
        <w:bottom w:val="none" w:sz="0" w:space="0" w:color="auto"/>
        <w:right w:val="none" w:sz="0" w:space="0" w:color="auto"/>
      </w:divBdr>
    </w:div>
    <w:div w:id="605843631">
      <w:bodyDiv w:val="1"/>
      <w:marLeft w:val="0"/>
      <w:marRight w:val="0"/>
      <w:marTop w:val="0"/>
      <w:marBottom w:val="0"/>
      <w:divBdr>
        <w:top w:val="none" w:sz="0" w:space="0" w:color="auto"/>
        <w:left w:val="none" w:sz="0" w:space="0" w:color="auto"/>
        <w:bottom w:val="none" w:sz="0" w:space="0" w:color="auto"/>
        <w:right w:val="none" w:sz="0" w:space="0" w:color="auto"/>
      </w:divBdr>
    </w:div>
    <w:div w:id="607084885">
      <w:bodyDiv w:val="1"/>
      <w:marLeft w:val="0"/>
      <w:marRight w:val="0"/>
      <w:marTop w:val="0"/>
      <w:marBottom w:val="0"/>
      <w:divBdr>
        <w:top w:val="none" w:sz="0" w:space="0" w:color="auto"/>
        <w:left w:val="none" w:sz="0" w:space="0" w:color="auto"/>
        <w:bottom w:val="none" w:sz="0" w:space="0" w:color="auto"/>
        <w:right w:val="none" w:sz="0" w:space="0" w:color="auto"/>
      </w:divBdr>
    </w:div>
    <w:div w:id="607544059">
      <w:bodyDiv w:val="1"/>
      <w:marLeft w:val="0"/>
      <w:marRight w:val="0"/>
      <w:marTop w:val="0"/>
      <w:marBottom w:val="0"/>
      <w:divBdr>
        <w:top w:val="none" w:sz="0" w:space="0" w:color="auto"/>
        <w:left w:val="none" w:sz="0" w:space="0" w:color="auto"/>
        <w:bottom w:val="none" w:sz="0" w:space="0" w:color="auto"/>
        <w:right w:val="none" w:sz="0" w:space="0" w:color="auto"/>
      </w:divBdr>
    </w:div>
    <w:div w:id="608246673">
      <w:bodyDiv w:val="1"/>
      <w:marLeft w:val="0"/>
      <w:marRight w:val="0"/>
      <w:marTop w:val="0"/>
      <w:marBottom w:val="0"/>
      <w:divBdr>
        <w:top w:val="none" w:sz="0" w:space="0" w:color="auto"/>
        <w:left w:val="none" w:sz="0" w:space="0" w:color="auto"/>
        <w:bottom w:val="none" w:sz="0" w:space="0" w:color="auto"/>
        <w:right w:val="none" w:sz="0" w:space="0" w:color="auto"/>
      </w:divBdr>
    </w:div>
    <w:div w:id="608507921">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0866124">
      <w:bodyDiv w:val="1"/>
      <w:marLeft w:val="0"/>
      <w:marRight w:val="0"/>
      <w:marTop w:val="0"/>
      <w:marBottom w:val="0"/>
      <w:divBdr>
        <w:top w:val="none" w:sz="0" w:space="0" w:color="auto"/>
        <w:left w:val="none" w:sz="0" w:space="0" w:color="auto"/>
        <w:bottom w:val="none" w:sz="0" w:space="0" w:color="auto"/>
        <w:right w:val="none" w:sz="0" w:space="0" w:color="auto"/>
      </w:divBdr>
    </w:div>
    <w:div w:id="612326152">
      <w:bodyDiv w:val="1"/>
      <w:marLeft w:val="0"/>
      <w:marRight w:val="0"/>
      <w:marTop w:val="0"/>
      <w:marBottom w:val="0"/>
      <w:divBdr>
        <w:top w:val="none" w:sz="0" w:space="0" w:color="auto"/>
        <w:left w:val="none" w:sz="0" w:space="0" w:color="auto"/>
        <w:bottom w:val="none" w:sz="0" w:space="0" w:color="auto"/>
        <w:right w:val="none" w:sz="0" w:space="0" w:color="auto"/>
      </w:divBdr>
    </w:div>
    <w:div w:id="612399351">
      <w:bodyDiv w:val="1"/>
      <w:marLeft w:val="0"/>
      <w:marRight w:val="0"/>
      <w:marTop w:val="0"/>
      <w:marBottom w:val="0"/>
      <w:divBdr>
        <w:top w:val="none" w:sz="0" w:space="0" w:color="auto"/>
        <w:left w:val="none" w:sz="0" w:space="0" w:color="auto"/>
        <w:bottom w:val="none" w:sz="0" w:space="0" w:color="auto"/>
        <w:right w:val="none" w:sz="0" w:space="0" w:color="auto"/>
      </w:divBdr>
    </w:div>
    <w:div w:id="613709105">
      <w:bodyDiv w:val="1"/>
      <w:marLeft w:val="0"/>
      <w:marRight w:val="0"/>
      <w:marTop w:val="0"/>
      <w:marBottom w:val="0"/>
      <w:divBdr>
        <w:top w:val="none" w:sz="0" w:space="0" w:color="auto"/>
        <w:left w:val="none" w:sz="0" w:space="0" w:color="auto"/>
        <w:bottom w:val="none" w:sz="0" w:space="0" w:color="auto"/>
        <w:right w:val="none" w:sz="0" w:space="0" w:color="auto"/>
      </w:divBdr>
    </w:div>
    <w:div w:id="613831698">
      <w:bodyDiv w:val="1"/>
      <w:marLeft w:val="0"/>
      <w:marRight w:val="0"/>
      <w:marTop w:val="0"/>
      <w:marBottom w:val="0"/>
      <w:divBdr>
        <w:top w:val="none" w:sz="0" w:space="0" w:color="auto"/>
        <w:left w:val="none" w:sz="0" w:space="0" w:color="auto"/>
        <w:bottom w:val="none" w:sz="0" w:space="0" w:color="auto"/>
        <w:right w:val="none" w:sz="0" w:space="0" w:color="auto"/>
      </w:divBdr>
    </w:div>
    <w:div w:id="614212848">
      <w:bodyDiv w:val="1"/>
      <w:marLeft w:val="0"/>
      <w:marRight w:val="0"/>
      <w:marTop w:val="0"/>
      <w:marBottom w:val="0"/>
      <w:divBdr>
        <w:top w:val="none" w:sz="0" w:space="0" w:color="auto"/>
        <w:left w:val="none" w:sz="0" w:space="0" w:color="auto"/>
        <w:bottom w:val="none" w:sz="0" w:space="0" w:color="auto"/>
        <w:right w:val="none" w:sz="0" w:space="0" w:color="auto"/>
      </w:divBdr>
    </w:div>
    <w:div w:id="614483671">
      <w:bodyDiv w:val="1"/>
      <w:marLeft w:val="0"/>
      <w:marRight w:val="0"/>
      <w:marTop w:val="0"/>
      <w:marBottom w:val="0"/>
      <w:divBdr>
        <w:top w:val="none" w:sz="0" w:space="0" w:color="auto"/>
        <w:left w:val="none" w:sz="0" w:space="0" w:color="auto"/>
        <w:bottom w:val="none" w:sz="0" w:space="0" w:color="auto"/>
        <w:right w:val="none" w:sz="0" w:space="0" w:color="auto"/>
      </w:divBdr>
    </w:div>
    <w:div w:id="614940997">
      <w:bodyDiv w:val="1"/>
      <w:marLeft w:val="0"/>
      <w:marRight w:val="0"/>
      <w:marTop w:val="0"/>
      <w:marBottom w:val="0"/>
      <w:divBdr>
        <w:top w:val="none" w:sz="0" w:space="0" w:color="auto"/>
        <w:left w:val="none" w:sz="0" w:space="0" w:color="auto"/>
        <w:bottom w:val="none" w:sz="0" w:space="0" w:color="auto"/>
        <w:right w:val="none" w:sz="0" w:space="0" w:color="auto"/>
      </w:divBdr>
    </w:div>
    <w:div w:id="615140544">
      <w:bodyDiv w:val="1"/>
      <w:marLeft w:val="0"/>
      <w:marRight w:val="0"/>
      <w:marTop w:val="0"/>
      <w:marBottom w:val="0"/>
      <w:divBdr>
        <w:top w:val="none" w:sz="0" w:space="0" w:color="auto"/>
        <w:left w:val="none" w:sz="0" w:space="0" w:color="auto"/>
        <w:bottom w:val="none" w:sz="0" w:space="0" w:color="auto"/>
        <w:right w:val="none" w:sz="0" w:space="0" w:color="auto"/>
      </w:divBdr>
    </w:div>
    <w:div w:id="616253783">
      <w:bodyDiv w:val="1"/>
      <w:marLeft w:val="0"/>
      <w:marRight w:val="0"/>
      <w:marTop w:val="0"/>
      <w:marBottom w:val="0"/>
      <w:divBdr>
        <w:top w:val="none" w:sz="0" w:space="0" w:color="auto"/>
        <w:left w:val="none" w:sz="0" w:space="0" w:color="auto"/>
        <w:bottom w:val="none" w:sz="0" w:space="0" w:color="auto"/>
        <w:right w:val="none" w:sz="0" w:space="0" w:color="auto"/>
      </w:divBdr>
    </w:div>
    <w:div w:id="616258396">
      <w:bodyDiv w:val="1"/>
      <w:marLeft w:val="0"/>
      <w:marRight w:val="0"/>
      <w:marTop w:val="0"/>
      <w:marBottom w:val="0"/>
      <w:divBdr>
        <w:top w:val="none" w:sz="0" w:space="0" w:color="auto"/>
        <w:left w:val="none" w:sz="0" w:space="0" w:color="auto"/>
        <w:bottom w:val="none" w:sz="0" w:space="0" w:color="auto"/>
        <w:right w:val="none" w:sz="0" w:space="0" w:color="auto"/>
      </w:divBdr>
    </w:div>
    <w:div w:id="617494543">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612664">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1039635">
      <w:bodyDiv w:val="1"/>
      <w:marLeft w:val="0"/>
      <w:marRight w:val="0"/>
      <w:marTop w:val="0"/>
      <w:marBottom w:val="0"/>
      <w:divBdr>
        <w:top w:val="none" w:sz="0" w:space="0" w:color="auto"/>
        <w:left w:val="none" w:sz="0" w:space="0" w:color="auto"/>
        <w:bottom w:val="none" w:sz="0" w:space="0" w:color="auto"/>
        <w:right w:val="none" w:sz="0" w:space="0" w:color="auto"/>
      </w:divBdr>
    </w:div>
    <w:div w:id="621303040">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691615">
      <w:bodyDiv w:val="1"/>
      <w:marLeft w:val="0"/>
      <w:marRight w:val="0"/>
      <w:marTop w:val="0"/>
      <w:marBottom w:val="0"/>
      <w:divBdr>
        <w:top w:val="none" w:sz="0" w:space="0" w:color="auto"/>
        <w:left w:val="none" w:sz="0" w:space="0" w:color="auto"/>
        <w:bottom w:val="none" w:sz="0" w:space="0" w:color="auto"/>
        <w:right w:val="none" w:sz="0" w:space="0" w:color="auto"/>
      </w:divBdr>
    </w:div>
    <w:div w:id="622225677">
      <w:bodyDiv w:val="1"/>
      <w:marLeft w:val="0"/>
      <w:marRight w:val="0"/>
      <w:marTop w:val="0"/>
      <w:marBottom w:val="0"/>
      <w:divBdr>
        <w:top w:val="none" w:sz="0" w:space="0" w:color="auto"/>
        <w:left w:val="none" w:sz="0" w:space="0" w:color="auto"/>
        <w:bottom w:val="none" w:sz="0" w:space="0" w:color="auto"/>
        <w:right w:val="none" w:sz="0" w:space="0" w:color="auto"/>
      </w:divBdr>
    </w:div>
    <w:div w:id="622612496">
      <w:bodyDiv w:val="1"/>
      <w:marLeft w:val="0"/>
      <w:marRight w:val="0"/>
      <w:marTop w:val="0"/>
      <w:marBottom w:val="0"/>
      <w:divBdr>
        <w:top w:val="none" w:sz="0" w:space="0" w:color="auto"/>
        <w:left w:val="none" w:sz="0" w:space="0" w:color="auto"/>
        <w:bottom w:val="none" w:sz="0" w:space="0" w:color="auto"/>
        <w:right w:val="none" w:sz="0" w:space="0" w:color="auto"/>
      </w:divBdr>
    </w:div>
    <w:div w:id="622690232">
      <w:bodyDiv w:val="1"/>
      <w:marLeft w:val="0"/>
      <w:marRight w:val="0"/>
      <w:marTop w:val="0"/>
      <w:marBottom w:val="0"/>
      <w:divBdr>
        <w:top w:val="none" w:sz="0" w:space="0" w:color="auto"/>
        <w:left w:val="none" w:sz="0" w:space="0" w:color="auto"/>
        <w:bottom w:val="none" w:sz="0" w:space="0" w:color="auto"/>
        <w:right w:val="none" w:sz="0" w:space="0" w:color="auto"/>
      </w:divBdr>
    </w:div>
    <w:div w:id="623078414">
      <w:bodyDiv w:val="1"/>
      <w:marLeft w:val="0"/>
      <w:marRight w:val="0"/>
      <w:marTop w:val="0"/>
      <w:marBottom w:val="0"/>
      <w:divBdr>
        <w:top w:val="none" w:sz="0" w:space="0" w:color="auto"/>
        <w:left w:val="none" w:sz="0" w:space="0" w:color="auto"/>
        <w:bottom w:val="none" w:sz="0" w:space="0" w:color="auto"/>
        <w:right w:val="none" w:sz="0" w:space="0" w:color="auto"/>
      </w:divBdr>
    </w:div>
    <w:div w:id="623652879">
      <w:bodyDiv w:val="1"/>
      <w:marLeft w:val="0"/>
      <w:marRight w:val="0"/>
      <w:marTop w:val="0"/>
      <w:marBottom w:val="0"/>
      <w:divBdr>
        <w:top w:val="none" w:sz="0" w:space="0" w:color="auto"/>
        <w:left w:val="none" w:sz="0" w:space="0" w:color="auto"/>
        <w:bottom w:val="none" w:sz="0" w:space="0" w:color="auto"/>
        <w:right w:val="none" w:sz="0" w:space="0" w:color="auto"/>
      </w:divBdr>
    </w:div>
    <w:div w:id="624695156">
      <w:bodyDiv w:val="1"/>
      <w:marLeft w:val="0"/>
      <w:marRight w:val="0"/>
      <w:marTop w:val="0"/>
      <w:marBottom w:val="0"/>
      <w:divBdr>
        <w:top w:val="none" w:sz="0" w:space="0" w:color="auto"/>
        <w:left w:val="none" w:sz="0" w:space="0" w:color="auto"/>
        <w:bottom w:val="none" w:sz="0" w:space="0" w:color="auto"/>
        <w:right w:val="none" w:sz="0" w:space="0" w:color="auto"/>
      </w:divBdr>
    </w:div>
    <w:div w:id="625430448">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696023">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6395750">
      <w:bodyDiv w:val="1"/>
      <w:marLeft w:val="0"/>
      <w:marRight w:val="0"/>
      <w:marTop w:val="0"/>
      <w:marBottom w:val="0"/>
      <w:divBdr>
        <w:top w:val="none" w:sz="0" w:space="0" w:color="auto"/>
        <w:left w:val="none" w:sz="0" w:space="0" w:color="auto"/>
        <w:bottom w:val="none" w:sz="0" w:space="0" w:color="auto"/>
        <w:right w:val="none" w:sz="0" w:space="0" w:color="auto"/>
      </w:divBdr>
    </w:div>
    <w:div w:id="626744356">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8365548">
      <w:bodyDiv w:val="1"/>
      <w:marLeft w:val="0"/>
      <w:marRight w:val="0"/>
      <w:marTop w:val="0"/>
      <w:marBottom w:val="0"/>
      <w:divBdr>
        <w:top w:val="none" w:sz="0" w:space="0" w:color="auto"/>
        <w:left w:val="none" w:sz="0" w:space="0" w:color="auto"/>
        <w:bottom w:val="none" w:sz="0" w:space="0" w:color="auto"/>
        <w:right w:val="none" w:sz="0" w:space="0" w:color="auto"/>
      </w:divBdr>
    </w:div>
    <w:div w:id="629670645">
      <w:bodyDiv w:val="1"/>
      <w:marLeft w:val="0"/>
      <w:marRight w:val="0"/>
      <w:marTop w:val="0"/>
      <w:marBottom w:val="0"/>
      <w:divBdr>
        <w:top w:val="none" w:sz="0" w:space="0" w:color="auto"/>
        <w:left w:val="none" w:sz="0" w:space="0" w:color="auto"/>
        <w:bottom w:val="none" w:sz="0" w:space="0" w:color="auto"/>
        <w:right w:val="none" w:sz="0" w:space="0" w:color="auto"/>
      </w:divBdr>
    </w:div>
    <w:div w:id="630401559">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1903481">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439976">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524660">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914210">
      <w:bodyDiv w:val="1"/>
      <w:marLeft w:val="0"/>
      <w:marRight w:val="0"/>
      <w:marTop w:val="0"/>
      <w:marBottom w:val="0"/>
      <w:divBdr>
        <w:top w:val="none" w:sz="0" w:space="0" w:color="auto"/>
        <w:left w:val="none" w:sz="0" w:space="0" w:color="auto"/>
        <w:bottom w:val="none" w:sz="0" w:space="0" w:color="auto"/>
        <w:right w:val="none" w:sz="0" w:space="0" w:color="auto"/>
      </w:divBdr>
    </w:div>
    <w:div w:id="635110883">
      <w:bodyDiv w:val="1"/>
      <w:marLeft w:val="0"/>
      <w:marRight w:val="0"/>
      <w:marTop w:val="0"/>
      <w:marBottom w:val="0"/>
      <w:divBdr>
        <w:top w:val="none" w:sz="0" w:space="0" w:color="auto"/>
        <w:left w:val="none" w:sz="0" w:space="0" w:color="auto"/>
        <w:bottom w:val="none" w:sz="0" w:space="0" w:color="auto"/>
        <w:right w:val="none" w:sz="0" w:space="0" w:color="auto"/>
      </w:divBdr>
    </w:div>
    <w:div w:id="636375716">
      <w:bodyDiv w:val="1"/>
      <w:marLeft w:val="0"/>
      <w:marRight w:val="0"/>
      <w:marTop w:val="0"/>
      <w:marBottom w:val="0"/>
      <w:divBdr>
        <w:top w:val="none" w:sz="0" w:space="0" w:color="auto"/>
        <w:left w:val="none" w:sz="0" w:space="0" w:color="auto"/>
        <w:bottom w:val="none" w:sz="0" w:space="0" w:color="auto"/>
        <w:right w:val="none" w:sz="0" w:space="0" w:color="auto"/>
      </w:divBdr>
    </w:div>
    <w:div w:id="637733827">
      <w:bodyDiv w:val="1"/>
      <w:marLeft w:val="0"/>
      <w:marRight w:val="0"/>
      <w:marTop w:val="0"/>
      <w:marBottom w:val="0"/>
      <w:divBdr>
        <w:top w:val="none" w:sz="0" w:space="0" w:color="auto"/>
        <w:left w:val="none" w:sz="0" w:space="0" w:color="auto"/>
        <w:bottom w:val="none" w:sz="0" w:space="0" w:color="auto"/>
        <w:right w:val="none" w:sz="0" w:space="0" w:color="auto"/>
      </w:divBdr>
    </w:div>
    <w:div w:id="639844243">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816347">
      <w:bodyDiv w:val="1"/>
      <w:marLeft w:val="0"/>
      <w:marRight w:val="0"/>
      <w:marTop w:val="0"/>
      <w:marBottom w:val="0"/>
      <w:divBdr>
        <w:top w:val="none" w:sz="0" w:space="0" w:color="auto"/>
        <w:left w:val="none" w:sz="0" w:space="0" w:color="auto"/>
        <w:bottom w:val="none" w:sz="0" w:space="0" w:color="auto"/>
        <w:right w:val="none" w:sz="0" w:space="0" w:color="auto"/>
      </w:divBdr>
    </w:div>
    <w:div w:id="642006456">
      <w:bodyDiv w:val="1"/>
      <w:marLeft w:val="0"/>
      <w:marRight w:val="0"/>
      <w:marTop w:val="0"/>
      <w:marBottom w:val="0"/>
      <w:divBdr>
        <w:top w:val="none" w:sz="0" w:space="0" w:color="auto"/>
        <w:left w:val="none" w:sz="0" w:space="0" w:color="auto"/>
        <w:bottom w:val="none" w:sz="0" w:space="0" w:color="auto"/>
        <w:right w:val="none" w:sz="0" w:space="0" w:color="auto"/>
      </w:divBdr>
    </w:div>
    <w:div w:id="642659287">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4815742">
      <w:bodyDiv w:val="1"/>
      <w:marLeft w:val="0"/>
      <w:marRight w:val="0"/>
      <w:marTop w:val="0"/>
      <w:marBottom w:val="0"/>
      <w:divBdr>
        <w:top w:val="none" w:sz="0" w:space="0" w:color="auto"/>
        <w:left w:val="none" w:sz="0" w:space="0" w:color="auto"/>
        <w:bottom w:val="none" w:sz="0" w:space="0" w:color="auto"/>
        <w:right w:val="none" w:sz="0" w:space="0" w:color="auto"/>
      </w:divBdr>
    </w:div>
    <w:div w:id="645209917">
      <w:bodyDiv w:val="1"/>
      <w:marLeft w:val="0"/>
      <w:marRight w:val="0"/>
      <w:marTop w:val="0"/>
      <w:marBottom w:val="0"/>
      <w:divBdr>
        <w:top w:val="none" w:sz="0" w:space="0" w:color="auto"/>
        <w:left w:val="none" w:sz="0" w:space="0" w:color="auto"/>
        <w:bottom w:val="none" w:sz="0" w:space="0" w:color="auto"/>
        <w:right w:val="none" w:sz="0" w:space="0" w:color="auto"/>
      </w:divBdr>
    </w:div>
    <w:div w:id="645859112">
      <w:bodyDiv w:val="1"/>
      <w:marLeft w:val="0"/>
      <w:marRight w:val="0"/>
      <w:marTop w:val="0"/>
      <w:marBottom w:val="0"/>
      <w:divBdr>
        <w:top w:val="none" w:sz="0" w:space="0" w:color="auto"/>
        <w:left w:val="none" w:sz="0" w:space="0" w:color="auto"/>
        <w:bottom w:val="none" w:sz="0" w:space="0" w:color="auto"/>
        <w:right w:val="none" w:sz="0" w:space="0" w:color="auto"/>
      </w:divBdr>
    </w:div>
    <w:div w:id="646133527">
      <w:bodyDiv w:val="1"/>
      <w:marLeft w:val="0"/>
      <w:marRight w:val="0"/>
      <w:marTop w:val="0"/>
      <w:marBottom w:val="0"/>
      <w:divBdr>
        <w:top w:val="none" w:sz="0" w:space="0" w:color="auto"/>
        <w:left w:val="none" w:sz="0" w:space="0" w:color="auto"/>
        <w:bottom w:val="none" w:sz="0" w:space="0" w:color="auto"/>
        <w:right w:val="none" w:sz="0" w:space="0" w:color="auto"/>
      </w:divBdr>
    </w:div>
    <w:div w:id="647366599">
      <w:bodyDiv w:val="1"/>
      <w:marLeft w:val="0"/>
      <w:marRight w:val="0"/>
      <w:marTop w:val="0"/>
      <w:marBottom w:val="0"/>
      <w:divBdr>
        <w:top w:val="none" w:sz="0" w:space="0" w:color="auto"/>
        <w:left w:val="none" w:sz="0" w:space="0" w:color="auto"/>
        <w:bottom w:val="none" w:sz="0" w:space="0" w:color="auto"/>
        <w:right w:val="none" w:sz="0" w:space="0" w:color="auto"/>
      </w:divBdr>
    </w:div>
    <w:div w:id="647396220">
      <w:bodyDiv w:val="1"/>
      <w:marLeft w:val="0"/>
      <w:marRight w:val="0"/>
      <w:marTop w:val="0"/>
      <w:marBottom w:val="0"/>
      <w:divBdr>
        <w:top w:val="none" w:sz="0" w:space="0" w:color="auto"/>
        <w:left w:val="none" w:sz="0" w:space="0" w:color="auto"/>
        <w:bottom w:val="none" w:sz="0" w:space="0" w:color="auto"/>
        <w:right w:val="none" w:sz="0" w:space="0" w:color="auto"/>
      </w:divBdr>
    </w:div>
    <w:div w:id="647587560">
      <w:bodyDiv w:val="1"/>
      <w:marLeft w:val="0"/>
      <w:marRight w:val="0"/>
      <w:marTop w:val="0"/>
      <w:marBottom w:val="0"/>
      <w:divBdr>
        <w:top w:val="none" w:sz="0" w:space="0" w:color="auto"/>
        <w:left w:val="none" w:sz="0" w:space="0" w:color="auto"/>
        <w:bottom w:val="none" w:sz="0" w:space="0" w:color="auto"/>
        <w:right w:val="none" w:sz="0" w:space="0" w:color="auto"/>
      </w:divBdr>
    </w:div>
    <w:div w:id="647712432">
      <w:bodyDiv w:val="1"/>
      <w:marLeft w:val="0"/>
      <w:marRight w:val="0"/>
      <w:marTop w:val="0"/>
      <w:marBottom w:val="0"/>
      <w:divBdr>
        <w:top w:val="none" w:sz="0" w:space="0" w:color="auto"/>
        <w:left w:val="none" w:sz="0" w:space="0" w:color="auto"/>
        <w:bottom w:val="none" w:sz="0" w:space="0" w:color="auto"/>
        <w:right w:val="none" w:sz="0" w:space="0" w:color="auto"/>
      </w:divBdr>
    </w:div>
    <w:div w:id="649021303">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140952">
      <w:bodyDiv w:val="1"/>
      <w:marLeft w:val="0"/>
      <w:marRight w:val="0"/>
      <w:marTop w:val="0"/>
      <w:marBottom w:val="0"/>
      <w:divBdr>
        <w:top w:val="none" w:sz="0" w:space="0" w:color="auto"/>
        <w:left w:val="none" w:sz="0" w:space="0" w:color="auto"/>
        <w:bottom w:val="none" w:sz="0" w:space="0" w:color="auto"/>
        <w:right w:val="none" w:sz="0" w:space="0" w:color="auto"/>
      </w:divBdr>
    </w:div>
    <w:div w:id="649284753">
      <w:bodyDiv w:val="1"/>
      <w:marLeft w:val="0"/>
      <w:marRight w:val="0"/>
      <w:marTop w:val="0"/>
      <w:marBottom w:val="0"/>
      <w:divBdr>
        <w:top w:val="none" w:sz="0" w:space="0" w:color="auto"/>
        <w:left w:val="none" w:sz="0" w:space="0" w:color="auto"/>
        <w:bottom w:val="none" w:sz="0" w:space="0" w:color="auto"/>
        <w:right w:val="none" w:sz="0" w:space="0" w:color="auto"/>
      </w:divBdr>
    </w:div>
    <w:div w:id="649555157">
      <w:bodyDiv w:val="1"/>
      <w:marLeft w:val="0"/>
      <w:marRight w:val="0"/>
      <w:marTop w:val="0"/>
      <w:marBottom w:val="0"/>
      <w:divBdr>
        <w:top w:val="none" w:sz="0" w:space="0" w:color="auto"/>
        <w:left w:val="none" w:sz="0" w:space="0" w:color="auto"/>
        <w:bottom w:val="none" w:sz="0" w:space="0" w:color="auto"/>
        <w:right w:val="none" w:sz="0" w:space="0" w:color="auto"/>
      </w:divBdr>
    </w:div>
    <w:div w:id="649753581">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9597">
      <w:bodyDiv w:val="1"/>
      <w:marLeft w:val="0"/>
      <w:marRight w:val="0"/>
      <w:marTop w:val="0"/>
      <w:marBottom w:val="0"/>
      <w:divBdr>
        <w:top w:val="none" w:sz="0" w:space="0" w:color="auto"/>
        <w:left w:val="none" w:sz="0" w:space="0" w:color="auto"/>
        <w:bottom w:val="none" w:sz="0" w:space="0" w:color="auto"/>
        <w:right w:val="none" w:sz="0" w:space="0" w:color="auto"/>
      </w:divBdr>
    </w:div>
    <w:div w:id="650519099">
      <w:bodyDiv w:val="1"/>
      <w:marLeft w:val="0"/>
      <w:marRight w:val="0"/>
      <w:marTop w:val="0"/>
      <w:marBottom w:val="0"/>
      <w:divBdr>
        <w:top w:val="none" w:sz="0" w:space="0" w:color="auto"/>
        <w:left w:val="none" w:sz="0" w:space="0" w:color="auto"/>
        <w:bottom w:val="none" w:sz="0" w:space="0" w:color="auto"/>
        <w:right w:val="none" w:sz="0" w:space="0" w:color="auto"/>
      </w:divBdr>
    </w:div>
    <w:div w:id="651062661">
      <w:bodyDiv w:val="1"/>
      <w:marLeft w:val="0"/>
      <w:marRight w:val="0"/>
      <w:marTop w:val="0"/>
      <w:marBottom w:val="0"/>
      <w:divBdr>
        <w:top w:val="none" w:sz="0" w:space="0" w:color="auto"/>
        <w:left w:val="none" w:sz="0" w:space="0" w:color="auto"/>
        <w:bottom w:val="none" w:sz="0" w:space="0" w:color="auto"/>
        <w:right w:val="none" w:sz="0" w:space="0" w:color="auto"/>
      </w:divBdr>
    </w:div>
    <w:div w:id="651829853">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2376266">
      <w:bodyDiv w:val="1"/>
      <w:marLeft w:val="0"/>
      <w:marRight w:val="0"/>
      <w:marTop w:val="0"/>
      <w:marBottom w:val="0"/>
      <w:divBdr>
        <w:top w:val="none" w:sz="0" w:space="0" w:color="auto"/>
        <w:left w:val="none" w:sz="0" w:space="0" w:color="auto"/>
        <w:bottom w:val="none" w:sz="0" w:space="0" w:color="auto"/>
        <w:right w:val="none" w:sz="0" w:space="0" w:color="auto"/>
      </w:divBdr>
    </w:div>
    <w:div w:id="652876064">
      <w:bodyDiv w:val="1"/>
      <w:marLeft w:val="0"/>
      <w:marRight w:val="0"/>
      <w:marTop w:val="0"/>
      <w:marBottom w:val="0"/>
      <w:divBdr>
        <w:top w:val="none" w:sz="0" w:space="0" w:color="auto"/>
        <w:left w:val="none" w:sz="0" w:space="0" w:color="auto"/>
        <w:bottom w:val="none" w:sz="0" w:space="0" w:color="auto"/>
        <w:right w:val="none" w:sz="0" w:space="0" w:color="auto"/>
      </w:divBdr>
    </w:div>
    <w:div w:id="653223235">
      <w:bodyDiv w:val="1"/>
      <w:marLeft w:val="0"/>
      <w:marRight w:val="0"/>
      <w:marTop w:val="0"/>
      <w:marBottom w:val="0"/>
      <w:divBdr>
        <w:top w:val="none" w:sz="0" w:space="0" w:color="auto"/>
        <w:left w:val="none" w:sz="0" w:space="0" w:color="auto"/>
        <w:bottom w:val="none" w:sz="0" w:space="0" w:color="auto"/>
        <w:right w:val="none" w:sz="0" w:space="0" w:color="auto"/>
      </w:divBdr>
    </w:div>
    <w:div w:id="653459827">
      <w:bodyDiv w:val="1"/>
      <w:marLeft w:val="0"/>
      <w:marRight w:val="0"/>
      <w:marTop w:val="0"/>
      <w:marBottom w:val="0"/>
      <w:divBdr>
        <w:top w:val="none" w:sz="0" w:space="0" w:color="auto"/>
        <w:left w:val="none" w:sz="0" w:space="0" w:color="auto"/>
        <w:bottom w:val="none" w:sz="0" w:space="0" w:color="auto"/>
        <w:right w:val="none" w:sz="0" w:space="0" w:color="auto"/>
      </w:divBdr>
    </w:div>
    <w:div w:id="653679776">
      <w:bodyDiv w:val="1"/>
      <w:marLeft w:val="0"/>
      <w:marRight w:val="0"/>
      <w:marTop w:val="0"/>
      <w:marBottom w:val="0"/>
      <w:divBdr>
        <w:top w:val="none" w:sz="0" w:space="0" w:color="auto"/>
        <w:left w:val="none" w:sz="0" w:space="0" w:color="auto"/>
        <w:bottom w:val="none" w:sz="0" w:space="0" w:color="auto"/>
        <w:right w:val="none" w:sz="0" w:space="0" w:color="auto"/>
      </w:divBdr>
    </w:div>
    <w:div w:id="653682696">
      <w:bodyDiv w:val="1"/>
      <w:marLeft w:val="0"/>
      <w:marRight w:val="0"/>
      <w:marTop w:val="0"/>
      <w:marBottom w:val="0"/>
      <w:divBdr>
        <w:top w:val="none" w:sz="0" w:space="0" w:color="auto"/>
        <w:left w:val="none" w:sz="0" w:space="0" w:color="auto"/>
        <w:bottom w:val="none" w:sz="0" w:space="0" w:color="auto"/>
        <w:right w:val="none" w:sz="0" w:space="0" w:color="auto"/>
      </w:divBdr>
    </w:div>
    <w:div w:id="653989229">
      <w:bodyDiv w:val="1"/>
      <w:marLeft w:val="0"/>
      <w:marRight w:val="0"/>
      <w:marTop w:val="0"/>
      <w:marBottom w:val="0"/>
      <w:divBdr>
        <w:top w:val="none" w:sz="0" w:space="0" w:color="auto"/>
        <w:left w:val="none" w:sz="0" w:space="0" w:color="auto"/>
        <w:bottom w:val="none" w:sz="0" w:space="0" w:color="auto"/>
        <w:right w:val="none" w:sz="0" w:space="0" w:color="auto"/>
      </w:divBdr>
    </w:div>
    <w:div w:id="654181743">
      <w:bodyDiv w:val="1"/>
      <w:marLeft w:val="0"/>
      <w:marRight w:val="0"/>
      <w:marTop w:val="0"/>
      <w:marBottom w:val="0"/>
      <w:divBdr>
        <w:top w:val="none" w:sz="0" w:space="0" w:color="auto"/>
        <w:left w:val="none" w:sz="0" w:space="0" w:color="auto"/>
        <w:bottom w:val="none" w:sz="0" w:space="0" w:color="auto"/>
        <w:right w:val="none" w:sz="0" w:space="0" w:color="auto"/>
      </w:divBdr>
    </w:div>
    <w:div w:id="654603961">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063716">
      <w:bodyDiv w:val="1"/>
      <w:marLeft w:val="0"/>
      <w:marRight w:val="0"/>
      <w:marTop w:val="0"/>
      <w:marBottom w:val="0"/>
      <w:divBdr>
        <w:top w:val="none" w:sz="0" w:space="0" w:color="auto"/>
        <w:left w:val="none" w:sz="0" w:space="0" w:color="auto"/>
        <w:bottom w:val="none" w:sz="0" w:space="0" w:color="auto"/>
        <w:right w:val="none" w:sz="0" w:space="0" w:color="auto"/>
      </w:divBdr>
    </w:div>
    <w:div w:id="655261402">
      <w:bodyDiv w:val="1"/>
      <w:marLeft w:val="0"/>
      <w:marRight w:val="0"/>
      <w:marTop w:val="0"/>
      <w:marBottom w:val="0"/>
      <w:divBdr>
        <w:top w:val="none" w:sz="0" w:space="0" w:color="auto"/>
        <w:left w:val="none" w:sz="0" w:space="0" w:color="auto"/>
        <w:bottom w:val="none" w:sz="0" w:space="0" w:color="auto"/>
        <w:right w:val="none" w:sz="0" w:space="0" w:color="auto"/>
      </w:divBdr>
    </w:div>
    <w:div w:id="655962051">
      <w:bodyDiv w:val="1"/>
      <w:marLeft w:val="0"/>
      <w:marRight w:val="0"/>
      <w:marTop w:val="0"/>
      <w:marBottom w:val="0"/>
      <w:divBdr>
        <w:top w:val="none" w:sz="0" w:space="0" w:color="auto"/>
        <w:left w:val="none" w:sz="0" w:space="0" w:color="auto"/>
        <w:bottom w:val="none" w:sz="0" w:space="0" w:color="auto"/>
        <w:right w:val="none" w:sz="0" w:space="0" w:color="auto"/>
      </w:divBdr>
    </w:div>
    <w:div w:id="656031417">
      <w:bodyDiv w:val="1"/>
      <w:marLeft w:val="0"/>
      <w:marRight w:val="0"/>
      <w:marTop w:val="0"/>
      <w:marBottom w:val="0"/>
      <w:divBdr>
        <w:top w:val="none" w:sz="0" w:space="0" w:color="auto"/>
        <w:left w:val="none" w:sz="0" w:space="0" w:color="auto"/>
        <w:bottom w:val="none" w:sz="0" w:space="0" w:color="auto"/>
        <w:right w:val="none" w:sz="0" w:space="0" w:color="auto"/>
      </w:divBdr>
    </w:div>
    <w:div w:id="656149958">
      <w:bodyDiv w:val="1"/>
      <w:marLeft w:val="0"/>
      <w:marRight w:val="0"/>
      <w:marTop w:val="0"/>
      <w:marBottom w:val="0"/>
      <w:divBdr>
        <w:top w:val="none" w:sz="0" w:space="0" w:color="auto"/>
        <w:left w:val="none" w:sz="0" w:space="0" w:color="auto"/>
        <w:bottom w:val="none" w:sz="0" w:space="0" w:color="auto"/>
        <w:right w:val="none" w:sz="0" w:space="0" w:color="auto"/>
      </w:divBdr>
    </w:div>
    <w:div w:id="656223441">
      <w:bodyDiv w:val="1"/>
      <w:marLeft w:val="0"/>
      <w:marRight w:val="0"/>
      <w:marTop w:val="0"/>
      <w:marBottom w:val="0"/>
      <w:divBdr>
        <w:top w:val="none" w:sz="0" w:space="0" w:color="auto"/>
        <w:left w:val="none" w:sz="0" w:space="0" w:color="auto"/>
        <w:bottom w:val="none" w:sz="0" w:space="0" w:color="auto"/>
        <w:right w:val="none" w:sz="0" w:space="0" w:color="auto"/>
      </w:divBdr>
    </w:div>
    <w:div w:id="656230588">
      <w:bodyDiv w:val="1"/>
      <w:marLeft w:val="0"/>
      <w:marRight w:val="0"/>
      <w:marTop w:val="0"/>
      <w:marBottom w:val="0"/>
      <w:divBdr>
        <w:top w:val="none" w:sz="0" w:space="0" w:color="auto"/>
        <w:left w:val="none" w:sz="0" w:space="0" w:color="auto"/>
        <w:bottom w:val="none" w:sz="0" w:space="0" w:color="auto"/>
        <w:right w:val="none" w:sz="0" w:space="0" w:color="auto"/>
      </w:divBdr>
    </w:div>
    <w:div w:id="656496469">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7028902">
      <w:bodyDiv w:val="1"/>
      <w:marLeft w:val="0"/>
      <w:marRight w:val="0"/>
      <w:marTop w:val="0"/>
      <w:marBottom w:val="0"/>
      <w:divBdr>
        <w:top w:val="none" w:sz="0" w:space="0" w:color="auto"/>
        <w:left w:val="none" w:sz="0" w:space="0" w:color="auto"/>
        <w:bottom w:val="none" w:sz="0" w:space="0" w:color="auto"/>
        <w:right w:val="none" w:sz="0" w:space="0" w:color="auto"/>
      </w:divBdr>
    </w:div>
    <w:div w:id="657074349">
      <w:bodyDiv w:val="1"/>
      <w:marLeft w:val="0"/>
      <w:marRight w:val="0"/>
      <w:marTop w:val="0"/>
      <w:marBottom w:val="0"/>
      <w:divBdr>
        <w:top w:val="none" w:sz="0" w:space="0" w:color="auto"/>
        <w:left w:val="none" w:sz="0" w:space="0" w:color="auto"/>
        <w:bottom w:val="none" w:sz="0" w:space="0" w:color="auto"/>
        <w:right w:val="none" w:sz="0" w:space="0" w:color="auto"/>
      </w:divBdr>
    </w:div>
    <w:div w:id="657268127">
      <w:bodyDiv w:val="1"/>
      <w:marLeft w:val="0"/>
      <w:marRight w:val="0"/>
      <w:marTop w:val="0"/>
      <w:marBottom w:val="0"/>
      <w:divBdr>
        <w:top w:val="none" w:sz="0" w:space="0" w:color="auto"/>
        <w:left w:val="none" w:sz="0" w:space="0" w:color="auto"/>
        <w:bottom w:val="none" w:sz="0" w:space="0" w:color="auto"/>
        <w:right w:val="none" w:sz="0" w:space="0" w:color="auto"/>
      </w:divBdr>
    </w:div>
    <w:div w:id="657804893">
      <w:bodyDiv w:val="1"/>
      <w:marLeft w:val="0"/>
      <w:marRight w:val="0"/>
      <w:marTop w:val="0"/>
      <w:marBottom w:val="0"/>
      <w:divBdr>
        <w:top w:val="none" w:sz="0" w:space="0" w:color="auto"/>
        <w:left w:val="none" w:sz="0" w:space="0" w:color="auto"/>
        <w:bottom w:val="none" w:sz="0" w:space="0" w:color="auto"/>
        <w:right w:val="none" w:sz="0" w:space="0" w:color="auto"/>
      </w:divBdr>
    </w:div>
    <w:div w:id="658122766">
      <w:bodyDiv w:val="1"/>
      <w:marLeft w:val="0"/>
      <w:marRight w:val="0"/>
      <w:marTop w:val="0"/>
      <w:marBottom w:val="0"/>
      <w:divBdr>
        <w:top w:val="none" w:sz="0" w:space="0" w:color="auto"/>
        <w:left w:val="none" w:sz="0" w:space="0" w:color="auto"/>
        <w:bottom w:val="none" w:sz="0" w:space="0" w:color="auto"/>
        <w:right w:val="none" w:sz="0" w:space="0" w:color="auto"/>
      </w:divBdr>
    </w:div>
    <w:div w:id="658384033">
      <w:bodyDiv w:val="1"/>
      <w:marLeft w:val="0"/>
      <w:marRight w:val="0"/>
      <w:marTop w:val="0"/>
      <w:marBottom w:val="0"/>
      <w:divBdr>
        <w:top w:val="none" w:sz="0" w:space="0" w:color="auto"/>
        <w:left w:val="none" w:sz="0" w:space="0" w:color="auto"/>
        <w:bottom w:val="none" w:sz="0" w:space="0" w:color="auto"/>
        <w:right w:val="none" w:sz="0" w:space="0" w:color="auto"/>
      </w:divBdr>
    </w:div>
    <w:div w:id="658535658">
      <w:bodyDiv w:val="1"/>
      <w:marLeft w:val="0"/>
      <w:marRight w:val="0"/>
      <w:marTop w:val="0"/>
      <w:marBottom w:val="0"/>
      <w:divBdr>
        <w:top w:val="none" w:sz="0" w:space="0" w:color="auto"/>
        <w:left w:val="none" w:sz="0" w:space="0" w:color="auto"/>
        <w:bottom w:val="none" w:sz="0" w:space="0" w:color="auto"/>
        <w:right w:val="none" w:sz="0" w:space="0" w:color="auto"/>
      </w:divBdr>
    </w:div>
    <w:div w:id="658656876">
      <w:bodyDiv w:val="1"/>
      <w:marLeft w:val="0"/>
      <w:marRight w:val="0"/>
      <w:marTop w:val="0"/>
      <w:marBottom w:val="0"/>
      <w:divBdr>
        <w:top w:val="none" w:sz="0" w:space="0" w:color="auto"/>
        <w:left w:val="none" w:sz="0" w:space="0" w:color="auto"/>
        <w:bottom w:val="none" w:sz="0" w:space="0" w:color="auto"/>
        <w:right w:val="none" w:sz="0" w:space="0" w:color="auto"/>
      </w:divBdr>
    </w:div>
    <w:div w:id="658928662">
      <w:bodyDiv w:val="1"/>
      <w:marLeft w:val="0"/>
      <w:marRight w:val="0"/>
      <w:marTop w:val="0"/>
      <w:marBottom w:val="0"/>
      <w:divBdr>
        <w:top w:val="none" w:sz="0" w:space="0" w:color="auto"/>
        <w:left w:val="none" w:sz="0" w:space="0" w:color="auto"/>
        <w:bottom w:val="none" w:sz="0" w:space="0" w:color="auto"/>
        <w:right w:val="none" w:sz="0" w:space="0" w:color="auto"/>
      </w:divBdr>
    </w:div>
    <w:div w:id="658969227">
      <w:bodyDiv w:val="1"/>
      <w:marLeft w:val="0"/>
      <w:marRight w:val="0"/>
      <w:marTop w:val="0"/>
      <w:marBottom w:val="0"/>
      <w:divBdr>
        <w:top w:val="none" w:sz="0" w:space="0" w:color="auto"/>
        <w:left w:val="none" w:sz="0" w:space="0" w:color="auto"/>
        <w:bottom w:val="none" w:sz="0" w:space="0" w:color="auto"/>
        <w:right w:val="none" w:sz="0" w:space="0" w:color="auto"/>
      </w:divBdr>
    </w:div>
    <w:div w:id="659775856">
      <w:bodyDiv w:val="1"/>
      <w:marLeft w:val="0"/>
      <w:marRight w:val="0"/>
      <w:marTop w:val="0"/>
      <w:marBottom w:val="0"/>
      <w:divBdr>
        <w:top w:val="none" w:sz="0" w:space="0" w:color="auto"/>
        <w:left w:val="none" w:sz="0" w:space="0" w:color="auto"/>
        <w:bottom w:val="none" w:sz="0" w:space="0" w:color="auto"/>
        <w:right w:val="none" w:sz="0" w:space="0" w:color="auto"/>
      </w:divBdr>
    </w:div>
    <w:div w:id="659888466">
      <w:bodyDiv w:val="1"/>
      <w:marLeft w:val="0"/>
      <w:marRight w:val="0"/>
      <w:marTop w:val="0"/>
      <w:marBottom w:val="0"/>
      <w:divBdr>
        <w:top w:val="none" w:sz="0" w:space="0" w:color="auto"/>
        <w:left w:val="none" w:sz="0" w:space="0" w:color="auto"/>
        <w:bottom w:val="none" w:sz="0" w:space="0" w:color="auto"/>
        <w:right w:val="none" w:sz="0" w:space="0" w:color="auto"/>
      </w:divBdr>
    </w:div>
    <w:div w:id="661590606">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359620">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5205215">
      <w:bodyDiv w:val="1"/>
      <w:marLeft w:val="0"/>
      <w:marRight w:val="0"/>
      <w:marTop w:val="0"/>
      <w:marBottom w:val="0"/>
      <w:divBdr>
        <w:top w:val="none" w:sz="0" w:space="0" w:color="auto"/>
        <w:left w:val="none" w:sz="0" w:space="0" w:color="auto"/>
        <w:bottom w:val="none" w:sz="0" w:space="0" w:color="auto"/>
        <w:right w:val="none" w:sz="0" w:space="0" w:color="auto"/>
      </w:divBdr>
    </w:div>
    <w:div w:id="665518489">
      <w:bodyDiv w:val="1"/>
      <w:marLeft w:val="0"/>
      <w:marRight w:val="0"/>
      <w:marTop w:val="0"/>
      <w:marBottom w:val="0"/>
      <w:divBdr>
        <w:top w:val="none" w:sz="0" w:space="0" w:color="auto"/>
        <w:left w:val="none" w:sz="0" w:space="0" w:color="auto"/>
        <w:bottom w:val="none" w:sz="0" w:space="0" w:color="auto"/>
        <w:right w:val="none" w:sz="0" w:space="0" w:color="auto"/>
      </w:divBdr>
    </w:div>
    <w:div w:id="666636319">
      <w:bodyDiv w:val="1"/>
      <w:marLeft w:val="0"/>
      <w:marRight w:val="0"/>
      <w:marTop w:val="0"/>
      <w:marBottom w:val="0"/>
      <w:divBdr>
        <w:top w:val="none" w:sz="0" w:space="0" w:color="auto"/>
        <w:left w:val="none" w:sz="0" w:space="0" w:color="auto"/>
        <w:bottom w:val="none" w:sz="0" w:space="0" w:color="auto"/>
        <w:right w:val="none" w:sz="0" w:space="0" w:color="auto"/>
      </w:divBdr>
    </w:div>
    <w:div w:id="666983151">
      <w:bodyDiv w:val="1"/>
      <w:marLeft w:val="0"/>
      <w:marRight w:val="0"/>
      <w:marTop w:val="0"/>
      <w:marBottom w:val="0"/>
      <w:divBdr>
        <w:top w:val="none" w:sz="0" w:space="0" w:color="auto"/>
        <w:left w:val="none" w:sz="0" w:space="0" w:color="auto"/>
        <w:bottom w:val="none" w:sz="0" w:space="0" w:color="auto"/>
        <w:right w:val="none" w:sz="0" w:space="0" w:color="auto"/>
      </w:divBdr>
    </w:div>
    <w:div w:id="667368768">
      <w:bodyDiv w:val="1"/>
      <w:marLeft w:val="0"/>
      <w:marRight w:val="0"/>
      <w:marTop w:val="0"/>
      <w:marBottom w:val="0"/>
      <w:divBdr>
        <w:top w:val="none" w:sz="0" w:space="0" w:color="auto"/>
        <w:left w:val="none" w:sz="0" w:space="0" w:color="auto"/>
        <w:bottom w:val="none" w:sz="0" w:space="0" w:color="auto"/>
        <w:right w:val="none" w:sz="0" w:space="0" w:color="auto"/>
      </w:divBdr>
    </w:div>
    <w:div w:id="668213801">
      <w:bodyDiv w:val="1"/>
      <w:marLeft w:val="0"/>
      <w:marRight w:val="0"/>
      <w:marTop w:val="0"/>
      <w:marBottom w:val="0"/>
      <w:divBdr>
        <w:top w:val="none" w:sz="0" w:space="0" w:color="auto"/>
        <w:left w:val="none" w:sz="0" w:space="0" w:color="auto"/>
        <w:bottom w:val="none" w:sz="0" w:space="0" w:color="auto"/>
        <w:right w:val="none" w:sz="0" w:space="0" w:color="auto"/>
      </w:divBdr>
    </w:div>
    <w:div w:id="668487081">
      <w:bodyDiv w:val="1"/>
      <w:marLeft w:val="0"/>
      <w:marRight w:val="0"/>
      <w:marTop w:val="0"/>
      <w:marBottom w:val="0"/>
      <w:divBdr>
        <w:top w:val="none" w:sz="0" w:space="0" w:color="auto"/>
        <w:left w:val="none" w:sz="0" w:space="0" w:color="auto"/>
        <w:bottom w:val="none" w:sz="0" w:space="0" w:color="auto"/>
        <w:right w:val="none" w:sz="0" w:space="0" w:color="auto"/>
      </w:divBdr>
    </w:div>
    <w:div w:id="668796470">
      <w:bodyDiv w:val="1"/>
      <w:marLeft w:val="0"/>
      <w:marRight w:val="0"/>
      <w:marTop w:val="0"/>
      <w:marBottom w:val="0"/>
      <w:divBdr>
        <w:top w:val="none" w:sz="0" w:space="0" w:color="auto"/>
        <w:left w:val="none" w:sz="0" w:space="0" w:color="auto"/>
        <w:bottom w:val="none" w:sz="0" w:space="0" w:color="auto"/>
        <w:right w:val="none" w:sz="0" w:space="0" w:color="auto"/>
      </w:divBdr>
    </w:div>
    <w:div w:id="669022730">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70333945">
      <w:bodyDiv w:val="1"/>
      <w:marLeft w:val="0"/>
      <w:marRight w:val="0"/>
      <w:marTop w:val="0"/>
      <w:marBottom w:val="0"/>
      <w:divBdr>
        <w:top w:val="none" w:sz="0" w:space="0" w:color="auto"/>
        <w:left w:val="none" w:sz="0" w:space="0" w:color="auto"/>
        <w:bottom w:val="none" w:sz="0" w:space="0" w:color="auto"/>
        <w:right w:val="none" w:sz="0" w:space="0" w:color="auto"/>
      </w:divBdr>
    </w:div>
    <w:div w:id="670370584">
      <w:bodyDiv w:val="1"/>
      <w:marLeft w:val="0"/>
      <w:marRight w:val="0"/>
      <w:marTop w:val="0"/>
      <w:marBottom w:val="0"/>
      <w:divBdr>
        <w:top w:val="none" w:sz="0" w:space="0" w:color="auto"/>
        <w:left w:val="none" w:sz="0" w:space="0" w:color="auto"/>
        <w:bottom w:val="none" w:sz="0" w:space="0" w:color="auto"/>
        <w:right w:val="none" w:sz="0" w:space="0" w:color="auto"/>
      </w:divBdr>
    </w:div>
    <w:div w:id="670373862">
      <w:bodyDiv w:val="1"/>
      <w:marLeft w:val="0"/>
      <w:marRight w:val="0"/>
      <w:marTop w:val="0"/>
      <w:marBottom w:val="0"/>
      <w:divBdr>
        <w:top w:val="none" w:sz="0" w:space="0" w:color="auto"/>
        <w:left w:val="none" w:sz="0" w:space="0" w:color="auto"/>
        <w:bottom w:val="none" w:sz="0" w:space="0" w:color="auto"/>
        <w:right w:val="none" w:sz="0" w:space="0" w:color="auto"/>
      </w:divBdr>
    </w:div>
    <w:div w:id="670764670">
      <w:bodyDiv w:val="1"/>
      <w:marLeft w:val="0"/>
      <w:marRight w:val="0"/>
      <w:marTop w:val="0"/>
      <w:marBottom w:val="0"/>
      <w:divBdr>
        <w:top w:val="none" w:sz="0" w:space="0" w:color="auto"/>
        <w:left w:val="none" w:sz="0" w:space="0" w:color="auto"/>
        <w:bottom w:val="none" w:sz="0" w:space="0" w:color="auto"/>
        <w:right w:val="none" w:sz="0" w:space="0" w:color="auto"/>
      </w:divBdr>
    </w:div>
    <w:div w:id="670793296">
      <w:bodyDiv w:val="1"/>
      <w:marLeft w:val="0"/>
      <w:marRight w:val="0"/>
      <w:marTop w:val="0"/>
      <w:marBottom w:val="0"/>
      <w:divBdr>
        <w:top w:val="none" w:sz="0" w:space="0" w:color="auto"/>
        <w:left w:val="none" w:sz="0" w:space="0" w:color="auto"/>
        <w:bottom w:val="none" w:sz="0" w:space="0" w:color="auto"/>
        <w:right w:val="none" w:sz="0" w:space="0" w:color="auto"/>
      </w:divBdr>
    </w:div>
    <w:div w:id="671029172">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2072661">
      <w:bodyDiv w:val="1"/>
      <w:marLeft w:val="0"/>
      <w:marRight w:val="0"/>
      <w:marTop w:val="0"/>
      <w:marBottom w:val="0"/>
      <w:divBdr>
        <w:top w:val="none" w:sz="0" w:space="0" w:color="auto"/>
        <w:left w:val="none" w:sz="0" w:space="0" w:color="auto"/>
        <w:bottom w:val="none" w:sz="0" w:space="0" w:color="auto"/>
        <w:right w:val="none" w:sz="0" w:space="0" w:color="auto"/>
      </w:divBdr>
    </w:div>
    <w:div w:id="672144768">
      <w:bodyDiv w:val="1"/>
      <w:marLeft w:val="0"/>
      <w:marRight w:val="0"/>
      <w:marTop w:val="0"/>
      <w:marBottom w:val="0"/>
      <w:divBdr>
        <w:top w:val="none" w:sz="0" w:space="0" w:color="auto"/>
        <w:left w:val="none" w:sz="0" w:space="0" w:color="auto"/>
        <w:bottom w:val="none" w:sz="0" w:space="0" w:color="auto"/>
        <w:right w:val="none" w:sz="0" w:space="0" w:color="auto"/>
      </w:divBdr>
    </w:div>
    <w:div w:id="672532003">
      <w:bodyDiv w:val="1"/>
      <w:marLeft w:val="0"/>
      <w:marRight w:val="0"/>
      <w:marTop w:val="0"/>
      <w:marBottom w:val="0"/>
      <w:divBdr>
        <w:top w:val="none" w:sz="0" w:space="0" w:color="auto"/>
        <w:left w:val="none" w:sz="0" w:space="0" w:color="auto"/>
        <w:bottom w:val="none" w:sz="0" w:space="0" w:color="auto"/>
        <w:right w:val="none" w:sz="0" w:space="0" w:color="auto"/>
      </w:divBdr>
    </w:div>
    <w:div w:id="672688597">
      <w:bodyDiv w:val="1"/>
      <w:marLeft w:val="0"/>
      <w:marRight w:val="0"/>
      <w:marTop w:val="0"/>
      <w:marBottom w:val="0"/>
      <w:divBdr>
        <w:top w:val="none" w:sz="0" w:space="0" w:color="auto"/>
        <w:left w:val="none" w:sz="0" w:space="0" w:color="auto"/>
        <w:bottom w:val="none" w:sz="0" w:space="0" w:color="auto"/>
        <w:right w:val="none" w:sz="0" w:space="0" w:color="auto"/>
      </w:divBdr>
    </w:div>
    <w:div w:id="673262945">
      <w:bodyDiv w:val="1"/>
      <w:marLeft w:val="0"/>
      <w:marRight w:val="0"/>
      <w:marTop w:val="0"/>
      <w:marBottom w:val="0"/>
      <w:divBdr>
        <w:top w:val="none" w:sz="0" w:space="0" w:color="auto"/>
        <w:left w:val="none" w:sz="0" w:space="0" w:color="auto"/>
        <w:bottom w:val="none" w:sz="0" w:space="0" w:color="auto"/>
        <w:right w:val="none" w:sz="0" w:space="0" w:color="auto"/>
      </w:divBdr>
    </w:div>
    <w:div w:id="673804146">
      <w:bodyDiv w:val="1"/>
      <w:marLeft w:val="0"/>
      <w:marRight w:val="0"/>
      <w:marTop w:val="0"/>
      <w:marBottom w:val="0"/>
      <w:divBdr>
        <w:top w:val="none" w:sz="0" w:space="0" w:color="auto"/>
        <w:left w:val="none" w:sz="0" w:space="0" w:color="auto"/>
        <w:bottom w:val="none" w:sz="0" w:space="0" w:color="auto"/>
        <w:right w:val="none" w:sz="0" w:space="0" w:color="auto"/>
      </w:divBdr>
    </w:div>
    <w:div w:id="677073489">
      <w:bodyDiv w:val="1"/>
      <w:marLeft w:val="0"/>
      <w:marRight w:val="0"/>
      <w:marTop w:val="0"/>
      <w:marBottom w:val="0"/>
      <w:divBdr>
        <w:top w:val="none" w:sz="0" w:space="0" w:color="auto"/>
        <w:left w:val="none" w:sz="0" w:space="0" w:color="auto"/>
        <w:bottom w:val="none" w:sz="0" w:space="0" w:color="auto"/>
        <w:right w:val="none" w:sz="0" w:space="0" w:color="auto"/>
      </w:divBdr>
    </w:div>
    <w:div w:id="677080441">
      <w:bodyDiv w:val="1"/>
      <w:marLeft w:val="0"/>
      <w:marRight w:val="0"/>
      <w:marTop w:val="0"/>
      <w:marBottom w:val="0"/>
      <w:divBdr>
        <w:top w:val="none" w:sz="0" w:space="0" w:color="auto"/>
        <w:left w:val="none" w:sz="0" w:space="0" w:color="auto"/>
        <w:bottom w:val="none" w:sz="0" w:space="0" w:color="auto"/>
        <w:right w:val="none" w:sz="0" w:space="0" w:color="auto"/>
      </w:divBdr>
    </w:div>
    <w:div w:id="677345723">
      <w:bodyDiv w:val="1"/>
      <w:marLeft w:val="0"/>
      <w:marRight w:val="0"/>
      <w:marTop w:val="0"/>
      <w:marBottom w:val="0"/>
      <w:divBdr>
        <w:top w:val="none" w:sz="0" w:space="0" w:color="auto"/>
        <w:left w:val="none" w:sz="0" w:space="0" w:color="auto"/>
        <w:bottom w:val="none" w:sz="0" w:space="0" w:color="auto"/>
        <w:right w:val="none" w:sz="0" w:space="0" w:color="auto"/>
      </w:divBdr>
    </w:div>
    <w:div w:id="677805132">
      <w:bodyDiv w:val="1"/>
      <w:marLeft w:val="0"/>
      <w:marRight w:val="0"/>
      <w:marTop w:val="0"/>
      <w:marBottom w:val="0"/>
      <w:divBdr>
        <w:top w:val="none" w:sz="0" w:space="0" w:color="auto"/>
        <w:left w:val="none" w:sz="0" w:space="0" w:color="auto"/>
        <w:bottom w:val="none" w:sz="0" w:space="0" w:color="auto"/>
        <w:right w:val="none" w:sz="0" w:space="0" w:color="auto"/>
      </w:divBdr>
    </w:div>
    <w:div w:id="678391600">
      <w:bodyDiv w:val="1"/>
      <w:marLeft w:val="0"/>
      <w:marRight w:val="0"/>
      <w:marTop w:val="0"/>
      <w:marBottom w:val="0"/>
      <w:divBdr>
        <w:top w:val="none" w:sz="0" w:space="0" w:color="auto"/>
        <w:left w:val="none" w:sz="0" w:space="0" w:color="auto"/>
        <w:bottom w:val="none" w:sz="0" w:space="0" w:color="auto"/>
        <w:right w:val="none" w:sz="0" w:space="0" w:color="auto"/>
      </w:divBdr>
    </w:div>
    <w:div w:id="679509837">
      <w:bodyDiv w:val="1"/>
      <w:marLeft w:val="0"/>
      <w:marRight w:val="0"/>
      <w:marTop w:val="0"/>
      <w:marBottom w:val="0"/>
      <w:divBdr>
        <w:top w:val="none" w:sz="0" w:space="0" w:color="auto"/>
        <w:left w:val="none" w:sz="0" w:space="0" w:color="auto"/>
        <w:bottom w:val="none" w:sz="0" w:space="0" w:color="auto"/>
        <w:right w:val="none" w:sz="0" w:space="0" w:color="auto"/>
      </w:divBdr>
    </w:div>
    <w:div w:id="680201594">
      <w:bodyDiv w:val="1"/>
      <w:marLeft w:val="0"/>
      <w:marRight w:val="0"/>
      <w:marTop w:val="0"/>
      <w:marBottom w:val="0"/>
      <w:divBdr>
        <w:top w:val="none" w:sz="0" w:space="0" w:color="auto"/>
        <w:left w:val="none" w:sz="0" w:space="0" w:color="auto"/>
        <w:bottom w:val="none" w:sz="0" w:space="0" w:color="auto"/>
        <w:right w:val="none" w:sz="0" w:space="0" w:color="auto"/>
      </w:divBdr>
    </w:div>
    <w:div w:id="680355175">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0548609">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472283">
      <w:bodyDiv w:val="1"/>
      <w:marLeft w:val="0"/>
      <w:marRight w:val="0"/>
      <w:marTop w:val="0"/>
      <w:marBottom w:val="0"/>
      <w:divBdr>
        <w:top w:val="none" w:sz="0" w:space="0" w:color="auto"/>
        <w:left w:val="none" w:sz="0" w:space="0" w:color="auto"/>
        <w:bottom w:val="none" w:sz="0" w:space="0" w:color="auto"/>
        <w:right w:val="none" w:sz="0" w:space="0" w:color="auto"/>
      </w:divBdr>
    </w:div>
    <w:div w:id="681932226">
      <w:bodyDiv w:val="1"/>
      <w:marLeft w:val="0"/>
      <w:marRight w:val="0"/>
      <w:marTop w:val="0"/>
      <w:marBottom w:val="0"/>
      <w:divBdr>
        <w:top w:val="none" w:sz="0" w:space="0" w:color="auto"/>
        <w:left w:val="none" w:sz="0" w:space="0" w:color="auto"/>
        <w:bottom w:val="none" w:sz="0" w:space="0" w:color="auto"/>
        <w:right w:val="none" w:sz="0" w:space="0" w:color="auto"/>
      </w:divBdr>
    </w:div>
    <w:div w:id="682627589">
      <w:bodyDiv w:val="1"/>
      <w:marLeft w:val="0"/>
      <w:marRight w:val="0"/>
      <w:marTop w:val="0"/>
      <w:marBottom w:val="0"/>
      <w:divBdr>
        <w:top w:val="none" w:sz="0" w:space="0" w:color="auto"/>
        <w:left w:val="none" w:sz="0" w:space="0" w:color="auto"/>
        <w:bottom w:val="none" w:sz="0" w:space="0" w:color="auto"/>
        <w:right w:val="none" w:sz="0" w:space="0" w:color="auto"/>
      </w:divBdr>
    </w:div>
    <w:div w:id="682635454">
      <w:bodyDiv w:val="1"/>
      <w:marLeft w:val="0"/>
      <w:marRight w:val="0"/>
      <w:marTop w:val="0"/>
      <w:marBottom w:val="0"/>
      <w:divBdr>
        <w:top w:val="none" w:sz="0" w:space="0" w:color="auto"/>
        <w:left w:val="none" w:sz="0" w:space="0" w:color="auto"/>
        <w:bottom w:val="none" w:sz="0" w:space="0" w:color="auto"/>
        <w:right w:val="none" w:sz="0" w:space="0" w:color="auto"/>
      </w:divBdr>
    </w:div>
    <w:div w:id="682975280">
      <w:bodyDiv w:val="1"/>
      <w:marLeft w:val="0"/>
      <w:marRight w:val="0"/>
      <w:marTop w:val="0"/>
      <w:marBottom w:val="0"/>
      <w:divBdr>
        <w:top w:val="none" w:sz="0" w:space="0" w:color="auto"/>
        <w:left w:val="none" w:sz="0" w:space="0" w:color="auto"/>
        <w:bottom w:val="none" w:sz="0" w:space="0" w:color="auto"/>
        <w:right w:val="none" w:sz="0" w:space="0" w:color="auto"/>
      </w:divBdr>
    </w:div>
    <w:div w:id="683283932">
      <w:bodyDiv w:val="1"/>
      <w:marLeft w:val="0"/>
      <w:marRight w:val="0"/>
      <w:marTop w:val="0"/>
      <w:marBottom w:val="0"/>
      <w:divBdr>
        <w:top w:val="none" w:sz="0" w:space="0" w:color="auto"/>
        <w:left w:val="none" w:sz="0" w:space="0" w:color="auto"/>
        <w:bottom w:val="none" w:sz="0" w:space="0" w:color="auto"/>
        <w:right w:val="none" w:sz="0" w:space="0" w:color="auto"/>
      </w:divBdr>
    </w:div>
    <w:div w:id="683824073">
      <w:bodyDiv w:val="1"/>
      <w:marLeft w:val="0"/>
      <w:marRight w:val="0"/>
      <w:marTop w:val="0"/>
      <w:marBottom w:val="0"/>
      <w:divBdr>
        <w:top w:val="none" w:sz="0" w:space="0" w:color="auto"/>
        <w:left w:val="none" w:sz="0" w:space="0" w:color="auto"/>
        <w:bottom w:val="none" w:sz="0" w:space="0" w:color="auto"/>
        <w:right w:val="none" w:sz="0" w:space="0" w:color="auto"/>
      </w:divBdr>
    </w:div>
    <w:div w:id="684137253">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44179">
      <w:bodyDiv w:val="1"/>
      <w:marLeft w:val="0"/>
      <w:marRight w:val="0"/>
      <w:marTop w:val="0"/>
      <w:marBottom w:val="0"/>
      <w:divBdr>
        <w:top w:val="none" w:sz="0" w:space="0" w:color="auto"/>
        <w:left w:val="none" w:sz="0" w:space="0" w:color="auto"/>
        <w:bottom w:val="none" w:sz="0" w:space="0" w:color="auto"/>
        <w:right w:val="none" w:sz="0" w:space="0" w:color="auto"/>
      </w:divBdr>
    </w:div>
    <w:div w:id="685323754">
      <w:bodyDiv w:val="1"/>
      <w:marLeft w:val="0"/>
      <w:marRight w:val="0"/>
      <w:marTop w:val="0"/>
      <w:marBottom w:val="0"/>
      <w:divBdr>
        <w:top w:val="none" w:sz="0" w:space="0" w:color="auto"/>
        <w:left w:val="none" w:sz="0" w:space="0" w:color="auto"/>
        <w:bottom w:val="none" w:sz="0" w:space="0" w:color="auto"/>
        <w:right w:val="none" w:sz="0" w:space="0" w:color="auto"/>
      </w:divBdr>
    </w:div>
    <w:div w:id="685446249">
      <w:bodyDiv w:val="1"/>
      <w:marLeft w:val="0"/>
      <w:marRight w:val="0"/>
      <w:marTop w:val="0"/>
      <w:marBottom w:val="0"/>
      <w:divBdr>
        <w:top w:val="none" w:sz="0" w:space="0" w:color="auto"/>
        <w:left w:val="none" w:sz="0" w:space="0" w:color="auto"/>
        <w:bottom w:val="none" w:sz="0" w:space="0" w:color="auto"/>
        <w:right w:val="none" w:sz="0" w:space="0" w:color="auto"/>
      </w:divBdr>
    </w:div>
    <w:div w:id="685862319">
      <w:bodyDiv w:val="1"/>
      <w:marLeft w:val="0"/>
      <w:marRight w:val="0"/>
      <w:marTop w:val="0"/>
      <w:marBottom w:val="0"/>
      <w:divBdr>
        <w:top w:val="none" w:sz="0" w:space="0" w:color="auto"/>
        <w:left w:val="none" w:sz="0" w:space="0" w:color="auto"/>
        <w:bottom w:val="none" w:sz="0" w:space="0" w:color="auto"/>
        <w:right w:val="none" w:sz="0" w:space="0" w:color="auto"/>
      </w:divBdr>
    </w:div>
    <w:div w:id="686106082">
      <w:bodyDiv w:val="1"/>
      <w:marLeft w:val="0"/>
      <w:marRight w:val="0"/>
      <w:marTop w:val="0"/>
      <w:marBottom w:val="0"/>
      <w:divBdr>
        <w:top w:val="none" w:sz="0" w:space="0" w:color="auto"/>
        <w:left w:val="none" w:sz="0" w:space="0" w:color="auto"/>
        <w:bottom w:val="none" w:sz="0" w:space="0" w:color="auto"/>
        <w:right w:val="none" w:sz="0" w:space="0" w:color="auto"/>
      </w:divBdr>
    </w:div>
    <w:div w:id="686836660">
      <w:bodyDiv w:val="1"/>
      <w:marLeft w:val="0"/>
      <w:marRight w:val="0"/>
      <w:marTop w:val="0"/>
      <w:marBottom w:val="0"/>
      <w:divBdr>
        <w:top w:val="none" w:sz="0" w:space="0" w:color="auto"/>
        <w:left w:val="none" w:sz="0" w:space="0" w:color="auto"/>
        <w:bottom w:val="none" w:sz="0" w:space="0" w:color="auto"/>
        <w:right w:val="none" w:sz="0" w:space="0" w:color="auto"/>
      </w:divBdr>
    </w:div>
    <w:div w:id="686908771">
      <w:bodyDiv w:val="1"/>
      <w:marLeft w:val="0"/>
      <w:marRight w:val="0"/>
      <w:marTop w:val="0"/>
      <w:marBottom w:val="0"/>
      <w:divBdr>
        <w:top w:val="none" w:sz="0" w:space="0" w:color="auto"/>
        <w:left w:val="none" w:sz="0" w:space="0" w:color="auto"/>
        <w:bottom w:val="none" w:sz="0" w:space="0" w:color="auto"/>
        <w:right w:val="none" w:sz="0" w:space="0" w:color="auto"/>
      </w:divBdr>
    </w:div>
    <w:div w:id="687365838">
      <w:bodyDiv w:val="1"/>
      <w:marLeft w:val="0"/>
      <w:marRight w:val="0"/>
      <w:marTop w:val="0"/>
      <w:marBottom w:val="0"/>
      <w:divBdr>
        <w:top w:val="none" w:sz="0" w:space="0" w:color="auto"/>
        <w:left w:val="none" w:sz="0" w:space="0" w:color="auto"/>
        <w:bottom w:val="none" w:sz="0" w:space="0" w:color="auto"/>
        <w:right w:val="none" w:sz="0" w:space="0" w:color="auto"/>
      </w:divBdr>
    </w:div>
    <w:div w:id="687410828">
      <w:bodyDiv w:val="1"/>
      <w:marLeft w:val="0"/>
      <w:marRight w:val="0"/>
      <w:marTop w:val="0"/>
      <w:marBottom w:val="0"/>
      <w:divBdr>
        <w:top w:val="none" w:sz="0" w:space="0" w:color="auto"/>
        <w:left w:val="none" w:sz="0" w:space="0" w:color="auto"/>
        <w:bottom w:val="none" w:sz="0" w:space="0" w:color="auto"/>
        <w:right w:val="none" w:sz="0" w:space="0" w:color="auto"/>
      </w:divBdr>
    </w:div>
    <w:div w:id="688214434">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88524633">
      <w:bodyDiv w:val="1"/>
      <w:marLeft w:val="0"/>
      <w:marRight w:val="0"/>
      <w:marTop w:val="0"/>
      <w:marBottom w:val="0"/>
      <w:divBdr>
        <w:top w:val="none" w:sz="0" w:space="0" w:color="auto"/>
        <w:left w:val="none" w:sz="0" w:space="0" w:color="auto"/>
        <w:bottom w:val="none" w:sz="0" w:space="0" w:color="auto"/>
        <w:right w:val="none" w:sz="0" w:space="0" w:color="auto"/>
      </w:divBdr>
    </w:div>
    <w:div w:id="688604420">
      <w:bodyDiv w:val="1"/>
      <w:marLeft w:val="0"/>
      <w:marRight w:val="0"/>
      <w:marTop w:val="0"/>
      <w:marBottom w:val="0"/>
      <w:divBdr>
        <w:top w:val="none" w:sz="0" w:space="0" w:color="auto"/>
        <w:left w:val="none" w:sz="0" w:space="0" w:color="auto"/>
        <w:bottom w:val="none" w:sz="0" w:space="0" w:color="auto"/>
        <w:right w:val="none" w:sz="0" w:space="0" w:color="auto"/>
      </w:divBdr>
    </w:div>
    <w:div w:id="688724851">
      <w:bodyDiv w:val="1"/>
      <w:marLeft w:val="0"/>
      <w:marRight w:val="0"/>
      <w:marTop w:val="0"/>
      <w:marBottom w:val="0"/>
      <w:divBdr>
        <w:top w:val="none" w:sz="0" w:space="0" w:color="auto"/>
        <w:left w:val="none" w:sz="0" w:space="0" w:color="auto"/>
        <w:bottom w:val="none" w:sz="0" w:space="0" w:color="auto"/>
        <w:right w:val="none" w:sz="0" w:space="0" w:color="auto"/>
      </w:divBdr>
    </w:div>
    <w:div w:id="690031436">
      <w:bodyDiv w:val="1"/>
      <w:marLeft w:val="0"/>
      <w:marRight w:val="0"/>
      <w:marTop w:val="0"/>
      <w:marBottom w:val="0"/>
      <w:divBdr>
        <w:top w:val="none" w:sz="0" w:space="0" w:color="auto"/>
        <w:left w:val="none" w:sz="0" w:space="0" w:color="auto"/>
        <w:bottom w:val="none" w:sz="0" w:space="0" w:color="auto"/>
        <w:right w:val="none" w:sz="0" w:space="0" w:color="auto"/>
      </w:divBdr>
    </w:div>
    <w:div w:id="690302412">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641194">
      <w:bodyDiv w:val="1"/>
      <w:marLeft w:val="0"/>
      <w:marRight w:val="0"/>
      <w:marTop w:val="0"/>
      <w:marBottom w:val="0"/>
      <w:divBdr>
        <w:top w:val="none" w:sz="0" w:space="0" w:color="auto"/>
        <w:left w:val="none" w:sz="0" w:space="0" w:color="auto"/>
        <w:bottom w:val="none" w:sz="0" w:space="0" w:color="auto"/>
        <w:right w:val="none" w:sz="0" w:space="0" w:color="auto"/>
      </w:divBdr>
    </w:div>
    <w:div w:id="691034036">
      <w:bodyDiv w:val="1"/>
      <w:marLeft w:val="0"/>
      <w:marRight w:val="0"/>
      <w:marTop w:val="0"/>
      <w:marBottom w:val="0"/>
      <w:divBdr>
        <w:top w:val="none" w:sz="0" w:space="0" w:color="auto"/>
        <w:left w:val="none" w:sz="0" w:space="0" w:color="auto"/>
        <w:bottom w:val="none" w:sz="0" w:space="0" w:color="auto"/>
        <w:right w:val="none" w:sz="0" w:space="0" w:color="auto"/>
      </w:divBdr>
    </w:div>
    <w:div w:id="691416924">
      <w:bodyDiv w:val="1"/>
      <w:marLeft w:val="0"/>
      <w:marRight w:val="0"/>
      <w:marTop w:val="0"/>
      <w:marBottom w:val="0"/>
      <w:divBdr>
        <w:top w:val="none" w:sz="0" w:space="0" w:color="auto"/>
        <w:left w:val="none" w:sz="0" w:space="0" w:color="auto"/>
        <w:bottom w:val="none" w:sz="0" w:space="0" w:color="auto"/>
        <w:right w:val="none" w:sz="0" w:space="0" w:color="auto"/>
      </w:divBdr>
    </w:div>
    <w:div w:id="691493136">
      <w:bodyDiv w:val="1"/>
      <w:marLeft w:val="0"/>
      <w:marRight w:val="0"/>
      <w:marTop w:val="0"/>
      <w:marBottom w:val="0"/>
      <w:divBdr>
        <w:top w:val="none" w:sz="0" w:space="0" w:color="auto"/>
        <w:left w:val="none" w:sz="0" w:space="0" w:color="auto"/>
        <w:bottom w:val="none" w:sz="0" w:space="0" w:color="auto"/>
        <w:right w:val="none" w:sz="0" w:space="0" w:color="auto"/>
      </w:divBdr>
    </w:div>
    <w:div w:id="691803708">
      <w:bodyDiv w:val="1"/>
      <w:marLeft w:val="0"/>
      <w:marRight w:val="0"/>
      <w:marTop w:val="0"/>
      <w:marBottom w:val="0"/>
      <w:divBdr>
        <w:top w:val="none" w:sz="0" w:space="0" w:color="auto"/>
        <w:left w:val="none" w:sz="0" w:space="0" w:color="auto"/>
        <w:bottom w:val="none" w:sz="0" w:space="0" w:color="auto"/>
        <w:right w:val="none" w:sz="0" w:space="0" w:color="auto"/>
      </w:divBdr>
    </w:div>
    <w:div w:id="692808837">
      <w:bodyDiv w:val="1"/>
      <w:marLeft w:val="0"/>
      <w:marRight w:val="0"/>
      <w:marTop w:val="0"/>
      <w:marBottom w:val="0"/>
      <w:divBdr>
        <w:top w:val="none" w:sz="0" w:space="0" w:color="auto"/>
        <w:left w:val="none" w:sz="0" w:space="0" w:color="auto"/>
        <w:bottom w:val="none" w:sz="0" w:space="0" w:color="auto"/>
        <w:right w:val="none" w:sz="0" w:space="0" w:color="auto"/>
      </w:divBdr>
    </w:div>
    <w:div w:id="693045477">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3337794">
      <w:bodyDiv w:val="1"/>
      <w:marLeft w:val="0"/>
      <w:marRight w:val="0"/>
      <w:marTop w:val="0"/>
      <w:marBottom w:val="0"/>
      <w:divBdr>
        <w:top w:val="none" w:sz="0" w:space="0" w:color="auto"/>
        <w:left w:val="none" w:sz="0" w:space="0" w:color="auto"/>
        <w:bottom w:val="none" w:sz="0" w:space="0" w:color="auto"/>
        <w:right w:val="none" w:sz="0" w:space="0" w:color="auto"/>
      </w:divBdr>
    </w:div>
    <w:div w:id="693768932">
      <w:bodyDiv w:val="1"/>
      <w:marLeft w:val="0"/>
      <w:marRight w:val="0"/>
      <w:marTop w:val="0"/>
      <w:marBottom w:val="0"/>
      <w:divBdr>
        <w:top w:val="none" w:sz="0" w:space="0" w:color="auto"/>
        <w:left w:val="none" w:sz="0" w:space="0" w:color="auto"/>
        <w:bottom w:val="none" w:sz="0" w:space="0" w:color="auto"/>
        <w:right w:val="none" w:sz="0" w:space="0" w:color="auto"/>
      </w:divBdr>
    </w:div>
    <w:div w:id="694355134">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5231904">
      <w:bodyDiv w:val="1"/>
      <w:marLeft w:val="0"/>
      <w:marRight w:val="0"/>
      <w:marTop w:val="0"/>
      <w:marBottom w:val="0"/>
      <w:divBdr>
        <w:top w:val="none" w:sz="0" w:space="0" w:color="auto"/>
        <w:left w:val="none" w:sz="0" w:space="0" w:color="auto"/>
        <w:bottom w:val="none" w:sz="0" w:space="0" w:color="auto"/>
        <w:right w:val="none" w:sz="0" w:space="0" w:color="auto"/>
      </w:divBdr>
    </w:div>
    <w:div w:id="696083960">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8748689">
      <w:bodyDiv w:val="1"/>
      <w:marLeft w:val="0"/>
      <w:marRight w:val="0"/>
      <w:marTop w:val="0"/>
      <w:marBottom w:val="0"/>
      <w:divBdr>
        <w:top w:val="none" w:sz="0" w:space="0" w:color="auto"/>
        <w:left w:val="none" w:sz="0" w:space="0" w:color="auto"/>
        <w:bottom w:val="none" w:sz="0" w:space="0" w:color="auto"/>
        <w:right w:val="none" w:sz="0" w:space="0" w:color="auto"/>
      </w:divBdr>
    </w:div>
    <w:div w:id="699164080">
      <w:bodyDiv w:val="1"/>
      <w:marLeft w:val="0"/>
      <w:marRight w:val="0"/>
      <w:marTop w:val="0"/>
      <w:marBottom w:val="0"/>
      <w:divBdr>
        <w:top w:val="none" w:sz="0" w:space="0" w:color="auto"/>
        <w:left w:val="none" w:sz="0" w:space="0" w:color="auto"/>
        <w:bottom w:val="none" w:sz="0" w:space="0" w:color="auto"/>
        <w:right w:val="none" w:sz="0" w:space="0" w:color="auto"/>
      </w:divBdr>
    </w:div>
    <w:div w:id="699668227">
      <w:bodyDiv w:val="1"/>
      <w:marLeft w:val="0"/>
      <w:marRight w:val="0"/>
      <w:marTop w:val="0"/>
      <w:marBottom w:val="0"/>
      <w:divBdr>
        <w:top w:val="none" w:sz="0" w:space="0" w:color="auto"/>
        <w:left w:val="none" w:sz="0" w:space="0" w:color="auto"/>
        <w:bottom w:val="none" w:sz="0" w:space="0" w:color="auto"/>
        <w:right w:val="none" w:sz="0" w:space="0" w:color="auto"/>
      </w:divBdr>
    </w:div>
    <w:div w:id="699747472">
      <w:bodyDiv w:val="1"/>
      <w:marLeft w:val="0"/>
      <w:marRight w:val="0"/>
      <w:marTop w:val="0"/>
      <w:marBottom w:val="0"/>
      <w:divBdr>
        <w:top w:val="none" w:sz="0" w:space="0" w:color="auto"/>
        <w:left w:val="none" w:sz="0" w:space="0" w:color="auto"/>
        <w:bottom w:val="none" w:sz="0" w:space="0" w:color="auto"/>
        <w:right w:val="none" w:sz="0" w:space="0" w:color="auto"/>
      </w:divBdr>
    </w:div>
    <w:div w:id="700132491">
      <w:bodyDiv w:val="1"/>
      <w:marLeft w:val="0"/>
      <w:marRight w:val="0"/>
      <w:marTop w:val="0"/>
      <w:marBottom w:val="0"/>
      <w:divBdr>
        <w:top w:val="none" w:sz="0" w:space="0" w:color="auto"/>
        <w:left w:val="none" w:sz="0" w:space="0" w:color="auto"/>
        <w:bottom w:val="none" w:sz="0" w:space="0" w:color="auto"/>
        <w:right w:val="none" w:sz="0" w:space="0" w:color="auto"/>
      </w:divBdr>
    </w:div>
    <w:div w:id="701446053">
      <w:bodyDiv w:val="1"/>
      <w:marLeft w:val="0"/>
      <w:marRight w:val="0"/>
      <w:marTop w:val="0"/>
      <w:marBottom w:val="0"/>
      <w:divBdr>
        <w:top w:val="none" w:sz="0" w:space="0" w:color="auto"/>
        <w:left w:val="none" w:sz="0" w:space="0" w:color="auto"/>
        <w:bottom w:val="none" w:sz="0" w:space="0" w:color="auto"/>
        <w:right w:val="none" w:sz="0" w:space="0" w:color="auto"/>
      </w:divBdr>
    </w:div>
    <w:div w:id="701900992">
      <w:bodyDiv w:val="1"/>
      <w:marLeft w:val="0"/>
      <w:marRight w:val="0"/>
      <w:marTop w:val="0"/>
      <w:marBottom w:val="0"/>
      <w:divBdr>
        <w:top w:val="none" w:sz="0" w:space="0" w:color="auto"/>
        <w:left w:val="none" w:sz="0" w:space="0" w:color="auto"/>
        <w:bottom w:val="none" w:sz="0" w:space="0" w:color="auto"/>
        <w:right w:val="none" w:sz="0" w:space="0" w:color="auto"/>
      </w:divBdr>
    </w:div>
    <w:div w:id="702752694">
      <w:bodyDiv w:val="1"/>
      <w:marLeft w:val="0"/>
      <w:marRight w:val="0"/>
      <w:marTop w:val="0"/>
      <w:marBottom w:val="0"/>
      <w:divBdr>
        <w:top w:val="none" w:sz="0" w:space="0" w:color="auto"/>
        <w:left w:val="none" w:sz="0" w:space="0" w:color="auto"/>
        <w:bottom w:val="none" w:sz="0" w:space="0" w:color="auto"/>
        <w:right w:val="none" w:sz="0" w:space="0" w:color="auto"/>
      </w:divBdr>
    </w:div>
    <w:div w:id="703335955">
      <w:bodyDiv w:val="1"/>
      <w:marLeft w:val="0"/>
      <w:marRight w:val="0"/>
      <w:marTop w:val="0"/>
      <w:marBottom w:val="0"/>
      <w:divBdr>
        <w:top w:val="none" w:sz="0" w:space="0" w:color="auto"/>
        <w:left w:val="none" w:sz="0" w:space="0" w:color="auto"/>
        <w:bottom w:val="none" w:sz="0" w:space="0" w:color="auto"/>
        <w:right w:val="none" w:sz="0" w:space="0" w:color="auto"/>
      </w:divBdr>
    </w:div>
    <w:div w:id="703477807">
      <w:bodyDiv w:val="1"/>
      <w:marLeft w:val="0"/>
      <w:marRight w:val="0"/>
      <w:marTop w:val="0"/>
      <w:marBottom w:val="0"/>
      <w:divBdr>
        <w:top w:val="none" w:sz="0" w:space="0" w:color="auto"/>
        <w:left w:val="none" w:sz="0" w:space="0" w:color="auto"/>
        <w:bottom w:val="none" w:sz="0" w:space="0" w:color="auto"/>
        <w:right w:val="none" w:sz="0" w:space="0" w:color="auto"/>
      </w:divBdr>
    </w:div>
    <w:div w:id="704409649">
      <w:bodyDiv w:val="1"/>
      <w:marLeft w:val="0"/>
      <w:marRight w:val="0"/>
      <w:marTop w:val="0"/>
      <w:marBottom w:val="0"/>
      <w:divBdr>
        <w:top w:val="none" w:sz="0" w:space="0" w:color="auto"/>
        <w:left w:val="none" w:sz="0" w:space="0" w:color="auto"/>
        <w:bottom w:val="none" w:sz="0" w:space="0" w:color="auto"/>
        <w:right w:val="none" w:sz="0" w:space="0" w:color="auto"/>
      </w:divBdr>
    </w:div>
    <w:div w:id="704646620">
      <w:bodyDiv w:val="1"/>
      <w:marLeft w:val="0"/>
      <w:marRight w:val="0"/>
      <w:marTop w:val="0"/>
      <w:marBottom w:val="0"/>
      <w:divBdr>
        <w:top w:val="none" w:sz="0" w:space="0" w:color="auto"/>
        <w:left w:val="none" w:sz="0" w:space="0" w:color="auto"/>
        <w:bottom w:val="none" w:sz="0" w:space="0" w:color="auto"/>
        <w:right w:val="none" w:sz="0" w:space="0" w:color="auto"/>
      </w:divBdr>
    </w:div>
    <w:div w:id="705983436">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178951">
      <w:bodyDiv w:val="1"/>
      <w:marLeft w:val="0"/>
      <w:marRight w:val="0"/>
      <w:marTop w:val="0"/>
      <w:marBottom w:val="0"/>
      <w:divBdr>
        <w:top w:val="none" w:sz="0" w:space="0" w:color="auto"/>
        <w:left w:val="none" w:sz="0" w:space="0" w:color="auto"/>
        <w:bottom w:val="none" w:sz="0" w:space="0" w:color="auto"/>
        <w:right w:val="none" w:sz="0" w:space="0" w:color="auto"/>
      </w:divBdr>
    </w:div>
    <w:div w:id="706489168">
      <w:bodyDiv w:val="1"/>
      <w:marLeft w:val="0"/>
      <w:marRight w:val="0"/>
      <w:marTop w:val="0"/>
      <w:marBottom w:val="0"/>
      <w:divBdr>
        <w:top w:val="none" w:sz="0" w:space="0" w:color="auto"/>
        <w:left w:val="none" w:sz="0" w:space="0" w:color="auto"/>
        <w:bottom w:val="none" w:sz="0" w:space="0" w:color="auto"/>
        <w:right w:val="none" w:sz="0" w:space="0" w:color="auto"/>
      </w:divBdr>
    </w:div>
    <w:div w:id="706567871">
      <w:bodyDiv w:val="1"/>
      <w:marLeft w:val="0"/>
      <w:marRight w:val="0"/>
      <w:marTop w:val="0"/>
      <w:marBottom w:val="0"/>
      <w:divBdr>
        <w:top w:val="none" w:sz="0" w:space="0" w:color="auto"/>
        <w:left w:val="none" w:sz="0" w:space="0" w:color="auto"/>
        <w:bottom w:val="none" w:sz="0" w:space="0" w:color="auto"/>
        <w:right w:val="none" w:sz="0" w:space="0" w:color="auto"/>
      </w:divBdr>
    </w:div>
    <w:div w:id="707140663">
      <w:bodyDiv w:val="1"/>
      <w:marLeft w:val="0"/>
      <w:marRight w:val="0"/>
      <w:marTop w:val="0"/>
      <w:marBottom w:val="0"/>
      <w:divBdr>
        <w:top w:val="none" w:sz="0" w:space="0" w:color="auto"/>
        <w:left w:val="none" w:sz="0" w:space="0" w:color="auto"/>
        <w:bottom w:val="none" w:sz="0" w:space="0" w:color="auto"/>
        <w:right w:val="none" w:sz="0" w:space="0" w:color="auto"/>
      </w:divBdr>
    </w:div>
    <w:div w:id="707530163">
      <w:bodyDiv w:val="1"/>
      <w:marLeft w:val="0"/>
      <w:marRight w:val="0"/>
      <w:marTop w:val="0"/>
      <w:marBottom w:val="0"/>
      <w:divBdr>
        <w:top w:val="none" w:sz="0" w:space="0" w:color="auto"/>
        <w:left w:val="none" w:sz="0" w:space="0" w:color="auto"/>
        <w:bottom w:val="none" w:sz="0" w:space="0" w:color="auto"/>
        <w:right w:val="none" w:sz="0" w:space="0" w:color="auto"/>
      </w:divBdr>
    </w:div>
    <w:div w:id="707607741">
      <w:bodyDiv w:val="1"/>
      <w:marLeft w:val="0"/>
      <w:marRight w:val="0"/>
      <w:marTop w:val="0"/>
      <w:marBottom w:val="0"/>
      <w:divBdr>
        <w:top w:val="none" w:sz="0" w:space="0" w:color="auto"/>
        <w:left w:val="none" w:sz="0" w:space="0" w:color="auto"/>
        <w:bottom w:val="none" w:sz="0" w:space="0" w:color="auto"/>
        <w:right w:val="none" w:sz="0" w:space="0" w:color="auto"/>
      </w:divBdr>
    </w:div>
    <w:div w:id="707727373">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8142184">
      <w:bodyDiv w:val="1"/>
      <w:marLeft w:val="0"/>
      <w:marRight w:val="0"/>
      <w:marTop w:val="0"/>
      <w:marBottom w:val="0"/>
      <w:divBdr>
        <w:top w:val="none" w:sz="0" w:space="0" w:color="auto"/>
        <w:left w:val="none" w:sz="0" w:space="0" w:color="auto"/>
        <w:bottom w:val="none" w:sz="0" w:space="0" w:color="auto"/>
        <w:right w:val="none" w:sz="0" w:space="0" w:color="auto"/>
      </w:divBdr>
    </w:div>
    <w:div w:id="708265783">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10880989">
      <w:bodyDiv w:val="1"/>
      <w:marLeft w:val="0"/>
      <w:marRight w:val="0"/>
      <w:marTop w:val="0"/>
      <w:marBottom w:val="0"/>
      <w:divBdr>
        <w:top w:val="none" w:sz="0" w:space="0" w:color="auto"/>
        <w:left w:val="none" w:sz="0" w:space="0" w:color="auto"/>
        <w:bottom w:val="none" w:sz="0" w:space="0" w:color="auto"/>
        <w:right w:val="none" w:sz="0" w:space="0" w:color="auto"/>
      </w:divBdr>
    </w:div>
    <w:div w:id="711001922">
      <w:bodyDiv w:val="1"/>
      <w:marLeft w:val="0"/>
      <w:marRight w:val="0"/>
      <w:marTop w:val="0"/>
      <w:marBottom w:val="0"/>
      <w:divBdr>
        <w:top w:val="none" w:sz="0" w:space="0" w:color="auto"/>
        <w:left w:val="none" w:sz="0" w:space="0" w:color="auto"/>
        <w:bottom w:val="none" w:sz="0" w:space="0" w:color="auto"/>
        <w:right w:val="none" w:sz="0" w:space="0" w:color="auto"/>
      </w:divBdr>
    </w:div>
    <w:div w:id="711228447">
      <w:bodyDiv w:val="1"/>
      <w:marLeft w:val="0"/>
      <w:marRight w:val="0"/>
      <w:marTop w:val="0"/>
      <w:marBottom w:val="0"/>
      <w:divBdr>
        <w:top w:val="none" w:sz="0" w:space="0" w:color="auto"/>
        <w:left w:val="none" w:sz="0" w:space="0" w:color="auto"/>
        <w:bottom w:val="none" w:sz="0" w:space="0" w:color="auto"/>
        <w:right w:val="none" w:sz="0" w:space="0" w:color="auto"/>
      </w:divBdr>
    </w:div>
    <w:div w:id="711418413">
      <w:bodyDiv w:val="1"/>
      <w:marLeft w:val="0"/>
      <w:marRight w:val="0"/>
      <w:marTop w:val="0"/>
      <w:marBottom w:val="0"/>
      <w:divBdr>
        <w:top w:val="none" w:sz="0" w:space="0" w:color="auto"/>
        <w:left w:val="none" w:sz="0" w:space="0" w:color="auto"/>
        <w:bottom w:val="none" w:sz="0" w:space="0" w:color="auto"/>
        <w:right w:val="none" w:sz="0" w:space="0" w:color="auto"/>
      </w:divBdr>
    </w:div>
    <w:div w:id="711534272">
      <w:bodyDiv w:val="1"/>
      <w:marLeft w:val="0"/>
      <w:marRight w:val="0"/>
      <w:marTop w:val="0"/>
      <w:marBottom w:val="0"/>
      <w:divBdr>
        <w:top w:val="none" w:sz="0" w:space="0" w:color="auto"/>
        <w:left w:val="none" w:sz="0" w:space="0" w:color="auto"/>
        <w:bottom w:val="none" w:sz="0" w:space="0" w:color="auto"/>
        <w:right w:val="none" w:sz="0" w:space="0" w:color="auto"/>
      </w:divBdr>
    </w:div>
    <w:div w:id="711539226">
      <w:bodyDiv w:val="1"/>
      <w:marLeft w:val="0"/>
      <w:marRight w:val="0"/>
      <w:marTop w:val="0"/>
      <w:marBottom w:val="0"/>
      <w:divBdr>
        <w:top w:val="none" w:sz="0" w:space="0" w:color="auto"/>
        <w:left w:val="none" w:sz="0" w:space="0" w:color="auto"/>
        <w:bottom w:val="none" w:sz="0" w:space="0" w:color="auto"/>
        <w:right w:val="none" w:sz="0" w:space="0" w:color="auto"/>
      </w:divBdr>
    </w:div>
    <w:div w:id="711540090">
      <w:bodyDiv w:val="1"/>
      <w:marLeft w:val="0"/>
      <w:marRight w:val="0"/>
      <w:marTop w:val="0"/>
      <w:marBottom w:val="0"/>
      <w:divBdr>
        <w:top w:val="none" w:sz="0" w:space="0" w:color="auto"/>
        <w:left w:val="none" w:sz="0" w:space="0" w:color="auto"/>
        <w:bottom w:val="none" w:sz="0" w:space="0" w:color="auto"/>
        <w:right w:val="none" w:sz="0" w:space="0" w:color="auto"/>
      </w:divBdr>
    </w:div>
    <w:div w:id="712072503">
      <w:bodyDiv w:val="1"/>
      <w:marLeft w:val="0"/>
      <w:marRight w:val="0"/>
      <w:marTop w:val="0"/>
      <w:marBottom w:val="0"/>
      <w:divBdr>
        <w:top w:val="none" w:sz="0" w:space="0" w:color="auto"/>
        <w:left w:val="none" w:sz="0" w:space="0" w:color="auto"/>
        <w:bottom w:val="none" w:sz="0" w:space="0" w:color="auto"/>
        <w:right w:val="none" w:sz="0" w:space="0" w:color="auto"/>
      </w:divBdr>
    </w:div>
    <w:div w:id="712270115">
      <w:bodyDiv w:val="1"/>
      <w:marLeft w:val="0"/>
      <w:marRight w:val="0"/>
      <w:marTop w:val="0"/>
      <w:marBottom w:val="0"/>
      <w:divBdr>
        <w:top w:val="none" w:sz="0" w:space="0" w:color="auto"/>
        <w:left w:val="none" w:sz="0" w:space="0" w:color="auto"/>
        <w:bottom w:val="none" w:sz="0" w:space="0" w:color="auto"/>
        <w:right w:val="none" w:sz="0" w:space="0" w:color="auto"/>
      </w:divBdr>
    </w:div>
    <w:div w:id="712313172">
      <w:bodyDiv w:val="1"/>
      <w:marLeft w:val="0"/>
      <w:marRight w:val="0"/>
      <w:marTop w:val="0"/>
      <w:marBottom w:val="0"/>
      <w:divBdr>
        <w:top w:val="none" w:sz="0" w:space="0" w:color="auto"/>
        <w:left w:val="none" w:sz="0" w:space="0" w:color="auto"/>
        <w:bottom w:val="none" w:sz="0" w:space="0" w:color="auto"/>
        <w:right w:val="none" w:sz="0" w:space="0" w:color="auto"/>
      </w:divBdr>
    </w:div>
    <w:div w:id="713307193">
      <w:bodyDiv w:val="1"/>
      <w:marLeft w:val="0"/>
      <w:marRight w:val="0"/>
      <w:marTop w:val="0"/>
      <w:marBottom w:val="0"/>
      <w:divBdr>
        <w:top w:val="none" w:sz="0" w:space="0" w:color="auto"/>
        <w:left w:val="none" w:sz="0" w:space="0" w:color="auto"/>
        <w:bottom w:val="none" w:sz="0" w:space="0" w:color="auto"/>
        <w:right w:val="none" w:sz="0" w:space="0" w:color="auto"/>
      </w:divBdr>
    </w:div>
    <w:div w:id="713504270">
      <w:bodyDiv w:val="1"/>
      <w:marLeft w:val="0"/>
      <w:marRight w:val="0"/>
      <w:marTop w:val="0"/>
      <w:marBottom w:val="0"/>
      <w:divBdr>
        <w:top w:val="none" w:sz="0" w:space="0" w:color="auto"/>
        <w:left w:val="none" w:sz="0" w:space="0" w:color="auto"/>
        <w:bottom w:val="none" w:sz="0" w:space="0" w:color="auto"/>
        <w:right w:val="none" w:sz="0" w:space="0" w:color="auto"/>
      </w:divBdr>
    </w:div>
    <w:div w:id="713575912">
      <w:bodyDiv w:val="1"/>
      <w:marLeft w:val="0"/>
      <w:marRight w:val="0"/>
      <w:marTop w:val="0"/>
      <w:marBottom w:val="0"/>
      <w:divBdr>
        <w:top w:val="none" w:sz="0" w:space="0" w:color="auto"/>
        <w:left w:val="none" w:sz="0" w:space="0" w:color="auto"/>
        <w:bottom w:val="none" w:sz="0" w:space="0" w:color="auto"/>
        <w:right w:val="none" w:sz="0" w:space="0" w:color="auto"/>
      </w:divBdr>
    </w:div>
    <w:div w:id="713775759">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886322">
      <w:bodyDiv w:val="1"/>
      <w:marLeft w:val="0"/>
      <w:marRight w:val="0"/>
      <w:marTop w:val="0"/>
      <w:marBottom w:val="0"/>
      <w:divBdr>
        <w:top w:val="none" w:sz="0" w:space="0" w:color="auto"/>
        <w:left w:val="none" w:sz="0" w:space="0" w:color="auto"/>
        <w:bottom w:val="none" w:sz="0" w:space="0" w:color="auto"/>
        <w:right w:val="none" w:sz="0" w:space="0" w:color="auto"/>
      </w:divBdr>
    </w:div>
    <w:div w:id="716784835">
      <w:bodyDiv w:val="1"/>
      <w:marLeft w:val="0"/>
      <w:marRight w:val="0"/>
      <w:marTop w:val="0"/>
      <w:marBottom w:val="0"/>
      <w:divBdr>
        <w:top w:val="none" w:sz="0" w:space="0" w:color="auto"/>
        <w:left w:val="none" w:sz="0" w:space="0" w:color="auto"/>
        <w:bottom w:val="none" w:sz="0" w:space="0" w:color="auto"/>
        <w:right w:val="none" w:sz="0" w:space="0" w:color="auto"/>
      </w:divBdr>
    </w:div>
    <w:div w:id="717973954">
      <w:bodyDiv w:val="1"/>
      <w:marLeft w:val="0"/>
      <w:marRight w:val="0"/>
      <w:marTop w:val="0"/>
      <w:marBottom w:val="0"/>
      <w:divBdr>
        <w:top w:val="none" w:sz="0" w:space="0" w:color="auto"/>
        <w:left w:val="none" w:sz="0" w:space="0" w:color="auto"/>
        <w:bottom w:val="none" w:sz="0" w:space="0" w:color="auto"/>
        <w:right w:val="none" w:sz="0" w:space="0" w:color="auto"/>
      </w:divBdr>
    </w:div>
    <w:div w:id="718014278">
      <w:bodyDiv w:val="1"/>
      <w:marLeft w:val="0"/>
      <w:marRight w:val="0"/>
      <w:marTop w:val="0"/>
      <w:marBottom w:val="0"/>
      <w:divBdr>
        <w:top w:val="none" w:sz="0" w:space="0" w:color="auto"/>
        <w:left w:val="none" w:sz="0" w:space="0" w:color="auto"/>
        <w:bottom w:val="none" w:sz="0" w:space="0" w:color="auto"/>
        <w:right w:val="none" w:sz="0" w:space="0" w:color="auto"/>
      </w:divBdr>
    </w:div>
    <w:div w:id="718095457">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355948">
      <w:bodyDiv w:val="1"/>
      <w:marLeft w:val="0"/>
      <w:marRight w:val="0"/>
      <w:marTop w:val="0"/>
      <w:marBottom w:val="0"/>
      <w:divBdr>
        <w:top w:val="none" w:sz="0" w:space="0" w:color="auto"/>
        <w:left w:val="none" w:sz="0" w:space="0" w:color="auto"/>
        <w:bottom w:val="none" w:sz="0" w:space="0" w:color="auto"/>
        <w:right w:val="none" w:sz="0" w:space="0" w:color="auto"/>
      </w:divBdr>
    </w:div>
    <w:div w:id="718823950">
      <w:bodyDiv w:val="1"/>
      <w:marLeft w:val="0"/>
      <w:marRight w:val="0"/>
      <w:marTop w:val="0"/>
      <w:marBottom w:val="0"/>
      <w:divBdr>
        <w:top w:val="none" w:sz="0" w:space="0" w:color="auto"/>
        <w:left w:val="none" w:sz="0" w:space="0" w:color="auto"/>
        <w:bottom w:val="none" w:sz="0" w:space="0" w:color="auto"/>
        <w:right w:val="none" w:sz="0" w:space="0" w:color="auto"/>
      </w:divBdr>
    </w:div>
    <w:div w:id="719015208">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666408">
      <w:bodyDiv w:val="1"/>
      <w:marLeft w:val="0"/>
      <w:marRight w:val="0"/>
      <w:marTop w:val="0"/>
      <w:marBottom w:val="0"/>
      <w:divBdr>
        <w:top w:val="none" w:sz="0" w:space="0" w:color="auto"/>
        <w:left w:val="none" w:sz="0" w:space="0" w:color="auto"/>
        <w:bottom w:val="none" w:sz="0" w:space="0" w:color="auto"/>
        <w:right w:val="none" w:sz="0" w:space="0" w:color="auto"/>
      </w:divBdr>
    </w:div>
    <w:div w:id="719868736">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19987015">
      <w:bodyDiv w:val="1"/>
      <w:marLeft w:val="0"/>
      <w:marRight w:val="0"/>
      <w:marTop w:val="0"/>
      <w:marBottom w:val="0"/>
      <w:divBdr>
        <w:top w:val="none" w:sz="0" w:space="0" w:color="auto"/>
        <w:left w:val="none" w:sz="0" w:space="0" w:color="auto"/>
        <w:bottom w:val="none" w:sz="0" w:space="0" w:color="auto"/>
        <w:right w:val="none" w:sz="0" w:space="0" w:color="auto"/>
      </w:divBdr>
    </w:div>
    <w:div w:id="720129642">
      <w:bodyDiv w:val="1"/>
      <w:marLeft w:val="0"/>
      <w:marRight w:val="0"/>
      <w:marTop w:val="0"/>
      <w:marBottom w:val="0"/>
      <w:divBdr>
        <w:top w:val="none" w:sz="0" w:space="0" w:color="auto"/>
        <w:left w:val="none" w:sz="0" w:space="0" w:color="auto"/>
        <w:bottom w:val="none" w:sz="0" w:space="0" w:color="auto"/>
        <w:right w:val="none" w:sz="0" w:space="0" w:color="auto"/>
      </w:divBdr>
    </w:div>
    <w:div w:id="720598620">
      <w:bodyDiv w:val="1"/>
      <w:marLeft w:val="0"/>
      <w:marRight w:val="0"/>
      <w:marTop w:val="0"/>
      <w:marBottom w:val="0"/>
      <w:divBdr>
        <w:top w:val="none" w:sz="0" w:space="0" w:color="auto"/>
        <w:left w:val="none" w:sz="0" w:space="0" w:color="auto"/>
        <w:bottom w:val="none" w:sz="0" w:space="0" w:color="auto"/>
        <w:right w:val="none" w:sz="0" w:space="0" w:color="auto"/>
      </w:divBdr>
    </w:div>
    <w:div w:id="720862121">
      <w:bodyDiv w:val="1"/>
      <w:marLeft w:val="0"/>
      <w:marRight w:val="0"/>
      <w:marTop w:val="0"/>
      <w:marBottom w:val="0"/>
      <w:divBdr>
        <w:top w:val="none" w:sz="0" w:space="0" w:color="auto"/>
        <w:left w:val="none" w:sz="0" w:space="0" w:color="auto"/>
        <w:bottom w:val="none" w:sz="0" w:space="0" w:color="auto"/>
        <w:right w:val="none" w:sz="0" w:space="0" w:color="auto"/>
      </w:divBdr>
    </w:div>
    <w:div w:id="721640839">
      <w:bodyDiv w:val="1"/>
      <w:marLeft w:val="0"/>
      <w:marRight w:val="0"/>
      <w:marTop w:val="0"/>
      <w:marBottom w:val="0"/>
      <w:divBdr>
        <w:top w:val="none" w:sz="0" w:space="0" w:color="auto"/>
        <w:left w:val="none" w:sz="0" w:space="0" w:color="auto"/>
        <w:bottom w:val="none" w:sz="0" w:space="0" w:color="auto"/>
        <w:right w:val="none" w:sz="0" w:space="0" w:color="auto"/>
      </w:divBdr>
    </w:div>
    <w:div w:id="721828795">
      <w:bodyDiv w:val="1"/>
      <w:marLeft w:val="0"/>
      <w:marRight w:val="0"/>
      <w:marTop w:val="0"/>
      <w:marBottom w:val="0"/>
      <w:divBdr>
        <w:top w:val="none" w:sz="0" w:space="0" w:color="auto"/>
        <w:left w:val="none" w:sz="0" w:space="0" w:color="auto"/>
        <w:bottom w:val="none" w:sz="0" w:space="0" w:color="auto"/>
        <w:right w:val="none" w:sz="0" w:space="0" w:color="auto"/>
      </w:divBdr>
    </w:div>
    <w:div w:id="722410839">
      <w:bodyDiv w:val="1"/>
      <w:marLeft w:val="0"/>
      <w:marRight w:val="0"/>
      <w:marTop w:val="0"/>
      <w:marBottom w:val="0"/>
      <w:divBdr>
        <w:top w:val="none" w:sz="0" w:space="0" w:color="auto"/>
        <w:left w:val="none" w:sz="0" w:space="0" w:color="auto"/>
        <w:bottom w:val="none" w:sz="0" w:space="0" w:color="auto"/>
        <w:right w:val="none" w:sz="0" w:space="0" w:color="auto"/>
      </w:divBdr>
    </w:div>
    <w:div w:id="722869548">
      <w:bodyDiv w:val="1"/>
      <w:marLeft w:val="0"/>
      <w:marRight w:val="0"/>
      <w:marTop w:val="0"/>
      <w:marBottom w:val="0"/>
      <w:divBdr>
        <w:top w:val="none" w:sz="0" w:space="0" w:color="auto"/>
        <w:left w:val="none" w:sz="0" w:space="0" w:color="auto"/>
        <w:bottom w:val="none" w:sz="0" w:space="0" w:color="auto"/>
        <w:right w:val="none" w:sz="0" w:space="0" w:color="auto"/>
      </w:divBdr>
    </w:div>
    <w:div w:id="723023313">
      <w:bodyDiv w:val="1"/>
      <w:marLeft w:val="0"/>
      <w:marRight w:val="0"/>
      <w:marTop w:val="0"/>
      <w:marBottom w:val="0"/>
      <w:divBdr>
        <w:top w:val="none" w:sz="0" w:space="0" w:color="auto"/>
        <w:left w:val="none" w:sz="0" w:space="0" w:color="auto"/>
        <w:bottom w:val="none" w:sz="0" w:space="0" w:color="auto"/>
        <w:right w:val="none" w:sz="0" w:space="0" w:color="auto"/>
      </w:divBdr>
    </w:div>
    <w:div w:id="723137482">
      <w:bodyDiv w:val="1"/>
      <w:marLeft w:val="0"/>
      <w:marRight w:val="0"/>
      <w:marTop w:val="0"/>
      <w:marBottom w:val="0"/>
      <w:divBdr>
        <w:top w:val="none" w:sz="0" w:space="0" w:color="auto"/>
        <w:left w:val="none" w:sz="0" w:space="0" w:color="auto"/>
        <w:bottom w:val="none" w:sz="0" w:space="0" w:color="auto"/>
        <w:right w:val="none" w:sz="0" w:space="0" w:color="auto"/>
      </w:divBdr>
    </w:div>
    <w:div w:id="723143078">
      <w:bodyDiv w:val="1"/>
      <w:marLeft w:val="0"/>
      <w:marRight w:val="0"/>
      <w:marTop w:val="0"/>
      <w:marBottom w:val="0"/>
      <w:divBdr>
        <w:top w:val="none" w:sz="0" w:space="0" w:color="auto"/>
        <w:left w:val="none" w:sz="0" w:space="0" w:color="auto"/>
        <w:bottom w:val="none" w:sz="0" w:space="0" w:color="auto"/>
        <w:right w:val="none" w:sz="0" w:space="0" w:color="auto"/>
      </w:divBdr>
    </w:div>
    <w:div w:id="723408095">
      <w:bodyDiv w:val="1"/>
      <w:marLeft w:val="0"/>
      <w:marRight w:val="0"/>
      <w:marTop w:val="0"/>
      <w:marBottom w:val="0"/>
      <w:divBdr>
        <w:top w:val="none" w:sz="0" w:space="0" w:color="auto"/>
        <w:left w:val="none" w:sz="0" w:space="0" w:color="auto"/>
        <w:bottom w:val="none" w:sz="0" w:space="0" w:color="auto"/>
        <w:right w:val="none" w:sz="0" w:space="0" w:color="auto"/>
      </w:divBdr>
    </w:div>
    <w:div w:id="723606768">
      <w:bodyDiv w:val="1"/>
      <w:marLeft w:val="0"/>
      <w:marRight w:val="0"/>
      <w:marTop w:val="0"/>
      <w:marBottom w:val="0"/>
      <w:divBdr>
        <w:top w:val="none" w:sz="0" w:space="0" w:color="auto"/>
        <w:left w:val="none" w:sz="0" w:space="0" w:color="auto"/>
        <w:bottom w:val="none" w:sz="0" w:space="0" w:color="auto"/>
        <w:right w:val="none" w:sz="0" w:space="0" w:color="auto"/>
      </w:divBdr>
    </w:div>
    <w:div w:id="723798428">
      <w:bodyDiv w:val="1"/>
      <w:marLeft w:val="0"/>
      <w:marRight w:val="0"/>
      <w:marTop w:val="0"/>
      <w:marBottom w:val="0"/>
      <w:divBdr>
        <w:top w:val="none" w:sz="0" w:space="0" w:color="auto"/>
        <w:left w:val="none" w:sz="0" w:space="0" w:color="auto"/>
        <w:bottom w:val="none" w:sz="0" w:space="0" w:color="auto"/>
        <w:right w:val="none" w:sz="0" w:space="0" w:color="auto"/>
      </w:divBdr>
    </w:div>
    <w:div w:id="723988250">
      <w:bodyDiv w:val="1"/>
      <w:marLeft w:val="0"/>
      <w:marRight w:val="0"/>
      <w:marTop w:val="0"/>
      <w:marBottom w:val="0"/>
      <w:divBdr>
        <w:top w:val="none" w:sz="0" w:space="0" w:color="auto"/>
        <w:left w:val="none" w:sz="0" w:space="0" w:color="auto"/>
        <w:bottom w:val="none" w:sz="0" w:space="0" w:color="auto"/>
        <w:right w:val="none" w:sz="0" w:space="0" w:color="auto"/>
      </w:divBdr>
    </w:div>
    <w:div w:id="723991899">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959899">
      <w:bodyDiv w:val="1"/>
      <w:marLeft w:val="0"/>
      <w:marRight w:val="0"/>
      <w:marTop w:val="0"/>
      <w:marBottom w:val="0"/>
      <w:divBdr>
        <w:top w:val="none" w:sz="0" w:space="0" w:color="auto"/>
        <w:left w:val="none" w:sz="0" w:space="0" w:color="auto"/>
        <w:bottom w:val="none" w:sz="0" w:space="0" w:color="auto"/>
        <w:right w:val="none" w:sz="0" w:space="0" w:color="auto"/>
      </w:divBdr>
    </w:div>
    <w:div w:id="724987287">
      <w:bodyDiv w:val="1"/>
      <w:marLeft w:val="0"/>
      <w:marRight w:val="0"/>
      <w:marTop w:val="0"/>
      <w:marBottom w:val="0"/>
      <w:divBdr>
        <w:top w:val="none" w:sz="0" w:space="0" w:color="auto"/>
        <w:left w:val="none" w:sz="0" w:space="0" w:color="auto"/>
        <w:bottom w:val="none" w:sz="0" w:space="0" w:color="auto"/>
        <w:right w:val="none" w:sz="0" w:space="0" w:color="auto"/>
      </w:divBdr>
    </w:div>
    <w:div w:id="725102890">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5640377">
      <w:bodyDiv w:val="1"/>
      <w:marLeft w:val="0"/>
      <w:marRight w:val="0"/>
      <w:marTop w:val="0"/>
      <w:marBottom w:val="0"/>
      <w:divBdr>
        <w:top w:val="none" w:sz="0" w:space="0" w:color="auto"/>
        <w:left w:val="none" w:sz="0" w:space="0" w:color="auto"/>
        <w:bottom w:val="none" w:sz="0" w:space="0" w:color="auto"/>
        <w:right w:val="none" w:sz="0" w:space="0" w:color="auto"/>
      </w:divBdr>
    </w:div>
    <w:div w:id="726342796">
      <w:bodyDiv w:val="1"/>
      <w:marLeft w:val="0"/>
      <w:marRight w:val="0"/>
      <w:marTop w:val="0"/>
      <w:marBottom w:val="0"/>
      <w:divBdr>
        <w:top w:val="none" w:sz="0" w:space="0" w:color="auto"/>
        <w:left w:val="none" w:sz="0" w:space="0" w:color="auto"/>
        <w:bottom w:val="none" w:sz="0" w:space="0" w:color="auto"/>
        <w:right w:val="none" w:sz="0" w:space="0" w:color="auto"/>
      </w:divBdr>
    </w:div>
    <w:div w:id="726532369">
      <w:bodyDiv w:val="1"/>
      <w:marLeft w:val="0"/>
      <w:marRight w:val="0"/>
      <w:marTop w:val="0"/>
      <w:marBottom w:val="0"/>
      <w:divBdr>
        <w:top w:val="none" w:sz="0" w:space="0" w:color="auto"/>
        <w:left w:val="none" w:sz="0" w:space="0" w:color="auto"/>
        <w:bottom w:val="none" w:sz="0" w:space="0" w:color="auto"/>
        <w:right w:val="none" w:sz="0" w:space="0" w:color="auto"/>
      </w:divBdr>
    </w:div>
    <w:div w:id="726686286">
      <w:bodyDiv w:val="1"/>
      <w:marLeft w:val="0"/>
      <w:marRight w:val="0"/>
      <w:marTop w:val="0"/>
      <w:marBottom w:val="0"/>
      <w:divBdr>
        <w:top w:val="none" w:sz="0" w:space="0" w:color="auto"/>
        <w:left w:val="none" w:sz="0" w:space="0" w:color="auto"/>
        <w:bottom w:val="none" w:sz="0" w:space="0" w:color="auto"/>
        <w:right w:val="none" w:sz="0" w:space="0" w:color="auto"/>
      </w:divBdr>
    </w:div>
    <w:div w:id="726732329">
      <w:bodyDiv w:val="1"/>
      <w:marLeft w:val="0"/>
      <w:marRight w:val="0"/>
      <w:marTop w:val="0"/>
      <w:marBottom w:val="0"/>
      <w:divBdr>
        <w:top w:val="none" w:sz="0" w:space="0" w:color="auto"/>
        <w:left w:val="none" w:sz="0" w:space="0" w:color="auto"/>
        <w:bottom w:val="none" w:sz="0" w:space="0" w:color="auto"/>
        <w:right w:val="none" w:sz="0" w:space="0" w:color="auto"/>
      </w:divBdr>
    </w:div>
    <w:div w:id="727998698">
      <w:bodyDiv w:val="1"/>
      <w:marLeft w:val="0"/>
      <w:marRight w:val="0"/>
      <w:marTop w:val="0"/>
      <w:marBottom w:val="0"/>
      <w:divBdr>
        <w:top w:val="none" w:sz="0" w:space="0" w:color="auto"/>
        <w:left w:val="none" w:sz="0" w:space="0" w:color="auto"/>
        <w:bottom w:val="none" w:sz="0" w:space="0" w:color="auto"/>
        <w:right w:val="none" w:sz="0" w:space="0" w:color="auto"/>
      </w:divBdr>
    </w:div>
    <w:div w:id="728383107">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9042110">
      <w:bodyDiv w:val="1"/>
      <w:marLeft w:val="0"/>
      <w:marRight w:val="0"/>
      <w:marTop w:val="0"/>
      <w:marBottom w:val="0"/>
      <w:divBdr>
        <w:top w:val="none" w:sz="0" w:space="0" w:color="auto"/>
        <w:left w:val="none" w:sz="0" w:space="0" w:color="auto"/>
        <w:bottom w:val="none" w:sz="0" w:space="0" w:color="auto"/>
        <w:right w:val="none" w:sz="0" w:space="0" w:color="auto"/>
      </w:divBdr>
    </w:div>
    <w:div w:id="729577250">
      <w:bodyDiv w:val="1"/>
      <w:marLeft w:val="0"/>
      <w:marRight w:val="0"/>
      <w:marTop w:val="0"/>
      <w:marBottom w:val="0"/>
      <w:divBdr>
        <w:top w:val="none" w:sz="0" w:space="0" w:color="auto"/>
        <w:left w:val="none" w:sz="0" w:space="0" w:color="auto"/>
        <w:bottom w:val="none" w:sz="0" w:space="0" w:color="auto"/>
        <w:right w:val="none" w:sz="0" w:space="0" w:color="auto"/>
      </w:divBdr>
    </w:div>
    <w:div w:id="729886953">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30420315">
      <w:bodyDiv w:val="1"/>
      <w:marLeft w:val="0"/>
      <w:marRight w:val="0"/>
      <w:marTop w:val="0"/>
      <w:marBottom w:val="0"/>
      <w:divBdr>
        <w:top w:val="none" w:sz="0" w:space="0" w:color="auto"/>
        <w:left w:val="none" w:sz="0" w:space="0" w:color="auto"/>
        <w:bottom w:val="none" w:sz="0" w:space="0" w:color="auto"/>
        <w:right w:val="none" w:sz="0" w:space="0" w:color="auto"/>
      </w:divBdr>
    </w:div>
    <w:div w:id="730466450">
      <w:bodyDiv w:val="1"/>
      <w:marLeft w:val="0"/>
      <w:marRight w:val="0"/>
      <w:marTop w:val="0"/>
      <w:marBottom w:val="0"/>
      <w:divBdr>
        <w:top w:val="none" w:sz="0" w:space="0" w:color="auto"/>
        <w:left w:val="none" w:sz="0" w:space="0" w:color="auto"/>
        <w:bottom w:val="none" w:sz="0" w:space="0" w:color="auto"/>
        <w:right w:val="none" w:sz="0" w:space="0" w:color="auto"/>
      </w:divBdr>
    </w:div>
    <w:div w:id="730691735">
      <w:bodyDiv w:val="1"/>
      <w:marLeft w:val="0"/>
      <w:marRight w:val="0"/>
      <w:marTop w:val="0"/>
      <w:marBottom w:val="0"/>
      <w:divBdr>
        <w:top w:val="none" w:sz="0" w:space="0" w:color="auto"/>
        <w:left w:val="none" w:sz="0" w:space="0" w:color="auto"/>
        <w:bottom w:val="none" w:sz="0" w:space="0" w:color="auto"/>
        <w:right w:val="none" w:sz="0" w:space="0" w:color="auto"/>
      </w:divBdr>
    </w:div>
    <w:div w:id="731121816">
      <w:bodyDiv w:val="1"/>
      <w:marLeft w:val="0"/>
      <w:marRight w:val="0"/>
      <w:marTop w:val="0"/>
      <w:marBottom w:val="0"/>
      <w:divBdr>
        <w:top w:val="none" w:sz="0" w:space="0" w:color="auto"/>
        <w:left w:val="none" w:sz="0" w:space="0" w:color="auto"/>
        <w:bottom w:val="none" w:sz="0" w:space="0" w:color="auto"/>
        <w:right w:val="none" w:sz="0" w:space="0" w:color="auto"/>
      </w:divBdr>
    </w:div>
    <w:div w:id="731999021">
      <w:bodyDiv w:val="1"/>
      <w:marLeft w:val="0"/>
      <w:marRight w:val="0"/>
      <w:marTop w:val="0"/>
      <w:marBottom w:val="0"/>
      <w:divBdr>
        <w:top w:val="none" w:sz="0" w:space="0" w:color="auto"/>
        <w:left w:val="none" w:sz="0" w:space="0" w:color="auto"/>
        <w:bottom w:val="none" w:sz="0" w:space="0" w:color="auto"/>
        <w:right w:val="none" w:sz="0" w:space="0" w:color="auto"/>
      </w:divBdr>
    </w:div>
    <w:div w:id="732196185">
      <w:bodyDiv w:val="1"/>
      <w:marLeft w:val="0"/>
      <w:marRight w:val="0"/>
      <w:marTop w:val="0"/>
      <w:marBottom w:val="0"/>
      <w:divBdr>
        <w:top w:val="none" w:sz="0" w:space="0" w:color="auto"/>
        <w:left w:val="none" w:sz="0" w:space="0" w:color="auto"/>
        <w:bottom w:val="none" w:sz="0" w:space="0" w:color="auto"/>
        <w:right w:val="none" w:sz="0" w:space="0" w:color="auto"/>
      </w:divBdr>
    </w:div>
    <w:div w:id="733741493">
      <w:bodyDiv w:val="1"/>
      <w:marLeft w:val="0"/>
      <w:marRight w:val="0"/>
      <w:marTop w:val="0"/>
      <w:marBottom w:val="0"/>
      <w:divBdr>
        <w:top w:val="none" w:sz="0" w:space="0" w:color="auto"/>
        <w:left w:val="none" w:sz="0" w:space="0" w:color="auto"/>
        <w:bottom w:val="none" w:sz="0" w:space="0" w:color="auto"/>
        <w:right w:val="none" w:sz="0" w:space="0" w:color="auto"/>
      </w:divBdr>
    </w:div>
    <w:div w:id="734359585">
      <w:bodyDiv w:val="1"/>
      <w:marLeft w:val="0"/>
      <w:marRight w:val="0"/>
      <w:marTop w:val="0"/>
      <w:marBottom w:val="0"/>
      <w:divBdr>
        <w:top w:val="none" w:sz="0" w:space="0" w:color="auto"/>
        <w:left w:val="none" w:sz="0" w:space="0" w:color="auto"/>
        <w:bottom w:val="none" w:sz="0" w:space="0" w:color="auto"/>
        <w:right w:val="none" w:sz="0" w:space="0" w:color="auto"/>
      </w:divBdr>
    </w:div>
    <w:div w:id="734428378">
      <w:bodyDiv w:val="1"/>
      <w:marLeft w:val="0"/>
      <w:marRight w:val="0"/>
      <w:marTop w:val="0"/>
      <w:marBottom w:val="0"/>
      <w:divBdr>
        <w:top w:val="none" w:sz="0" w:space="0" w:color="auto"/>
        <w:left w:val="none" w:sz="0" w:space="0" w:color="auto"/>
        <w:bottom w:val="none" w:sz="0" w:space="0" w:color="auto"/>
        <w:right w:val="none" w:sz="0" w:space="0" w:color="auto"/>
      </w:divBdr>
    </w:div>
    <w:div w:id="734470316">
      <w:bodyDiv w:val="1"/>
      <w:marLeft w:val="0"/>
      <w:marRight w:val="0"/>
      <w:marTop w:val="0"/>
      <w:marBottom w:val="0"/>
      <w:divBdr>
        <w:top w:val="none" w:sz="0" w:space="0" w:color="auto"/>
        <w:left w:val="none" w:sz="0" w:space="0" w:color="auto"/>
        <w:bottom w:val="none" w:sz="0" w:space="0" w:color="auto"/>
        <w:right w:val="none" w:sz="0" w:space="0" w:color="auto"/>
      </w:divBdr>
    </w:div>
    <w:div w:id="735324953">
      <w:bodyDiv w:val="1"/>
      <w:marLeft w:val="0"/>
      <w:marRight w:val="0"/>
      <w:marTop w:val="0"/>
      <w:marBottom w:val="0"/>
      <w:divBdr>
        <w:top w:val="none" w:sz="0" w:space="0" w:color="auto"/>
        <w:left w:val="none" w:sz="0" w:space="0" w:color="auto"/>
        <w:bottom w:val="none" w:sz="0" w:space="0" w:color="auto"/>
        <w:right w:val="none" w:sz="0" w:space="0" w:color="auto"/>
      </w:divBdr>
    </w:div>
    <w:div w:id="735855004">
      <w:bodyDiv w:val="1"/>
      <w:marLeft w:val="0"/>
      <w:marRight w:val="0"/>
      <w:marTop w:val="0"/>
      <w:marBottom w:val="0"/>
      <w:divBdr>
        <w:top w:val="none" w:sz="0" w:space="0" w:color="auto"/>
        <w:left w:val="none" w:sz="0" w:space="0" w:color="auto"/>
        <w:bottom w:val="none" w:sz="0" w:space="0" w:color="auto"/>
        <w:right w:val="none" w:sz="0" w:space="0" w:color="auto"/>
      </w:divBdr>
    </w:div>
    <w:div w:id="735857739">
      <w:bodyDiv w:val="1"/>
      <w:marLeft w:val="0"/>
      <w:marRight w:val="0"/>
      <w:marTop w:val="0"/>
      <w:marBottom w:val="0"/>
      <w:divBdr>
        <w:top w:val="none" w:sz="0" w:space="0" w:color="auto"/>
        <w:left w:val="none" w:sz="0" w:space="0" w:color="auto"/>
        <w:bottom w:val="none" w:sz="0" w:space="0" w:color="auto"/>
        <w:right w:val="none" w:sz="0" w:space="0" w:color="auto"/>
      </w:divBdr>
    </w:div>
    <w:div w:id="737359632">
      <w:bodyDiv w:val="1"/>
      <w:marLeft w:val="0"/>
      <w:marRight w:val="0"/>
      <w:marTop w:val="0"/>
      <w:marBottom w:val="0"/>
      <w:divBdr>
        <w:top w:val="none" w:sz="0" w:space="0" w:color="auto"/>
        <w:left w:val="none" w:sz="0" w:space="0" w:color="auto"/>
        <w:bottom w:val="none" w:sz="0" w:space="0" w:color="auto"/>
        <w:right w:val="none" w:sz="0" w:space="0" w:color="auto"/>
      </w:divBdr>
    </w:div>
    <w:div w:id="737365711">
      <w:bodyDiv w:val="1"/>
      <w:marLeft w:val="0"/>
      <w:marRight w:val="0"/>
      <w:marTop w:val="0"/>
      <w:marBottom w:val="0"/>
      <w:divBdr>
        <w:top w:val="none" w:sz="0" w:space="0" w:color="auto"/>
        <w:left w:val="none" w:sz="0" w:space="0" w:color="auto"/>
        <w:bottom w:val="none" w:sz="0" w:space="0" w:color="auto"/>
        <w:right w:val="none" w:sz="0" w:space="0" w:color="auto"/>
      </w:divBdr>
    </w:div>
    <w:div w:id="737555740">
      <w:bodyDiv w:val="1"/>
      <w:marLeft w:val="0"/>
      <w:marRight w:val="0"/>
      <w:marTop w:val="0"/>
      <w:marBottom w:val="0"/>
      <w:divBdr>
        <w:top w:val="none" w:sz="0" w:space="0" w:color="auto"/>
        <w:left w:val="none" w:sz="0" w:space="0" w:color="auto"/>
        <w:bottom w:val="none" w:sz="0" w:space="0" w:color="auto"/>
        <w:right w:val="none" w:sz="0" w:space="0" w:color="auto"/>
      </w:divBdr>
    </w:div>
    <w:div w:id="738018462">
      <w:bodyDiv w:val="1"/>
      <w:marLeft w:val="0"/>
      <w:marRight w:val="0"/>
      <w:marTop w:val="0"/>
      <w:marBottom w:val="0"/>
      <w:divBdr>
        <w:top w:val="none" w:sz="0" w:space="0" w:color="auto"/>
        <w:left w:val="none" w:sz="0" w:space="0" w:color="auto"/>
        <w:bottom w:val="none" w:sz="0" w:space="0" w:color="auto"/>
        <w:right w:val="none" w:sz="0" w:space="0" w:color="auto"/>
      </w:divBdr>
    </w:div>
    <w:div w:id="738282908">
      <w:bodyDiv w:val="1"/>
      <w:marLeft w:val="0"/>
      <w:marRight w:val="0"/>
      <w:marTop w:val="0"/>
      <w:marBottom w:val="0"/>
      <w:divBdr>
        <w:top w:val="none" w:sz="0" w:space="0" w:color="auto"/>
        <w:left w:val="none" w:sz="0" w:space="0" w:color="auto"/>
        <w:bottom w:val="none" w:sz="0" w:space="0" w:color="auto"/>
        <w:right w:val="none" w:sz="0" w:space="0" w:color="auto"/>
      </w:divBdr>
    </w:div>
    <w:div w:id="739134485">
      <w:bodyDiv w:val="1"/>
      <w:marLeft w:val="0"/>
      <w:marRight w:val="0"/>
      <w:marTop w:val="0"/>
      <w:marBottom w:val="0"/>
      <w:divBdr>
        <w:top w:val="none" w:sz="0" w:space="0" w:color="auto"/>
        <w:left w:val="none" w:sz="0" w:space="0" w:color="auto"/>
        <w:bottom w:val="none" w:sz="0" w:space="0" w:color="auto"/>
        <w:right w:val="none" w:sz="0" w:space="0" w:color="auto"/>
      </w:divBdr>
    </w:div>
    <w:div w:id="739443696">
      <w:bodyDiv w:val="1"/>
      <w:marLeft w:val="0"/>
      <w:marRight w:val="0"/>
      <w:marTop w:val="0"/>
      <w:marBottom w:val="0"/>
      <w:divBdr>
        <w:top w:val="none" w:sz="0" w:space="0" w:color="auto"/>
        <w:left w:val="none" w:sz="0" w:space="0" w:color="auto"/>
        <w:bottom w:val="none" w:sz="0" w:space="0" w:color="auto"/>
        <w:right w:val="none" w:sz="0" w:space="0" w:color="auto"/>
      </w:divBdr>
    </w:div>
    <w:div w:id="739522140">
      <w:bodyDiv w:val="1"/>
      <w:marLeft w:val="0"/>
      <w:marRight w:val="0"/>
      <w:marTop w:val="0"/>
      <w:marBottom w:val="0"/>
      <w:divBdr>
        <w:top w:val="none" w:sz="0" w:space="0" w:color="auto"/>
        <w:left w:val="none" w:sz="0" w:space="0" w:color="auto"/>
        <w:bottom w:val="none" w:sz="0" w:space="0" w:color="auto"/>
        <w:right w:val="none" w:sz="0" w:space="0" w:color="auto"/>
      </w:divBdr>
    </w:div>
    <w:div w:id="739670076">
      <w:bodyDiv w:val="1"/>
      <w:marLeft w:val="0"/>
      <w:marRight w:val="0"/>
      <w:marTop w:val="0"/>
      <w:marBottom w:val="0"/>
      <w:divBdr>
        <w:top w:val="none" w:sz="0" w:space="0" w:color="auto"/>
        <w:left w:val="none" w:sz="0" w:space="0" w:color="auto"/>
        <w:bottom w:val="none" w:sz="0" w:space="0" w:color="auto"/>
        <w:right w:val="none" w:sz="0" w:space="0" w:color="auto"/>
      </w:divBdr>
    </w:div>
    <w:div w:id="740643263">
      <w:bodyDiv w:val="1"/>
      <w:marLeft w:val="0"/>
      <w:marRight w:val="0"/>
      <w:marTop w:val="0"/>
      <w:marBottom w:val="0"/>
      <w:divBdr>
        <w:top w:val="none" w:sz="0" w:space="0" w:color="auto"/>
        <w:left w:val="none" w:sz="0" w:space="0" w:color="auto"/>
        <w:bottom w:val="none" w:sz="0" w:space="0" w:color="auto"/>
        <w:right w:val="none" w:sz="0" w:space="0" w:color="auto"/>
      </w:divBdr>
    </w:div>
    <w:div w:id="742221916">
      <w:bodyDiv w:val="1"/>
      <w:marLeft w:val="0"/>
      <w:marRight w:val="0"/>
      <w:marTop w:val="0"/>
      <w:marBottom w:val="0"/>
      <w:divBdr>
        <w:top w:val="none" w:sz="0" w:space="0" w:color="auto"/>
        <w:left w:val="none" w:sz="0" w:space="0" w:color="auto"/>
        <w:bottom w:val="none" w:sz="0" w:space="0" w:color="auto"/>
        <w:right w:val="none" w:sz="0" w:space="0" w:color="auto"/>
      </w:divBdr>
    </w:div>
    <w:div w:id="742609724">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525918">
      <w:bodyDiv w:val="1"/>
      <w:marLeft w:val="0"/>
      <w:marRight w:val="0"/>
      <w:marTop w:val="0"/>
      <w:marBottom w:val="0"/>
      <w:divBdr>
        <w:top w:val="none" w:sz="0" w:space="0" w:color="auto"/>
        <w:left w:val="none" w:sz="0" w:space="0" w:color="auto"/>
        <w:bottom w:val="none" w:sz="0" w:space="0" w:color="auto"/>
        <w:right w:val="none" w:sz="0" w:space="0" w:color="auto"/>
      </w:divBdr>
    </w:div>
    <w:div w:id="743643458">
      <w:bodyDiv w:val="1"/>
      <w:marLeft w:val="0"/>
      <w:marRight w:val="0"/>
      <w:marTop w:val="0"/>
      <w:marBottom w:val="0"/>
      <w:divBdr>
        <w:top w:val="none" w:sz="0" w:space="0" w:color="auto"/>
        <w:left w:val="none" w:sz="0" w:space="0" w:color="auto"/>
        <w:bottom w:val="none" w:sz="0" w:space="0" w:color="auto"/>
        <w:right w:val="none" w:sz="0" w:space="0" w:color="auto"/>
      </w:divBdr>
    </w:div>
    <w:div w:id="743722498">
      <w:bodyDiv w:val="1"/>
      <w:marLeft w:val="0"/>
      <w:marRight w:val="0"/>
      <w:marTop w:val="0"/>
      <w:marBottom w:val="0"/>
      <w:divBdr>
        <w:top w:val="none" w:sz="0" w:space="0" w:color="auto"/>
        <w:left w:val="none" w:sz="0" w:space="0" w:color="auto"/>
        <w:bottom w:val="none" w:sz="0" w:space="0" w:color="auto"/>
        <w:right w:val="none" w:sz="0" w:space="0" w:color="auto"/>
      </w:divBdr>
    </w:div>
    <w:div w:id="744566659">
      <w:bodyDiv w:val="1"/>
      <w:marLeft w:val="0"/>
      <w:marRight w:val="0"/>
      <w:marTop w:val="0"/>
      <w:marBottom w:val="0"/>
      <w:divBdr>
        <w:top w:val="none" w:sz="0" w:space="0" w:color="auto"/>
        <w:left w:val="none" w:sz="0" w:space="0" w:color="auto"/>
        <w:bottom w:val="none" w:sz="0" w:space="0" w:color="auto"/>
        <w:right w:val="none" w:sz="0" w:space="0" w:color="auto"/>
      </w:divBdr>
    </w:div>
    <w:div w:id="744570045">
      <w:bodyDiv w:val="1"/>
      <w:marLeft w:val="0"/>
      <w:marRight w:val="0"/>
      <w:marTop w:val="0"/>
      <w:marBottom w:val="0"/>
      <w:divBdr>
        <w:top w:val="none" w:sz="0" w:space="0" w:color="auto"/>
        <w:left w:val="none" w:sz="0" w:space="0" w:color="auto"/>
        <w:bottom w:val="none" w:sz="0" w:space="0" w:color="auto"/>
        <w:right w:val="none" w:sz="0" w:space="0" w:color="auto"/>
      </w:divBdr>
    </w:div>
    <w:div w:id="745491736">
      <w:bodyDiv w:val="1"/>
      <w:marLeft w:val="0"/>
      <w:marRight w:val="0"/>
      <w:marTop w:val="0"/>
      <w:marBottom w:val="0"/>
      <w:divBdr>
        <w:top w:val="none" w:sz="0" w:space="0" w:color="auto"/>
        <w:left w:val="none" w:sz="0" w:space="0" w:color="auto"/>
        <w:bottom w:val="none" w:sz="0" w:space="0" w:color="auto"/>
        <w:right w:val="none" w:sz="0" w:space="0" w:color="auto"/>
      </w:divBdr>
    </w:div>
    <w:div w:id="745616229">
      <w:bodyDiv w:val="1"/>
      <w:marLeft w:val="0"/>
      <w:marRight w:val="0"/>
      <w:marTop w:val="0"/>
      <w:marBottom w:val="0"/>
      <w:divBdr>
        <w:top w:val="none" w:sz="0" w:space="0" w:color="auto"/>
        <w:left w:val="none" w:sz="0" w:space="0" w:color="auto"/>
        <w:bottom w:val="none" w:sz="0" w:space="0" w:color="auto"/>
        <w:right w:val="none" w:sz="0" w:space="0" w:color="auto"/>
      </w:divBdr>
    </w:div>
    <w:div w:id="745690635">
      <w:bodyDiv w:val="1"/>
      <w:marLeft w:val="0"/>
      <w:marRight w:val="0"/>
      <w:marTop w:val="0"/>
      <w:marBottom w:val="0"/>
      <w:divBdr>
        <w:top w:val="none" w:sz="0" w:space="0" w:color="auto"/>
        <w:left w:val="none" w:sz="0" w:space="0" w:color="auto"/>
        <w:bottom w:val="none" w:sz="0" w:space="0" w:color="auto"/>
        <w:right w:val="none" w:sz="0" w:space="0" w:color="auto"/>
      </w:divBdr>
    </w:div>
    <w:div w:id="746877582">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8039851">
      <w:bodyDiv w:val="1"/>
      <w:marLeft w:val="0"/>
      <w:marRight w:val="0"/>
      <w:marTop w:val="0"/>
      <w:marBottom w:val="0"/>
      <w:divBdr>
        <w:top w:val="none" w:sz="0" w:space="0" w:color="auto"/>
        <w:left w:val="none" w:sz="0" w:space="0" w:color="auto"/>
        <w:bottom w:val="none" w:sz="0" w:space="0" w:color="auto"/>
        <w:right w:val="none" w:sz="0" w:space="0" w:color="auto"/>
      </w:divBdr>
    </w:div>
    <w:div w:id="748114412">
      <w:bodyDiv w:val="1"/>
      <w:marLeft w:val="0"/>
      <w:marRight w:val="0"/>
      <w:marTop w:val="0"/>
      <w:marBottom w:val="0"/>
      <w:divBdr>
        <w:top w:val="none" w:sz="0" w:space="0" w:color="auto"/>
        <w:left w:val="none" w:sz="0" w:space="0" w:color="auto"/>
        <w:bottom w:val="none" w:sz="0" w:space="0" w:color="auto"/>
        <w:right w:val="none" w:sz="0" w:space="0" w:color="auto"/>
      </w:divBdr>
    </w:div>
    <w:div w:id="748310841">
      <w:bodyDiv w:val="1"/>
      <w:marLeft w:val="0"/>
      <w:marRight w:val="0"/>
      <w:marTop w:val="0"/>
      <w:marBottom w:val="0"/>
      <w:divBdr>
        <w:top w:val="none" w:sz="0" w:space="0" w:color="auto"/>
        <w:left w:val="none" w:sz="0" w:space="0" w:color="auto"/>
        <w:bottom w:val="none" w:sz="0" w:space="0" w:color="auto"/>
        <w:right w:val="none" w:sz="0" w:space="0" w:color="auto"/>
      </w:divBdr>
    </w:div>
    <w:div w:id="748386610">
      <w:bodyDiv w:val="1"/>
      <w:marLeft w:val="0"/>
      <w:marRight w:val="0"/>
      <w:marTop w:val="0"/>
      <w:marBottom w:val="0"/>
      <w:divBdr>
        <w:top w:val="none" w:sz="0" w:space="0" w:color="auto"/>
        <w:left w:val="none" w:sz="0" w:space="0" w:color="auto"/>
        <w:bottom w:val="none" w:sz="0" w:space="0" w:color="auto"/>
        <w:right w:val="none" w:sz="0" w:space="0" w:color="auto"/>
      </w:divBdr>
    </w:div>
    <w:div w:id="748697003">
      <w:bodyDiv w:val="1"/>
      <w:marLeft w:val="0"/>
      <w:marRight w:val="0"/>
      <w:marTop w:val="0"/>
      <w:marBottom w:val="0"/>
      <w:divBdr>
        <w:top w:val="none" w:sz="0" w:space="0" w:color="auto"/>
        <w:left w:val="none" w:sz="0" w:space="0" w:color="auto"/>
        <w:bottom w:val="none" w:sz="0" w:space="0" w:color="auto"/>
        <w:right w:val="none" w:sz="0" w:space="0" w:color="auto"/>
      </w:divBdr>
    </w:div>
    <w:div w:id="749081484">
      <w:bodyDiv w:val="1"/>
      <w:marLeft w:val="0"/>
      <w:marRight w:val="0"/>
      <w:marTop w:val="0"/>
      <w:marBottom w:val="0"/>
      <w:divBdr>
        <w:top w:val="none" w:sz="0" w:space="0" w:color="auto"/>
        <w:left w:val="none" w:sz="0" w:space="0" w:color="auto"/>
        <w:bottom w:val="none" w:sz="0" w:space="0" w:color="auto"/>
        <w:right w:val="none" w:sz="0" w:space="0" w:color="auto"/>
      </w:divBdr>
    </w:div>
    <w:div w:id="749542832">
      <w:bodyDiv w:val="1"/>
      <w:marLeft w:val="0"/>
      <w:marRight w:val="0"/>
      <w:marTop w:val="0"/>
      <w:marBottom w:val="0"/>
      <w:divBdr>
        <w:top w:val="none" w:sz="0" w:space="0" w:color="auto"/>
        <w:left w:val="none" w:sz="0" w:space="0" w:color="auto"/>
        <w:bottom w:val="none" w:sz="0" w:space="0" w:color="auto"/>
        <w:right w:val="none" w:sz="0" w:space="0" w:color="auto"/>
      </w:divBdr>
    </w:div>
    <w:div w:id="750808525">
      <w:bodyDiv w:val="1"/>
      <w:marLeft w:val="0"/>
      <w:marRight w:val="0"/>
      <w:marTop w:val="0"/>
      <w:marBottom w:val="0"/>
      <w:divBdr>
        <w:top w:val="none" w:sz="0" w:space="0" w:color="auto"/>
        <w:left w:val="none" w:sz="0" w:space="0" w:color="auto"/>
        <w:bottom w:val="none" w:sz="0" w:space="0" w:color="auto"/>
        <w:right w:val="none" w:sz="0" w:space="0" w:color="auto"/>
      </w:divBdr>
    </w:div>
    <w:div w:id="750931171">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2776563">
      <w:bodyDiv w:val="1"/>
      <w:marLeft w:val="0"/>
      <w:marRight w:val="0"/>
      <w:marTop w:val="0"/>
      <w:marBottom w:val="0"/>
      <w:divBdr>
        <w:top w:val="none" w:sz="0" w:space="0" w:color="auto"/>
        <w:left w:val="none" w:sz="0" w:space="0" w:color="auto"/>
        <w:bottom w:val="none" w:sz="0" w:space="0" w:color="auto"/>
        <w:right w:val="none" w:sz="0" w:space="0" w:color="auto"/>
      </w:divBdr>
    </w:div>
    <w:div w:id="753866094">
      <w:bodyDiv w:val="1"/>
      <w:marLeft w:val="0"/>
      <w:marRight w:val="0"/>
      <w:marTop w:val="0"/>
      <w:marBottom w:val="0"/>
      <w:divBdr>
        <w:top w:val="none" w:sz="0" w:space="0" w:color="auto"/>
        <w:left w:val="none" w:sz="0" w:space="0" w:color="auto"/>
        <w:bottom w:val="none" w:sz="0" w:space="0" w:color="auto"/>
        <w:right w:val="none" w:sz="0" w:space="0" w:color="auto"/>
      </w:divBdr>
    </w:div>
    <w:div w:id="754590962">
      <w:bodyDiv w:val="1"/>
      <w:marLeft w:val="0"/>
      <w:marRight w:val="0"/>
      <w:marTop w:val="0"/>
      <w:marBottom w:val="0"/>
      <w:divBdr>
        <w:top w:val="none" w:sz="0" w:space="0" w:color="auto"/>
        <w:left w:val="none" w:sz="0" w:space="0" w:color="auto"/>
        <w:bottom w:val="none" w:sz="0" w:space="0" w:color="auto"/>
        <w:right w:val="none" w:sz="0" w:space="0" w:color="auto"/>
      </w:divBdr>
    </w:div>
    <w:div w:id="754979660">
      <w:bodyDiv w:val="1"/>
      <w:marLeft w:val="0"/>
      <w:marRight w:val="0"/>
      <w:marTop w:val="0"/>
      <w:marBottom w:val="0"/>
      <w:divBdr>
        <w:top w:val="none" w:sz="0" w:space="0" w:color="auto"/>
        <w:left w:val="none" w:sz="0" w:space="0" w:color="auto"/>
        <w:bottom w:val="none" w:sz="0" w:space="0" w:color="auto"/>
        <w:right w:val="none" w:sz="0" w:space="0" w:color="auto"/>
      </w:divBdr>
    </w:div>
    <w:div w:id="756288480">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8596414">
      <w:bodyDiv w:val="1"/>
      <w:marLeft w:val="0"/>
      <w:marRight w:val="0"/>
      <w:marTop w:val="0"/>
      <w:marBottom w:val="0"/>
      <w:divBdr>
        <w:top w:val="none" w:sz="0" w:space="0" w:color="auto"/>
        <w:left w:val="none" w:sz="0" w:space="0" w:color="auto"/>
        <w:bottom w:val="none" w:sz="0" w:space="0" w:color="auto"/>
        <w:right w:val="none" w:sz="0" w:space="0" w:color="auto"/>
      </w:divBdr>
    </w:div>
    <w:div w:id="758603991">
      <w:bodyDiv w:val="1"/>
      <w:marLeft w:val="0"/>
      <w:marRight w:val="0"/>
      <w:marTop w:val="0"/>
      <w:marBottom w:val="0"/>
      <w:divBdr>
        <w:top w:val="none" w:sz="0" w:space="0" w:color="auto"/>
        <w:left w:val="none" w:sz="0" w:space="0" w:color="auto"/>
        <w:bottom w:val="none" w:sz="0" w:space="0" w:color="auto"/>
        <w:right w:val="none" w:sz="0" w:space="0" w:color="auto"/>
      </w:divBdr>
    </w:div>
    <w:div w:id="759647087">
      <w:bodyDiv w:val="1"/>
      <w:marLeft w:val="0"/>
      <w:marRight w:val="0"/>
      <w:marTop w:val="0"/>
      <w:marBottom w:val="0"/>
      <w:divBdr>
        <w:top w:val="none" w:sz="0" w:space="0" w:color="auto"/>
        <w:left w:val="none" w:sz="0" w:space="0" w:color="auto"/>
        <w:bottom w:val="none" w:sz="0" w:space="0" w:color="auto"/>
        <w:right w:val="none" w:sz="0" w:space="0" w:color="auto"/>
      </w:divBdr>
    </w:div>
    <w:div w:id="760301158">
      <w:bodyDiv w:val="1"/>
      <w:marLeft w:val="0"/>
      <w:marRight w:val="0"/>
      <w:marTop w:val="0"/>
      <w:marBottom w:val="0"/>
      <w:divBdr>
        <w:top w:val="none" w:sz="0" w:space="0" w:color="auto"/>
        <w:left w:val="none" w:sz="0" w:space="0" w:color="auto"/>
        <w:bottom w:val="none" w:sz="0" w:space="0" w:color="auto"/>
        <w:right w:val="none" w:sz="0" w:space="0" w:color="auto"/>
      </w:divBdr>
    </w:div>
    <w:div w:id="761221829">
      <w:bodyDiv w:val="1"/>
      <w:marLeft w:val="0"/>
      <w:marRight w:val="0"/>
      <w:marTop w:val="0"/>
      <w:marBottom w:val="0"/>
      <w:divBdr>
        <w:top w:val="none" w:sz="0" w:space="0" w:color="auto"/>
        <w:left w:val="none" w:sz="0" w:space="0" w:color="auto"/>
        <w:bottom w:val="none" w:sz="0" w:space="0" w:color="auto"/>
        <w:right w:val="none" w:sz="0" w:space="0" w:color="auto"/>
      </w:divBdr>
    </w:div>
    <w:div w:id="761605903">
      <w:bodyDiv w:val="1"/>
      <w:marLeft w:val="0"/>
      <w:marRight w:val="0"/>
      <w:marTop w:val="0"/>
      <w:marBottom w:val="0"/>
      <w:divBdr>
        <w:top w:val="none" w:sz="0" w:space="0" w:color="auto"/>
        <w:left w:val="none" w:sz="0" w:space="0" w:color="auto"/>
        <w:bottom w:val="none" w:sz="0" w:space="0" w:color="auto"/>
        <w:right w:val="none" w:sz="0" w:space="0" w:color="auto"/>
      </w:divBdr>
    </w:div>
    <w:div w:id="761804846">
      <w:bodyDiv w:val="1"/>
      <w:marLeft w:val="0"/>
      <w:marRight w:val="0"/>
      <w:marTop w:val="0"/>
      <w:marBottom w:val="0"/>
      <w:divBdr>
        <w:top w:val="none" w:sz="0" w:space="0" w:color="auto"/>
        <w:left w:val="none" w:sz="0" w:space="0" w:color="auto"/>
        <w:bottom w:val="none" w:sz="0" w:space="0" w:color="auto"/>
        <w:right w:val="none" w:sz="0" w:space="0" w:color="auto"/>
      </w:divBdr>
    </w:div>
    <w:div w:id="761872941">
      <w:bodyDiv w:val="1"/>
      <w:marLeft w:val="0"/>
      <w:marRight w:val="0"/>
      <w:marTop w:val="0"/>
      <w:marBottom w:val="0"/>
      <w:divBdr>
        <w:top w:val="none" w:sz="0" w:space="0" w:color="auto"/>
        <w:left w:val="none" w:sz="0" w:space="0" w:color="auto"/>
        <w:bottom w:val="none" w:sz="0" w:space="0" w:color="auto"/>
        <w:right w:val="none" w:sz="0" w:space="0" w:color="auto"/>
      </w:divBdr>
    </w:div>
    <w:div w:id="761873749">
      <w:bodyDiv w:val="1"/>
      <w:marLeft w:val="0"/>
      <w:marRight w:val="0"/>
      <w:marTop w:val="0"/>
      <w:marBottom w:val="0"/>
      <w:divBdr>
        <w:top w:val="none" w:sz="0" w:space="0" w:color="auto"/>
        <w:left w:val="none" w:sz="0" w:space="0" w:color="auto"/>
        <w:bottom w:val="none" w:sz="0" w:space="0" w:color="auto"/>
        <w:right w:val="none" w:sz="0" w:space="0" w:color="auto"/>
      </w:divBdr>
    </w:div>
    <w:div w:id="762460714">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151717">
      <w:bodyDiv w:val="1"/>
      <w:marLeft w:val="0"/>
      <w:marRight w:val="0"/>
      <w:marTop w:val="0"/>
      <w:marBottom w:val="0"/>
      <w:divBdr>
        <w:top w:val="none" w:sz="0" w:space="0" w:color="auto"/>
        <w:left w:val="none" w:sz="0" w:space="0" w:color="auto"/>
        <w:bottom w:val="none" w:sz="0" w:space="0" w:color="auto"/>
        <w:right w:val="none" w:sz="0" w:space="0" w:color="auto"/>
      </w:divBdr>
    </w:div>
    <w:div w:id="764960536">
      <w:bodyDiv w:val="1"/>
      <w:marLeft w:val="0"/>
      <w:marRight w:val="0"/>
      <w:marTop w:val="0"/>
      <w:marBottom w:val="0"/>
      <w:divBdr>
        <w:top w:val="none" w:sz="0" w:space="0" w:color="auto"/>
        <w:left w:val="none" w:sz="0" w:space="0" w:color="auto"/>
        <w:bottom w:val="none" w:sz="0" w:space="0" w:color="auto"/>
        <w:right w:val="none" w:sz="0" w:space="0" w:color="auto"/>
      </w:divBdr>
    </w:div>
    <w:div w:id="765224301">
      <w:bodyDiv w:val="1"/>
      <w:marLeft w:val="0"/>
      <w:marRight w:val="0"/>
      <w:marTop w:val="0"/>
      <w:marBottom w:val="0"/>
      <w:divBdr>
        <w:top w:val="none" w:sz="0" w:space="0" w:color="auto"/>
        <w:left w:val="none" w:sz="0" w:space="0" w:color="auto"/>
        <w:bottom w:val="none" w:sz="0" w:space="0" w:color="auto"/>
        <w:right w:val="none" w:sz="0" w:space="0" w:color="auto"/>
      </w:divBdr>
    </w:div>
    <w:div w:id="766117352">
      <w:bodyDiv w:val="1"/>
      <w:marLeft w:val="0"/>
      <w:marRight w:val="0"/>
      <w:marTop w:val="0"/>
      <w:marBottom w:val="0"/>
      <w:divBdr>
        <w:top w:val="none" w:sz="0" w:space="0" w:color="auto"/>
        <w:left w:val="none" w:sz="0" w:space="0" w:color="auto"/>
        <w:bottom w:val="none" w:sz="0" w:space="0" w:color="auto"/>
        <w:right w:val="none" w:sz="0" w:space="0" w:color="auto"/>
      </w:divBdr>
    </w:div>
    <w:div w:id="766192162">
      <w:bodyDiv w:val="1"/>
      <w:marLeft w:val="0"/>
      <w:marRight w:val="0"/>
      <w:marTop w:val="0"/>
      <w:marBottom w:val="0"/>
      <w:divBdr>
        <w:top w:val="none" w:sz="0" w:space="0" w:color="auto"/>
        <w:left w:val="none" w:sz="0" w:space="0" w:color="auto"/>
        <w:bottom w:val="none" w:sz="0" w:space="0" w:color="auto"/>
        <w:right w:val="none" w:sz="0" w:space="0" w:color="auto"/>
      </w:divBdr>
    </w:div>
    <w:div w:id="767503863">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894162">
      <w:bodyDiv w:val="1"/>
      <w:marLeft w:val="0"/>
      <w:marRight w:val="0"/>
      <w:marTop w:val="0"/>
      <w:marBottom w:val="0"/>
      <w:divBdr>
        <w:top w:val="none" w:sz="0" w:space="0" w:color="auto"/>
        <w:left w:val="none" w:sz="0" w:space="0" w:color="auto"/>
        <w:bottom w:val="none" w:sz="0" w:space="0" w:color="auto"/>
        <w:right w:val="none" w:sz="0" w:space="0" w:color="auto"/>
      </w:divBdr>
    </w:div>
    <w:div w:id="769158392">
      <w:bodyDiv w:val="1"/>
      <w:marLeft w:val="0"/>
      <w:marRight w:val="0"/>
      <w:marTop w:val="0"/>
      <w:marBottom w:val="0"/>
      <w:divBdr>
        <w:top w:val="none" w:sz="0" w:space="0" w:color="auto"/>
        <w:left w:val="none" w:sz="0" w:space="0" w:color="auto"/>
        <w:bottom w:val="none" w:sz="0" w:space="0" w:color="auto"/>
        <w:right w:val="none" w:sz="0" w:space="0" w:color="auto"/>
      </w:divBdr>
    </w:div>
    <w:div w:id="769202456">
      <w:bodyDiv w:val="1"/>
      <w:marLeft w:val="0"/>
      <w:marRight w:val="0"/>
      <w:marTop w:val="0"/>
      <w:marBottom w:val="0"/>
      <w:divBdr>
        <w:top w:val="none" w:sz="0" w:space="0" w:color="auto"/>
        <w:left w:val="none" w:sz="0" w:space="0" w:color="auto"/>
        <w:bottom w:val="none" w:sz="0" w:space="0" w:color="auto"/>
        <w:right w:val="none" w:sz="0" w:space="0" w:color="auto"/>
      </w:divBdr>
    </w:div>
    <w:div w:id="769592358">
      <w:bodyDiv w:val="1"/>
      <w:marLeft w:val="0"/>
      <w:marRight w:val="0"/>
      <w:marTop w:val="0"/>
      <w:marBottom w:val="0"/>
      <w:divBdr>
        <w:top w:val="none" w:sz="0" w:space="0" w:color="auto"/>
        <w:left w:val="none" w:sz="0" w:space="0" w:color="auto"/>
        <w:bottom w:val="none" w:sz="0" w:space="0" w:color="auto"/>
        <w:right w:val="none" w:sz="0" w:space="0" w:color="auto"/>
      </w:divBdr>
    </w:div>
    <w:div w:id="769663595">
      <w:bodyDiv w:val="1"/>
      <w:marLeft w:val="0"/>
      <w:marRight w:val="0"/>
      <w:marTop w:val="0"/>
      <w:marBottom w:val="0"/>
      <w:divBdr>
        <w:top w:val="none" w:sz="0" w:space="0" w:color="auto"/>
        <w:left w:val="none" w:sz="0" w:space="0" w:color="auto"/>
        <w:bottom w:val="none" w:sz="0" w:space="0" w:color="auto"/>
        <w:right w:val="none" w:sz="0" w:space="0" w:color="auto"/>
      </w:divBdr>
    </w:div>
    <w:div w:id="769666615">
      <w:bodyDiv w:val="1"/>
      <w:marLeft w:val="0"/>
      <w:marRight w:val="0"/>
      <w:marTop w:val="0"/>
      <w:marBottom w:val="0"/>
      <w:divBdr>
        <w:top w:val="none" w:sz="0" w:space="0" w:color="auto"/>
        <w:left w:val="none" w:sz="0" w:space="0" w:color="auto"/>
        <w:bottom w:val="none" w:sz="0" w:space="0" w:color="auto"/>
        <w:right w:val="none" w:sz="0" w:space="0" w:color="auto"/>
      </w:divBdr>
    </w:div>
    <w:div w:id="771701507">
      <w:bodyDiv w:val="1"/>
      <w:marLeft w:val="0"/>
      <w:marRight w:val="0"/>
      <w:marTop w:val="0"/>
      <w:marBottom w:val="0"/>
      <w:divBdr>
        <w:top w:val="none" w:sz="0" w:space="0" w:color="auto"/>
        <w:left w:val="none" w:sz="0" w:space="0" w:color="auto"/>
        <w:bottom w:val="none" w:sz="0" w:space="0" w:color="auto"/>
        <w:right w:val="none" w:sz="0" w:space="0" w:color="auto"/>
      </w:divBdr>
    </w:div>
    <w:div w:id="772093587">
      <w:bodyDiv w:val="1"/>
      <w:marLeft w:val="0"/>
      <w:marRight w:val="0"/>
      <w:marTop w:val="0"/>
      <w:marBottom w:val="0"/>
      <w:divBdr>
        <w:top w:val="none" w:sz="0" w:space="0" w:color="auto"/>
        <w:left w:val="none" w:sz="0" w:space="0" w:color="auto"/>
        <w:bottom w:val="none" w:sz="0" w:space="0" w:color="auto"/>
        <w:right w:val="none" w:sz="0" w:space="0" w:color="auto"/>
      </w:divBdr>
    </w:div>
    <w:div w:id="772476783">
      <w:bodyDiv w:val="1"/>
      <w:marLeft w:val="0"/>
      <w:marRight w:val="0"/>
      <w:marTop w:val="0"/>
      <w:marBottom w:val="0"/>
      <w:divBdr>
        <w:top w:val="none" w:sz="0" w:space="0" w:color="auto"/>
        <w:left w:val="none" w:sz="0" w:space="0" w:color="auto"/>
        <w:bottom w:val="none" w:sz="0" w:space="0" w:color="auto"/>
        <w:right w:val="none" w:sz="0" w:space="0" w:color="auto"/>
      </w:divBdr>
    </w:div>
    <w:div w:id="772559230">
      <w:bodyDiv w:val="1"/>
      <w:marLeft w:val="0"/>
      <w:marRight w:val="0"/>
      <w:marTop w:val="0"/>
      <w:marBottom w:val="0"/>
      <w:divBdr>
        <w:top w:val="none" w:sz="0" w:space="0" w:color="auto"/>
        <w:left w:val="none" w:sz="0" w:space="0" w:color="auto"/>
        <w:bottom w:val="none" w:sz="0" w:space="0" w:color="auto"/>
        <w:right w:val="none" w:sz="0" w:space="0" w:color="auto"/>
      </w:divBdr>
    </w:div>
    <w:div w:id="773287324">
      <w:bodyDiv w:val="1"/>
      <w:marLeft w:val="0"/>
      <w:marRight w:val="0"/>
      <w:marTop w:val="0"/>
      <w:marBottom w:val="0"/>
      <w:divBdr>
        <w:top w:val="none" w:sz="0" w:space="0" w:color="auto"/>
        <w:left w:val="none" w:sz="0" w:space="0" w:color="auto"/>
        <w:bottom w:val="none" w:sz="0" w:space="0" w:color="auto"/>
        <w:right w:val="none" w:sz="0" w:space="0" w:color="auto"/>
      </w:divBdr>
    </w:div>
    <w:div w:id="773400712">
      <w:bodyDiv w:val="1"/>
      <w:marLeft w:val="0"/>
      <w:marRight w:val="0"/>
      <w:marTop w:val="0"/>
      <w:marBottom w:val="0"/>
      <w:divBdr>
        <w:top w:val="none" w:sz="0" w:space="0" w:color="auto"/>
        <w:left w:val="none" w:sz="0" w:space="0" w:color="auto"/>
        <w:bottom w:val="none" w:sz="0" w:space="0" w:color="auto"/>
        <w:right w:val="none" w:sz="0" w:space="0" w:color="auto"/>
      </w:divBdr>
    </w:div>
    <w:div w:id="773523009">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330474">
      <w:bodyDiv w:val="1"/>
      <w:marLeft w:val="0"/>
      <w:marRight w:val="0"/>
      <w:marTop w:val="0"/>
      <w:marBottom w:val="0"/>
      <w:divBdr>
        <w:top w:val="none" w:sz="0" w:space="0" w:color="auto"/>
        <w:left w:val="none" w:sz="0" w:space="0" w:color="auto"/>
        <w:bottom w:val="none" w:sz="0" w:space="0" w:color="auto"/>
        <w:right w:val="none" w:sz="0" w:space="0" w:color="auto"/>
      </w:divBdr>
    </w:div>
    <w:div w:id="774909088">
      <w:bodyDiv w:val="1"/>
      <w:marLeft w:val="0"/>
      <w:marRight w:val="0"/>
      <w:marTop w:val="0"/>
      <w:marBottom w:val="0"/>
      <w:divBdr>
        <w:top w:val="none" w:sz="0" w:space="0" w:color="auto"/>
        <w:left w:val="none" w:sz="0" w:space="0" w:color="auto"/>
        <w:bottom w:val="none" w:sz="0" w:space="0" w:color="auto"/>
        <w:right w:val="none" w:sz="0" w:space="0" w:color="auto"/>
      </w:divBdr>
    </w:div>
    <w:div w:id="775055375">
      <w:bodyDiv w:val="1"/>
      <w:marLeft w:val="0"/>
      <w:marRight w:val="0"/>
      <w:marTop w:val="0"/>
      <w:marBottom w:val="0"/>
      <w:divBdr>
        <w:top w:val="none" w:sz="0" w:space="0" w:color="auto"/>
        <w:left w:val="none" w:sz="0" w:space="0" w:color="auto"/>
        <w:bottom w:val="none" w:sz="0" w:space="0" w:color="auto"/>
        <w:right w:val="none" w:sz="0" w:space="0" w:color="auto"/>
      </w:divBdr>
    </w:div>
    <w:div w:id="775444830">
      <w:bodyDiv w:val="1"/>
      <w:marLeft w:val="0"/>
      <w:marRight w:val="0"/>
      <w:marTop w:val="0"/>
      <w:marBottom w:val="0"/>
      <w:divBdr>
        <w:top w:val="none" w:sz="0" w:space="0" w:color="auto"/>
        <w:left w:val="none" w:sz="0" w:space="0" w:color="auto"/>
        <w:bottom w:val="none" w:sz="0" w:space="0" w:color="auto"/>
        <w:right w:val="none" w:sz="0" w:space="0" w:color="auto"/>
      </w:divBdr>
    </w:div>
    <w:div w:id="775518831">
      <w:bodyDiv w:val="1"/>
      <w:marLeft w:val="0"/>
      <w:marRight w:val="0"/>
      <w:marTop w:val="0"/>
      <w:marBottom w:val="0"/>
      <w:divBdr>
        <w:top w:val="none" w:sz="0" w:space="0" w:color="auto"/>
        <w:left w:val="none" w:sz="0" w:space="0" w:color="auto"/>
        <w:bottom w:val="none" w:sz="0" w:space="0" w:color="auto"/>
        <w:right w:val="none" w:sz="0" w:space="0" w:color="auto"/>
      </w:divBdr>
    </w:div>
    <w:div w:id="775633028">
      <w:bodyDiv w:val="1"/>
      <w:marLeft w:val="0"/>
      <w:marRight w:val="0"/>
      <w:marTop w:val="0"/>
      <w:marBottom w:val="0"/>
      <w:divBdr>
        <w:top w:val="none" w:sz="0" w:space="0" w:color="auto"/>
        <w:left w:val="none" w:sz="0" w:space="0" w:color="auto"/>
        <w:bottom w:val="none" w:sz="0" w:space="0" w:color="auto"/>
        <w:right w:val="none" w:sz="0" w:space="0" w:color="auto"/>
      </w:divBdr>
    </w:div>
    <w:div w:id="776173804">
      <w:bodyDiv w:val="1"/>
      <w:marLeft w:val="0"/>
      <w:marRight w:val="0"/>
      <w:marTop w:val="0"/>
      <w:marBottom w:val="0"/>
      <w:divBdr>
        <w:top w:val="none" w:sz="0" w:space="0" w:color="auto"/>
        <w:left w:val="none" w:sz="0" w:space="0" w:color="auto"/>
        <w:bottom w:val="none" w:sz="0" w:space="0" w:color="auto"/>
        <w:right w:val="none" w:sz="0" w:space="0" w:color="auto"/>
      </w:divBdr>
    </w:div>
    <w:div w:id="776218105">
      <w:bodyDiv w:val="1"/>
      <w:marLeft w:val="0"/>
      <w:marRight w:val="0"/>
      <w:marTop w:val="0"/>
      <w:marBottom w:val="0"/>
      <w:divBdr>
        <w:top w:val="none" w:sz="0" w:space="0" w:color="auto"/>
        <w:left w:val="none" w:sz="0" w:space="0" w:color="auto"/>
        <w:bottom w:val="none" w:sz="0" w:space="0" w:color="auto"/>
        <w:right w:val="none" w:sz="0" w:space="0" w:color="auto"/>
      </w:divBdr>
    </w:div>
    <w:div w:id="776291583">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6873570">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8452130">
      <w:bodyDiv w:val="1"/>
      <w:marLeft w:val="0"/>
      <w:marRight w:val="0"/>
      <w:marTop w:val="0"/>
      <w:marBottom w:val="0"/>
      <w:divBdr>
        <w:top w:val="none" w:sz="0" w:space="0" w:color="auto"/>
        <w:left w:val="none" w:sz="0" w:space="0" w:color="auto"/>
        <w:bottom w:val="none" w:sz="0" w:space="0" w:color="auto"/>
        <w:right w:val="none" w:sz="0" w:space="0" w:color="auto"/>
      </w:divBdr>
    </w:div>
    <w:div w:id="778912481">
      <w:bodyDiv w:val="1"/>
      <w:marLeft w:val="0"/>
      <w:marRight w:val="0"/>
      <w:marTop w:val="0"/>
      <w:marBottom w:val="0"/>
      <w:divBdr>
        <w:top w:val="none" w:sz="0" w:space="0" w:color="auto"/>
        <w:left w:val="none" w:sz="0" w:space="0" w:color="auto"/>
        <w:bottom w:val="none" w:sz="0" w:space="0" w:color="auto"/>
        <w:right w:val="none" w:sz="0" w:space="0" w:color="auto"/>
      </w:divBdr>
    </w:div>
    <w:div w:id="779103388">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883187">
      <w:bodyDiv w:val="1"/>
      <w:marLeft w:val="0"/>
      <w:marRight w:val="0"/>
      <w:marTop w:val="0"/>
      <w:marBottom w:val="0"/>
      <w:divBdr>
        <w:top w:val="none" w:sz="0" w:space="0" w:color="auto"/>
        <w:left w:val="none" w:sz="0" w:space="0" w:color="auto"/>
        <w:bottom w:val="none" w:sz="0" w:space="0" w:color="auto"/>
        <w:right w:val="none" w:sz="0" w:space="0" w:color="auto"/>
      </w:divBdr>
    </w:div>
    <w:div w:id="781803709">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2385761">
      <w:bodyDiv w:val="1"/>
      <w:marLeft w:val="0"/>
      <w:marRight w:val="0"/>
      <w:marTop w:val="0"/>
      <w:marBottom w:val="0"/>
      <w:divBdr>
        <w:top w:val="none" w:sz="0" w:space="0" w:color="auto"/>
        <w:left w:val="none" w:sz="0" w:space="0" w:color="auto"/>
        <w:bottom w:val="none" w:sz="0" w:space="0" w:color="auto"/>
        <w:right w:val="none" w:sz="0" w:space="0" w:color="auto"/>
      </w:divBdr>
    </w:div>
    <w:div w:id="782502036">
      <w:bodyDiv w:val="1"/>
      <w:marLeft w:val="0"/>
      <w:marRight w:val="0"/>
      <w:marTop w:val="0"/>
      <w:marBottom w:val="0"/>
      <w:divBdr>
        <w:top w:val="none" w:sz="0" w:space="0" w:color="auto"/>
        <w:left w:val="none" w:sz="0" w:space="0" w:color="auto"/>
        <w:bottom w:val="none" w:sz="0" w:space="0" w:color="auto"/>
        <w:right w:val="none" w:sz="0" w:space="0" w:color="auto"/>
      </w:divBdr>
    </w:div>
    <w:div w:id="782726039">
      <w:bodyDiv w:val="1"/>
      <w:marLeft w:val="0"/>
      <w:marRight w:val="0"/>
      <w:marTop w:val="0"/>
      <w:marBottom w:val="0"/>
      <w:divBdr>
        <w:top w:val="none" w:sz="0" w:space="0" w:color="auto"/>
        <w:left w:val="none" w:sz="0" w:space="0" w:color="auto"/>
        <w:bottom w:val="none" w:sz="0" w:space="0" w:color="auto"/>
        <w:right w:val="none" w:sz="0" w:space="0" w:color="auto"/>
      </w:divBdr>
    </w:div>
    <w:div w:id="783428585">
      <w:bodyDiv w:val="1"/>
      <w:marLeft w:val="0"/>
      <w:marRight w:val="0"/>
      <w:marTop w:val="0"/>
      <w:marBottom w:val="0"/>
      <w:divBdr>
        <w:top w:val="none" w:sz="0" w:space="0" w:color="auto"/>
        <w:left w:val="none" w:sz="0" w:space="0" w:color="auto"/>
        <w:bottom w:val="none" w:sz="0" w:space="0" w:color="auto"/>
        <w:right w:val="none" w:sz="0" w:space="0" w:color="auto"/>
      </w:divBdr>
    </w:div>
    <w:div w:id="783695070">
      <w:bodyDiv w:val="1"/>
      <w:marLeft w:val="0"/>
      <w:marRight w:val="0"/>
      <w:marTop w:val="0"/>
      <w:marBottom w:val="0"/>
      <w:divBdr>
        <w:top w:val="none" w:sz="0" w:space="0" w:color="auto"/>
        <w:left w:val="none" w:sz="0" w:space="0" w:color="auto"/>
        <w:bottom w:val="none" w:sz="0" w:space="0" w:color="auto"/>
        <w:right w:val="none" w:sz="0" w:space="0" w:color="auto"/>
      </w:divBdr>
    </w:div>
    <w:div w:id="784883620">
      <w:bodyDiv w:val="1"/>
      <w:marLeft w:val="0"/>
      <w:marRight w:val="0"/>
      <w:marTop w:val="0"/>
      <w:marBottom w:val="0"/>
      <w:divBdr>
        <w:top w:val="none" w:sz="0" w:space="0" w:color="auto"/>
        <w:left w:val="none" w:sz="0" w:space="0" w:color="auto"/>
        <w:bottom w:val="none" w:sz="0" w:space="0" w:color="auto"/>
        <w:right w:val="none" w:sz="0" w:space="0" w:color="auto"/>
      </w:divBdr>
    </w:div>
    <w:div w:id="784999758">
      <w:bodyDiv w:val="1"/>
      <w:marLeft w:val="0"/>
      <w:marRight w:val="0"/>
      <w:marTop w:val="0"/>
      <w:marBottom w:val="0"/>
      <w:divBdr>
        <w:top w:val="none" w:sz="0" w:space="0" w:color="auto"/>
        <w:left w:val="none" w:sz="0" w:space="0" w:color="auto"/>
        <w:bottom w:val="none" w:sz="0" w:space="0" w:color="auto"/>
        <w:right w:val="none" w:sz="0" w:space="0" w:color="auto"/>
      </w:divBdr>
    </w:div>
    <w:div w:id="785150377">
      <w:bodyDiv w:val="1"/>
      <w:marLeft w:val="0"/>
      <w:marRight w:val="0"/>
      <w:marTop w:val="0"/>
      <w:marBottom w:val="0"/>
      <w:divBdr>
        <w:top w:val="none" w:sz="0" w:space="0" w:color="auto"/>
        <w:left w:val="none" w:sz="0" w:space="0" w:color="auto"/>
        <w:bottom w:val="none" w:sz="0" w:space="0" w:color="auto"/>
        <w:right w:val="none" w:sz="0" w:space="0" w:color="auto"/>
      </w:divBdr>
    </w:div>
    <w:div w:id="785581572">
      <w:bodyDiv w:val="1"/>
      <w:marLeft w:val="0"/>
      <w:marRight w:val="0"/>
      <w:marTop w:val="0"/>
      <w:marBottom w:val="0"/>
      <w:divBdr>
        <w:top w:val="none" w:sz="0" w:space="0" w:color="auto"/>
        <w:left w:val="none" w:sz="0" w:space="0" w:color="auto"/>
        <w:bottom w:val="none" w:sz="0" w:space="0" w:color="auto"/>
        <w:right w:val="none" w:sz="0" w:space="0" w:color="auto"/>
      </w:divBdr>
    </w:div>
    <w:div w:id="785805577">
      <w:bodyDiv w:val="1"/>
      <w:marLeft w:val="0"/>
      <w:marRight w:val="0"/>
      <w:marTop w:val="0"/>
      <w:marBottom w:val="0"/>
      <w:divBdr>
        <w:top w:val="none" w:sz="0" w:space="0" w:color="auto"/>
        <w:left w:val="none" w:sz="0" w:space="0" w:color="auto"/>
        <w:bottom w:val="none" w:sz="0" w:space="0" w:color="auto"/>
        <w:right w:val="none" w:sz="0" w:space="0" w:color="auto"/>
      </w:divBdr>
    </w:div>
    <w:div w:id="785852687">
      <w:bodyDiv w:val="1"/>
      <w:marLeft w:val="0"/>
      <w:marRight w:val="0"/>
      <w:marTop w:val="0"/>
      <w:marBottom w:val="0"/>
      <w:divBdr>
        <w:top w:val="none" w:sz="0" w:space="0" w:color="auto"/>
        <w:left w:val="none" w:sz="0" w:space="0" w:color="auto"/>
        <w:bottom w:val="none" w:sz="0" w:space="0" w:color="auto"/>
        <w:right w:val="none" w:sz="0" w:space="0" w:color="auto"/>
      </w:divBdr>
    </w:div>
    <w:div w:id="786005812">
      <w:bodyDiv w:val="1"/>
      <w:marLeft w:val="0"/>
      <w:marRight w:val="0"/>
      <w:marTop w:val="0"/>
      <w:marBottom w:val="0"/>
      <w:divBdr>
        <w:top w:val="none" w:sz="0" w:space="0" w:color="auto"/>
        <w:left w:val="none" w:sz="0" w:space="0" w:color="auto"/>
        <w:bottom w:val="none" w:sz="0" w:space="0" w:color="auto"/>
        <w:right w:val="none" w:sz="0" w:space="0" w:color="auto"/>
      </w:divBdr>
    </w:div>
    <w:div w:id="786776234">
      <w:bodyDiv w:val="1"/>
      <w:marLeft w:val="0"/>
      <w:marRight w:val="0"/>
      <w:marTop w:val="0"/>
      <w:marBottom w:val="0"/>
      <w:divBdr>
        <w:top w:val="none" w:sz="0" w:space="0" w:color="auto"/>
        <w:left w:val="none" w:sz="0" w:space="0" w:color="auto"/>
        <w:bottom w:val="none" w:sz="0" w:space="0" w:color="auto"/>
        <w:right w:val="none" w:sz="0" w:space="0" w:color="auto"/>
      </w:divBdr>
    </w:div>
    <w:div w:id="787166230">
      <w:bodyDiv w:val="1"/>
      <w:marLeft w:val="0"/>
      <w:marRight w:val="0"/>
      <w:marTop w:val="0"/>
      <w:marBottom w:val="0"/>
      <w:divBdr>
        <w:top w:val="none" w:sz="0" w:space="0" w:color="auto"/>
        <w:left w:val="none" w:sz="0" w:space="0" w:color="auto"/>
        <w:bottom w:val="none" w:sz="0" w:space="0" w:color="auto"/>
        <w:right w:val="none" w:sz="0" w:space="0" w:color="auto"/>
      </w:divBdr>
    </w:div>
    <w:div w:id="788083431">
      <w:bodyDiv w:val="1"/>
      <w:marLeft w:val="0"/>
      <w:marRight w:val="0"/>
      <w:marTop w:val="0"/>
      <w:marBottom w:val="0"/>
      <w:divBdr>
        <w:top w:val="none" w:sz="0" w:space="0" w:color="auto"/>
        <w:left w:val="none" w:sz="0" w:space="0" w:color="auto"/>
        <w:bottom w:val="none" w:sz="0" w:space="0" w:color="auto"/>
        <w:right w:val="none" w:sz="0" w:space="0" w:color="auto"/>
      </w:divBdr>
    </w:div>
    <w:div w:id="788351932">
      <w:bodyDiv w:val="1"/>
      <w:marLeft w:val="0"/>
      <w:marRight w:val="0"/>
      <w:marTop w:val="0"/>
      <w:marBottom w:val="0"/>
      <w:divBdr>
        <w:top w:val="none" w:sz="0" w:space="0" w:color="auto"/>
        <w:left w:val="none" w:sz="0" w:space="0" w:color="auto"/>
        <w:bottom w:val="none" w:sz="0" w:space="0" w:color="auto"/>
        <w:right w:val="none" w:sz="0" w:space="0" w:color="auto"/>
      </w:divBdr>
    </w:div>
    <w:div w:id="788857025">
      <w:bodyDiv w:val="1"/>
      <w:marLeft w:val="0"/>
      <w:marRight w:val="0"/>
      <w:marTop w:val="0"/>
      <w:marBottom w:val="0"/>
      <w:divBdr>
        <w:top w:val="none" w:sz="0" w:space="0" w:color="auto"/>
        <w:left w:val="none" w:sz="0" w:space="0" w:color="auto"/>
        <w:bottom w:val="none" w:sz="0" w:space="0" w:color="auto"/>
        <w:right w:val="none" w:sz="0" w:space="0" w:color="auto"/>
      </w:divBdr>
    </w:div>
    <w:div w:id="790245152">
      <w:bodyDiv w:val="1"/>
      <w:marLeft w:val="0"/>
      <w:marRight w:val="0"/>
      <w:marTop w:val="0"/>
      <w:marBottom w:val="0"/>
      <w:divBdr>
        <w:top w:val="none" w:sz="0" w:space="0" w:color="auto"/>
        <w:left w:val="none" w:sz="0" w:space="0" w:color="auto"/>
        <w:bottom w:val="none" w:sz="0" w:space="0" w:color="auto"/>
        <w:right w:val="none" w:sz="0" w:space="0" w:color="auto"/>
      </w:divBdr>
    </w:div>
    <w:div w:id="790323977">
      <w:bodyDiv w:val="1"/>
      <w:marLeft w:val="0"/>
      <w:marRight w:val="0"/>
      <w:marTop w:val="0"/>
      <w:marBottom w:val="0"/>
      <w:divBdr>
        <w:top w:val="none" w:sz="0" w:space="0" w:color="auto"/>
        <w:left w:val="none" w:sz="0" w:space="0" w:color="auto"/>
        <w:bottom w:val="none" w:sz="0" w:space="0" w:color="auto"/>
        <w:right w:val="none" w:sz="0" w:space="0" w:color="auto"/>
      </w:divBdr>
    </w:div>
    <w:div w:id="790442486">
      <w:bodyDiv w:val="1"/>
      <w:marLeft w:val="0"/>
      <w:marRight w:val="0"/>
      <w:marTop w:val="0"/>
      <w:marBottom w:val="0"/>
      <w:divBdr>
        <w:top w:val="none" w:sz="0" w:space="0" w:color="auto"/>
        <w:left w:val="none" w:sz="0" w:space="0" w:color="auto"/>
        <w:bottom w:val="none" w:sz="0" w:space="0" w:color="auto"/>
        <w:right w:val="none" w:sz="0" w:space="0" w:color="auto"/>
      </w:divBdr>
    </w:div>
    <w:div w:id="790588891">
      <w:bodyDiv w:val="1"/>
      <w:marLeft w:val="0"/>
      <w:marRight w:val="0"/>
      <w:marTop w:val="0"/>
      <w:marBottom w:val="0"/>
      <w:divBdr>
        <w:top w:val="none" w:sz="0" w:space="0" w:color="auto"/>
        <w:left w:val="none" w:sz="0" w:space="0" w:color="auto"/>
        <w:bottom w:val="none" w:sz="0" w:space="0" w:color="auto"/>
        <w:right w:val="none" w:sz="0" w:space="0" w:color="auto"/>
      </w:divBdr>
    </w:div>
    <w:div w:id="790593486">
      <w:bodyDiv w:val="1"/>
      <w:marLeft w:val="0"/>
      <w:marRight w:val="0"/>
      <w:marTop w:val="0"/>
      <w:marBottom w:val="0"/>
      <w:divBdr>
        <w:top w:val="none" w:sz="0" w:space="0" w:color="auto"/>
        <w:left w:val="none" w:sz="0" w:space="0" w:color="auto"/>
        <w:bottom w:val="none" w:sz="0" w:space="0" w:color="auto"/>
        <w:right w:val="none" w:sz="0" w:space="0" w:color="auto"/>
      </w:divBdr>
    </w:div>
    <w:div w:id="790709206">
      <w:bodyDiv w:val="1"/>
      <w:marLeft w:val="0"/>
      <w:marRight w:val="0"/>
      <w:marTop w:val="0"/>
      <w:marBottom w:val="0"/>
      <w:divBdr>
        <w:top w:val="none" w:sz="0" w:space="0" w:color="auto"/>
        <w:left w:val="none" w:sz="0" w:space="0" w:color="auto"/>
        <w:bottom w:val="none" w:sz="0" w:space="0" w:color="auto"/>
        <w:right w:val="none" w:sz="0" w:space="0" w:color="auto"/>
      </w:divBdr>
    </w:div>
    <w:div w:id="791942139">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4102797">
      <w:bodyDiv w:val="1"/>
      <w:marLeft w:val="0"/>
      <w:marRight w:val="0"/>
      <w:marTop w:val="0"/>
      <w:marBottom w:val="0"/>
      <w:divBdr>
        <w:top w:val="none" w:sz="0" w:space="0" w:color="auto"/>
        <w:left w:val="none" w:sz="0" w:space="0" w:color="auto"/>
        <w:bottom w:val="none" w:sz="0" w:space="0" w:color="auto"/>
        <w:right w:val="none" w:sz="0" w:space="0" w:color="auto"/>
      </w:divBdr>
    </w:div>
    <w:div w:id="794643666">
      <w:bodyDiv w:val="1"/>
      <w:marLeft w:val="0"/>
      <w:marRight w:val="0"/>
      <w:marTop w:val="0"/>
      <w:marBottom w:val="0"/>
      <w:divBdr>
        <w:top w:val="none" w:sz="0" w:space="0" w:color="auto"/>
        <w:left w:val="none" w:sz="0" w:space="0" w:color="auto"/>
        <w:bottom w:val="none" w:sz="0" w:space="0" w:color="auto"/>
        <w:right w:val="none" w:sz="0" w:space="0" w:color="auto"/>
      </w:divBdr>
    </w:div>
    <w:div w:id="794908468">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368302">
      <w:bodyDiv w:val="1"/>
      <w:marLeft w:val="0"/>
      <w:marRight w:val="0"/>
      <w:marTop w:val="0"/>
      <w:marBottom w:val="0"/>
      <w:divBdr>
        <w:top w:val="none" w:sz="0" w:space="0" w:color="auto"/>
        <w:left w:val="none" w:sz="0" w:space="0" w:color="auto"/>
        <w:bottom w:val="none" w:sz="0" w:space="0" w:color="auto"/>
        <w:right w:val="none" w:sz="0" w:space="0" w:color="auto"/>
      </w:divBdr>
    </w:div>
    <w:div w:id="795565326">
      <w:bodyDiv w:val="1"/>
      <w:marLeft w:val="0"/>
      <w:marRight w:val="0"/>
      <w:marTop w:val="0"/>
      <w:marBottom w:val="0"/>
      <w:divBdr>
        <w:top w:val="none" w:sz="0" w:space="0" w:color="auto"/>
        <w:left w:val="none" w:sz="0" w:space="0" w:color="auto"/>
        <w:bottom w:val="none" w:sz="0" w:space="0" w:color="auto"/>
        <w:right w:val="none" w:sz="0" w:space="0" w:color="auto"/>
      </w:divBdr>
    </w:div>
    <w:div w:id="796148061">
      <w:bodyDiv w:val="1"/>
      <w:marLeft w:val="0"/>
      <w:marRight w:val="0"/>
      <w:marTop w:val="0"/>
      <w:marBottom w:val="0"/>
      <w:divBdr>
        <w:top w:val="none" w:sz="0" w:space="0" w:color="auto"/>
        <w:left w:val="none" w:sz="0" w:space="0" w:color="auto"/>
        <w:bottom w:val="none" w:sz="0" w:space="0" w:color="auto"/>
        <w:right w:val="none" w:sz="0" w:space="0" w:color="auto"/>
      </w:divBdr>
    </w:div>
    <w:div w:id="796988655">
      <w:bodyDiv w:val="1"/>
      <w:marLeft w:val="0"/>
      <w:marRight w:val="0"/>
      <w:marTop w:val="0"/>
      <w:marBottom w:val="0"/>
      <w:divBdr>
        <w:top w:val="none" w:sz="0" w:space="0" w:color="auto"/>
        <w:left w:val="none" w:sz="0" w:space="0" w:color="auto"/>
        <w:bottom w:val="none" w:sz="0" w:space="0" w:color="auto"/>
        <w:right w:val="none" w:sz="0" w:space="0" w:color="auto"/>
      </w:divBdr>
    </w:div>
    <w:div w:id="796988659">
      <w:bodyDiv w:val="1"/>
      <w:marLeft w:val="0"/>
      <w:marRight w:val="0"/>
      <w:marTop w:val="0"/>
      <w:marBottom w:val="0"/>
      <w:divBdr>
        <w:top w:val="none" w:sz="0" w:space="0" w:color="auto"/>
        <w:left w:val="none" w:sz="0" w:space="0" w:color="auto"/>
        <w:bottom w:val="none" w:sz="0" w:space="0" w:color="auto"/>
        <w:right w:val="none" w:sz="0" w:space="0" w:color="auto"/>
      </w:divBdr>
    </w:div>
    <w:div w:id="797266142">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8379296">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9031756">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807558">
      <w:bodyDiv w:val="1"/>
      <w:marLeft w:val="0"/>
      <w:marRight w:val="0"/>
      <w:marTop w:val="0"/>
      <w:marBottom w:val="0"/>
      <w:divBdr>
        <w:top w:val="none" w:sz="0" w:space="0" w:color="auto"/>
        <w:left w:val="none" w:sz="0" w:space="0" w:color="auto"/>
        <w:bottom w:val="none" w:sz="0" w:space="0" w:color="auto"/>
        <w:right w:val="none" w:sz="0" w:space="0" w:color="auto"/>
      </w:divBdr>
    </w:div>
    <w:div w:id="800000308">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4379">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731637">
      <w:bodyDiv w:val="1"/>
      <w:marLeft w:val="0"/>
      <w:marRight w:val="0"/>
      <w:marTop w:val="0"/>
      <w:marBottom w:val="0"/>
      <w:divBdr>
        <w:top w:val="none" w:sz="0" w:space="0" w:color="auto"/>
        <w:left w:val="none" w:sz="0" w:space="0" w:color="auto"/>
        <w:bottom w:val="none" w:sz="0" w:space="0" w:color="auto"/>
        <w:right w:val="none" w:sz="0" w:space="0" w:color="auto"/>
      </w:divBdr>
    </w:div>
    <w:div w:id="800801396">
      <w:bodyDiv w:val="1"/>
      <w:marLeft w:val="0"/>
      <w:marRight w:val="0"/>
      <w:marTop w:val="0"/>
      <w:marBottom w:val="0"/>
      <w:divBdr>
        <w:top w:val="none" w:sz="0" w:space="0" w:color="auto"/>
        <w:left w:val="none" w:sz="0" w:space="0" w:color="auto"/>
        <w:bottom w:val="none" w:sz="0" w:space="0" w:color="auto"/>
        <w:right w:val="none" w:sz="0" w:space="0" w:color="auto"/>
      </w:divBdr>
    </w:div>
    <w:div w:id="800882630">
      <w:bodyDiv w:val="1"/>
      <w:marLeft w:val="0"/>
      <w:marRight w:val="0"/>
      <w:marTop w:val="0"/>
      <w:marBottom w:val="0"/>
      <w:divBdr>
        <w:top w:val="none" w:sz="0" w:space="0" w:color="auto"/>
        <w:left w:val="none" w:sz="0" w:space="0" w:color="auto"/>
        <w:bottom w:val="none" w:sz="0" w:space="0" w:color="auto"/>
        <w:right w:val="none" w:sz="0" w:space="0" w:color="auto"/>
      </w:divBdr>
    </w:div>
    <w:div w:id="801000300">
      <w:bodyDiv w:val="1"/>
      <w:marLeft w:val="0"/>
      <w:marRight w:val="0"/>
      <w:marTop w:val="0"/>
      <w:marBottom w:val="0"/>
      <w:divBdr>
        <w:top w:val="none" w:sz="0" w:space="0" w:color="auto"/>
        <w:left w:val="none" w:sz="0" w:space="0" w:color="auto"/>
        <w:bottom w:val="none" w:sz="0" w:space="0" w:color="auto"/>
        <w:right w:val="none" w:sz="0" w:space="0" w:color="auto"/>
      </w:divBdr>
    </w:div>
    <w:div w:id="801654234">
      <w:bodyDiv w:val="1"/>
      <w:marLeft w:val="0"/>
      <w:marRight w:val="0"/>
      <w:marTop w:val="0"/>
      <w:marBottom w:val="0"/>
      <w:divBdr>
        <w:top w:val="none" w:sz="0" w:space="0" w:color="auto"/>
        <w:left w:val="none" w:sz="0" w:space="0" w:color="auto"/>
        <w:bottom w:val="none" w:sz="0" w:space="0" w:color="auto"/>
        <w:right w:val="none" w:sz="0" w:space="0" w:color="auto"/>
      </w:divBdr>
    </w:div>
    <w:div w:id="801733562">
      <w:bodyDiv w:val="1"/>
      <w:marLeft w:val="0"/>
      <w:marRight w:val="0"/>
      <w:marTop w:val="0"/>
      <w:marBottom w:val="0"/>
      <w:divBdr>
        <w:top w:val="none" w:sz="0" w:space="0" w:color="auto"/>
        <w:left w:val="none" w:sz="0" w:space="0" w:color="auto"/>
        <w:bottom w:val="none" w:sz="0" w:space="0" w:color="auto"/>
        <w:right w:val="none" w:sz="0" w:space="0" w:color="auto"/>
      </w:divBdr>
    </w:div>
    <w:div w:id="801845513">
      <w:bodyDiv w:val="1"/>
      <w:marLeft w:val="0"/>
      <w:marRight w:val="0"/>
      <w:marTop w:val="0"/>
      <w:marBottom w:val="0"/>
      <w:divBdr>
        <w:top w:val="none" w:sz="0" w:space="0" w:color="auto"/>
        <w:left w:val="none" w:sz="0" w:space="0" w:color="auto"/>
        <w:bottom w:val="none" w:sz="0" w:space="0" w:color="auto"/>
        <w:right w:val="none" w:sz="0" w:space="0" w:color="auto"/>
      </w:divBdr>
    </w:div>
    <w:div w:id="802238644">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4740501">
      <w:bodyDiv w:val="1"/>
      <w:marLeft w:val="0"/>
      <w:marRight w:val="0"/>
      <w:marTop w:val="0"/>
      <w:marBottom w:val="0"/>
      <w:divBdr>
        <w:top w:val="none" w:sz="0" w:space="0" w:color="auto"/>
        <w:left w:val="none" w:sz="0" w:space="0" w:color="auto"/>
        <w:bottom w:val="none" w:sz="0" w:space="0" w:color="auto"/>
        <w:right w:val="none" w:sz="0" w:space="0" w:color="auto"/>
      </w:divBdr>
    </w:div>
    <w:div w:id="804851124">
      <w:bodyDiv w:val="1"/>
      <w:marLeft w:val="0"/>
      <w:marRight w:val="0"/>
      <w:marTop w:val="0"/>
      <w:marBottom w:val="0"/>
      <w:divBdr>
        <w:top w:val="none" w:sz="0" w:space="0" w:color="auto"/>
        <w:left w:val="none" w:sz="0" w:space="0" w:color="auto"/>
        <w:bottom w:val="none" w:sz="0" w:space="0" w:color="auto"/>
        <w:right w:val="none" w:sz="0" w:space="0" w:color="auto"/>
      </w:divBdr>
    </w:div>
    <w:div w:id="805398051">
      <w:bodyDiv w:val="1"/>
      <w:marLeft w:val="0"/>
      <w:marRight w:val="0"/>
      <w:marTop w:val="0"/>
      <w:marBottom w:val="0"/>
      <w:divBdr>
        <w:top w:val="none" w:sz="0" w:space="0" w:color="auto"/>
        <w:left w:val="none" w:sz="0" w:space="0" w:color="auto"/>
        <w:bottom w:val="none" w:sz="0" w:space="0" w:color="auto"/>
        <w:right w:val="none" w:sz="0" w:space="0" w:color="auto"/>
      </w:divBdr>
    </w:div>
    <w:div w:id="805706109">
      <w:bodyDiv w:val="1"/>
      <w:marLeft w:val="0"/>
      <w:marRight w:val="0"/>
      <w:marTop w:val="0"/>
      <w:marBottom w:val="0"/>
      <w:divBdr>
        <w:top w:val="none" w:sz="0" w:space="0" w:color="auto"/>
        <w:left w:val="none" w:sz="0" w:space="0" w:color="auto"/>
        <w:bottom w:val="none" w:sz="0" w:space="0" w:color="auto"/>
        <w:right w:val="none" w:sz="0" w:space="0" w:color="auto"/>
      </w:divBdr>
    </w:div>
    <w:div w:id="806095818">
      <w:bodyDiv w:val="1"/>
      <w:marLeft w:val="0"/>
      <w:marRight w:val="0"/>
      <w:marTop w:val="0"/>
      <w:marBottom w:val="0"/>
      <w:divBdr>
        <w:top w:val="none" w:sz="0" w:space="0" w:color="auto"/>
        <w:left w:val="none" w:sz="0" w:space="0" w:color="auto"/>
        <w:bottom w:val="none" w:sz="0" w:space="0" w:color="auto"/>
        <w:right w:val="none" w:sz="0" w:space="0" w:color="auto"/>
      </w:divBdr>
    </w:div>
    <w:div w:id="806508676">
      <w:bodyDiv w:val="1"/>
      <w:marLeft w:val="0"/>
      <w:marRight w:val="0"/>
      <w:marTop w:val="0"/>
      <w:marBottom w:val="0"/>
      <w:divBdr>
        <w:top w:val="none" w:sz="0" w:space="0" w:color="auto"/>
        <w:left w:val="none" w:sz="0" w:space="0" w:color="auto"/>
        <w:bottom w:val="none" w:sz="0" w:space="0" w:color="auto"/>
        <w:right w:val="none" w:sz="0" w:space="0" w:color="auto"/>
      </w:divBdr>
    </w:div>
    <w:div w:id="806510993">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8128982">
      <w:bodyDiv w:val="1"/>
      <w:marLeft w:val="0"/>
      <w:marRight w:val="0"/>
      <w:marTop w:val="0"/>
      <w:marBottom w:val="0"/>
      <w:divBdr>
        <w:top w:val="none" w:sz="0" w:space="0" w:color="auto"/>
        <w:left w:val="none" w:sz="0" w:space="0" w:color="auto"/>
        <w:bottom w:val="none" w:sz="0" w:space="0" w:color="auto"/>
        <w:right w:val="none" w:sz="0" w:space="0" w:color="auto"/>
      </w:divBdr>
    </w:div>
    <w:div w:id="809590059">
      <w:bodyDiv w:val="1"/>
      <w:marLeft w:val="0"/>
      <w:marRight w:val="0"/>
      <w:marTop w:val="0"/>
      <w:marBottom w:val="0"/>
      <w:divBdr>
        <w:top w:val="none" w:sz="0" w:space="0" w:color="auto"/>
        <w:left w:val="none" w:sz="0" w:space="0" w:color="auto"/>
        <w:bottom w:val="none" w:sz="0" w:space="0" w:color="auto"/>
        <w:right w:val="none" w:sz="0" w:space="0" w:color="auto"/>
      </w:divBdr>
    </w:div>
    <w:div w:id="810294691">
      <w:bodyDiv w:val="1"/>
      <w:marLeft w:val="0"/>
      <w:marRight w:val="0"/>
      <w:marTop w:val="0"/>
      <w:marBottom w:val="0"/>
      <w:divBdr>
        <w:top w:val="none" w:sz="0" w:space="0" w:color="auto"/>
        <w:left w:val="none" w:sz="0" w:space="0" w:color="auto"/>
        <w:bottom w:val="none" w:sz="0" w:space="0" w:color="auto"/>
        <w:right w:val="none" w:sz="0" w:space="0" w:color="auto"/>
      </w:divBdr>
    </w:div>
    <w:div w:id="810440289">
      <w:bodyDiv w:val="1"/>
      <w:marLeft w:val="0"/>
      <w:marRight w:val="0"/>
      <w:marTop w:val="0"/>
      <w:marBottom w:val="0"/>
      <w:divBdr>
        <w:top w:val="none" w:sz="0" w:space="0" w:color="auto"/>
        <w:left w:val="none" w:sz="0" w:space="0" w:color="auto"/>
        <w:bottom w:val="none" w:sz="0" w:space="0" w:color="auto"/>
        <w:right w:val="none" w:sz="0" w:space="0" w:color="auto"/>
      </w:divBdr>
    </w:div>
    <w:div w:id="810631000">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90234">
      <w:bodyDiv w:val="1"/>
      <w:marLeft w:val="0"/>
      <w:marRight w:val="0"/>
      <w:marTop w:val="0"/>
      <w:marBottom w:val="0"/>
      <w:divBdr>
        <w:top w:val="none" w:sz="0" w:space="0" w:color="auto"/>
        <w:left w:val="none" w:sz="0" w:space="0" w:color="auto"/>
        <w:bottom w:val="none" w:sz="0" w:space="0" w:color="auto"/>
        <w:right w:val="none" w:sz="0" w:space="0" w:color="auto"/>
      </w:divBdr>
    </w:div>
    <w:div w:id="814759790">
      <w:bodyDiv w:val="1"/>
      <w:marLeft w:val="0"/>
      <w:marRight w:val="0"/>
      <w:marTop w:val="0"/>
      <w:marBottom w:val="0"/>
      <w:divBdr>
        <w:top w:val="none" w:sz="0" w:space="0" w:color="auto"/>
        <w:left w:val="none" w:sz="0" w:space="0" w:color="auto"/>
        <w:bottom w:val="none" w:sz="0" w:space="0" w:color="auto"/>
        <w:right w:val="none" w:sz="0" w:space="0" w:color="auto"/>
      </w:divBdr>
    </w:div>
    <w:div w:id="814834913">
      <w:bodyDiv w:val="1"/>
      <w:marLeft w:val="0"/>
      <w:marRight w:val="0"/>
      <w:marTop w:val="0"/>
      <w:marBottom w:val="0"/>
      <w:divBdr>
        <w:top w:val="none" w:sz="0" w:space="0" w:color="auto"/>
        <w:left w:val="none" w:sz="0" w:space="0" w:color="auto"/>
        <w:bottom w:val="none" w:sz="0" w:space="0" w:color="auto"/>
        <w:right w:val="none" w:sz="0" w:space="0" w:color="auto"/>
      </w:divBdr>
    </w:div>
    <w:div w:id="815538305">
      <w:bodyDiv w:val="1"/>
      <w:marLeft w:val="0"/>
      <w:marRight w:val="0"/>
      <w:marTop w:val="0"/>
      <w:marBottom w:val="0"/>
      <w:divBdr>
        <w:top w:val="none" w:sz="0" w:space="0" w:color="auto"/>
        <w:left w:val="none" w:sz="0" w:space="0" w:color="auto"/>
        <w:bottom w:val="none" w:sz="0" w:space="0" w:color="auto"/>
        <w:right w:val="none" w:sz="0" w:space="0" w:color="auto"/>
      </w:divBdr>
    </w:div>
    <w:div w:id="815609182">
      <w:bodyDiv w:val="1"/>
      <w:marLeft w:val="0"/>
      <w:marRight w:val="0"/>
      <w:marTop w:val="0"/>
      <w:marBottom w:val="0"/>
      <w:divBdr>
        <w:top w:val="none" w:sz="0" w:space="0" w:color="auto"/>
        <w:left w:val="none" w:sz="0" w:space="0" w:color="auto"/>
        <w:bottom w:val="none" w:sz="0" w:space="0" w:color="auto"/>
        <w:right w:val="none" w:sz="0" w:space="0" w:color="auto"/>
      </w:divBdr>
    </w:div>
    <w:div w:id="816456687">
      <w:bodyDiv w:val="1"/>
      <w:marLeft w:val="0"/>
      <w:marRight w:val="0"/>
      <w:marTop w:val="0"/>
      <w:marBottom w:val="0"/>
      <w:divBdr>
        <w:top w:val="none" w:sz="0" w:space="0" w:color="auto"/>
        <w:left w:val="none" w:sz="0" w:space="0" w:color="auto"/>
        <w:bottom w:val="none" w:sz="0" w:space="0" w:color="auto"/>
        <w:right w:val="none" w:sz="0" w:space="0" w:color="auto"/>
      </w:divBdr>
    </w:div>
    <w:div w:id="816536867">
      <w:bodyDiv w:val="1"/>
      <w:marLeft w:val="0"/>
      <w:marRight w:val="0"/>
      <w:marTop w:val="0"/>
      <w:marBottom w:val="0"/>
      <w:divBdr>
        <w:top w:val="none" w:sz="0" w:space="0" w:color="auto"/>
        <w:left w:val="none" w:sz="0" w:space="0" w:color="auto"/>
        <w:bottom w:val="none" w:sz="0" w:space="0" w:color="auto"/>
        <w:right w:val="none" w:sz="0" w:space="0" w:color="auto"/>
      </w:divBdr>
    </w:div>
    <w:div w:id="816995152">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9225620">
      <w:bodyDiv w:val="1"/>
      <w:marLeft w:val="0"/>
      <w:marRight w:val="0"/>
      <w:marTop w:val="0"/>
      <w:marBottom w:val="0"/>
      <w:divBdr>
        <w:top w:val="none" w:sz="0" w:space="0" w:color="auto"/>
        <w:left w:val="none" w:sz="0" w:space="0" w:color="auto"/>
        <w:bottom w:val="none" w:sz="0" w:space="0" w:color="auto"/>
        <w:right w:val="none" w:sz="0" w:space="0" w:color="auto"/>
      </w:divBdr>
    </w:div>
    <w:div w:id="819617890">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275247">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1001135">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627036">
      <w:bodyDiv w:val="1"/>
      <w:marLeft w:val="0"/>
      <w:marRight w:val="0"/>
      <w:marTop w:val="0"/>
      <w:marBottom w:val="0"/>
      <w:divBdr>
        <w:top w:val="none" w:sz="0" w:space="0" w:color="auto"/>
        <w:left w:val="none" w:sz="0" w:space="0" w:color="auto"/>
        <w:bottom w:val="none" w:sz="0" w:space="0" w:color="auto"/>
        <w:right w:val="none" w:sz="0" w:space="0" w:color="auto"/>
      </w:divBdr>
    </w:div>
    <w:div w:id="823088540">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5823459">
      <w:bodyDiv w:val="1"/>
      <w:marLeft w:val="0"/>
      <w:marRight w:val="0"/>
      <w:marTop w:val="0"/>
      <w:marBottom w:val="0"/>
      <w:divBdr>
        <w:top w:val="none" w:sz="0" w:space="0" w:color="auto"/>
        <w:left w:val="none" w:sz="0" w:space="0" w:color="auto"/>
        <w:bottom w:val="none" w:sz="0" w:space="0" w:color="auto"/>
        <w:right w:val="none" w:sz="0" w:space="0" w:color="auto"/>
      </w:divBdr>
    </w:div>
    <w:div w:id="825974344">
      <w:bodyDiv w:val="1"/>
      <w:marLeft w:val="0"/>
      <w:marRight w:val="0"/>
      <w:marTop w:val="0"/>
      <w:marBottom w:val="0"/>
      <w:divBdr>
        <w:top w:val="none" w:sz="0" w:space="0" w:color="auto"/>
        <w:left w:val="none" w:sz="0" w:space="0" w:color="auto"/>
        <w:bottom w:val="none" w:sz="0" w:space="0" w:color="auto"/>
        <w:right w:val="none" w:sz="0" w:space="0" w:color="auto"/>
      </w:divBdr>
    </w:div>
    <w:div w:id="826019174">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633233">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357994">
      <w:bodyDiv w:val="1"/>
      <w:marLeft w:val="0"/>
      <w:marRight w:val="0"/>
      <w:marTop w:val="0"/>
      <w:marBottom w:val="0"/>
      <w:divBdr>
        <w:top w:val="none" w:sz="0" w:space="0" w:color="auto"/>
        <w:left w:val="none" w:sz="0" w:space="0" w:color="auto"/>
        <w:bottom w:val="none" w:sz="0" w:space="0" w:color="auto"/>
        <w:right w:val="none" w:sz="0" w:space="0" w:color="auto"/>
      </w:divBdr>
    </w:div>
    <w:div w:id="827406311">
      <w:bodyDiv w:val="1"/>
      <w:marLeft w:val="0"/>
      <w:marRight w:val="0"/>
      <w:marTop w:val="0"/>
      <w:marBottom w:val="0"/>
      <w:divBdr>
        <w:top w:val="none" w:sz="0" w:space="0" w:color="auto"/>
        <w:left w:val="none" w:sz="0" w:space="0" w:color="auto"/>
        <w:bottom w:val="none" w:sz="0" w:space="0" w:color="auto"/>
        <w:right w:val="none" w:sz="0" w:space="0" w:color="auto"/>
      </w:divBdr>
    </w:div>
    <w:div w:id="827863389">
      <w:bodyDiv w:val="1"/>
      <w:marLeft w:val="0"/>
      <w:marRight w:val="0"/>
      <w:marTop w:val="0"/>
      <w:marBottom w:val="0"/>
      <w:divBdr>
        <w:top w:val="none" w:sz="0" w:space="0" w:color="auto"/>
        <w:left w:val="none" w:sz="0" w:space="0" w:color="auto"/>
        <w:bottom w:val="none" w:sz="0" w:space="0" w:color="auto"/>
        <w:right w:val="none" w:sz="0" w:space="0" w:color="auto"/>
      </w:divBdr>
    </w:div>
    <w:div w:id="828834855">
      <w:bodyDiv w:val="1"/>
      <w:marLeft w:val="0"/>
      <w:marRight w:val="0"/>
      <w:marTop w:val="0"/>
      <w:marBottom w:val="0"/>
      <w:divBdr>
        <w:top w:val="none" w:sz="0" w:space="0" w:color="auto"/>
        <w:left w:val="none" w:sz="0" w:space="0" w:color="auto"/>
        <w:bottom w:val="none" w:sz="0" w:space="0" w:color="auto"/>
        <w:right w:val="none" w:sz="0" w:space="0" w:color="auto"/>
      </w:divBdr>
    </w:div>
    <w:div w:id="829641452">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365237">
      <w:bodyDiv w:val="1"/>
      <w:marLeft w:val="0"/>
      <w:marRight w:val="0"/>
      <w:marTop w:val="0"/>
      <w:marBottom w:val="0"/>
      <w:divBdr>
        <w:top w:val="none" w:sz="0" w:space="0" w:color="auto"/>
        <w:left w:val="none" w:sz="0" w:space="0" w:color="auto"/>
        <w:bottom w:val="none" w:sz="0" w:space="0" w:color="auto"/>
        <w:right w:val="none" w:sz="0" w:space="0" w:color="auto"/>
      </w:divBdr>
    </w:div>
    <w:div w:id="830439423">
      <w:bodyDiv w:val="1"/>
      <w:marLeft w:val="0"/>
      <w:marRight w:val="0"/>
      <w:marTop w:val="0"/>
      <w:marBottom w:val="0"/>
      <w:divBdr>
        <w:top w:val="none" w:sz="0" w:space="0" w:color="auto"/>
        <w:left w:val="none" w:sz="0" w:space="0" w:color="auto"/>
        <w:bottom w:val="none" w:sz="0" w:space="0" w:color="auto"/>
        <w:right w:val="none" w:sz="0" w:space="0" w:color="auto"/>
      </w:divBdr>
    </w:div>
    <w:div w:id="830486553">
      <w:bodyDiv w:val="1"/>
      <w:marLeft w:val="0"/>
      <w:marRight w:val="0"/>
      <w:marTop w:val="0"/>
      <w:marBottom w:val="0"/>
      <w:divBdr>
        <w:top w:val="none" w:sz="0" w:space="0" w:color="auto"/>
        <w:left w:val="none" w:sz="0" w:space="0" w:color="auto"/>
        <w:bottom w:val="none" w:sz="0" w:space="0" w:color="auto"/>
        <w:right w:val="none" w:sz="0" w:space="0" w:color="auto"/>
      </w:divBdr>
    </w:div>
    <w:div w:id="830562842">
      <w:bodyDiv w:val="1"/>
      <w:marLeft w:val="0"/>
      <w:marRight w:val="0"/>
      <w:marTop w:val="0"/>
      <w:marBottom w:val="0"/>
      <w:divBdr>
        <w:top w:val="none" w:sz="0" w:space="0" w:color="auto"/>
        <w:left w:val="none" w:sz="0" w:space="0" w:color="auto"/>
        <w:bottom w:val="none" w:sz="0" w:space="0" w:color="auto"/>
        <w:right w:val="none" w:sz="0" w:space="0" w:color="auto"/>
      </w:divBdr>
    </w:div>
    <w:div w:id="830606493">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946242">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1260595">
      <w:bodyDiv w:val="1"/>
      <w:marLeft w:val="0"/>
      <w:marRight w:val="0"/>
      <w:marTop w:val="0"/>
      <w:marBottom w:val="0"/>
      <w:divBdr>
        <w:top w:val="none" w:sz="0" w:space="0" w:color="auto"/>
        <w:left w:val="none" w:sz="0" w:space="0" w:color="auto"/>
        <w:bottom w:val="none" w:sz="0" w:space="0" w:color="auto"/>
        <w:right w:val="none" w:sz="0" w:space="0" w:color="auto"/>
      </w:divBdr>
    </w:div>
    <w:div w:id="831414858">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2067094">
      <w:bodyDiv w:val="1"/>
      <w:marLeft w:val="0"/>
      <w:marRight w:val="0"/>
      <w:marTop w:val="0"/>
      <w:marBottom w:val="0"/>
      <w:divBdr>
        <w:top w:val="none" w:sz="0" w:space="0" w:color="auto"/>
        <w:left w:val="none" w:sz="0" w:space="0" w:color="auto"/>
        <w:bottom w:val="none" w:sz="0" w:space="0" w:color="auto"/>
        <w:right w:val="none" w:sz="0" w:space="0" w:color="auto"/>
      </w:divBdr>
    </w:div>
    <w:div w:id="832142399">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338565">
      <w:bodyDiv w:val="1"/>
      <w:marLeft w:val="0"/>
      <w:marRight w:val="0"/>
      <w:marTop w:val="0"/>
      <w:marBottom w:val="0"/>
      <w:divBdr>
        <w:top w:val="none" w:sz="0" w:space="0" w:color="auto"/>
        <w:left w:val="none" w:sz="0" w:space="0" w:color="auto"/>
        <w:bottom w:val="none" w:sz="0" w:space="0" w:color="auto"/>
        <w:right w:val="none" w:sz="0" w:space="0" w:color="auto"/>
      </w:divBdr>
    </w:div>
    <w:div w:id="832377490">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840219">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3640605">
      <w:bodyDiv w:val="1"/>
      <w:marLeft w:val="0"/>
      <w:marRight w:val="0"/>
      <w:marTop w:val="0"/>
      <w:marBottom w:val="0"/>
      <w:divBdr>
        <w:top w:val="none" w:sz="0" w:space="0" w:color="auto"/>
        <w:left w:val="none" w:sz="0" w:space="0" w:color="auto"/>
        <w:bottom w:val="none" w:sz="0" w:space="0" w:color="auto"/>
        <w:right w:val="none" w:sz="0" w:space="0" w:color="auto"/>
      </w:divBdr>
    </w:div>
    <w:div w:id="833837014">
      <w:bodyDiv w:val="1"/>
      <w:marLeft w:val="0"/>
      <w:marRight w:val="0"/>
      <w:marTop w:val="0"/>
      <w:marBottom w:val="0"/>
      <w:divBdr>
        <w:top w:val="none" w:sz="0" w:space="0" w:color="auto"/>
        <w:left w:val="none" w:sz="0" w:space="0" w:color="auto"/>
        <w:bottom w:val="none" w:sz="0" w:space="0" w:color="auto"/>
        <w:right w:val="none" w:sz="0" w:space="0" w:color="auto"/>
      </w:divBdr>
    </w:div>
    <w:div w:id="834684088">
      <w:bodyDiv w:val="1"/>
      <w:marLeft w:val="0"/>
      <w:marRight w:val="0"/>
      <w:marTop w:val="0"/>
      <w:marBottom w:val="0"/>
      <w:divBdr>
        <w:top w:val="none" w:sz="0" w:space="0" w:color="auto"/>
        <w:left w:val="none" w:sz="0" w:space="0" w:color="auto"/>
        <w:bottom w:val="none" w:sz="0" w:space="0" w:color="auto"/>
        <w:right w:val="none" w:sz="0" w:space="0" w:color="auto"/>
      </w:divBdr>
    </w:div>
    <w:div w:id="834801220">
      <w:bodyDiv w:val="1"/>
      <w:marLeft w:val="0"/>
      <w:marRight w:val="0"/>
      <w:marTop w:val="0"/>
      <w:marBottom w:val="0"/>
      <w:divBdr>
        <w:top w:val="none" w:sz="0" w:space="0" w:color="auto"/>
        <w:left w:val="none" w:sz="0" w:space="0" w:color="auto"/>
        <w:bottom w:val="none" w:sz="0" w:space="0" w:color="auto"/>
        <w:right w:val="none" w:sz="0" w:space="0" w:color="auto"/>
      </w:divBdr>
    </w:div>
    <w:div w:id="834953119">
      <w:bodyDiv w:val="1"/>
      <w:marLeft w:val="0"/>
      <w:marRight w:val="0"/>
      <w:marTop w:val="0"/>
      <w:marBottom w:val="0"/>
      <w:divBdr>
        <w:top w:val="none" w:sz="0" w:space="0" w:color="auto"/>
        <w:left w:val="none" w:sz="0" w:space="0" w:color="auto"/>
        <w:bottom w:val="none" w:sz="0" w:space="0" w:color="auto"/>
        <w:right w:val="none" w:sz="0" w:space="0" w:color="auto"/>
      </w:divBdr>
    </w:div>
    <w:div w:id="836576105">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8425569">
      <w:bodyDiv w:val="1"/>
      <w:marLeft w:val="0"/>
      <w:marRight w:val="0"/>
      <w:marTop w:val="0"/>
      <w:marBottom w:val="0"/>
      <w:divBdr>
        <w:top w:val="none" w:sz="0" w:space="0" w:color="auto"/>
        <w:left w:val="none" w:sz="0" w:space="0" w:color="auto"/>
        <w:bottom w:val="none" w:sz="0" w:space="0" w:color="auto"/>
        <w:right w:val="none" w:sz="0" w:space="0" w:color="auto"/>
      </w:divBdr>
    </w:div>
    <w:div w:id="838468772">
      <w:bodyDiv w:val="1"/>
      <w:marLeft w:val="0"/>
      <w:marRight w:val="0"/>
      <w:marTop w:val="0"/>
      <w:marBottom w:val="0"/>
      <w:divBdr>
        <w:top w:val="none" w:sz="0" w:space="0" w:color="auto"/>
        <w:left w:val="none" w:sz="0" w:space="0" w:color="auto"/>
        <w:bottom w:val="none" w:sz="0" w:space="0" w:color="auto"/>
        <w:right w:val="none" w:sz="0" w:space="0" w:color="auto"/>
      </w:divBdr>
    </w:div>
    <w:div w:id="839276627">
      <w:bodyDiv w:val="1"/>
      <w:marLeft w:val="0"/>
      <w:marRight w:val="0"/>
      <w:marTop w:val="0"/>
      <w:marBottom w:val="0"/>
      <w:divBdr>
        <w:top w:val="none" w:sz="0" w:space="0" w:color="auto"/>
        <w:left w:val="none" w:sz="0" w:space="0" w:color="auto"/>
        <w:bottom w:val="none" w:sz="0" w:space="0" w:color="auto"/>
        <w:right w:val="none" w:sz="0" w:space="0" w:color="auto"/>
      </w:divBdr>
    </w:div>
    <w:div w:id="840314815">
      <w:bodyDiv w:val="1"/>
      <w:marLeft w:val="0"/>
      <w:marRight w:val="0"/>
      <w:marTop w:val="0"/>
      <w:marBottom w:val="0"/>
      <w:divBdr>
        <w:top w:val="none" w:sz="0" w:space="0" w:color="auto"/>
        <w:left w:val="none" w:sz="0" w:space="0" w:color="auto"/>
        <w:bottom w:val="none" w:sz="0" w:space="0" w:color="auto"/>
        <w:right w:val="none" w:sz="0" w:space="0" w:color="auto"/>
      </w:divBdr>
    </w:div>
    <w:div w:id="840893523">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283846">
      <w:bodyDiv w:val="1"/>
      <w:marLeft w:val="0"/>
      <w:marRight w:val="0"/>
      <w:marTop w:val="0"/>
      <w:marBottom w:val="0"/>
      <w:divBdr>
        <w:top w:val="none" w:sz="0" w:space="0" w:color="auto"/>
        <w:left w:val="none" w:sz="0" w:space="0" w:color="auto"/>
        <w:bottom w:val="none" w:sz="0" w:space="0" w:color="auto"/>
        <w:right w:val="none" w:sz="0" w:space="0" w:color="auto"/>
      </w:divBdr>
    </w:div>
    <w:div w:id="842554126">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3275978">
      <w:bodyDiv w:val="1"/>
      <w:marLeft w:val="0"/>
      <w:marRight w:val="0"/>
      <w:marTop w:val="0"/>
      <w:marBottom w:val="0"/>
      <w:divBdr>
        <w:top w:val="none" w:sz="0" w:space="0" w:color="auto"/>
        <w:left w:val="none" w:sz="0" w:space="0" w:color="auto"/>
        <w:bottom w:val="none" w:sz="0" w:space="0" w:color="auto"/>
        <w:right w:val="none" w:sz="0" w:space="0" w:color="auto"/>
      </w:divBdr>
    </w:div>
    <w:div w:id="843664690">
      <w:bodyDiv w:val="1"/>
      <w:marLeft w:val="0"/>
      <w:marRight w:val="0"/>
      <w:marTop w:val="0"/>
      <w:marBottom w:val="0"/>
      <w:divBdr>
        <w:top w:val="none" w:sz="0" w:space="0" w:color="auto"/>
        <w:left w:val="none" w:sz="0" w:space="0" w:color="auto"/>
        <w:bottom w:val="none" w:sz="0" w:space="0" w:color="auto"/>
        <w:right w:val="none" w:sz="0" w:space="0" w:color="auto"/>
      </w:divBdr>
    </w:div>
    <w:div w:id="843742012">
      <w:bodyDiv w:val="1"/>
      <w:marLeft w:val="0"/>
      <w:marRight w:val="0"/>
      <w:marTop w:val="0"/>
      <w:marBottom w:val="0"/>
      <w:divBdr>
        <w:top w:val="none" w:sz="0" w:space="0" w:color="auto"/>
        <w:left w:val="none" w:sz="0" w:space="0" w:color="auto"/>
        <w:bottom w:val="none" w:sz="0" w:space="0" w:color="auto"/>
        <w:right w:val="none" w:sz="0" w:space="0" w:color="auto"/>
      </w:divBdr>
    </w:div>
    <w:div w:id="843978185">
      <w:bodyDiv w:val="1"/>
      <w:marLeft w:val="0"/>
      <w:marRight w:val="0"/>
      <w:marTop w:val="0"/>
      <w:marBottom w:val="0"/>
      <w:divBdr>
        <w:top w:val="none" w:sz="0" w:space="0" w:color="auto"/>
        <w:left w:val="none" w:sz="0" w:space="0" w:color="auto"/>
        <w:bottom w:val="none" w:sz="0" w:space="0" w:color="auto"/>
        <w:right w:val="none" w:sz="0" w:space="0" w:color="auto"/>
      </w:divBdr>
    </w:div>
    <w:div w:id="844250084">
      <w:bodyDiv w:val="1"/>
      <w:marLeft w:val="0"/>
      <w:marRight w:val="0"/>
      <w:marTop w:val="0"/>
      <w:marBottom w:val="0"/>
      <w:divBdr>
        <w:top w:val="none" w:sz="0" w:space="0" w:color="auto"/>
        <w:left w:val="none" w:sz="0" w:space="0" w:color="auto"/>
        <w:bottom w:val="none" w:sz="0" w:space="0" w:color="auto"/>
        <w:right w:val="none" w:sz="0" w:space="0" w:color="auto"/>
      </w:divBdr>
    </w:div>
    <w:div w:id="845747973">
      <w:bodyDiv w:val="1"/>
      <w:marLeft w:val="0"/>
      <w:marRight w:val="0"/>
      <w:marTop w:val="0"/>
      <w:marBottom w:val="0"/>
      <w:divBdr>
        <w:top w:val="none" w:sz="0" w:space="0" w:color="auto"/>
        <w:left w:val="none" w:sz="0" w:space="0" w:color="auto"/>
        <w:bottom w:val="none" w:sz="0" w:space="0" w:color="auto"/>
        <w:right w:val="none" w:sz="0" w:space="0" w:color="auto"/>
      </w:divBdr>
    </w:div>
    <w:div w:id="845822688">
      <w:bodyDiv w:val="1"/>
      <w:marLeft w:val="0"/>
      <w:marRight w:val="0"/>
      <w:marTop w:val="0"/>
      <w:marBottom w:val="0"/>
      <w:divBdr>
        <w:top w:val="none" w:sz="0" w:space="0" w:color="auto"/>
        <w:left w:val="none" w:sz="0" w:space="0" w:color="auto"/>
        <w:bottom w:val="none" w:sz="0" w:space="0" w:color="auto"/>
        <w:right w:val="none" w:sz="0" w:space="0" w:color="auto"/>
      </w:divBdr>
    </w:div>
    <w:div w:id="847250756">
      <w:bodyDiv w:val="1"/>
      <w:marLeft w:val="0"/>
      <w:marRight w:val="0"/>
      <w:marTop w:val="0"/>
      <w:marBottom w:val="0"/>
      <w:divBdr>
        <w:top w:val="none" w:sz="0" w:space="0" w:color="auto"/>
        <w:left w:val="none" w:sz="0" w:space="0" w:color="auto"/>
        <w:bottom w:val="none" w:sz="0" w:space="0" w:color="auto"/>
        <w:right w:val="none" w:sz="0" w:space="0" w:color="auto"/>
      </w:divBdr>
    </w:div>
    <w:div w:id="847452135">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872074">
      <w:bodyDiv w:val="1"/>
      <w:marLeft w:val="0"/>
      <w:marRight w:val="0"/>
      <w:marTop w:val="0"/>
      <w:marBottom w:val="0"/>
      <w:divBdr>
        <w:top w:val="none" w:sz="0" w:space="0" w:color="auto"/>
        <w:left w:val="none" w:sz="0" w:space="0" w:color="auto"/>
        <w:bottom w:val="none" w:sz="0" w:space="0" w:color="auto"/>
        <w:right w:val="none" w:sz="0" w:space="0" w:color="auto"/>
      </w:divBdr>
    </w:div>
    <w:div w:id="850266326">
      <w:bodyDiv w:val="1"/>
      <w:marLeft w:val="0"/>
      <w:marRight w:val="0"/>
      <w:marTop w:val="0"/>
      <w:marBottom w:val="0"/>
      <w:divBdr>
        <w:top w:val="none" w:sz="0" w:space="0" w:color="auto"/>
        <w:left w:val="none" w:sz="0" w:space="0" w:color="auto"/>
        <w:bottom w:val="none" w:sz="0" w:space="0" w:color="auto"/>
        <w:right w:val="none" w:sz="0" w:space="0" w:color="auto"/>
      </w:divBdr>
    </w:div>
    <w:div w:id="850414006">
      <w:bodyDiv w:val="1"/>
      <w:marLeft w:val="0"/>
      <w:marRight w:val="0"/>
      <w:marTop w:val="0"/>
      <w:marBottom w:val="0"/>
      <w:divBdr>
        <w:top w:val="none" w:sz="0" w:space="0" w:color="auto"/>
        <w:left w:val="none" w:sz="0" w:space="0" w:color="auto"/>
        <w:bottom w:val="none" w:sz="0" w:space="0" w:color="auto"/>
        <w:right w:val="none" w:sz="0" w:space="0" w:color="auto"/>
      </w:divBdr>
    </w:div>
    <w:div w:id="850492323">
      <w:bodyDiv w:val="1"/>
      <w:marLeft w:val="0"/>
      <w:marRight w:val="0"/>
      <w:marTop w:val="0"/>
      <w:marBottom w:val="0"/>
      <w:divBdr>
        <w:top w:val="none" w:sz="0" w:space="0" w:color="auto"/>
        <w:left w:val="none" w:sz="0" w:space="0" w:color="auto"/>
        <w:bottom w:val="none" w:sz="0" w:space="0" w:color="auto"/>
        <w:right w:val="none" w:sz="0" w:space="0" w:color="auto"/>
      </w:divBdr>
    </w:div>
    <w:div w:id="850602095">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1071325">
      <w:bodyDiv w:val="1"/>
      <w:marLeft w:val="0"/>
      <w:marRight w:val="0"/>
      <w:marTop w:val="0"/>
      <w:marBottom w:val="0"/>
      <w:divBdr>
        <w:top w:val="none" w:sz="0" w:space="0" w:color="auto"/>
        <w:left w:val="none" w:sz="0" w:space="0" w:color="auto"/>
        <w:bottom w:val="none" w:sz="0" w:space="0" w:color="auto"/>
        <w:right w:val="none" w:sz="0" w:space="0" w:color="auto"/>
      </w:divBdr>
    </w:div>
    <w:div w:id="851920984">
      <w:bodyDiv w:val="1"/>
      <w:marLeft w:val="0"/>
      <w:marRight w:val="0"/>
      <w:marTop w:val="0"/>
      <w:marBottom w:val="0"/>
      <w:divBdr>
        <w:top w:val="none" w:sz="0" w:space="0" w:color="auto"/>
        <w:left w:val="none" w:sz="0" w:space="0" w:color="auto"/>
        <w:bottom w:val="none" w:sz="0" w:space="0" w:color="auto"/>
        <w:right w:val="none" w:sz="0" w:space="0" w:color="auto"/>
      </w:divBdr>
    </w:div>
    <w:div w:id="852037223">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651250">
      <w:bodyDiv w:val="1"/>
      <w:marLeft w:val="0"/>
      <w:marRight w:val="0"/>
      <w:marTop w:val="0"/>
      <w:marBottom w:val="0"/>
      <w:divBdr>
        <w:top w:val="none" w:sz="0" w:space="0" w:color="auto"/>
        <w:left w:val="none" w:sz="0" w:space="0" w:color="auto"/>
        <w:bottom w:val="none" w:sz="0" w:space="0" w:color="auto"/>
        <w:right w:val="none" w:sz="0" w:space="0" w:color="auto"/>
      </w:divBdr>
    </w:div>
    <w:div w:id="856192136">
      <w:bodyDiv w:val="1"/>
      <w:marLeft w:val="0"/>
      <w:marRight w:val="0"/>
      <w:marTop w:val="0"/>
      <w:marBottom w:val="0"/>
      <w:divBdr>
        <w:top w:val="none" w:sz="0" w:space="0" w:color="auto"/>
        <w:left w:val="none" w:sz="0" w:space="0" w:color="auto"/>
        <w:bottom w:val="none" w:sz="0" w:space="0" w:color="auto"/>
        <w:right w:val="none" w:sz="0" w:space="0" w:color="auto"/>
      </w:divBdr>
    </w:div>
    <w:div w:id="856382948">
      <w:bodyDiv w:val="1"/>
      <w:marLeft w:val="0"/>
      <w:marRight w:val="0"/>
      <w:marTop w:val="0"/>
      <w:marBottom w:val="0"/>
      <w:divBdr>
        <w:top w:val="none" w:sz="0" w:space="0" w:color="auto"/>
        <w:left w:val="none" w:sz="0" w:space="0" w:color="auto"/>
        <w:bottom w:val="none" w:sz="0" w:space="0" w:color="auto"/>
        <w:right w:val="none" w:sz="0" w:space="0" w:color="auto"/>
      </w:divBdr>
    </w:div>
    <w:div w:id="856626229">
      <w:bodyDiv w:val="1"/>
      <w:marLeft w:val="0"/>
      <w:marRight w:val="0"/>
      <w:marTop w:val="0"/>
      <w:marBottom w:val="0"/>
      <w:divBdr>
        <w:top w:val="none" w:sz="0" w:space="0" w:color="auto"/>
        <w:left w:val="none" w:sz="0" w:space="0" w:color="auto"/>
        <w:bottom w:val="none" w:sz="0" w:space="0" w:color="auto"/>
        <w:right w:val="none" w:sz="0" w:space="0" w:color="auto"/>
      </w:divBdr>
    </w:div>
    <w:div w:id="856626904">
      <w:bodyDiv w:val="1"/>
      <w:marLeft w:val="0"/>
      <w:marRight w:val="0"/>
      <w:marTop w:val="0"/>
      <w:marBottom w:val="0"/>
      <w:divBdr>
        <w:top w:val="none" w:sz="0" w:space="0" w:color="auto"/>
        <w:left w:val="none" w:sz="0" w:space="0" w:color="auto"/>
        <w:bottom w:val="none" w:sz="0" w:space="0" w:color="auto"/>
        <w:right w:val="none" w:sz="0" w:space="0" w:color="auto"/>
      </w:divBdr>
    </w:div>
    <w:div w:id="857431760">
      <w:bodyDiv w:val="1"/>
      <w:marLeft w:val="0"/>
      <w:marRight w:val="0"/>
      <w:marTop w:val="0"/>
      <w:marBottom w:val="0"/>
      <w:divBdr>
        <w:top w:val="none" w:sz="0" w:space="0" w:color="auto"/>
        <w:left w:val="none" w:sz="0" w:space="0" w:color="auto"/>
        <w:bottom w:val="none" w:sz="0" w:space="0" w:color="auto"/>
        <w:right w:val="none" w:sz="0" w:space="0" w:color="auto"/>
      </w:divBdr>
    </w:div>
    <w:div w:id="858007481">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667866">
      <w:bodyDiv w:val="1"/>
      <w:marLeft w:val="0"/>
      <w:marRight w:val="0"/>
      <w:marTop w:val="0"/>
      <w:marBottom w:val="0"/>
      <w:divBdr>
        <w:top w:val="none" w:sz="0" w:space="0" w:color="auto"/>
        <w:left w:val="none" w:sz="0" w:space="0" w:color="auto"/>
        <w:bottom w:val="none" w:sz="0" w:space="0" w:color="auto"/>
        <w:right w:val="none" w:sz="0" w:space="0" w:color="auto"/>
      </w:divBdr>
    </w:div>
    <w:div w:id="858783954">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9313859">
      <w:bodyDiv w:val="1"/>
      <w:marLeft w:val="0"/>
      <w:marRight w:val="0"/>
      <w:marTop w:val="0"/>
      <w:marBottom w:val="0"/>
      <w:divBdr>
        <w:top w:val="none" w:sz="0" w:space="0" w:color="auto"/>
        <w:left w:val="none" w:sz="0" w:space="0" w:color="auto"/>
        <w:bottom w:val="none" w:sz="0" w:space="0" w:color="auto"/>
        <w:right w:val="none" w:sz="0" w:space="0" w:color="auto"/>
      </w:divBdr>
    </w:div>
    <w:div w:id="859468563">
      <w:bodyDiv w:val="1"/>
      <w:marLeft w:val="0"/>
      <w:marRight w:val="0"/>
      <w:marTop w:val="0"/>
      <w:marBottom w:val="0"/>
      <w:divBdr>
        <w:top w:val="none" w:sz="0" w:space="0" w:color="auto"/>
        <w:left w:val="none" w:sz="0" w:space="0" w:color="auto"/>
        <w:bottom w:val="none" w:sz="0" w:space="0" w:color="auto"/>
        <w:right w:val="none" w:sz="0" w:space="0" w:color="auto"/>
      </w:divBdr>
    </w:div>
    <w:div w:id="859583647">
      <w:bodyDiv w:val="1"/>
      <w:marLeft w:val="0"/>
      <w:marRight w:val="0"/>
      <w:marTop w:val="0"/>
      <w:marBottom w:val="0"/>
      <w:divBdr>
        <w:top w:val="none" w:sz="0" w:space="0" w:color="auto"/>
        <w:left w:val="none" w:sz="0" w:space="0" w:color="auto"/>
        <w:bottom w:val="none" w:sz="0" w:space="0" w:color="auto"/>
        <w:right w:val="none" w:sz="0" w:space="0" w:color="auto"/>
      </w:divBdr>
    </w:div>
    <w:div w:id="859857801">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0362688">
      <w:bodyDiv w:val="1"/>
      <w:marLeft w:val="0"/>
      <w:marRight w:val="0"/>
      <w:marTop w:val="0"/>
      <w:marBottom w:val="0"/>
      <w:divBdr>
        <w:top w:val="none" w:sz="0" w:space="0" w:color="auto"/>
        <w:left w:val="none" w:sz="0" w:space="0" w:color="auto"/>
        <w:bottom w:val="none" w:sz="0" w:space="0" w:color="auto"/>
        <w:right w:val="none" w:sz="0" w:space="0" w:color="auto"/>
      </w:divBdr>
    </w:div>
    <w:div w:id="860700978">
      <w:bodyDiv w:val="1"/>
      <w:marLeft w:val="0"/>
      <w:marRight w:val="0"/>
      <w:marTop w:val="0"/>
      <w:marBottom w:val="0"/>
      <w:divBdr>
        <w:top w:val="none" w:sz="0" w:space="0" w:color="auto"/>
        <w:left w:val="none" w:sz="0" w:space="0" w:color="auto"/>
        <w:bottom w:val="none" w:sz="0" w:space="0" w:color="auto"/>
        <w:right w:val="none" w:sz="0" w:space="0" w:color="auto"/>
      </w:divBdr>
    </w:div>
    <w:div w:id="860776984">
      <w:bodyDiv w:val="1"/>
      <w:marLeft w:val="0"/>
      <w:marRight w:val="0"/>
      <w:marTop w:val="0"/>
      <w:marBottom w:val="0"/>
      <w:divBdr>
        <w:top w:val="none" w:sz="0" w:space="0" w:color="auto"/>
        <w:left w:val="none" w:sz="0" w:space="0" w:color="auto"/>
        <w:bottom w:val="none" w:sz="0" w:space="0" w:color="auto"/>
        <w:right w:val="none" w:sz="0" w:space="0" w:color="auto"/>
      </w:divBdr>
    </w:div>
    <w:div w:id="860779496">
      <w:bodyDiv w:val="1"/>
      <w:marLeft w:val="0"/>
      <w:marRight w:val="0"/>
      <w:marTop w:val="0"/>
      <w:marBottom w:val="0"/>
      <w:divBdr>
        <w:top w:val="none" w:sz="0" w:space="0" w:color="auto"/>
        <w:left w:val="none" w:sz="0" w:space="0" w:color="auto"/>
        <w:bottom w:val="none" w:sz="0" w:space="0" w:color="auto"/>
        <w:right w:val="none" w:sz="0" w:space="0" w:color="auto"/>
      </w:divBdr>
    </w:div>
    <w:div w:id="860823380">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329215">
      <w:bodyDiv w:val="1"/>
      <w:marLeft w:val="0"/>
      <w:marRight w:val="0"/>
      <w:marTop w:val="0"/>
      <w:marBottom w:val="0"/>
      <w:divBdr>
        <w:top w:val="none" w:sz="0" w:space="0" w:color="auto"/>
        <w:left w:val="none" w:sz="0" w:space="0" w:color="auto"/>
        <w:bottom w:val="none" w:sz="0" w:space="0" w:color="auto"/>
        <w:right w:val="none" w:sz="0" w:space="0" w:color="auto"/>
      </w:divBdr>
    </w:div>
    <w:div w:id="862674770">
      <w:bodyDiv w:val="1"/>
      <w:marLeft w:val="0"/>
      <w:marRight w:val="0"/>
      <w:marTop w:val="0"/>
      <w:marBottom w:val="0"/>
      <w:divBdr>
        <w:top w:val="none" w:sz="0" w:space="0" w:color="auto"/>
        <w:left w:val="none" w:sz="0" w:space="0" w:color="auto"/>
        <w:bottom w:val="none" w:sz="0" w:space="0" w:color="auto"/>
        <w:right w:val="none" w:sz="0" w:space="0" w:color="auto"/>
      </w:divBdr>
    </w:div>
    <w:div w:id="862744753">
      <w:bodyDiv w:val="1"/>
      <w:marLeft w:val="0"/>
      <w:marRight w:val="0"/>
      <w:marTop w:val="0"/>
      <w:marBottom w:val="0"/>
      <w:divBdr>
        <w:top w:val="none" w:sz="0" w:space="0" w:color="auto"/>
        <w:left w:val="none" w:sz="0" w:space="0" w:color="auto"/>
        <w:bottom w:val="none" w:sz="0" w:space="0" w:color="auto"/>
        <w:right w:val="none" w:sz="0" w:space="0" w:color="auto"/>
      </w:divBdr>
    </w:div>
    <w:div w:id="863251355">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5287049">
      <w:bodyDiv w:val="1"/>
      <w:marLeft w:val="0"/>
      <w:marRight w:val="0"/>
      <w:marTop w:val="0"/>
      <w:marBottom w:val="0"/>
      <w:divBdr>
        <w:top w:val="none" w:sz="0" w:space="0" w:color="auto"/>
        <w:left w:val="none" w:sz="0" w:space="0" w:color="auto"/>
        <w:bottom w:val="none" w:sz="0" w:space="0" w:color="auto"/>
        <w:right w:val="none" w:sz="0" w:space="0" w:color="auto"/>
      </w:divBdr>
    </w:div>
    <w:div w:id="865404483">
      <w:bodyDiv w:val="1"/>
      <w:marLeft w:val="0"/>
      <w:marRight w:val="0"/>
      <w:marTop w:val="0"/>
      <w:marBottom w:val="0"/>
      <w:divBdr>
        <w:top w:val="none" w:sz="0" w:space="0" w:color="auto"/>
        <w:left w:val="none" w:sz="0" w:space="0" w:color="auto"/>
        <w:bottom w:val="none" w:sz="0" w:space="0" w:color="auto"/>
        <w:right w:val="none" w:sz="0" w:space="0" w:color="auto"/>
      </w:divBdr>
    </w:div>
    <w:div w:id="865674605">
      <w:bodyDiv w:val="1"/>
      <w:marLeft w:val="0"/>
      <w:marRight w:val="0"/>
      <w:marTop w:val="0"/>
      <w:marBottom w:val="0"/>
      <w:divBdr>
        <w:top w:val="none" w:sz="0" w:space="0" w:color="auto"/>
        <w:left w:val="none" w:sz="0" w:space="0" w:color="auto"/>
        <w:bottom w:val="none" w:sz="0" w:space="0" w:color="auto"/>
        <w:right w:val="none" w:sz="0" w:space="0" w:color="auto"/>
      </w:divBdr>
    </w:div>
    <w:div w:id="866792676">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70727012">
      <w:bodyDiv w:val="1"/>
      <w:marLeft w:val="0"/>
      <w:marRight w:val="0"/>
      <w:marTop w:val="0"/>
      <w:marBottom w:val="0"/>
      <w:divBdr>
        <w:top w:val="none" w:sz="0" w:space="0" w:color="auto"/>
        <w:left w:val="none" w:sz="0" w:space="0" w:color="auto"/>
        <w:bottom w:val="none" w:sz="0" w:space="0" w:color="auto"/>
        <w:right w:val="none" w:sz="0" w:space="0" w:color="auto"/>
      </w:divBdr>
    </w:div>
    <w:div w:id="871498698">
      <w:bodyDiv w:val="1"/>
      <w:marLeft w:val="0"/>
      <w:marRight w:val="0"/>
      <w:marTop w:val="0"/>
      <w:marBottom w:val="0"/>
      <w:divBdr>
        <w:top w:val="none" w:sz="0" w:space="0" w:color="auto"/>
        <w:left w:val="none" w:sz="0" w:space="0" w:color="auto"/>
        <w:bottom w:val="none" w:sz="0" w:space="0" w:color="auto"/>
        <w:right w:val="none" w:sz="0" w:space="0" w:color="auto"/>
      </w:divBdr>
    </w:div>
    <w:div w:id="871503097">
      <w:bodyDiv w:val="1"/>
      <w:marLeft w:val="0"/>
      <w:marRight w:val="0"/>
      <w:marTop w:val="0"/>
      <w:marBottom w:val="0"/>
      <w:divBdr>
        <w:top w:val="none" w:sz="0" w:space="0" w:color="auto"/>
        <w:left w:val="none" w:sz="0" w:space="0" w:color="auto"/>
        <w:bottom w:val="none" w:sz="0" w:space="0" w:color="auto"/>
        <w:right w:val="none" w:sz="0" w:space="0" w:color="auto"/>
      </w:divBdr>
    </w:div>
    <w:div w:id="871579609">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888581">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3232279">
      <w:bodyDiv w:val="1"/>
      <w:marLeft w:val="0"/>
      <w:marRight w:val="0"/>
      <w:marTop w:val="0"/>
      <w:marBottom w:val="0"/>
      <w:divBdr>
        <w:top w:val="none" w:sz="0" w:space="0" w:color="auto"/>
        <w:left w:val="none" w:sz="0" w:space="0" w:color="auto"/>
        <w:bottom w:val="none" w:sz="0" w:space="0" w:color="auto"/>
        <w:right w:val="none" w:sz="0" w:space="0" w:color="auto"/>
      </w:divBdr>
    </w:div>
    <w:div w:id="873234352">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3733276">
      <w:bodyDiv w:val="1"/>
      <w:marLeft w:val="0"/>
      <w:marRight w:val="0"/>
      <w:marTop w:val="0"/>
      <w:marBottom w:val="0"/>
      <w:divBdr>
        <w:top w:val="none" w:sz="0" w:space="0" w:color="auto"/>
        <w:left w:val="none" w:sz="0" w:space="0" w:color="auto"/>
        <w:bottom w:val="none" w:sz="0" w:space="0" w:color="auto"/>
        <w:right w:val="none" w:sz="0" w:space="0" w:color="auto"/>
      </w:divBdr>
    </w:div>
    <w:div w:id="873923766">
      <w:bodyDiv w:val="1"/>
      <w:marLeft w:val="0"/>
      <w:marRight w:val="0"/>
      <w:marTop w:val="0"/>
      <w:marBottom w:val="0"/>
      <w:divBdr>
        <w:top w:val="none" w:sz="0" w:space="0" w:color="auto"/>
        <w:left w:val="none" w:sz="0" w:space="0" w:color="auto"/>
        <w:bottom w:val="none" w:sz="0" w:space="0" w:color="auto"/>
        <w:right w:val="none" w:sz="0" w:space="0" w:color="auto"/>
      </w:divBdr>
    </w:div>
    <w:div w:id="874578739">
      <w:bodyDiv w:val="1"/>
      <w:marLeft w:val="0"/>
      <w:marRight w:val="0"/>
      <w:marTop w:val="0"/>
      <w:marBottom w:val="0"/>
      <w:divBdr>
        <w:top w:val="none" w:sz="0" w:space="0" w:color="auto"/>
        <w:left w:val="none" w:sz="0" w:space="0" w:color="auto"/>
        <w:bottom w:val="none" w:sz="0" w:space="0" w:color="auto"/>
        <w:right w:val="none" w:sz="0" w:space="0" w:color="auto"/>
      </w:divBdr>
    </w:div>
    <w:div w:id="875309407">
      <w:bodyDiv w:val="1"/>
      <w:marLeft w:val="0"/>
      <w:marRight w:val="0"/>
      <w:marTop w:val="0"/>
      <w:marBottom w:val="0"/>
      <w:divBdr>
        <w:top w:val="none" w:sz="0" w:space="0" w:color="auto"/>
        <w:left w:val="none" w:sz="0" w:space="0" w:color="auto"/>
        <w:bottom w:val="none" w:sz="0" w:space="0" w:color="auto"/>
        <w:right w:val="none" w:sz="0" w:space="0" w:color="auto"/>
      </w:divBdr>
    </w:div>
    <w:div w:id="875511057">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7201077">
      <w:bodyDiv w:val="1"/>
      <w:marLeft w:val="0"/>
      <w:marRight w:val="0"/>
      <w:marTop w:val="0"/>
      <w:marBottom w:val="0"/>
      <w:divBdr>
        <w:top w:val="none" w:sz="0" w:space="0" w:color="auto"/>
        <w:left w:val="none" w:sz="0" w:space="0" w:color="auto"/>
        <w:bottom w:val="none" w:sz="0" w:space="0" w:color="auto"/>
        <w:right w:val="none" w:sz="0" w:space="0" w:color="auto"/>
      </w:divBdr>
    </w:div>
    <w:div w:id="877276438">
      <w:bodyDiv w:val="1"/>
      <w:marLeft w:val="0"/>
      <w:marRight w:val="0"/>
      <w:marTop w:val="0"/>
      <w:marBottom w:val="0"/>
      <w:divBdr>
        <w:top w:val="none" w:sz="0" w:space="0" w:color="auto"/>
        <w:left w:val="none" w:sz="0" w:space="0" w:color="auto"/>
        <w:bottom w:val="none" w:sz="0" w:space="0" w:color="auto"/>
        <w:right w:val="none" w:sz="0" w:space="0" w:color="auto"/>
      </w:divBdr>
    </w:div>
    <w:div w:id="877930272">
      <w:bodyDiv w:val="1"/>
      <w:marLeft w:val="0"/>
      <w:marRight w:val="0"/>
      <w:marTop w:val="0"/>
      <w:marBottom w:val="0"/>
      <w:divBdr>
        <w:top w:val="none" w:sz="0" w:space="0" w:color="auto"/>
        <w:left w:val="none" w:sz="0" w:space="0" w:color="auto"/>
        <w:bottom w:val="none" w:sz="0" w:space="0" w:color="auto"/>
        <w:right w:val="none" w:sz="0" w:space="0" w:color="auto"/>
      </w:divBdr>
    </w:div>
    <w:div w:id="878589795">
      <w:bodyDiv w:val="1"/>
      <w:marLeft w:val="0"/>
      <w:marRight w:val="0"/>
      <w:marTop w:val="0"/>
      <w:marBottom w:val="0"/>
      <w:divBdr>
        <w:top w:val="none" w:sz="0" w:space="0" w:color="auto"/>
        <w:left w:val="none" w:sz="0" w:space="0" w:color="auto"/>
        <w:bottom w:val="none" w:sz="0" w:space="0" w:color="auto"/>
        <w:right w:val="none" w:sz="0" w:space="0" w:color="auto"/>
      </w:divBdr>
    </w:div>
    <w:div w:id="878669226">
      <w:bodyDiv w:val="1"/>
      <w:marLeft w:val="0"/>
      <w:marRight w:val="0"/>
      <w:marTop w:val="0"/>
      <w:marBottom w:val="0"/>
      <w:divBdr>
        <w:top w:val="none" w:sz="0" w:space="0" w:color="auto"/>
        <w:left w:val="none" w:sz="0" w:space="0" w:color="auto"/>
        <w:bottom w:val="none" w:sz="0" w:space="0" w:color="auto"/>
        <w:right w:val="none" w:sz="0" w:space="0" w:color="auto"/>
      </w:divBdr>
    </w:div>
    <w:div w:id="878709714">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8906003">
      <w:bodyDiv w:val="1"/>
      <w:marLeft w:val="0"/>
      <w:marRight w:val="0"/>
      <w:marTop w:val="0"/>
      <w:marBottom w:val="0"/>
      <w:divBdr>
        <w:top w:val="none" w:sz="0" w:space="0" w:color="auto"/>
        <w:left w:val="none" w:sz="0" w:space="0" w:color="auto"/>
        <w:bottom w:val="none" w:sz="0" w:space="0" w:color="auto"/>
        <w:right w:val="none" w:sz="0" w:space="0" w:color="auto"/>
      </w:divBdr>
    </w:div>
    <w:div w:id="879629863">
      <w:bodyDiv w:val="1"/>
      <w:marLeft w:val="0"/>
      <w:marRight w:val="0"/>
      <w:marTop w:val="0"/>
      <w:marBottom w:val="0"/>
      <w:divBdr>
        <w:top w:val="none" w:sz="0" w:space="0" w:color="auto"/>
        <w:left w:val="none" w:sz="0" w:space="0" w:color="auto"/>
        <w:bottom w:val="none" w:sz="0" w:space="0" w:color="auto"/>
        <w:right w:val="none" w:sz="0" w:space="0" w:color="auto"/>
      </w:divBdr>
    </w:div>
    <w:div w:id="879903156">
      <w:bodyDiv w:val="1"/>
      <w:marLeft w:val="0"/>
      <w:marRight w:val="0"/>
      <w:marTop w:val="0"/>
      <w:marBottom w:val="0"/>
      <w:divBdr>
        <w:top w:val="none" w:sz="0" w:space="0" w:color="auto"/>
        <w:left w:val="none" w:sz="0" w:space="0" w:color="auto"/>
        <w:bottom w:val="none" w:sz="0" w:space="0" w:color="auto"/>
        <w:right w:val="none" w:sz="0" w:space="0" w:color="auto"/>
      </w:divBdr>
    </w:div>
    <w:div w:id="880359826">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555390">
      <w:bodyDiv w:val="1"/>
      <w:marLeft w:val="0"/>
      <w:marRight w:val="0"/>
      <w:marTop w:val="0"/>
      <w:marBottom w:val="0"/>
      <w:divBdr>
        <w:top w:val="none" w:sz="0" w:space="0" w:color="auto"/>
        <w:left w:val="none" w:sz="0" w:space="0" w:color="auto"/>
        <w:bottom w:val="none" w:sz="0" w:space="0" w:color="auto"/>
        <w:right w:val="none" w:sz="0" w:space="0" w:color="auto"/>
      </w:divBdr>
    </w:div>
    <w:div w:id="881134520">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2063592">
      <w:bodyDiv w:val="1"/>
      <w:marLeft w:val="0"/>
      <w:marRight w:val="0"/>
      <w:marTop w:val="0"/>
      <w:marBottom w:val="0"/>
      <w:divBdr>
        <w:top w:val="none" w:sz="0" w:space="0" w:color="auto"/>
        <w:left w:val="none" w:sz="0" w:space="0" w:color="auto"/>
        <w:bottom w:val="none" w:sz="0" w:space="0" w:color="auto"/>
        <w:right w:val="none" w:sz="0" w:space="0" w:color="auto"/>
      </w:divBdr>
    </w:div>
    <w:div w:id="882131957">
      <w:bodyDiv w:val="1"/>
      <w:marLeft w:val="0"/>
      <w:marRight w:val="0"/>
      <w:marTop w:val="0"/>
      <w:marBottom w:val="0"/>
      <w:divBdr>
        <w:top w:val="none" w:sz="0" w:space="0" w:color="auto"/>
        <w:left w:val="none" w:sz="0" w:space="0" w:color="auto"/>
        <w:bottom w:val="none" w:sz="0" w:space="0" w:color="auto"/>
        <w:right w:val="none" w:sz="0" w:space="0" w:color="auto"/>
      </w:divBdr>
    </w:div>
    <w:div w:id="882138204">
      <w:bodyDiv w:val="1"/>
      <w:marLeft w:val="0"/>
      <w:marRight w:val="0"/>
      <w:marTop w:val="0"/>
      <w:marBottom w:val="0"/>
      <w:divBdr>
        <w:top w:val="none" w:sz="0" w:space="0" w:color="auto"/>
        <w:left w:val="none" w:sz="0" w:space="0" w:color="auto"/>
        <w:bottom w:val="none" w:sz="0" w:space="0" w:color="auto"/>
        <w:right w:val="none" w:sz="0" w:space="0" w:color="auto"/>
      </w:divBdr>
    </w:div>
    <w:div w:id="882138584">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595098">
      <w:bodyDiv w:val="1"/>
      <w:marLeft w:val="0"/>
      <w:marRight w:val="0"/>
      <w:marTop w:val="0"/>
      <w:marBottom w:val="0"/>
      <w:divBdr>
        <w:top w:val="none" w:sz="0" w:space="0" w:color="auto"/>
        <w:left w:val="none" w:sz="0" w:space="0" w:color="auto"/>
        <w:bottom w:val="none" w:sz="0" w:space="0" w:color="auto"/>
        <w:right w:val="none" w:sz="0" w:space="0" w:color="auto"/>
      </w:divBdr>
    </w:div>
    <w:div w:id="882643446">
      <w:bodyDiv w:val="1"/>
      <w:marLeft w:val="0"/>
      <w:marRight w:val="0"/>
      <w:marTop w:val="0"/>
      <w:marBottom w:val="0"/>
      <w:divBdr>
        <w:top w:val="none" w:sz="0" w:space="0" w:color="auto"/>
        <w:left w:val="none" w:sz="0" w:space="0" w:color="auto"/>
        <w:bottom w:val="none" w:sz="0" w:space="0" w:color="auto"/>
        <w:right w:val="none" w:sz="0" w:space="0" w:color="auto"/>
      </w:divBdr>
    </w:div>
    <w:div w:id="882793276">
      <w:bodyDiv w:val="1"/>
      <w:marLeft w:val="0"/>
      <w:marRight w:val="0"/>
      <w:marTop w:val="0"/>
      <w:marBottom w:val="0"/>
      <w:divBdr>
        <w:top w:val="none" w:sz="0" w:space="0" w:color="auto"/>
        <w:left w:val="none" w:sz="0" w:space="0" w:color="auto"/>
        <w:bottom w:val="none" w:sz="0" w:space="0" w:color="auto"/>
        <w:right w:val="none" w:sz="0" w:space="0" w:color="auto"/>
      </w:divBdr>
    </w:div>
    <w:div w:id="885411849">
      <w:bodyDiv w:val="1"/>
      <w:marLeft w:val="0"/>
      <w:marRight w:val="0"/>
      <w:marTop w:val="0"/>
      <w:marBottom w:val="0"/>
      <w:divBdr>
        <w:top w:val="none" w:sz="0" w:space="0" w:color="auto"/>
        <w:left w:val="none" w:sz="0" w:space="0" w:color="auto"/>
        <w:bottom w:val="none" w:sz="0" w:space="0" w:color="auto"/>
        <w:right w:val="none" w:sz="0" w:space="0" w:color="auto"/>
      </w:divBdr>
    </w:div>
    <w:div w:id="885531930">
      <w:bodyDiv w:val="1"/>
      <w:marLeft w:val="0"/>
      <w:marRight w:val="0"/>
      <w:marTop w:val="0"/>
      <w:marBottom w:val="0"/>
      <w:divBdr>
        <w:top w:val="none" w:sz="0" w:space="0" w:color="auto"/>
        <w:left w:val="none" w:sz="0" w:space="0" w:color="auto"/>
        <w:bottom w:val="none" w:sz="0" w:space="0" w:color="auto"/>
        <w:right w:val="none" w:sz="0" w:space="0" w:color="auto"/>
      </w:divBdr>
    </w:div>
    <w:div w:id="885796520">
      <w:bodyDiv w:val="1"/>
      <w:marLeft w:val="0"/>
      <w:marRight w:val="0"/>
      <w:marTop w:val="0"/>
      <w:marBottom w:val="0"/>
      <w:divBdr>
        <w:top w:val="none" w:sz="0" w:space="0" w:color="auto"/>
        <w:left w:val="none" w:sz="0" w:space="0" w:color="auto"/>
        <w:bottom w:val="none" w:sz="0" w:space="0" w:color="auto"/>
        <w:right w:val="none" w:sz="0" w:space="0" w:color="auto"/>
      </w:divBdr>
    </w:div>
    <w:div w:id="886062154">
      <w:bodyDiv w:val="1"/>
      <w:marLeft w:val="0"/>
      <w:marRight w:val="0"/>
      <w:marTop w:val="0"/>
      <w:marBottom w:val="0"/>
      <w:divBdr>
        <w:top w:val="none" w:sz="0" w:space="0" w:color="auto"/>
        <w:left w:val="none" w:sz="0" w:space="0" w:color="auto"/>
        <w:bottom w:val="none" w:sz="0" w:space="0" w:color="auto"/>
        <w:right w:val="none" w:sz="0" w:space="0" w:color="auto"/>
      </w:divBdr>
    </w:div>
    <w:div w:id="886377154">
      <w:bodyDiv w:val="1"/>
      <w:marLeft w:val="0"/>
      <w:marRight w:val="0"/>
      <w:marTop w:val="0"/>
      <w:marBottom w:val="0"/>
      <w:divBdr>
        <w:top w:val="none" w:sz="0" w:space="0" w:color="auto"/>
        <w:left w:val="none" w:sz="0" w:space="0" w:color="auto"/>
        <w:bottom w:val="none" w:sz="0" w:space="0" w:color="auto"/>
        <w:right w:val="none" w:sz="0" w:space="0" w:color="auto"/>
      </w:divBdr>
    </w:div>
    <w:div w:id="886405802">
      <w:bodyDiv w:val="1"/>
      <w:marLeft w:val="0"/>
      <w:marRight w:val="0"/>
      <w:marTop w:val="0"/>
      <w:marBottom w:val="0"/>
      <w:divBdr>
        <w:top w:val="none" w:sz="0" w:space="0" w:color="auto"/>
        <w:left w:val="none" w:sz="0" w:space="0" w:color="auto"/>
        <w:bottom w:val="none" w:sz="0" w:space="0" w:color="auto"/>
        <w:right w:val="none" w:sz="0" w:space="0" w:color="auto"/>
      </w:divBdr>
    </w:div>
    <w:div w:id="886798617">
      <w:bodyDiv w:val="1"/>
      <w:marLeft w:val="0"/>
      <w:marRight w:val="0"/>
      <w:marTop w:val="0"/>
      <w:marBottom w:val="0"/>
      <w:divBdr>
        <w:top w:val="none" w:sz="0" w:space="0" w:color="auto"/>
        <w:left w:val="none" w:sz="0" w:space="0" w:color="auto"/>
        <w:bottom w:val="none" w:sz="0" w:space="0" w:color="auto"/>
        <w:right w:val="none" w:sz="0" w:space="0" w:color="auto"/>
      </w:divBdr>
    </w:div>
    <w:div w:id="886798759">
      <w:bodyDiv w:val="1"/>
      <w:marLeft w:val="0"/>
      <w:marRight w:val="0"/>
      <w:marTop w:val="0"/>
      <w:marBottom w:val="0"/>
      <w:divBdr>
        <w:top w:val="none" w:sz="0" w:space="0" w:color="auto"/>
        <w:left w:val="none" w:sz="0" w:space="0" w:color="auto"/>
        <w:bottom w:val="none" w:sz="0" w:space="0" w:color="auto"/>
        <w:right w:val="none" w:sz="0" w:space="0" w:color="auto"/>
      </w:divBdr>
    </w:div>
    <w:div w:id="887498113">
      <w:bodyDiv w:val="1"/>
      <w:marLeft w:val="0"/>
      <w:marRight w:val="0"/>
      <w:marTop w:val="0"/>
      <w:marBottom w:val="0"/>
      <w:divBdr>
        <w:top w:val="none" w:sz="0" w:space="0" w:color="auto"/>
        <w:left w:val="none" w:sz="0" w:space="0" w:color="auto"/>
        <w:bottom w:val="none" w:sz="0" w:space="0" w:color="auto"/>
        <w:right w:val="none" w:sz="0" w:space="0" w:color="auto"/>
      </w:divBdr>
    </w:div>
    <w:div w:id="887685878">
      <w:bodyDiv w:val="1"/>
      <w:marLeft w:val="0"/>
      <w:marRight w:val="0"/>
      <w:marTop w:val="0"/>
      <w:marBottom w:val="0"/>
      <w:divBdr>
        <w:top w:val="none" w:sz="0" w:space="0" w:color="auto"/>
        <w:left w:val="none" w:sz="0" w:space="0" w:color="auto"/>
        <w:bottom w:val="none" w:sz="0" w:space="0" w:color="auto"/>
        <w:right w:val="none" w:sz="0" w:space="0" w:color="auto"/>
      </w:divBdr>
    </w:div>
    <w:div w:id="888224925">
      <w:bodyDiv w:val="1"/>
      <w:marLeft w:val="0"/>
      <w:marRight w:val="0"/>
      <w:marTop w:val="0"/>
      <w:marBottom w:val="0"/>
      <w:divBdr>
        <w:top w:val="none" w:sz="0" w:space="0" w:color="auto"/>
        <w:left w:val="none" w:sz="0" w:space="0" w:color="auto"/>
        <w:bottom w:val="none" w:sz="0" w:space="0" w:color="auto"/>
        <w:right w:val="none" w:sz="0" w:space="0" w:color="auto"/>
      </w:divBdr>
    </w:div>
    <w:div w:id="888297999">
      <w:bodyDiv w:val="1"/>
      <w:marLeft w:val="0"/>
      <w:marRight w:val="0"/>
      <w:marTop w:val="0"/>
      <w:marBottom w:val="0"/>
      <w:divBdr>
        <w:top w:val="none" w:sz="0" w:space="0" w:color="auto"/>
        <w:left w:val="none" w:sz="0" w:space="0" w:color="auto"/>
        <w:bottom w:val="none" w:sz="0" w:space="0" w:color="auto"/>
        <w:right w:val="none" w:sz="0" w:space="0" w:color="auto"/>
      </w:divBdr>
    </w:div>
    <w:div w:id="888809960">
      <w:bodyDiv w:val="1"/>
      <w:marLeft w:val="0"/>
      <w:marRight w:val="0"/>
      <w:marTop w:val="0"/>
      <w:marBottom w:val="0"/>
      <w:divBdr>
        <w:top w:val="none" w:sz="0" w:space="0" w:color="auto"/>
        <w:left w:val="none" w:sz="0" w:space="0" w:color="auto"/>
        <w:bottom w:val="none" w:sz="0" w:space="0" w:color="auto"/>
        <w:right w:val="none" w:sz="0" w:space="0" w:color="auto"/>
      </w:divBdr>
    </w:div>
    <w:div w:id="889074568">
      <w:bodyDiv w:val="1"/>
      <w:marLeft w:val="0"/>
      <w:marRight w:val="0"/>
      <w:marTop w:val="0"/>
      <w:marBottom w:val="0"/>
      <w:divBdr>
        <w:top w:val="none" w:sz="0" w:space="0" w:color="auto"/>
        <w:left w:val="none" w:sz="0" w:space="0" w:color="auto"/>
        <w:bottom w:val="none" w:sz="0" w:space="0" w:color="auto"/>
        <w:right w:val="none" w:sz="0" w:space="0" w:color="auto"/>
      </w:divBdr>
    </w:div>
    <w:div w:id="889225119">
      <w:bodyDiv w:val="1"/>
      <w:marLeft w:val="0"/>
      <w:marRight w:val="0"/>
      <w:marTop w:val="0"/>
      <w:marBottom w:val="0"/>
      <w:divBdr>
        <w:top w:val="none" w:sz="0" w:space="0" w:color="auto"/>
        <w:left w:val="none" w:sz="0" w:space="0" w:color="auto"/>
        <w:bottom w:val="none" w:sz="0" w:space="0" w:color="auto"/>
        <w:right w:val="none" w:sz="0" w:space="0" w:color="auto"/>
      </w:divBdr>
    </w:div>
    <w:div w:id="890001622">
      <w:bodyDiv w:val="1"/>
      <w:marLeft w:val="0"/>
      <w:marRight w:val="0"/>
      <w:marTop w:val="0"/>
      <w:marBottom w:val="0"/>
      <w:divBdr>
        <w:top w:val="none" w:sz="0" w:space="0" w:color="auto"/>
        <w:left w:val="none" w:sz="0" w:space="0" w:color="auto"/>
        <w:bottom w:val="none" w:sz="0" w:space="0" w:color="auto"/>
        <w:right w:val="none" w:sz="0" w:space="0" w:color="auto"/>
      </w:divBdr>
    </w:div>
    <w:div w:id="891310460">
      <w:bodyDiv w:val="1"/>
      <w:marLeft w:val="0"/>
      <w:marRight w:val="0"/>
      <w:marTop w:val="0"/>
      <w:marBottom w:val="0"/>
      <w:divBdr>
        <w:top w:val="none" w:sz="0" w:space="0" w:color="auto"/>
        <w:left w:val="none" w:sz="0" w:space="0" w:color="auto"/>
        <w:bottom w:val="none" w:sz="0" w:space="0" w:color="auto"/>
        <w:right w:val="none" w:sz="0" w:space="0" w:color="auto"/>
      </w:divBdr>
    </w:div>
    <w:div w:id="891379440">
      <w:bodyDiv w:val="1"/>
      <w:marLeft w:val="0"/>
      <w:marRight w:val="0"/>
      <w:marTop w:val="0"/>
      <w:marBottom w:val="0"/>
      <w:divBdr>
        <w:top w:val="none" w:sz="0" w:space="0" w:color="auto"/>
        <w:left w:val="none" w:sz="0" w:space="0" w:color="auto"/>
        <w:bottom w:val="none" w:sz="0" w:space="0" w:color="auto"/>
        <w:right w:val="none" w:sz="0" w:space="0" w:color="auto"/>
      </w:divBdr>
    </w:div>
    <w:div w:id="892160749">
      <w:bodyDiv w:val="1"/>
      <w:marLeft w:val="0"/>
      <w:marRight w:val="0"/>
      <w:marTop w:val="0"/>
      <w:marBottom w:val="0"/>
      <w:divBdr>
        <w:top w:val="none" w:sz="0" w:space="0" w:color="auto"/>
        <w:left w:val="none" w:sz="0" w:space="0" w:color="auto"/>
        <w:bottom w:val="none" w:sz="0" w:space="0" w:color="auto"/>
        <w:right w:val="none" w:sz="0" w:space="0" w:color="auto"/>
      </w:divBdr>
    </w:div>
    <w:div w:id="892810164">
      <w:bodyDiv w:val="1"/>
      <w:marLeft w:val="0"/>
      <w:marRight w:val="0"/>
      <w:marTop w:val="0"/>
      <w:marBottom w:val="0"/>
      <w:divBdr>
        <w:top w:val="none" w:sz="0" w:space="0" w:color="auto"/>
        <w:left w:val="none" w:sz="0" w:space="0" w:color="auto"/>
        <w:bottom w:val="none" w:sz="0" w:space="0" w:color="auto"/>
        <w:right w:val="none" w:sz="0" w:space="0" w:color="auto"/>
      </w:divBdr>
    </w:div>
    <w:div w:id="893001046">
      <w:bodyDiv w:val="1"/>
      <w:marLeft w:val="0"/>
      <w:marRight w:val="0"/>
      <w:marTop w:val="0"/>
      <w:marBottom w:val="0"/>
      <w:divBdr>
        <w:top w:val="none" w:sz="0" w:space="0" w:color="auto"/>
        <w:left w:val="none" w:sz="0" w:space="0" w:color="auto"/>
        <w:bottom w:val="none" w:sz="0" w:space="0" w:color="auto"/>
        <w:right w:val="none" w:sz="0" w:space="0" w:color="auto"/>
      </w:divBdr>
    </w:div>
    <w:div w:id="893083773">
      <w:bodyDiv w:val="1"/>
      <w:marLeft w:val="0"/>
      <w:marRight w:val="0"/>
      <w:marTop w:val="0"/>
      <w:marBottom w:val="0"/>
      <w:divBdr>
        <w:top w:val="none" w:sz="0" w:space="0" w:color="auto"/>
        <w:left w:val="none" w:sz="0" w:space="0" w:color="auto"/>
        <w:bottom w:val="none" w:sz="0" w:space="0" w:color="auto"/>
        <w:right w:val="none" w:sz="0" w:space="0" w:color="auto"/>
      </w:divBdr>
    </w:div>
    <w:div w:id="893085707">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6554251">
      <w:bodyDiv w:val="1"/>
      <w:marLeft w:val="0"/>
      <w:marRight w:val="0"/>
      <w:marTop w:val="0"/>
      <w:marBottom w:val="0"/>
      <w:divBdr>
        <w:top w:val="none" w:sz="0" w:space="0" w:color="auto"/>
        <w:left w:val="none" w:sz="0" w:space="0" w:color="auto"/>
        <w:bottom w:val="none" w:sz="0" w:space="0" w:color="auto"/>
        <w:right w:val="none" w:sz="0" w:space="0" w:color="auto"/>
      </w:divBdr>
    </w:div>
    <w:div w:id="897663533">
      <w:bodyDiv w:val="1"/>
      <w:marLeft w:val="0"/>
      <w:marRight w:val="0"/>
      <w:marTop w:val="0"/>
      <w:marBottom w:val="0"/>
      <w:divBdr>
        <w:top w:val="none" w:sz="0" w:space="0" w:color="auto"/>
        <w:left w:val="none" w:sz="0" w:space="0" w:color="auto"/>
        <w:bottom w:val="none" w:sz="0" w:space="0" w:color="auto"/>
        <w:right w:val="none" w:sz="0" w:space="0" w:color="auto"/>
      </w:divBdr>
    </w:div>
    <w:div w:id="897669479">
      <w:bodyDiv w:val="1"/>
      <w:marLeft w:val="0"/>
      <w:marRight w:val="0"/>
      <w:marTop w:val="0"/>
      <w:marBottom w:val="0"/>
      <w:divBdr>
        <w:top w:val="none" w:sz="0" w:space="0" w:color="auto"/>
        <w:left w:val="none" w:sz="0" w:space="0" w:color="auto"/>
        <w:bottom w:val="none" w:sz="0" w:space="0" w:color="auto"/>
        <w:right w:val="none" w:sz="0" w:space="0" w:color="auto"/>
      </w:divBdr>
    </w:div>
    <w:div w:id="898521234">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899293284">
      <w:bodyDiv w:val="1"/>
      <w:marLeft w:val="0"/>
      <w:marRight w:val="0"/>
      <w:marTop w:val="0"/>
      <w:marBottom w:val="0"/>
      <w:divBdr>
        <w:top w:val="none" w:sz="0" w:space="0" w:color="auto"/>
        <w:left w:val="none" w:sz="0" w:space="0" w:color="auto"/>
        <w:bottom w:val="none" w:sz="0" w:space="0" w:color="auto"/>
        <w:right w:val="none" w:sz="0" w:space="0" w:color="auto"/>
      </w:divBdr>
    </w:div>
    <w:div w:id="901141402">
      <w:bodyDiv w:val="1"/>
      <w:marLeft w:val="0"/>
      <w:marRight w:val="0"/>
      <w:marTop w:val="0"/>
      <w:marBottom w:val="0"/>
      <w:divBdr>
        <w:top w:val="none" w:sz="0" w:space="0" w:color="auto"/>
        <w:left w:val="none" w:sz="0" w:space="0" w:color="auto"/>
        <w:bottom w:val="none" w:sz="0" w:space="0" w:color="auto"/>
        <w:right w:val="none" w:sz="0" w:space="0" w:color="auto"/>
      </w:divBdr>
    </w:div>
    <w:div w:id="901411334">
      <w:bodyDiv w:val="1"/>
      <w:marLeft w:val="0"/>
      <w:marRight w:val="0"/>
      <w:marTop w:val="0"/>
      <w:marBottom w:val="0"/>
      <w:divBdr>
        <w:top w:val="none" w:sz="0" w:space="0" w:color="auto"/>
        <w:left w:val="none" w:sz="0" w:space="0" w:color="auto"/>
        <w:bottom w:val="none" w:sz="0" w:space="0" w:color="auto"/>
        <w:right w:val="none" w:sz="0" w:space="0" w:color="auto"/>
      </w:divBdr>
    </w:div>
    <w:div w:id="902330588">
      <w:bodyDiv w:val="1"/>
      <w:marLeft w:val="0"/>
      <w:marRight w:val="0"/>
      <w:marTop w:val="0"/>
      <w:marBottom w:val="0"/>
      <w:divBdr>
        <w:top w:val="none" w:sz="0" w:space="0" w:color="auto"/>
        <w:left w:val="none" w:sz="0" w:space="0" w:color="auto"/>
        <w:bottom w:val="none" w:sz="0" w:space="0" w:color="auto"/>
        <w:right w:val="none" w:sz="0" w:space="0" w:color="auto"/>
      </w:divBdr>
    </w:div>
    <w:div w:id="902518796">
      <w:bodyDiv w:val="1"/>
      <w:marLeft w:val="0"/>
      <w:marRight w:val="0"/>
      <w:marTop w:val="0"/>
      <w:marBottom w:val="0"/>
      <w:divBdr>
        <w:top w:val="none" w:sz="0" w:space="0" w:color="auto"/>
        <w:left w:val="none" w:sz="0" w:space="0" w:color="auto"/>
        <w:bottom w:val="none" w:sz="0" w:space="0" w:color="auto"/>
        <w:right w:val="none" w:sz="0" w:space="0" w:color="auto"/>
      </w:divBdr>
    </w:div>
    <w:div w:id="902718950">
      <w:bodyDiv w:val="1"/>
      <w:marLeft w:val="0"/>
      <w:marRight w:val="0"/>
      <w:marTop w:val="0"/>
      <w:marBottom w:val="0"/>
      <w:divBdr>
        <w:top w:val="none" w:sz="0" w:space="0" w:color="auto"/>
        <w:left w:val="none" w:sz="0" w:space="0" w:color="auto"/>
        <w:bottom w:val="none" w:sz="0" w:space="0" w:color="auto"/>
        <w:right w:val="none" w:sz="0" w:space="0" w:color="auto"/>
      </w:divBdr>
    </w:div>
    <w:div w:id="902758640">
      <w:bodyDiv w:val="1"/>
      <w:marLeft w:val="0"/>
      <w:marRight w:val="0"/>
      <w:marTop w:val="0"/>
      <w:marBottom w:val="0"/>
      <w:divBdr>
        <w:top w:val="none" w:sz="0" w:space="0" w:color="auto"/>
        <w:left w:val="none" w:sz="0" w:space="0" w:color="auto"/>
        <w:bottom w:val="none" w:sz="0" w:space="0" w:color="auto"/>
        <w:right w:val="none" w:sz="0" w:space="0" w:color="auto"/>
      </w:divBdr>
    </w:div>
    <w:div w:id="902914278">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3029956">
      <w:bodyDiv w:val="1"/>
      <w:marLeft w:val="0"/>
      <w:marRight w:val="0"/>
      <w:marTop w:val="0"/>
      <w:marBottom w:val="0"/>
      <w:divBdr>
        <w:top w:val="none" w:sz="0" w:space="0" w:color="auto"/>
        <w:left w:val="none" w:sz="0" w:space="0" w:color="auto"/>
        <w:bottom w:val="none" w:sz="0" w:space="0" w:color="auto"/>
        <w:right w:val="none" w:sz="0" w:space="0" w:color="auto"/>
      </w:divBdr>
    </w:div>
    <w:div w:id="903105725">
      <w:bodyDiv w:val="1"/>
      <w:marLeft w:val="0"/>
      <w:marRight w:val="0"/>
      <w:marTop w:val="0"/>
      <w:marBottom w:val="0"/>
      <w:divBdr>
        <w:top w:val="none" w:sz="0" w:space="0" w:color="auto"/>
        <w:left w:val="none" w:sz="0" w:space="0" w:color="auto"/>
        <w:bottom w:val="none" w:sz="0" w:space="0" w:color="auto"/>
        <w:right w:val="none" w:sz="0" w:space="0" w:color="auto"/>
      </w:divBdr>
    </w:div>
    <w:div w:id="903443417">
      <w:bodyDiv w:val="1"/>
      <w:marLeft w:val="0"/>
      <w:marRight w:val="0"/>
      <w:marTop w:val="0"/>
      <w:marBottom w:val="0"/>
      <w:divBdr>
        <w:top w:val="none" w:sz="0" w:space="0" w:color="auto"/>
        <w:left w:val="none" w:sz="0" w:space="0" w:color="auto"/>
        <w:bottom w:val="none" w:sz="0" w:space="0" w:color="auto"/>
        <w:right w:val="none" w:sz="0" w:space="0" w:color="auto"/>
      </w:divBdr>
    </w:div>
    <w:div w:id="903490093">
      <w:bodyDiv w:val="1"/>
      <w:marLeft w:val="0"/>
      <w:marRight w:val="0"/>
      <w:marTop w:val="0"/>
      <w:marBottom w:val="0"/>
      <w:divBdr>
        <w:top w:val="none" w:sz="0" w:space="0" w:color="auto"/>
        <w:left w:val="none" w:sz="0" w:space="0" w:color="auto"/>
        <w:bottom w:val="none" w:sz="0" w:space="0" w:color="auto"/>
        <w:right w:val="none" w:sz="0" w:space="0" w:color="auto"/>
      </w:divBdr>
    </w:div>
    <w:div w:id="903563342">
      <w:bodyDiv w:val="1"/>
      <w:marLeft w:val="0"/>
      <w:marRight w:val="0"/>
      <w:marTop w:val="0"/>
      <w:marBottom w:val="0"/>
      <w:divBdr>
        <w:top w:val="none" w:sz="0" w:space="0" w:color="auto"/>
        <w:left w:val="none" w:sz="0" w:space="0" w:color="auto"/>
        <w:bottom w:val="none" w:sz="0" w:space="0" w:color="auto"/>
        <w:right w:val="none" w:sz="0" w:space="0" w:color="auto"/>
      </w:divBdr>
    </w:div>
    <w:div w:id="903873826">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10391092">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237162">
      <w:bodyDiv w:val="1"/>
      <w:marLeft w:val="0"/>
      <w:marRight w:val="0"/>
      <w:marTop w:val="0"/>
      <w:marBottom w:val="0"/>
      <w:divBdr>
        <w:top w:val="none" w:sz="0" w:space="0" w:color="auto"/>
        <w:left w:val="none" w:sz="0" w:space="0" w:color="auto"/>
        <w:bottom w:val="none" w:sz="0" w:space="0" w:color="auto"/>
        <w:right w:val="none" w:sz="0" w:space="0" w:color="auto"/>
      </w:divBdr>
    </w:div>
    <w:div w:id="912010854">
      <w:bodyDiv w:val="1"/>
      <w:marLeft w:val="0"/>
      <w:marRight w:val="0"/>
      <w:marTop w:val="0"/>
      <w:marBottom w:val="0"/>
      <w:divBdr>
        <w:top w:val="none" w:sz="0" w:space="0" w:color="auto"/>
        <w:left w:val="none" w:sz="0" w:space="0" w:color="auto"/>
        <w:bottom w:val="none" w:sz="0" w:space="0" w:color="auto"/>
        <w:right w:val="none" w:sz="0" w:space="0" w:color="auto"/>
      </w:divBdr>
    </w:div>
    <w:div w:id="912158301">
      <w:bodyDiv w:val="1"/>
      <w:marLeft w:val="0"/>
      <w:marRight w:val="0"/>
      <w:marTop w:val="0"/>
      <w:marBottom w:val="0"/>
      <w:divBdr>
        <w:top w:val="none" w:sz="0" w:space="0" w:color="auto"/>
        <w:left w:val="none" w:sz="0" w:space="0" w:color="auto"/>
        <w:bottom w:val="none" w:sz="0" w:space="0" w:color="auto"/>
        <w:right w:val="none" w:sz="0" w:space="0" w:color="auto"/>
      </w:divBdr>
    </w:div>
    <w:div w:id="913514793">
      <w:bodyDiv w:val="1"/>
      <w:marLeft w:val="0"/>
      <w:marRight w:val="0"/>
      <w:marTop w:val="0"/>
      <w:marBottom w:val="0"/>
      <w:divBdr>
        <w:top w:val="none" w:sz="0" w:space="0" w:color="auto"/>
        <w:left w:val="none" w:sz="0" w:space="0" w:color="auto"/>
        <w:bottom w:val="none" w:sz="0" w:space="0" w:color="auto"/>
        <w:right w:val="none" w:sz="0" w:space="0" w:color="auto"/>
      </w:divBdr>
    </w:div>
    <w:div w:id="913709413">
      <w:bodyDiv w:val="1"/>
      <w:marLeft w:val="0"/>
      <w:marRight w:val="0"/>
      <w:marTop w:val="0"/>
      <w:marBottom w:val="0"/>
      <w:divBdr>
        <w:top w:val="none" w:sz="0" w:space="0" w:color="auto"/>
        <w:left w:val="none" w:sz="0" w:space="0" w:color="auto"/>
        <w:bottom w:val="none" w:sz="0" w:space="0" w:color="auto"/>
        <w:right w:val="none" w:sz="0" w:space="0" w:color="auto"/>
      </w:divBdr>
    </w:div>
    <w:div w:id="914584859">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6012629">
      <w:bodyDiv w:val="1"/>
      <w:marLeft w:val="0"/>
      <w:marRight w:val="0"/>
      <w:marTop w:val="0"/>
      <w:marBottom w:val="0"/>
      <w:divBdr>
        <w:top w:val="none" w:sz="0" w:space="0" w:color="auto"/>
        <w:left w:val="none" w:sz="0" w:space="0" w:color="auto"/>
        <w:bottom w:val="none" w:sz="0" w:space="0" w:color="auto"/>
        <w:right w:val="none" w:sz="0" w:space="0" w:color="auto"/>
      </w:divBdr>
    </w:div>
    <w:div w:id="916094306">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550729">
      <w:bodyDiv w:val="1"/>
      <w:marLeft w:val="0"/>
      <w:marRight w:val="0"/>
      <w:marTop w:val="0"/>
      <w:marBottom w:val="0"/>
      <w:divBdr>
        <w:top w:val="none" w:sz="0" w:space="0" w:color="auto"/>
        <w:left w:val="none" w:sz="0" w:space="0" w:color="auto"/>
        <w:bottom w:val="none" w:sz="0" w:space="0" w:color="auto"/>
        <w:right w:val="none" w:sz="0" w:space="0" w:color="auto"/>
      </w:divBdr>
    </w:div>
    <w:div w:id="916938518">
      <w:bodyDiv w:val="1"/>
      <w:marLeft w:val="0"/>
      <w:marRight w:val="0"/>
      <w:marTop w:val="0"/>
      <w:marBottom w:val="0"/>
      <w:divBdr>
        <w:top w:val="none" w:sz="0" w:space="0" w:color="auto"/>
        <w:left w:val="none" w:sz="0" w:space="0" w:color="auto"/>
        <w:bottom w:val="none" w:sz="0" w:space="0" w:color="auto"/>
        <w:right w:val="none" w:sz="0" w:space="0" w:color="auto"/>
      </w:divBdr>
    </w:div>
    <w:div w:id="917011629">
      <w:bodyDiv w:val="1"/>
      <w:marLeft w:val="0"/>
      <w:marRight w:val="0"/>
      <w:marTop w:val="0"/>
      <w:marBottom w:val="0"/>
      <w:divBdr>
        <w:top w:val="none" w:sz="0" w:space="0" w:color="auto"/>
        <w:left w:val="none" w:sz="0" w:space="0" w:color="auto"/>
        <w:bottom w:val="none" w:sz="0" w:space="0" w:color="auto"/>
        <w:right w:val="none" w:sz="0" w:space="0" w:color="auto"/>
      </w:divBdr>
    </w:div>
    <w:div w:id="917204354">
      <w:bodyDiv w:val="1"/>
      <w:marLeft w:val="0"/>
      <w:marRight w:val="0"/>
      <w:marTop w:val="0"/>
      <w:marBottom w:val="0"/>
      <w:divBdr>
        <w:top w:val="none" w:sz="0" w:space="0" w:color="auto"/>
        <w:left w:val="none" w:sz="0" w:space="0" w:color="auto"/>
        <w:bottom w:val="none" w:sz="0" w:space="0" w:color="auto"/>
        <w:right w:val="none" w:sz="0" w:space="0" w:color="auto"/>
      </w:divBdr>
    </w:div>
    <w:div w:id="917786000">
      <w:bodyDiv w:val="1"/>
      <w:marLeft w:val="0"/>
      <w:marRight w:val="0"/>
      <w:marTop w:val="0"/>
      <w:marBottom w:val="0"/>
      <w:divBdr>
        <w:top w:val="none" w:sz="0" w:space="0" w:color="auto"/>
        <w:left w:val="none" w:sz="0" w:space="0" w:color="auto"/>
        <w:bottom w:val="none" w:sz="0" w:space="0" w:color="auto"/>
        <w:right w:val="none" w:sz="0" w:space="0" w:color="auto"/>
      </w:divBdr>
    </w:div>
    <w:div w:id="918293455">
      <w:bodyDiv w:val="1"/>
      <w:marLeft w:val="0"/>
      <w:marRight w:val="0"/>
      <w:marTop w:val="0"/>
      <w:marBottom w:val="0"/>
      <w:divBdr>
        <w:top w:val="none" w:sz="0" w:space="0" w:color="auto"/>
        <w:left w:val="none" w:sz="0" w:space="0" w:color="auto"/>
        <w:bottom w:val="none" w:sz="0" w:space="0" w:color="auto"/>
        <w:right w:val="none" w:sz="0" w:space="0" w:color="auto"/>
      </w:divBdr>
    </w:div>
    <w:div w:id="919339286">
      <w:bodyDiv w:val="1"/>
      <w:marLeft w:val="0"/>
      <w:marRight w:val="0"/>
      <w:marTop w:val="0"/>
      <w:marBottom w:val="0"/>
      <w:divBdr>
        <w:top w:val="none" w:sz="0" w:space="0" w:color="auto"/>
        <w:left w:val="none" w:sz="0" w:space="0" w:color="auto"/>
        <w:bottom w:val="none" w:sz="0" w:space="0" w:color="auto"/>
        <w:right w:val="none" w:sz="0" w:space="0" w:color="auto"/>
      </w:divBdr>
    </w:div>
    <w:div w:id="919369797">
      <w:bodyDiv w:val="1"/>
      <w:marLeft w:val="0"/>
      <w:marRight w:val="0"/>
      <w:marTop w:val="0"/>
      <w:marBottom w:val="0"/>
      <w:divBdr>
        <w:top w:val="none" w:sz="0" w:space="0" w:color="auto"/>
        <w:left w:val="none" w:sz="0" w:space="0" w:color="auto"/>
        <w:bottom w:val="none" w:sz="0" w:space="0" w:color="auto"/>
        <w:right w:val="none" w:sz="0" w:space="0" w:color="auto"/>
      </w:divBdr>
    </w:div>
    <w:div w:id="919412885">
      <w:bodyDiv w:val="1"/>
      <w:marLeft w:val="0"/>
      <w:marRight w:val="0"/>
      <w:marTop w:val="0"/>
      <w:marBottom w:val="0"/>
      <w:divBdr>
        <w:top w:val="none" w:sz="0" w:space="0" w:color="auto"/>
        <w:left w:val="none" w:sz="0" w:space="0" w:color="auto"/>
        <w:bottom w:val="none" w:sz="0" w:space="0" w:color="auto"/>
        <w:right w:val="none" w:sz="0" w:space="0" w:color="auto"/>
      </w:divBdr>
    </w:div>
    <w:div w:id="919801409">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2185770">
      <w:bodyDiv w:val="1"/>
      <w:marLeft w:val="0"/>
      <w:marRight w:val="0"/>
      <w:marTop w:val="0"/>
      <w:marBottom w:val="0"/>
      <w:divBdr>
        <w:top w:val="none" w:sz="0" w:space="0" w:color="auto"/>
        <w:left w:val="none" w:sz="0" w:space="0" w:color="auto"/>
        <w:bottom w:val="none" w:sz="0" w:space="0" w:color="auto"/>
        <w:right w:val="none" w:sz="0" w:space="0" w:color="auto"/>
      </w:divBdr>
    </w:div>
    <w:div w:id="922420065">
      <w:bodyDiv w:val="1"/>
      <w:marLeft w:val="0"/>
      <w:marRight w:val="0"/>
      <w:marTop w:val="0"/>
      <w:marBottom w:val="0"/>
      <w:divBdr>
        <w:top w:val="none" w:sz="0" w:space="0" w:color="auto"/>
        <w:left w:val="none" w:sz="0" w:space="0" w:color="auto"/>
        <w:bottom w:val="none" w:sz="0" w:space="0" w:color="auto"/>
        <w:right w:val="none" w:sz="0" w:space="0" w:color="auto"/>
      </w:divBdr>
    </w:div>
    <w:div w:id="923341637">
      <w:bodyDiv w:val="1"/>
      <w:marLeft w:val="0"/>
      <w:marRight w:val="0"/>
      <w:marTop w:val="0"/>
      <w:marBottom w:val="0"/>
      <w:divBdr>
        <w:top w:val="none" w:sz="0" w:space="0" w:color="auto"/>
        <w:left w:val="none" w:sz="0" w:space="0" w:color="auto"/>
        <w:bottom w:val="none" w:sz="0" w:space="0" w:color="auto"/>
        <w:right w:val="none" w:sz="0" w:space="0" w:color="auto"/>
      </w:divBdr>
    </w:div>
    <w:div w:id="923563103">
      <w:bodyDiv w:val="1"/>
      <w:marLeft w:val="0"/>
      <w:marRight w:val="0"/>
      <w:marTop w:val="0"/>
      <w:marBottom w:val="0"/>
      <w:divBdr>
        <w:top w:val="none" w:sz="0" w:space="0" w:color="auto"/>
        <w:left w:val="none" w:sz="0" w:space="0" w:color="auto"/>
        <w:bottom w:val="none" w:sz="0" w:space="0" w:color="auto"/>
        <w:right w:val="none" w:sz="0" w:space="0" w:color="auto"/>
      </w:divBdr>
    </w:div>
    <w:div w:id="923804498">
      <w:bodyDiv w:val="1"/>
      <w:marLeft w:val="0"/>
      <w:marRight w:val="0"/>
      <w:marTop w:val="0"/>
      <w:marBottom w:val="0"/>
      <w:divBdr>
        <w:top w:val="none" w:sz="0" w:space="0" w:color="auto"/>
        <w:left w:val="none" w:sz="0" w:space="0" w:color="auto"/>
        <w:bottom w:val="none" w:sz="0" w:space="0" w:color="auto"/>
        <w:right w:val="none" w:sz="0" w:space="0" w:color="auto"/>
      </w:divBdr>
    </w:div>
    <w:div w:id="923950850">
      <w:bodyDiv w:val="1"/>
      <w:marLeft w:val="0"/>
      <w:marRight w:val="0"/>
      <w:marTop w:val="0"/>
      <w:marBottom w:val="0"/>
      <w:divBdr>
        <w:top w:val="none" w:sz="0" w:space="0" w:color="auto"/>
        <w:left w:val="none" w:sz="0" w:space="0" w:color="auto"/>
        <w:bottom w:val="none" w:sz="0" w:space="0" w:color="auto"/>
        <w:right w:val="none" w:sz="0" w:space="0" w:color="auto"/>
      </w:divBdr>
    </w:div>
    <w:div w:id="924536204">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847639">
      <w:bodyDiv w:val="1"/>
      <w:marLeft w:val="0"/>
      <w:marRight w:val="0"/>
      <w:marTop w:val="0"/>
      <w:marBottom w:val="0"/>
      <w:divBdr>
        <w:top w:val="none" w:sz="0" w:space="0" w:color="auto"/>
        <w:left w:val="none" w:sz="0" w:space="0" w:color="auto"/>
        <w:bottom w:val="none" w:sz="0" w:space="0" w:color="auto"/>
        <w:right w:val="none" w:sz="0" w:space="0" w:color="auto"/>
      </w:divBdr>
    </w:div>
    <w:div w:id="925072900">
      <w:bodyDiv w:val="1"/>
      <w:marLeft w:val="0"/>
      <w:marRight w:val="0"/>
      <w:marTop w:val="0"/>
      <w:marBottom w:val="0"/>
      <w:divBdr>
        <w:top w:val="none" w:sz="0" w:space="0" w:color="auto"/>
        <w:left w:val="none" w:sz="0" w:space="0" w:color="auto"/>
        <w:bottom w:val="none" w:sz="0" w:space="0" w:color="auto"/>
        <w:right w:val="none" w:sz="0" w:space="0" w:color="auto"/>
      </w:divBdr>
    </w:div>
    <w:div w:id="925110014">
      <w:bodyDiv w:val="1"/>
      <w:marLeft w:val="0"/>
      <w:marRight w:val="0"/>
      <w:marTop w:val="0"/>
      <w:marBottom w:val="0"/>
      <w:divBdr>
        <w:top w:val="none" w:sz="0" w:space="0" w:color="auto"/>
        <w:left w:val="none" w:sz="0" w:space="0" w:color="auto"/>
        <w:bottom w:val="none" w:sz="0" w:space="0" w:color="auto"/>
        <w:right w:val="none" w:sz="0" w:space="0" w:color="auto"/>
      </w:divBdr>
    </w:div>
    <w:div w:id="925649286">
      <w:bodyDiv w:val="1"/>
      <w:marLeft w:val="0"/>
      <w:marRight w:val="0"/>
      <w:marTop w:val="0"/>
      <w:marBottom w:val="0"/>
      <w:divBdr>
        <w:top w:val="none" w:sz="0" w:space="0" w:color="auto"/>
        <w:left w:val="none" w:sz="0" w:space="0" w:color="auto"/>
        <w:bottom w:val="none" w:sz="0" w:space="0" w:color="auto"/>
        <w:right w:val="none" w:sz="0" w:space="0" w:color="auto"/>
      </w:divBdr>
    </w:div>
    <w:div w:id="926572563">
      <w:bodyDiv w:val="1"/>
      <w:marLeft w:val="0"/>
      <w:marRight w:val="0"/>
      <w:marTop w:val="0"/>
      <w:marBottom w:val="0"/>
      <w:divBdr>
        <w:top w:val="none" w:sz="0" w:space="0" w:color="auto"/>
        <w:left w:val="none" w:sz="0" w:space="0" w:color="auto"/>
        <w:bottom w:val="none" w:sz="0" w:space="0" w:color="auto"/>
        <w:right w:val="none" w:sz="0" w:space="0" w:color="auto"/>
      </w:divBdr>
    </w:div>
    <w:div w:id="927084191">
      <w:bodyDiv w:val="1"/>
      <w:marLeft w:val="0"/>
      <w:marRight w:val="0"/>
      <w:marTop w:val="0"/>
      <w:marBottom w:val="0"/>
      <w:divBdr>
        <w:top w:val="none" w:sz="0" w:space="0" w:color="auto"/>
        <w:left w:val="none" w:sz="0" w:space="0" w:color="auto"/>
        <w:bottom w:val="none" w:sz="0" w:space="0" w:color="auto"/>
        <w:right w:val="none" w:sz="0" w:space="0" w:color="auto"/>
      </w:divBdr>
    </w:div>
    <w:div w:id="927084725">
      <w:bodyDiv w:val="1"/>
      <w:marLeft w:val="0"/>
      <w:marRight w:val="0"/>
      <w:marTop w:val="0"/>
      <w:marBottom w:val="0"/>
      <w:divBdr>
        <w:top w:val="none" w:sz="0" w:space="0" w:color="auto"/>
        <w:left w:val="none" w:sz="0" w:space="0" w:color="auto"/>
        <w:bottom w:val="none" w:sz="0" w:space="0" w:color="auto"/>
        <w:right w:val="none" w:sz="0" w:space="0" w:color="auto"/>
      </w:divBdr>
    </w:div>
    <w:div w:id="927537410">
      <w:bodyDiv w:val="1"/>
      <w:marLeft w:val="0"/>
      <w:marRight w:val="0"/>
      <w:marTop w:val="0"/>
      <w:marBottom w:val="0"/>
      <w:divBdr>
        <w:top w:val="none" w:sz="0" w:space="0" w:color="auto"/>
        <w:left w:val="none" w:sz="0" w:space="0" w:color="auto"/>
        <w:bottom w:val="none" w:sz="0" w:space="0" w:color="auto"/>
        <w:right w:val="none" w:sz="0" w:space="0" w:color="auto"/>
      </w:divBdr>
    </w:div>
    <w:div w:id="928074689">
      <w:bodyDiv w:val="1"/>
      <w:marLeft w:val="0"/>
      <w:marRight w:val="0"/>
      <w:marTop w:val="0"/>
      <w:marBottom w:val="0"/>
      <w:divBdr>
        <w:top w:val="none" w:sz="0" w:space="0" w:color="auto"/>
        <w:left w:val="none" w:sz="0" w:space="0" w:color="auto"/>
        <w:bottom w:val="none" w:sz="0" w:space="0" w:color="auto"/>
        <w:right w:val="none" w:sz="0" w:space="0" w:color="auto"/>
      </w:divBdr>
    </w:div>
    <w:div w:id="928273337">
      <w:bodyDiv w:val="1"/>
      <w:marLeft w:val="0"/>
      <w:marRight w:val="0"/>
      <w:marTop w:val="0"/>
      <w:marBottom w:val="0"/>
      <w:divBdr>
        <w:top w:val="none" w:sz="0" w:space="0" w:color="auto"/>
        <w:left w:val="none" w:sz="0" w:space="0" w:color="auto"/>
        <w:bottom w:val="none" w:sz="0" w:space="0" w:color="auto"/>
        <w:right w:val="none" w:sz="0" w:space="0" w:color="auto"/>
      </w:divBdr>
    </w:div>
    <w:div w:id="928930203">
      <w:bodyDiv w:val="1"/>
      <w:marLeft w:val="0"/>
      <w:marRight w:val="0"/>
      <w:marTop w:val="0"/>
      <w:marBottom w:val="0"/>
      <w:divBdr>
        <w:top w:val="none" w:sz="0" w:space="0" w:color="auto"/>
        <w:left w:val="none" w:sz="0" w:space="0" w:color="auto"/>
        <w:bottom w:val="none" w:sz="0" w:space="0" w:color="auto"/>
        <w:right w:val="none" w:sz="0" w:space="0" w:color="auto"/>
      </w:divBdr>
    </w:div>
    <w:div w:id="929315802">
      <w:bodyDiv w:val="1"/>
      <w:marLeft w:val="0"/>
      <w:marRight w:val="0"/>
      <w:marTop w:val="0"/>
      <w:marBottom w:val="0"/>
      <w:divBdr>
        <w:top w:val="none" w:sz="0" w:space="0" w:color="auto"/>
        <w:left w:val="none" w:sz="0" w:space="0" w:color="auto"/>
        <w:bottom w:val="none" w:sz="0" w:space="0" w:color="auto"/>
        <w:right w:val="none" w:sz="0" w:space="0" w:color="auto"/>
      </w:divBdr>
    </w:div>
    <w:div w:id="929461817">
      <w:bodyDiv w:val="1"/>
      <w:marLeft w:val="0"/>
      <w:marRight w:val="0"/>
      <w:marTop w:val="0"/>
      <w:marBottom w:val="0"/>
      <w:divBdr>
        <w:top w:val="none" w:sz="0" w:space="0" w:color="auto"/>
        <w:left w:val="none" w:sz="0" w:space="0" w:color="auto"/>
        <w:bottom w:val="none" w:sz="0" w:space="0" w:color="auto"/>
        <w:right w:val="none" w:sz="0" w:space="0" w:color="auto"/>
      </w:divBdr>
    </w:div>
    <w:div w:id="929464290">
      <w:bodyDiv w:val="1"/>
      <w:marLeft w:val="0"/>
      <w:marRight w:val="0"/>
      <w:marTop w:val="0"/>
      <w:marBottom w:val="0"/>
      <w:divBdr>
        <w:top w:val="none" w:sz="0" w:space="0" w:color="auto"/>
        <w:left w:val="none" w:sz="0" w:space="0" w:color="auto"/>
        <w:bottom w:val="none" w:sz="0" w:space="0" w:color="auto"/>
        <w:right w:val="none" w:sz="0" w:space="0" w:color="auto"/>
      </w:divBdr>
    </w:div>
    <w:div w:id="930115632">
      <w:bodyDiv w:val="1"/>
      <w:marLeft w:val="0"/>
      <w:marRight w:val="0"/>
      <w:marTop w:val="0"/>
      <w:marBottom w:val="0"/>
      <w:divBdr>
        <w:top w:val="none" w:sz="0" w:space="0" w:color="auto"/>
        <w:left w:val="none" w:sz="0" w:space="0" w:color="auto"/>
        <w:bottom w:val="none" w:sz="0" w:space="0" w:color="auto"/>
        <w:right w:val="none" w:sz="0" w:space="0" w:color="auto"/>
      </w:divBdr>
    </w:div>
    <w:div w:id="930165355">
      <w:bodyDiv w:val="1"/>
      <w:marLeft w:val="0"/>
      <w:marRight w:val="0"/>
      <w:marTop w:val="0"/>
      <w:marBottom w:val="0"/>
      <w:divBdr>
        <w:top w:val="none" w:sz="0" w:space="0" w:color="auto"/>
        <w:left w:val="none" w:sz="0" w:space="0" w:color="auto"/>
        <w:bottom w:val="none" w:sz="0" w:space="0" w:color="auto"/>
        <w:right w:val="none" w:sz="0" w:space="0" w:color="auto"/>
      </w:divBdr>
    </w:div>
    <w:div w:id="931859403">
      <w:bodyDiv w:val="1"/>
      <w:marLeft w:val="0"/>
      <w:marRight w:val="0"/>
      <w:marTop w:val="0"/>
      <w:marBottom w:val="0"/>
      <w:divBdr>
        <w:top w:val="none" w:sz="0" w:space="0" w:color="auto"/>
        <w:left w:val="none" w:sz="0" w:space="0" w:color="auto"/>
        <w:bottom w:val="none" w:sz="0" w:space="0" w:color="auto"/>
        <w:right w:val="none" w:sz="0" w:space="0" w:color="auto"/>
      </w:divBdr>
    </w:div>
    <w:div w:id="932251362">
      <w:bodyDiv w:val="1"/>
      <w:marLeft w:val="0"/>
      <w:marRight w:val="0"/>
      <w:marTop w:val="0"/>
      <w:marBottom w:val="0"/>
      <w:divBdr>
        <w:top w:val="none" w:sz="0" w:space="0" w:color="auto"/>
        <w:left w:val="none" w:sz="0" w:space="0" w:color="auto"/>
        <w:bottom w:val="none" w:sz="0" w:space="0" w:color="auto"/>
        <w:right w:val="none" w:sz="0" w:space="0" w:color="auto"/>
      </w:divBdr>
    </w:div>
    <w:div w:id="932317483">
      <w:bodyDiv w:val="1"/>
      <w:marLeft w:val="0"/>
      <w:marRight w:val="0"/>
      <w:marTop w:val="0"/>
      <w:marBottom w:val="0"/>
      <w:divBdr>
        <w:top w:val="none" w:sz="0" w:space="0" w:color="auto"/>
        <w:left w:val="none" w:sz="0" w:space="0" w:color="auto"/>
        <w:bottom w:val="none" w:sz="0" w:space="0" w:color="auto"/>
        <w:right w:val="none" w:sz="0" w:space="0" w:color="auto"/>
      </w:divBdr>
    </w:div>
    <w:div w:id="932319831">
      <w:bodyDiv w:val="1"/>
      <w:marLeft w:val="0"/>
      <w:marRight w:val="0"/>
      <w:marTop w:val="0"/>
      <w:marBottom w:val="0"/>
      <w:divBdr>
        <w:top w:val="none" w:sz="0" w:space="0" w:color="auto"/>
        <w:left w:val="none" w:sz="0" w:space="0" w:color="auto"/>
        <w:bottom w:val="none" w:sz="0" w:space="0" w:color="auto"/>
        <w:right w:val="none" w:sz="0" w:space="0" w:color="auto"/>
      </w:divBdr>
    </w:div>
    <w:div w:id="932975222">
      <w:bodyDiv w:val="1"/>
      <w:marLeft w:val="0"/>
      <w:marRight w:val="0"/>
      <w:marTop w:val="0"/>
      <w:marBottom w:val="0"/>
      <w:divBdr>
        <w:top w:val="none" w:sz="0" w:space="0" w:color="auto"/>
        <w:left w:val="none" w:sz="0" w:space="0" w:color="auto"/>
        <w:bottom w:val="none" w:sz="0" w:space="0" w:color="auto"/>
        <w:right w:val="none" w:sz="0" w:space="0" w:color="auto"/>
      </w:divBdr>
    </w:div>
    <w:div w:id="932981042">
      <w:bodyDiv w:val="1"/>
      <w:marLeft w:val="0"/>
      <w:marRight w:val="0"/>
      <w:marTop w:val="0"/>
      <w:marBottom w:val="0"/>
      <w:divBdr>
        <w:top w:val="none" w:sz="0" w:space="0" w:color="auto"/>
        <w:left w:val="none" w:sz="0" w:space="0" w:color="auto"/>
        <w:bottom w:val="none" w:sz="0" w:space="0" w:color="auto"/>
        <w:right w:val="none" w:sz="0" w:space="0" w:color="auto"/>
      </w:divBdr>
    </w:div>
    <w:div w:id="933174251">
      <w:bodyDiv w:val="1"/>
      <w:marLeft w:val="0"/>
      <w:marRight w:val="0"/>
      <w:marTop w:val="0"/>
      <w:marBottom w:val="0"/>
      <w:divBdr>
        <w:top w:val="none" w:sz="0" w:space="0" w:color="auto"/>
        <w:left w:val="none" w:sz="0" w:space="0" w:color="auto"/>
        <w:bottom w:val="none" w:sz="0" w:space="0" w:color="auto"/>
        <w:right w:val="none" w:sz="0" w:space="0" w:color="auto"/>
      </w:divBdr>
    </w:div>
    <w:div w:id="933439575">
      <w:bodyDiv w:val="1"/>
      <w:marLeft w:val="0"/>
      <w:marRight w:val="0"/>
      <w:marTop w:val="0"/>
      <w:marBottom w:val="0"/>
      <w:divBdr>
        <w:top w:val="none" w:sz="0" w:space="0" w:color="auto"/>
        <w:left w:val="none" w:sz="0" w:space="0" w:color="auto"/>
        <w:bottom w:val="none" w:sz="0" w:space="0" w:color="auto"/>
        <w:right w:val="none" w:sz="0" w:space="0" w:color="auto"/>
      </w:divBdr>
    </w:div>
    <w:div w:id="933780561">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4165965">
      <w:bodyDiv w:val="1"/>
      <w:marLeft w:val="0"/>
      <w:marRight w:val="0"/>
      <w:marTop w:val="0"/>
      <w:marBottom w:val="0"/>
      <w:divBdr>
        <w:top w:val="none" w:sz="0" w:space="0" w:color="auto"/>
        <w:left w:val="none" w:sz="0" w:space="0" w:color="auto"/>
        <w:bottom w:val="none" w:sz="0" w:space="0" w:color="auto"/>
        <w:right w:val="none" w:sz="0" w:space="0" w:color="auto"/>
      </w:divBdr>
    </w:div>
    <w:div w:id="934556919">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484982">
      <w:bodyDiv w:val="1"/>
      <w:marLeft w:val="0"/>
      <w:marRight w:val="0"/>
      <w:marTop w:val="0"/>
      <w:marBottom w:val="0"/>
      <w:divBdr>
        <w:top w:val="none" w:sz="0" w:space="0" w:color="auto"/>
        <w:left w:val="none" w:sz="0" w:space="0" w:color="auto"/>
        <w:bottom w:val="none" w:sz="0" w:space="0" w:color="auto"/>
        <w:right w:val="none" w:sz="0" w:space="0" w:color="auto"/>
      </w:divBdr>
    </w:div>
    <w:div w:id="936449950">
      <w:bodyDiv w:val="1"/>
      <w:marLeft w:val="0"/>
      <w:marRight w:val="0"/>
      <w:marTop w:val="0"/>
      <w:marBottom w:val="0"/>
      <w:divBdr>
        <w:top w:val="none" w:sz="0" w:space="0" w:color="auto"/>
        <w:left w:val="none" w:sz="0" w:space="0" w:color="auto"/>
        <w:bottom w:val="none" w:sz="0" w:space="0" w:color="auto"/>
        <w:right w:val="none" w:sz="0" w:space="0" w:color="auto"/>
      </w:divBdr>
    </w:div>
    <w:div w:id="937982898">
      <w:bodyDiv w:val="1"/>
      <w:marLeft w:val="0"/>
      <w:marRight w:val="0"/>
      <w:marTop w:val="0"/>
      <w:marBottom w:val="0"/>
      <w:divBdr>
        <w:top w:val="none" w:sz="0" w:space="0" w:color="auto"/>
        <w:left w:val="none" w:sz="0" w:space="0" w:color="auto"/>
        <w:bottom w:val="none" w:sz="0" w:space="0" w:color="auto"/>
        <w:right w:val="none" w:sz="0" w:space="0" w:color="auto"/>
      </w:divBdr>
    </w:div>
    <w:div w:id="938217115">
      <w:bodyDiv w:val="1"/>
      <w:marLeft w:val="0"/>
      <w:marRight w:val="0"/>
      <w:marTop w:val="0"/>
      <w:marBottom w:val="0"/>
      <w:divBdr>
        <w:top w:val="none" w:sz="0" w:space="0" w:color="auto"/>
        <w:left w:val="none" w:sz="0" w:space="0" w:color="auto"/>
        <w:bottom w:val="none" w:sz="0" w:space="0" w:color="auto"/>
        <w:right w:val="none" w:sz="0" w:space="0" w:color="auto"/>
      </w:divBdr>
    </w:div>
    <w:div w:id="939027982">
      <w:bodyDiv w:val="1"/>
      <w:marLeft w:val="0"/>
      <w:marRight w:val="0"/>
      <w:marTop w:val="0"/>
      <w:marBottom w:val="0"/>
      <w:divBdr>
        <w:top w:val="none" w:sz="0" w:space="0" w:color="auto"/>
        <w:left w:val="none" w:sz="0" w:space="0" w:color="auto"/>
        <w:bottom w:val="none" w:sz="0" w:space="0" w:color="auto"/>
        <w:right w:val="none" w:sz="0" w:space="0" w:color="auto"/>
      </w:divBdr>
    </w:div>
    <w:div w:id="939607765">
      <w:bodyDiv w:val="1"/>
      <w:marLeft w:val="0"/>
      <w:marRight w:val="0"/>
      <w:marTop w:val="0"/>
      <w:marBottom w:val="0"/>
      <w:divBdr>
        <w:top w:val="none" w:sz="0" w:space="0" w:color="auto"/>
        <w:left w:val="none" w:sz="0" w:space="0" w:color="auto"/>
        <w:bottom w:val="none" w:sz="0" w:space="0" w:color="auto"/>
        <w:right w:val="none" w:sz="0" w:space="0" w:color="auto"/>
      </w:divBdr>
    </w:div>
    <w:div w:id="940339559">
      <w:bodyDiv w:val="1"/>
      <w:marLeft w:val="0"/>
      <w:marRight w:val="0"/>
      <w:marTop w:val="0"/>
      <w:marBottom w:val="0"/>
      <w:divBdr>
        <w:top w:val="none" w:sz="0" w:space="0" w:color="auto"/>
        <w:left w:val="none" w:sz="0" w:space="0" w:color="auto"/>
        <w:bottom w:val="none" w:sz="0" w:space="0" w:color="auto"/>
        <w:right w:val="none" w:sz="0" w:space="0" w:color="auto"/>
      </w:divBdr>
    </w:div>
    <w:div w:id="940913299">
      <w:bodyDiv w:val="1"/>
      <w:marLeft w:val="0"/>
      <w:marRight w:val="0"/>
      <w:marTop w:val="0"/>
      <w:marBottom w:val="0"/>
      <w:divBdr>
        <w:top w:val="none" w:sz="0" w:space="0" w:color="auto"/>
        <w:left w:val="none" w:sz="0" w:space="0" w:color="auto"/>
        <w:bottom w:val="none" w:sz="0" w:space="0" w:color="auto"/>
        <w:right w:val="none" w:sz="0" w:space="0" w:color="auto"/>
      </w:divBdr>
    </w:div>
    <w:div w:id="941767848">
      <w:bodyDiv w:val="1"/>
      <w:marLeft w:val="0"/>
      <w:marRight w:val="0"/>
      <w:marTop w:val="0"/>
      <w:marBottom w:val="0"/>
      <w:divBdr>
        <w:top w:val="none" w:sz="0" w:space="0" w:color="auto"/>
        <w:left w:val="none" w:sz="0" w:space="0" w:color="auto"/>
        <w:bottom w:val="none" w:sz="0" w:space="0" w:color="auto"/>
        <w:right w:val="none" w:sz="0" w:space="0" w:color="auto"/>
      </w:divBdr>
    </w:div>
    <w:div w:id="941843792">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300646">
      <w:bodyDiv w:val="1"/>
      <w:marLeft w:val="0"/>
      <w:marRight w:val="0"/>
      <w:marTop w:val="0"/>
      <w:marBottom w:val="0"/>
      <w:divBdr>
        <w:top w:val="none" w:sz="0" w:space="0" w:color="auto"/>
        <w:left w:val="none" w:sz="0" w:space="0" w:color="auto"/>
        <w:bottom w:val="none" w:sz="0" w:space="0" w:color="auto"/>
        <w:right w:val="none" w:sz="0" w:space="0" w:color="auto"/>
      </w:divBdr>
    </w:div>
    <w:div w:id="943079680">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4308943">
      <w:bodyDiv w:val="1"/>
      <w:marLeft w:val="0"/>
      <w:marRight w:val="0"/>
      <w:marTop w:val="0"/>
      <w:marBottom w:val="0"/>
      <w:divBdr>
        <w:top w:val="none" w:sz="0" w:space="0" w:color="auto"/>
        <w:left w:val="none" w:sz="0" w:space="0" w:color="auto"/>
        <w:bottom w:val="none" w:sz="0" w:space="0" w:color="auto"/>
        <w:right w:val="none" w:sz="0" w:space="0" w:color="auto"/>
      </w:divBdr>
    </w:div>
    <w:div w:id="944728180">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306427">
      <w:bodyDiv w:val="1"/>
      <w:marLeft w:val="0"/>
      <w:marRight w:val="0"/>
      <w:marTop w:val="0"/>
      <w:marBottom w:val="0"/>
      <w:divBdr>
        <w:top w:val="none" w:sz="0" w:space="0" w:color="auto"/>
        <w:left w:val="none" w:sz="0" w:space="0" w:color="auto"/>
        <w:bottom w:val="none" w:sz="0" w:space="0" w:color="auto"/>
        <w:right w:val="none" w:sz="0" w:space="0" w:color="auto"/>
      </w:divBdr>
    </w:div>
    <w:div w:id="946156185">
      <w:bodyDiv w:val="1"/>
      <w:marLeft w:val="0"/>
      <w:marRight w:val="0"/>
      <w:marTop w:val="0"/>
      <w:marBottom w:val="0"/>
      <w:divBdr>
        <w:top w:val="none" w:sz="0" w:space="0" w:color="auto"/>
        <w:left w:val="none" w:sz="0" w:space="0" w:color="auto"/>
        <w:bottom w:val="none" w:sz="0" w:space="0" w:color="auto"/>
        <w:right w:val="none" w:sz="0" w:space="0" w:color="auto"/>
      </w:divBdr>
    </w:div>
    <w:div w:id="946156708">
      <w:bodyDiv w:val="1"/>
      <w:marLeft w:val="0"/>
      <w:marRight w:val="0"/>
      <w:marTop w:val="0"/>
      <w:marBottom w:val="0"/>
      <w:divBdr>
        <w:top w:val="none" w:sz="0" w:space="0" w:color="auto"/>
        <w:left w:val="none" w:sz="0" w:space="0" w:color="auto"/>
        <w:bottom w:val="none" w:sz="0" w:space="0" w:color="auto"/>
        <w:right w:val="none" w:sz="0" w:space="0" w:color="auto"/>
      </w:divBdr>
    </w:div>
    <w:div w:id="947152428">
      <w:bodyDiv w:val="1"/>
      <w:marLeft w:val="0"/>
      <w:marRight w:val="0"/>
      <w:marTop w:val="0"/>
      <w:marBottom w:val="0"/>
      <w:divBdr>
        <w:top w:val="none" w:sz="0" w:space="0" w:color="auto"/>
        <w:left w:val="none" w:sz="0" w:space="0" w:color="auto"/>
        <w:bottom w:val="none" w:sz="0" w:space="0" w:color="auto"/>
        <w:right w:val="none" w:sz="0" w:space="0" w:color="auto"/>
      </w:divBdr>
    </w:div>
    <w:div w:id="947933174">
      <w:bodyDiv w:val="1"/>
      <w:marLeft w:val="0"/>
      <w:marRight w:val="0"/>
      <w:marTop w:val="0"/>
      <w:marBottom w:val="0"/>
      <w:divBdr>
        <w:top w:val="none" w:sz="0" w:space="0" w:color="auto"/>
        <w:left w:val="none" w:sz="0" w:space="0" w:color="auto"/>
        <w:bottom w:val="none" w:sz="0" w:space="0" w:color="auto"/>
        <w:right w:val="none" w:sz="0" w:space="0" w:color="auto"/>
      </w:divBdr>
    </w:div>
    <w:div w:id="951206111">
      <w:bodyDiv w:val="1"/>
      <w:marLeft w:val="0"/>
      <w:marRight w:val="0"/>
      <w:marTop w:val="0"/>
      <w:marBottom w:val="0"/>
      <w:divBdr>
        <w:top w:val="none" w:sz="0" w:space="0" w:color="auto"/>
        <w:left w:val="none" w:sz="0" w:space="0" w:color="auto"/>
        <w:bottom w:val="none" w:sz="0" w:space="0" w:color="auto"/>
        <w:right w:val="none" w:sz="0" w:space="0" w:color="auto"/>
      </w:divBdr>
    </w:div>
    <w:div w:id="952594934">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2713424">
      <w:bodyDiv w:val="1"/>
      <w:marLeft w:val="0"/>
      <w:marRight w:val="0"/>
      <w:marTop w:val="0"/>
      <w:marBottom w:val="0"/>
      <w:divBdr>
        <w:top w:val="none" w:sz="0" w:space="0" w:color="auto"/>
        <w:left w:val="none" w:sz="0" w:space="0" w:color="auto"/>
        <w:bottom w:val="none" w:sz="0" w:space="0" w:color="auto"/>
        <w:right w:val="none" w:sz="0" w:space="0" w:color="auto"/>
      </w:divBdr>
    </w:div>
    <w:div w:id="953556071">
      <w:bodyDiv w:val="1"/>
      <w:marLeft w:val="0"/>
      <w:marRight w:val="0"/>
      <w:marTop w:val="0"/>
      <w:marBottom w:val="0"/>
      <w:divBdr>
        <w:top w:val="none" w:sz="0" w:space="0" w:color="auto"/>
        <w:left w:val="none" w:sz="0" w:space="0" w:color="auto"/>
        <w:bottom w:val="none" w:sz="0" w:space="0" w:color="auto"/>
        <w:right w:val="none" w:sz="0" w:space="0" w:color="auto"/>
      </w:divBdr>
    </w:div>
    <w:div w:id="954218755">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5018802">
      <w:bodyDiv w:val="1"/>
      <w:marLeft w:val="0"/>
      <w:marRight w:val="0"/>
      <w:marTop w:val="0"/>
      <w:marBottom w:val="0"/>
      <w:divBdr>
        <w:top w:val="none" w:sz="0" w:space="0" w:color="auto"/>
        <w:left w:val="none" w:sz="0" w:space="0" w:color="auto"/>
        <w:bottom w:val="none" w:sz="0" w:space="0" w:color="auto"/>
        <w:right w:val="none" w:sz="0" w:space="0" w:color="auto"/>
      </w:divBdr>
    </w:div>
    <w:div w:id="955411505">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6108448">
      <w:bodyDiv w:val="1"/>
      <w:marLeft w:val="0"/>
      <w:marRight w:val="0"/>
      <w:marTop w:val="0"/>
      <w:marBottom w:val="0"/>
      <w:divBdr>
        <w:top w:val="none" w:sz="0" w:space="0" w:color="auto"/>
        <w:left w:val="none" w:sz="0" w:space="0" w:color="auto"/>
        <w:bottom w:val="none" w:sz="0" w:space="0" w:color="auto"/>
        <w:right w:val="none" w:sz="0" w:space="0" w:color="auto"/>
      </w:divBdr>
    </w:div>
    <w:div w:id="957181288">
      <w:bodyDiv w:val="1"/>
      <w:marLeft w:val="0"/>
      <w:marRight w:val="0"/>
      <w:marTop w:val="0"/>
      <w:marBottom w:val="0"/>
      <w:divBdr>
        <w:top w:val="none" w:sz="0" w:space="0" w:color="auto"/>
        <w:left w:val="none" w:sz="0" w:space="0" w:color="auto"/>
        <w:bottom w:val="none" w:sz="0" w:space="0" w:color="auto"/>
        <w:right w:val="none" w:sz="0" w:space="0" w:color="auto"/>
      </w:divBdr>
    </w:div>
    <w:div w:id="957295819">
      <w:bodyDiv w:val="1"/>
      <w:marLeft w:val="0"/>
      <w:marRight w:val="0"/>
      <w:marTop w:val="0"/>
      <w:marBottom w:val="0"/>
      <w:divBdr>
        <w:top w:val="none" w:sz="0" w:space="0" w:color="auto"/>
        <w:left w:val="none" w:sz="0" w:space="0" w:color="auto"/>
        <w:bottom w:val="none" w:sz="0" w:space="0" w:color="auto"/>
        <w:right w:val="none" w:sz="0" w:space="0" w:color="auto"/>
      </w:divBdr>
    </w:div>
    <w:div w:id="957565670">
      <w:bodyDiv w:val="1"/>
      <w:marLeft w:val="0"/>
      <w:marRight w:val="0"/>
      <w:marTop w:val="0"/>
      <w:marBottom w:val="0"/>
      <w:divBdr>
        <w:top w:val="none" w:sz="0" w:space="0" w:color="auto"/>
        <w:left w:val="none" w:sz="0" w:space="0" w:color="auto"/>
        <w:bottom w:val="none" w:sz="0" w:space="0" w:color="auto"/>
        <w:right w:val="none" w:sz="0" w:space="0" w:color="auto"/>
      </w:divBdr>
    </w:div>
    <w:div w:id="958103364">
      <w:bodyDiv w:val="1"/>
      <w:marLeft w:val="0"/>
      <w:marRight w:val="0"/>
      <w:marTop w:val="0"/>
      <w:marBottom w:val="0"/>
      <w:divBdr>
        <w:top w:val="none" w:sz="0" w:space="0" w:color="auto"/>
        <w:left w:val="none" w:sz="0" w:space="0" w:color="auto"/>
        <w:bottom w:val="none" w:sz="0" w:space="0" w:color="auto"/>
        <w:right w:val="none" w:sz="0" w:space="0" w:color="auto"/>
      </w:divBdr>
    </w:div>
    <w:div w:id="958224329">
      <w:bodyDiv w:val="1"/>
      <w:marLeft w:val="0"/>
      <w:marRight w:val="0"/>
      <w:marTop w:val="0"/>
      <w:marBottom w:val="0"/>
      <w:divBdr>
        <w:top w:val="none" w:sz="0" w:space="0" w:color="auto"/>
        <w:left w:val="none" w:sz="0" w:space="0" w:color="auto"/>
        <w:bottom w:val="none" w:sz="0" w:space="0" w:color="auto"/>
        <w:right w:val="none" w:sz="0" w:space="0" w:color="auto"/>
      </w:divBdr>
    </w:div>
    <w:div w:id="959604713">
      <w:bodyDiv w:val="1"/>
      <w:marLeft w:val="0"/>
      <w:marRight w:val="0"/>
      <w:marTop w:val="0"/>
      <w:marBottom w:val="0"/>
      <w:divBdr>
        <w:top w:val="none" w:sz="0" w:space="0" w:color="auto"/>
        <w:left w:val="none" w:sz="0" w:space="0" w:color="auto"/>
        <w:bottom w:val="none" w:sz="0" w:space="0" w:color="auto"/>
        <w:right w:val="none" w:sz="0" w:space="0" w:color="auto"/>
      </w:divBdr>
    </w:div>
    <w:div w:id="959728174">
      <w:bodyDiv w:val="1"/>
      <w:marLeft w:val="0"/>
      <w:marRight w:val="0"/>
      <w:marTop w:val="0"/>
      <w:marBottom w:val="0"/>
      <w:divBdr>
        <w:top w:val="none" w:sz="0" w:space="0" w:color="auto"/>
        <w:left w:val="none" w:sz="0" w:space="0" w:color="auto"/>
        <w:bottom w:val="none" w:sz="0" w:space="0" w:color="auto"/>
        <w:right w:val="none" w:sz="0" w:space="0" w:color="auto"/>
      </w:divBdr>
    </w:div>
    <w:div w:id="959840636">
      <w:bodyDiv w:val="1"/>
      <w:marLeft w:val="0"/>
      <w:marRight w:val="0"/>
      <w:marTop w:val="0"/>
      <w:marBottom w:val="0"/>
      <w:divBdr>
        <w:top w:val="none" w:sz="0" w:space="0" w:color="auto"/>
        <w:left w:val="none" w:sz="0" w:space="0" w:color="auto"/>
        <w:bottom w:val="none" w:sz="0" w:space="0" w:color="auto"/>
        <w:right w:val="none" w:sz="0" w:space="0" w:color="auto"/>
      </w:divBdr>
    </w:div>
    <w:div w:id="960499927">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2345866">
      <w:bodyDiv w:val="1"/>
      <w:marLeft w:val="0"/>
      <w:marRight w:val="0"/>
      <w:marTop w:val="0"/>
      <w:marBottom w:val="0"/>
      <w:divBdr>
        <w:top w:val="none" w:sz="0" w:space="0" w:color="auto"/>
        <w:left w:val="none" w:sz="0" w:space="0" w:color="auto"/>
        <w:bottom w:val="none" w:sz="0" w:space="0" w:color="auto"/>
        <w:right w:val="none" w:sz="0" w:space="0" w:color="auto"/>
      </w:divBdr>
    </w:div>
    <w:div w:id="962803719">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3459619">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4626212">
      <w:bodyDiv w:val="1"/>
      <w:marLeft w:val="0"/>
      <w:marRight w:val="0"/>
      <w:marTop w:val="0"/>
      <w:marBottom w:val="0"/>
      <w:divBdr>
        <w:top w:val="none" w:sz="0" w:space="0" w:color="auto"/>
        <w:left w:val="none" w:sz="0" w:space="0" w:color="auto"/>
        <w:bottom w:val="none" w:sz="0" w:space="0" w:color="auto"/>
        <w:right w:val="none" w:sz="0" w:space="0" w:color="auto"/>
      </w:divBdr>
    </w:div>
    <w:div w:id="964849444">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742654">
      <w:bodyDiv w:val="1"/>
      <w:marLeft w:val="0"/>
      <w:marRight w:val="0"/>
      <w:marTop w:val="0"/>
      <w:marBottom w:val="0"/>
      <w:divBdr>
        <w:top w:val="none" w:sz="0" w:space="0" w:color="auto"/>
        <w:left w:val="none" w:sz="0" w:space="0" w:color="auto"/>
        <w:bottom w:val="none" w:sz="0" w:space="0" w:color="auto"/>
        <w:right w:val="none" w:sz="0" w:space="0" w:color="auto"/>
      </w:divBdr>
    </w:div>
    <w:div w:id="966397464">
      <w:bodyDiv w:val="1"/>
      <w:marLeft w:val="0"/>
      <w:marRight w:val="0"/>
      <w:marTop w:val="0"/>
      <w:marBottom w:val="0"/>
      <w:divBdr>
        <w:top w:val="none" w:sz="0" w:space="0" w:color="auto"/>
        <w:left w:val="none" w:sz="0" w:space="0" w:color="auto"/>
        <w:bottom w:val="none" w:sz="0" w:space="0" w:color="auto"/>
        <w:right w:val="none" w:sz="0" w:space="0" w:color="auto"/>
      </w:divBdr>
    </w:div>
    <w:div w:id="966854114">
      <w:bodyDiv w:val="1"/>
      <w:marLeft w:val="0"/>
      <w:marRight w:val="0"/>
      <w:marTop w:val="0"/>
      <w:marBottom w:val="0"/>
      <w:divBdr>
        <w:top w:val="none" w:sz="0" w:space="0" w:color="auto"/>
        <w:left w:val="none" w:sz="0" w:space="0" w:color="auto"/>
        <w:bottom w:val="none" w:sz="0" w:space="0" w:color="auto"/>
        <w:right w:val="none" w:sz="0" w:space="0" w:color="auto"/>
      </w:divBdr>
    </w:div>
    <w:div w:id="966859712">
      <w:bodyDiv w:val="1"/>
      <w:marLeft w:val="0"/>
      <w:marRight w:val="0"/>
      <w:marTop w:val="0"/>
      <w:marBottom w:val="0"/>
      <w:divBdr>
        <w:top w:val="none" w:sz="0" w:space="0" w:color="auto"/>
        <w:left w:val="none" w:sz="0" w:space="0" w:color="auto"/>
        <w:bottom w:val="none" w:sz="0" w:space="0" w:color="auto"/>
        <w:right w:val="none" w:sz="0" w:space="0" w:color="auto"/>
      </w:divBdr>
    </w:div>
    <w:div w:id="968635061">
      <w:bodyDiv w:val="1"/>
      <w:marLeft w:val="0"/>
      <w:marRight w:val="0"/>
      <w:marTop w:val="0"/>
      <w:marBottom w:val="0"/>
      <w:divBdr>
        <w:top w:val="none" w:sz="0" w:space="0" w:color="auto"/>
        <w:left w:val="none" w:sz="0" w:space="0" w:color="auto"/>
        <w:bottom w:val="none" w:sz="0" w:space="0" w:color="auto"/>
        <w:right w:val="none" w:sz="0" w:space="0" w:color="auto"/>
      </w:divBdr>
    </w:div>
    <w:div w:id="969361167">
      <w:bodyDiv w:val="1"/>
      <w:marLeft w:val="0"/>
      <w:marRight w:val="0"/>
      <w:marTop w:val="0"/>
      <w:marBottom w:val="0"/>
      <w:divBdr>
        <w:top w:val="none" w:sz="0" w:space="0" w:color="auto"/>
        <w:left w:val="none" w:sz="0" w:space="0" w:color="auto"/>
        <w:bottom w:val="none" w:sz="0" w:space="0" w:color="auto"/>
        <w:right w:val="none" w:sz="0" w:space="0" w:color="auto"/>
      </w:divBdr>
    </w:div>
    <w:div w:id="969433765">
      <w:bodyDiv w:val="1"/>
      <w:marLeft w:val="0"/>
      <w:marRight w:val="0"/>
      <w:marTop w:val="0"/>
      <w:marBottom w:val="0"/>
      <w:divBdr>
        <w:top w:val="none" w:sz="0" w:space="0" w:color="auto"/>
        <w:left w:val="none" w:sz="0" w:space="0" w:color="auto"/>
        <w:bottom w:val="none" w:sz="0" w:space="0" w:color="auto"/>
        <w:right w:val="none" w:sz="0" w:space="0" w:color="auto"/>
      </w:divBdr>
    </w:div>
    <w:div w:id="970282440">
      <w:bodyDiv w:val="1"/>
      <w:marLeft w:val="0"/>
      <w:marRight w:val="0"/>
      <w:marTop w:val="0"/>
      <w:marBottom w:val="0"/>
      <w:divBdr>
        <w:top w:val="none" w:sz="0" w:space="0" w:color="auto"/>
        <w:left w:val="none" w:sz="0" w:space="0" w:color="auto"/>
        <w:bottom w:val="none" w:sz="0" w:space="0" w:color="auto"/>
        <w:right w:val="none" w:sz="0" w:space="0" w:color="auto"/>
      </w:divBdr>
    </w:div>
    <w:div w:id="970591857">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445227">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2756448">
      <w:bodyDiv w:val="1"/>
      <w:marLeft w:val="0"/>
      <w:marRight w:val="0"/>
      <w:marTop w:val="0"/>
      <w:marBottom w:val="0"/>
      <w:divBdr>
        <w:top w:val="none" w:sz="0" w:space="0" w:color="auto"/>
        <w:left w:val="none" w:sz="0" w:space="0" w:color="auto"/>
        <w:bottom w:val="none" w:sz="0" w:space="0" w:color="auto"/>
        <w:right w:val="none" w:sz="0" w:space="0" w:color="auto"/>
      </w:divBdr>
    </w:div>
    <w:div w:id="973407353">
      <w:bodyDiv w:val="1"/>
      <w:marLeft w:val="0"/>
      <w:marRight w:val="0"/>
      <w:marTop w:val="0"/>
      <w:marBottom w:val="0"/>
      <w:divBdr>
        <w:top w:val="none" w:sz="0" w:space="0" w:color="auto"/>
        <w:left w:val="none" w:sz="0" w:space="0" w:color="auto"/>
        <w:bottom w:val="none" w:sz="0" w:space="0" w:color="auto"/>
        <w:right w:val="none" w:sz="0" w:space="0" w:color="auto"/>
      </w:divBdr>
    </w:div>
    <w:div w:id="974799011">
      <w:bodyDiv w:val="1"/>
      <w:marLeft w:val="0"/>
      <w:marRight w:val="0"/>
      <w:marTop w:val="0"/>
      <w:marBottom w:val="0"/>
      <w:divBdr>
        <w:top w:val="none" w:sz="0" w:space="0" w:color="auto"/>
        <w:left w:val="none" w:sz="0" w:space="0" w:color="auto"/>
        <w:bottom w:val="none" w:sz="0" w:space="0" w:color="auto"/>
        <w:right w:val="none" w:sz="0" w:space="0" w:color="auto"/>
      </w:divBdr>
    </w:div>
    <w:div w:id="974799487">
      <w:bodyDiv w:val="1"/>
      <w:marLeft w:val="0"/>
      <w:marRight w:val="0"/>
      <w:marTop w:val="0"/>
      <w:marBottom w:val="0"/>
      <w:divBdr>
        <w:top w:val="none" w:sz="0" w:space="0" w:color="auto"/>
        <w:left w:val="none" w:sz="0" w:space="0" w:color="auto"/>
        <w:bottom w:val="none" w:sz="0" w:space="0" w:color="auto"/>
        <w:right w:val="none" w:sz="0" w:space="0" w:color="auto"/>
      </w:divBdr>
    </w:div>
    <w:div w:id="974942898">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6107249">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6303257">
      <w:bodyDiv w:val="1"/>
      <w:marLeft w:val="0"/>
      <w:marRight w:val="0"/>
      <w:marTop w:val="0"/>
      <w:marBottom w:val="0"/>
      <w:divBdr>
        <w:top w:val="none" w:sz="0" w:space="0" w:color="auto"/>
        <w:left w:val="none" w:sz="0" w:space="0" w:color="auto"/>
        <w:bottom w:val="none" w:sz="0" w:space="0" w:color="auto"/>
        <w:right w:val="none" w:sz="0" w:space="0" w:color="auto"/>
      </w:divBdr>
    </w:div>
    <w:div w:id="977144173">
      <w:bodyDiv w:val="1"/>
      <w:marLeft w:val="0"/>
      <w:marRight w:val="0"/>
      <w:marTop w:val="0"/>
      <w:marBottom w:val="0"/>
      <w:divBdr>
        <w:top w:val="none" w:sz="0" w:space="0" w:color="auto"/>
        <w:left w:val="none" w:sz="0" w:space="0" w:color="auto"/>
        <w:bottom w:val="none" w:sz="0" w:space="0" w:color="auto"/>
        <w:right w:val="none" w:sz="0" w:space="0" w:color="auto"/>
      </w:divBdr>
    </w:div>
    <w:div w:id="977338963">
      <w:bodyDiv w:val="1"/>
      <w:marLeft w:val="0"/>
      <w:marRight w:val="0"/>
      <w:marTop w:val="0"/>
      <w:marBottom w:val="0"/>
      <w:divBdr>
        <w:top w:val="none" w:sz="0" w:space="0" w:color="auto"/>
        <w:left w:val="none" w:sz="0" w:space="0" w:color="auto"/>
        <w:bottom w:val="none" w:sz="0" w:space="0" w:color="auto"/>
        <w:right w:val="none" w:sz="0" w:space="0" w:color="auto"/>
      </w:divBdr>
    </w:div>
    <w:div w:id="977415175">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268680">
      <w:bodyDiv w:val="1"/>
      <w:marLeft w:val="0"/>
      <w:marRight w:val="0"/>
      <w:marTop w:val="0"/>
      <w:marBottom w:val="0"/>
      <w:divBdr>
        <w:top w:val="none" w:sz="0" w:space="0" w:color="auto"/>
        <w:left w:val="none" w:sz="0" w:space="0" w:color="auto"/>
        <w:bottom w:val="none" w:sz="0" w:space="0" w:color="auto"/>
        <w:right w:val="none" w:sz="0" w:space="0" w:color="auto"/>
      </w:divBdr>
    </w:div>
    <w:div w:id="978655246">
      <w:bodyDiv w:val="1"/>
      <w:marLeft w:val="0"/>
      <w:marRight w:val="0"/>
      <w:marTop w:val="0"/>
      <w:marBottom w:val="0"/>
      <w:divBdr>
        <w:top w:val="none" w:sz="0" w:space="0" w:color="auto"/>
        <w:left w:val="none" w:sz="0" w:space="0" w:color="auto"/>
        <w:bottom w:val="none" w:sz="0" w:space="0" w:color="auto"/>
        <w:right w:val="none" w:sz="0" w:space="0" w:color="auto"/>
      </w:divBdr>
    </w:div>
    <w:div w:id="980160440">
      <w:bodyDiv w:val="1"/>
      <w:marLeft w:val="0"/>
      <w:marRight w:val="0"/>
      <w:marTop w:val="0"/>
      <w:marBottom w:val="0"/>
      <w:divBdr>
        <w:top w:val="none" w:sz="0" w:space="0" w:color="auto"/>
        <w:left w:val="none" w:sz="0" w:space="0" w:color="auto"/>
        <w:bottom w:val="none" w:sz="0" w:space="0" w:color="auto"/>
        <w:right w:val="none" w:sz="0" w:space="0" w:color="auto"/>
      </w:divBdr>
    </w:div>
    <w:div w:id="980188142">
      <w:bodyDiv w:val="1"/>
      <w:marLeft w:val="0"/>
      <w:marRight w:val="0"/>
      <w:marTop w:val="0"/>
      <w:marBottom w:val="0"/>
      <w:divBdr>
        <w:top w:val="none" w:sz="0" w:space="0" w:color="auto"/>
        <w:left w:val="none" w:sz="0" w:space="0" w:color="auto"/>
        <w:bottom w:val="none" w:sz="0" w:space="0" w:color="auto"/>
        <w:right w:val="none" w:sz="0" w:space="0" w:color="auto"/>
      </w:divBdr>
    </w:div>
    <w:div w:id="981038425">
      <w:bodyDiv w:val="1"/>
      <w:marLeft w:val="0"/>
      <w:marRight w:val="0"/>
      <w:marTop w:val="0"/>
      <w:marBottom w:val="0"/>
      <w:divBdr>
        <w:top w:val="none" w:sz="0" w:space="0" w:color="auto"/>
        <w:left w:val="none" w:sz="0" w:space="0" w:color="auto"/>
        <w:bottom w:val="none" w:sz="0" w:space="0" w:color="auto"/>
        <w:right w:val="none" w:sz="0" w:space="0" w:color="auto"/>
      </w:divBdr>
    </w:div>
    <w:div w:id="981151296">
      <w:bodyDiv w:val="1"/>
      <w:marLeft w:val="0"/>
      <w:marRight w:val="0"/>
      <w:marTop w:val="0"/>
      <w:marBottom w:val="0"/>
      <w:divBdr>
        <w:top w:val="none" w:sz="0" w:space="0" w:color="auto"/>
        <w:left w:val="none" w:sz="0" w:space="0" w:color="auto"/>
        <w:bottom w:val="none" w:sz="0" w:space="0" w:color="auto"/>
        <w:right w:val="none" w:sz="0" w:space="0" w:color="auto"/>
      </w:divBdr>
    </w:div>
    <w:div w:id="981348327">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1544919">
      <w:bodyDiv w:val="1"/>
      <w:marLeft w:val="0"/>
      <w:marRight w:val="0"/>
      <w:marTop w:val="0"/>
      <w:marBottom w:val="0"/>
      <w:divBdr>
        <w:top w:val="none" w:sz="0" w:space="0" w:color="auto"/>
        <w:left w:val="none" w:sz="0" w:space="0" w:color="auto"/>
        <w:bottom w:val="none" w:sz="0" w:space="0" w:color="auto"/>
        <w:right w:val="none" w:sz="0" w:space="0" w:color="auto"/>
      </w:divBdr>
    </w:div>
    <w:div w:id="982125323">
      <w:bodyDiv w:val="1"/>
      <w:marLeft w:val="0"/>
      <w:marRight w:val="0"/>
      <w:marTop w:val="0"/>
      <w:marBottom w:val="0"/>
      <w:divBdr>
        <w:top w:val="none" w:sz="0" w:space="0" w:color="auto"/>
        <w:left w:val="none" w:sz="0" w:space="0" w:color="auto"/>
        <w:bottom w:val="none" w:sz="0" w:space="0" w:color="auto"/>
        <w:right w:val="none" w:sz="0" w:space="0" w:color="auto"/>
      </w:divBdr>
    </w:div>
    <w:div w:id="982392172">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926442">
      <w:bodyDiv w:val="1"/>
      <w:marLeft w:val="0"/>
      <w:marRight w:val="0"/>
      <w:marTop w:val="0"/>
      <w:marBottom w:val="0"/>
      <w:divBdr>
        <w:top w:val="none" w:sz="0" w:space="0" w:color="auto"/>
        <w:left w:val="none" w:sz="0" w:space="0" w:color="auto"/>
        <w:bottom w:val="none" w:sz="0" w:space="0" w:color="auto"/>
        <w:right w:val="none" w:sz="0" w:space="0" w:color="auto"/>
      </w:divBdr>
    </w:div>
    <w:div w:id="984579325">
      <w:bodyDiv w:val="1"/>
      <w:marLeft w:val="0"/>
      <w:marRight w:val="0"/>
      <w:marTop w:val="0"/>
      <w:marBottom w:val="0"/>
      <w:divBdr>
        <w:top w:val="none" w:sz="0" w:space="0" w:color="auto"/>
        <w:left w:val="none" w:sz="0" w:space="0" w:color="auto"/>
        <w:bottom w:val="none" w:sz="0" w:space="0" w:color="auto"/>
        <w:right w:val="none" w:sz="0" w:space="0" w:color="auto"/>
      </w:divBdr>
    </w:div>
    <w:div w:id="984940641">
      <w:bodyDiv w:val="1"/>
      <w:marLeft w:val="0"/>
      <w:marRight w:val="0"/>
      <w:marTop w:val="0"/>
      <w:marBottom w:val="0"/>
      <w:divBdr>
        <w:top w:val="none" w:sz="0" w:space="0" w:color="auto"/>
        <w:left w:val="none" w:sz="0" w:space="0" w:color="auto"/>
        <w:bottom w:val="none" w:sz="0" w:space="0" w:color="auto"/>
        <w:right w:val="none" w:sz="0" w:space="0" w:color="auto"/>
      </w:divBdr>
    </w:div>
    <w:div w:id="985283624">
      <w:bodyDiv w:val="1"/>
      <w:marLeft w:val="0"/>
      <w:marRight w:val="0"/>
      <w:marTop w:val="0"/>
      <w:marBottom w:val="0"/>
      <w:divBdr>
        <w:top w:val="none" w:sz="0" w:space="0" w:color="auto"/>
        <w:left w:val="none" w:sz="0" w:space="0" w:color="auto"/>
        <w:bottom w:val="none" w:sz="0" w:space="0" w:color="auto"/>
        <w:right w:val="none" w:sz="0" w:space="0" w:color="auto"/>
      </w:divBdr>
    </w:div>
    <w:div w:id="985672122">
      <w:bodyDiv w:val="1"/>
      <w:marLeft w:val="0"/>
      <w:marRight w:val="0"/>
      <w:marTop w:val="0"/>
      <w:marBottom w:val="0"/>
      <w:divBdr>
        <w:top w:val="none" w:sz="0" w:space="0" w:color="auto"/>
        <w:left w:val="none" w:sz="0" w:space="0" w:color="auto"/>
        <w:bottom w:val="none" w:sz="0" w:space="0" w:color="auto"/>
        <w:right w:val="none" w:sz="0" w:space="0" w:color="auto"/>
      </w:divBdr>
    </w:div>
    <w:div w:id="985934878">
      <w:bodyDiv w:val="1"/>
      <w:marLeft w:val="0"/>
      <w:marRight w:val="0"/>
      <w:marTop w:val="0"/>
      <w:marBottom w:val="0"/>
      <w:divBdr>
        <w:top w:val="none" w:sz="0" w:space="0" w:color="auto"/>
        <w:left w:val="none" w:sz="0" w:space="0" w:color="auto"/>
        <w:bottom w:val="none" w:sz="0" w:space="0" w:color="auto"/>
        <w:right w:val="none" w:sz="0" w:space="0" w:color="auto"/>
      </w:divBdr>
    </w:div>
    <w:div w:id="986056424">
      <w:bodyDiv w:val="1"/>
      <w:marLeft w:val="0"/>
      <w:marRight w:val="0"/>
      <w:marTop w:val="0"/>
      <w:marBottom w:val="0"/>
      <w:divBdr>
        <w:top w:val="none" w:sz="0" w:space="0" w:color="auto"/>
        <w:left w:val="none" w:sz="0" w:space="0" w:color="auto"/>
        <w:bottom w:val="none" w:sz="0" w:space="0" w:color="auto"/>
        <w:right w:val="none" w:sz="0" w:space="0" w:color="auto"/>
      </w:divBdr>
    </w:div>
    <w:div w:id="986056788">
      <w:bodyDiv w:val="1"/>
      <w:marLeft w:val="0"/>
      <w:marRight w:val="0"/>
      <w:marTop w:val="0"/>
      <w:marBottom w:val="0"/>
      <w:divBdr>
        <w:top w:val="none" w:sz="0" w:space="0" w:color="auto"/>
        <w:left w:val="none" w:sz="0" w:space="0" w:color="auto"/>
        <w:bottom w:val="none" w:sz="0" w:space="0" w:color="auto"/>
        <w:right w:val="none" w:sz="0" w:space="0" w:color="auto"/>
      </w:divBdr>
    </w:div>
    <w:div w:id="987827140">
      <w:bodyDiv w:val="1"/>
      <w:marLeft w:val="0"/>
      <w:marRight w:val="0"/>
      <w:marTop w:val="0"/>
      <w:marBottom w:val="0"/>
      <w:divBdr>
        <w:top w:val="none" w:sz="0" w:space="0" w:color="auto"/>
        <w:left w:val="none" w:sz="0" w:space="0" w:color="auto"/>
        <w:bottom w:val="none" w:sz="0" w:space="0" w:color="auto"/>
        <w:right w:val="none" w:sz="0" w:space="0" w:color="auto"/>
      </w:divBdr>
    </w:div>
    <w:div w:id="988292340">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9140614">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139827">
      <w:bodyDiv w:val="1"/>
      <w:marLeft w:val="0"/>
      <w:marRight w:val="0"/>
      <w:marTop w:val="0"/>
      <w:marBottom w:val="0"/>
      <w:divBdr>
        <w:top w:val="none" w:sz="0" w:space="0" w:color="auto"/>
        <w:left w:val="none" w:sz="0" w:space="0" w:color="auto"/>
        <w:bottom w:val="none" w:sz="0" w:space="0" w:color="auto"/>
        <w:right w:val="none" w:sz="0" w:space="0" w:color="auto"/>
      </w:divBdr>
    </w:div>
    <w:div w:id="990527834">
      <w:bodyDiv w:val="1"/>
      <w:marLeft w:val="0"/>
      <w:marRight w:val="0"/>
      <w:marTop w:val="0"/>
      <w:marBottom w:val="0"/>
      <w:divBdr>
        <w:top w:val="none" w:sz="0" w:space="0" w:color="auto"/>
        <w:left w:val="none" w:sz="0" w:space="0" w:color="auto"/>
        <w:bottom w:val="none" w:sz="0" w:space="0" w:color="auto"/>
        <w:right w:val="none" w:sz="0" w:space="0" w:color="auto"/>
      </w:divBdr>
    </w:div>
    <w:div w:id="990906433">
      <w:bodyDiv w:val="1"/>
      <w:marLeft w:val="0"/>
      <w:marRight w:val="0"/>
      <w:marTop w:val="0"/>
      <w:marBottom w:val="0"/>
      <w:divBdr>
        <w:top w:val="none" w:sz="0" w:space="0" w:color="auto"/>
        <w:left w:val="none" w:sz="0" w:space="0" w:color="auto"/>
        <w:bottom w:val="none" w:sz="0" w:space="0" w:color="auto"/>
        <w:right w:val="none" w:sz="0" w:space="0" w:color="auto"/>
      </w:divBdr>
    </w:div>
    <w:div w:id="990984961">
      <w:bodyDiv w:val="1"/>
      <w:marLeft w:val="0"/>
      <w:marRight w:val="0"/>
      <w:marTop w:val="0"/>
      <w:marBottom w:val="0"/>
      <w:divBdr>
        <w:top w:val="none" w:sz="0" w:space="0" w:color="auto"/>
        <w:left w:val="none" w:sz="0" w:space="0" w:color="auto"/>
        <w:bottom w:val="none" w:sz="0" w:space="0" w:color="auto"/>
        <w:right w:val="none" w:sz="0" w:space="0" w:color="auto"/>
      </w:divBdr>
    </w:div>
    <w:div w:id="990985108">
      <w:bodyDiv w:val="1"/>
      <w:marLeft w:val="0"/>
      <w:marRight w:val="0"/>
      <w:marTop w:val="0"/>
      <w:marBottom w:val="0"/>
      <w:divBdr>
        <w:top w:val="none" w:sz="0" w:space="0" w:color="auto"/>
        <w:left w:val="none" w:sz="0" w:space="0" w:color="auto"/>
        <w:bottom w:val="none" w:sz="0" w:space="0" w:color="auto"/>
        <w:right w:val="none" w:sz="0" w:space="0" w:color="auto"/>
      </w:divBdr>
    </w:div>
    <w:div w:id="991327436">
      <w:bodyDiv w:val="1"/>
      <w:marLeft w:val="0"/>
      <w:marRight w:val="0"/>
      <w:marTop w:val="0"/>
      <w:marBottom w:val="0"/>
      <w:divBdr>
        <w:top w:val="none" w:sz="0" w:space="0" w:color="auto"/>
        <w:left w:val="none" w:sz="0" w:space="0" w:color="auto"/>
        <w:bottom w:val="none" w:sz="0" w:space="0" w:color="auto"/>
        <w:right w:val="none" w:sz="0" w:space="0" w:color="auto"/>
      </w:divBdr>
    </w:div>
    <w:div w:id="991712830">
      <w:bodyDiv w:val="1"/>
      <w:marLeft w:val="0"/>
      <w:marRight w:val="0"/>
      <w:marTop w:val="0"/>
      <w:marBottom w:val="0"/>
      <w:divBdr>
        <w:top w:val="none" w:sz="0" w:space="0" w:color="auto"/>
        <w:left w:val="none" w:sz="0" w:space="0" w:color="auto"/>
        <w:bottom w:val="none" w:sz="0" w:space="0" w:color="auto"/>
        <w:right w:val="none" w:sz="0" w:space="0" w:color="auto"/>
      </w:divBdr>
    </w:div>
    <w:div w:id="991756505">
      <w:bodyDiv w:val="1"/>
      <w:marLeft w:val="0"/>
      <w:marRight w:val="0"/>
      <w:marTop w:val="0"/>
      <w:marBottom w:val="0"/>
      <w:divBdr>
        <w:top w:val="none" w:sz="0" w:space="0" w:color="auto"/>
        <w:left w:val="none" w:sz="0" w:space="0" w:color="auto"/>
        <w:bottom w:val="none" w:sz="0" w:space="0" w:color="auto"/>
        <w:right w:val="none" w:sz="0" w:space="0" w:color="auto"/>
      </w:divBdr>
    </w:div>
    <w:div w:id="992295063">
      <w:bodyDiv w:val="1"/>
      <w:marLeft w:val="0"/>
      <w:marRight w:val="0"/>
      <w:marTop w:val="0"/>
      <w:marBottom w:val="0"/>
      <w:divBdr>
        <w:top w:val="none" w:sz="0" w:space="0" w:color="auto"/>
        <w:left w:val="none" w:sz="0" w:space="0" w:color="auto"/>
        <w:bottom w:val="none" w:sz="0" w:space="0" w:color="auto"/>
        <w:right w:val="none" w:sz="0" w:space="0" w:color="auto"/>
      </w:divBdr>
    </w:div>
    <w:div w:id="992757294">
      <w:bodyDiv w:val="1"/>
      <w:marLeft w:val="0"/>
      <w:marRight w:val="0"/>
      <w:marTop w:val="0"/>
      <w:marBottom w:val="0"/>
      <w:divBdr>
        <w:top w:val="none" w:sz="0" w:space="0" w:color="auto"/>
        <w:left w:val="none" w:sz="0" w:space="0" w:color="auto"/>
        <w:bottom w:val="none" w:sz="0" w:space="0" w:color="auto"/>
        <w:right w:val="none" w:sz="0" w:space="0" w:color="auto"/>
      </w:divBdr>
    </w:div>
    <w:div w:id="993414808">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845233">
      <w:bodyDiv w:val="1"/>
      <w:marLeft w:val="0"/>
      <w:marRight w:val="0"/>
      <w:marTop w:val="0"/>
      <w:marBottom w:val="0"/>
      <w:divBdr>
        <w:top w:val="none" w:sz="0" w:space="0" w:color="auto"/>
        <w:left w:val="none" w:sz="0" w:space="0" w:color="auto"/>
        <w:bottom w:val="none" w:sz="0" w:space="0" w:color="auto"/>
        <w:right w:val="none" w:sz="0" w:space="0" w:color="auto"/>
      </w:divBdr>
    </w:div>
    <w:div w:id="995257566">
      <w:bodyDiv w:val="1"/>
      <w:marLeft w:val="0"/>
      <w:marRight w:val="0"/>
      <w:marTop w:val="0"/>
      <w:marBottom w:val="0"/>
      <w:divBdr>
        <w:top w:val="none" w:sz="0" w:space="0" w:color="auto"/>
        <w:left w:val="none" w:sz="0" w:space="0" w:color="auto"/>
        <w:bottom w:val="none" w:sz="0" w:space="0" w:color="auto"/>
        <w:right w:val="none" w:sz="0" w:space="0" w:color="auto"/>
      </w:divBdr>
    </w:div>
    <w:div w:id="995762533">
      <w:bodyDiv w:val="1"/>
      <w:marLeft w:val="0"/>
      <w:marRight w:val="0"/>
      <w:marTop w:val="0"/>
      <w:marBottom w:val="0"/>
      <w:divBdr>
        <w:top w:val="none" w:sz="0" w:space="0" w:color="auto"/>
        <w:left w:val="none" w:sz="0" w:space="0" w:color="auto"/>
        <w:bottom w:val="none" w:sz="0" w:space="0" w:color="auto"/>
        <w:right w:val="none" w:sz="0" w:space="0" w:color="auto"/>
      </w:divBdr>
    </w:div>
    <w:div w:id="996153035">
      <w:bodyDiv w:val="1"/>
      <w:marLeft w:val="0"/>
      <w:marRight w:val="0"/>
      <w:marTop w:val="0"/>
      <w:marBottom w:val="0"/>
      <w:divBdr>
        <w:top w:val="none" w:sz="0" w:space="0" w:color="auto"/>
        <w:left w:val="none" w:sz="0" w:space="0" w:color="auto"/>
        <w:bottom w:val="none" w:sz="0" w:space="0" w:color="auto"/>
        <w:right w:val="none" w:sz="0" w:space="0" w:color="auto"/>
      </w:divBdr>
    </w:div>
    <w:div w:id="996691754">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345306">
      <w:bodyDiv w:val="1"/>
      <w:marLeft w:val="0"/>
      <w:marRight w:val="0"/>
      <w:marTop w:val="0"/>
      <w:marBottom w:val="0"/>
      <w:divBdr>
        <w:top w:val="none" w:sz="0" w:space="0" w:color="auto"/>
        <w:left w:val="none" w:sz="0" w:space="0" w:color="auto"/>
        <w:bottom w:val="none" w:sz="0" w:space="0" w:color="auto"/>
        <w:right w:val="none" w:sz="0" w:space="0" w:color="auto"/>
      </w:divBdr>
    </w:div>
    <w:div w:id="997536906">
      <w:bodyDiv w:val="1"/>
      <w:marLeft w:val="0"/>
      <w:marRight w:val="0"/>
      <w:marTop w:val="0"/>
      <w:marBottom w:val="0"/>
      <w:divBdr>
        <w:top w:val="none" w:sz="0" w:space="0" w:color="auto"/>
        <w:left w:val="none" w:sz="0" w:space="0" w:color="auto"/>
        <w:bottom w:val="none" w:sz="0" w:space="0" w:color="auto"/>
        <w:right w:val="none" w:sz="0" w:space="0" w:color="auto"/>
      </w:divBdr>
    </w:div>
    <w:div w:id="998074336">
      <w:bodyDiv w:val="1"/>
      <w:marLeft w:val="0"/>
      <w:marRight w:val="0"/>
      <w:marTop w:val="0"/>
      <w:marBottom w:val="0"/>
      <w:divBdr>
        <w:top w:val="none" w:sz="0" w:space="0" w:color="auto"/>
        <w:left w:val="none" w:sz="0" w:space="0" w:color="auto"/>
        <w:bottom w:val="none" w:sz="0" w:space="0" w:color="auto"/>
        <w:right w:val="none" w:sz="0" w:space="0" w:color="auto"/>
      </w:divBdr>
    </w:div>
    <w:div w:id="998456721">
      <w:bodyDiv w:val="1"/>
      <w:marLeft w:val="0"/>
      <w:marRight w:val="0"/>
      <w:marTop w:val="0"/>
      <w:marBottom w:val="0"/>
      <w:divBdr>
        <w:top w:val="none" w:sz="0" w:space="0" w:color="auto"/>
        <w:left w:val="none" w:sz="0" w:space="0" w:color="auto"/>
        <w:bottom w:val="none" w:sz="0" w:space="0" w:color="auto"/>
        <w:right w:val="none" w:sz="0" w:space="0" w:color="auto"/>
      </w:divBdr>
    </w:div>
    <w:div w:id="1000040097">
      <w:bodyDiv w:val="1"/>
      <w:marLeft w:val="0"/>
      <w:marRight w:val="0"/>
      <w:marTop w:val="0"/>
      <w:marBottom w:val="0"/>
      <w:divBdr>
        <w:top w:val="none" w:sz="0" w:space="0" w:color="auto"/>
        <w:left w:val="none" w:sz="0" w:space="0" w:color="auto"/>
        <w:bottom w:val="none" w:sz="0" w:space="0" w:color="auto"/>
        <w:right w:val="none" w:sz="0" w:space="0" w:color="auto"/>
      </w:divBdr>
    </w:div>
    <w:div w:id="1000889319">
      <w:bodyDiv w:val="1"/>
      <w:marLeft w:val="0"/>
      <w:marRight w:val="0"/>
      <w:marTop w:val="0"/>
      <w:marBottom w:val="0"/>
      <w:divBdr>
        <w:top w:val="none" w:sz="0" w:space="0" w:color="auto"/>
        <w:left w:val="none" w:sz="0" w:space="0" w:color="auto"/>
        <w:bottom w:val="none" w:sz="0" w:space="0" w:color="auto"/>
        <w:right w:val="none" w:sz="0" w:space="0" w:color="auto"/>
      </w:divBdr>
    </w:div>
    <w:div w:id="1001469824">
      <w:bodyDiv w:val="1"/>
      <w:marLeft w:val="0"/>
      <w:marRight w:val="0"/>
      <w:marTop w:val="0"/>
      <w:marBottom w:val="0"/>
      <w:divBdr>
        <w:top w:val="none" w:sz="0" w:space="0" w:color="auto"/>
        <w:left w:val="none" w:sz="0" w:space="0" w:color="auto"/>
        <w:bottom w:val="none" w:sz="0" w:space="0" w:color="auto"/>
        <w:right w:val="none" w:sz="0" w:space="0" w:color="auto"/>
      </w:divBdr>
    </w:div>
    <w:div w:id="1002438687">
      <w:bodyDiv w:val="1"/>
      <w:marLeft w:val="0"/>
      <w:marRight w:val="0"/>
      <w:marTop w:val="0"/>
      <w:marBottom w:val="0"/>
      <w:divBdr>
        <w:top w:val="none" w:sz="0" w:space="0" w:color="auto"/>
        <w:left w:val="none" w:sz="0" w:space="0" w:color="auto"/>
        <w:bottom w:val="none" w:sz="0" w:space="0" w:color="auto"/>
        <w:right w:val="none" w:sz="0" w:space="0" w:color="auto"/>
      </w:divBdr>
    </w:div>
    <w:div w:id="1002470967">
      <w:bodyDiv w:val="1"/>
      <w:marLeft w:val="0"/>
      <w:marRight w:val="0"/>
      <w:marTop w:val="0"/>
      <w:marBottom w:val="0"/>
      <w:divBdr>
        <w:top w:val="none" w:sz="0" w:space="0" w:color="auto"/>
        <w:left w:val="none" w:sz="0" w:space="0" w:color="auto"/>
        <w:bottom w:val="none" w:sz="0" w:space="0" w:color="auto"/>
        <w:right w:val="none" w:sz="0" w:space="0" w:color="auto"/>
      </w:divBdr>
    </w:div>
    <w:div w:id="1002700897">
      <w:bodyDiv w:val="1"/>
      <w:marLeft w:val="0"/>
      <w:marRight w:val="0"/>
      <w:marTop w:val="0"/>
      <w:marBottom w:val="0"/>
      <w:divBdr>
        <w:top w:val="none" w:sz="0" w:space="0" w:color="auto"/>
        <w:left w:val="none" w:sz="0" w:space="0" w:color="auto"/>
        <w:bottom w:val="none" w:sz="0" w:space="0" w:color="auto"/>
        <w:right w:val="none" w:sz="0" w:space="0" w:color="auto"/>
      </w:divBdr>
    </w:div>
    <w:div w:id="1003046553">
      <w:bodyDiv w:val="1"/>
      <w:marLeft w:val="0"/>
      <w:marRight w:val="0"/>
      <w:marTop w:val="0"/>
      <w:marBottom w:val="0"/>
      <w:divBdr>
        <w:top w:val="none" w:sz="0" w:space="0" w:color="auto"/>
        <w:left w:val="none" w:sz="0" w:space="0" w:color="auto"/>
        <w:bottom w:val="none" w:sz="0" w:space="0" w:color="auto"/>
        <w:right w:val="none" w:sz="0" w:space="0" w:color="auto"/>
      </w:divBdr>
    </w:div>
    <w:div w:id="1003625583">
      <w:bodyDiv w:val="1"/>
      <w:marLeft w:val="0"/>
      <w:marRight w:val="0"/>
      <w:marTop w:val="0"/>
      <w:marBottom w:val="0"/>
      <w:divBdr>
        <w:top w:val="none" w:sz="0" w:space="0" w:color="auto"/>
        <w:left w:val="none" w:sz="0" w:space="0" w:color="auto"/>
        <w:bottom w:val="none" w:sz="0" w:space="0" w:color="auto"/>
        <w:right w:val="none" w:sz="0" w:space="0" w:color="auto"/>
      </w:divBdr>
    </w:div>
    <w:div w:id="1003628999">
      <w:bodyDiv w:val="1"/>
      <w:marLeft w:val="0"/>
      <w:marRight w:val="0"/>
      <w:marTop w:val="0"/>
      <w:marBottom w:val="0"/>
      <w:divBdr>
        <w:top w:val="none" w:sz="0" w:space="0" w:color="auto"/>
        <w:left w:val="none" w:sz="0" w:space="0" w:color="auto"/>
        <w:bottom w:val="none" w:sz="0" w:space="0" w:color="auto"/>
        <w:right w:val="none" w:sz="0" w:space="0" w:color="auto"/>
      </w:divBdr>
    </w:div>
    <w:div w:id="1005133964">
      <w:bodyDiv w:val="1"/>
      <w:marLeft w:val="0"/>
      <w:marRight w:val="0"/>
      <w:marTop w:val="0"/>
      <w:marBottom w:val="0"/>
      <w:divBdr>
        <w:top w:val="none" w:sz="0" w:space="0" w:color="auto"/>
        <w:left w:val="none" w:sz="0" w:space="0" w:color="auto"/>
        <w:bottom w:val="none" w:sz="0" w:space="0" w:color="auto"/>
        <w:right w:val="none" w:sz="0" w:space="0" w:color="auto"/>
      </w:divBdr>
    </w:div>
    <w:div w:id="1005520457">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401869">
      <w:bodyDiv w:val="1"/>
      <w:marLeft w:val="0"/>
      <w:marRight w:val="0"/>
      <w:marTop w:val="0"/>
      <w:marBottom w:val="0"/>
      <w:divBdr>
        <w:top w:val="none" w:sz="0" w:space="0" w:color="auto"/>
        <w:left w:val="none" w:sz="0" w:space="0" w:color="auto"/>
        <w:bottom w:val="none" w:sz="0" w:space="0" w:color="auto"/>
        <w:right w:val="none" w:sz="0" w:space="0" w:color="auto"/>
      </w:divBdr>
    </w:div>
    <w:div w:id="1008210826">
      <w:bodyDiv w:val="1"/>
      <w:marLeft w:val="0"/>
      <w:marRight w:val="0"/>
      <w:marTop w:val="0"/>
      <w:marBottom w:val="0"/>
      <w:divBdr>
        <w:top w:val="none" w:sz="0" w:space="0" w:color="auto"/>
        <w:left w:val="none" w:sz="0" w:space="0" w:color="auto"/>
        <w:bottom w:val="none" w:sz="0" w:space="0" w:color="auto"/>
        <w:right w:val="none" w:sz="0" w:space="0" w:color="auto"/>
      </w:divBdr>
    </w:div>
    <w:div w:id="1010520237">
      <w:bodyDiv w:val="1"/>
      <w:marLeft w:val="0"/>
      <w:marRight w:val="0"/>
      <w:marTop w:val="0"/>
      <w:marBottom w:val="0"/>
      <w:divBdr>
        <w:top w:val="none" w:sz="0" w:space="0" w:color="auto"/>
        <w:left w:val="none" w:sz="0" w:space="0" w:color="auto"/>
        <w:bottom w:val="none" w:sz="0" w:space="0" w:color="auto"/>
        <w:right w:val="none" w:sz="0" w:space="0" w:color="auto"/>
      </w:divBdr>
    </w:div>
    <w:div w:id="1012104095">
      <w:bodyDiv w:val="1"/>
      <w:marLeft w:val="0"/>
      <w:marRight w:val="0"/>
      <w:marTop w:val="0"/>
      <w:marBottom w:val="0"/>
      <w:divBdr>
        <w:top w:val="none" w:sz="0" w:space="0" w:color="auto"/>
        <w:left w:val="none" w:sz="0" w:space="0" w:color="auto"/>
        <w:bottom w:val="none" w:sz="0" w:space="0" w:color="auto"/>
        <w:right w:val="none" w:sz="0" w:space="0" w:color="auto"/>
      </w:divBdr>
    </w:div>
    <w:div w:id="1012603980">
      <w:bodyDiv w:val="1"/>
      <w:marLeft w:val="0"/>
      <w:marRight w:val="0"/>
      <w:marTop w:val="0"/>
      <w:marBottom w:val="0"/>
      <w:divBdr>
        <w:top w:val="none" w:sz="0" w:space="0" w:color="auto"/>
        <w:left w:val="none" w:sz="0" w:space="0" w:color="auto"/>
        <w:bottom w:val="none" w:sz="0" w:space="0" w:color="auto"/>
        <w:right w:val="none" w:sz="0" w:space="0" w:color="auto"/>
      </w:divBdr>
    </w:div>
    <w:div w:id="1013265161">
      <w:bodyDiv w:val="1"/>
      <w:marLeft w:val="0"/>
      <w:marRight w:val="0"/>
      <w:marTop w:val="0"/>
      <w:marBottom w:val="0"/>
      <w:divBdr>
        <w:top w:val="none" w:sz="0" w:space="0" w:color="auto"/>
        <w:left w:val="none" w:sz="0" w:space="0" w:color="auto"/>
        <w:bottom w:val="none" w:sz="0" w:space="0" w:color="auto"/>
        <w:right w:val="none" w:sz="0" w:space="0" w:color="auto"/>
      </w:divBdr>
    </w:div>
    <w:div w:id="1014185954">
      <w:bodyDiv w:val="1"/>
      <w:marLeft w:val="0"/>
      <w:marRight w:val="0"/>
      <w:marTop w:val="0"/>
      <w:marBottom w:val="0"/>
      <w:divBdr>
        <w:top w:val="none" w:sz="0" w:space="0" w:color="auto"/>
        <w:left w:val="none" w:sz="0" w:space="0" w:color="auto"/>
        <w:bottom w:val="none" w:sz="0" w:space="0" w:color="auto"/>
        <w:right w:val="none" w:sz="0" w:space="0" w:color="auto"/>
      </w:divBdr>
    </w:div>
    <w:div w:id="1014381090">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5771848">
      <w:bodyDiv w:val="1"/>
      <w:marLeft w:val="0"/>
      <w:marRight w:val="0"/>
      <w:marTop w:val="0"/>
      <w:marBottom w:val="0"/>
      <w:divBdr>
        <w:top w:val="none" w:sz="0" w:space="0" w:color="auto"/>
        <w:left w:val="none" w:sz="0" w:space="0" w:color="auto"/>
        <w:bottom w:val="none" w:sz="0" w:space="0" w:color="auto"/>
        <w:right w:val="none" w:sz="0" w:space="0" w:color="auto"/>
      </w:divBdr>
    </w:div>
    <w:div w:id="1016346155">
      <w:bodyDiv w:val="1"/>
      <w:marLeft w:val="0"/>
      <w:marRight w:val="0"/>
      <w:marTop w:val="0"/>
      <w:marBottom w:val="0"/>
      <w:divBdr>
        <w:top w:val="none" w:sz="0" w:space="0" w:color="auto"/>
        <w:left w:val="none" w:sz="0" w:space="0" w:color="auto"/>
        <w:bottom w:val="none" w:sz="0" w:space="0" w:color="auto"/>
        <w:right w:val="none" w:sz="0" w:space="0" w:color="auto"/>
      </w:divBdr>
    </w:div>
    <w:div w:id="1016544005">
      <w:bodyDiv w:val="1"/>
      <w:marLeft w:val="0"/>
      <w:marRight w:val="0"/>
      <w:marTop w:val="0"/>
      <w:marBottom w:val="0"/>
      <w:divBdr>
        <w:top w:val="none" w:sz="0" w:space="0" w:color="auto"/>
        <w:left w:val="none" w:sz="0" w:space="0" w:color="auto"/>
        <w:bottom w:val="none" w:sz="0" w:space="0" w:color="auto"/>
        <w:right w:val="none" w:sz="0" w:space="0" w:color="auto"/>
      </w:divBdr>
    </w:div>
    <w:div w:id="1017073869">
      <w:bodyDiv w:val="1"/>
      <w:marLeft w:val="0"/>
      <w:marRight w:val="0"/>
      <w:marTop w:val="0"/>
      <w:marBottom w:val="0"/>
      <w:divBdr>
        <w:top w:val="none" w:sz="0" w:space="0" w:color="auto"/>
        <w:left w:val="none" w:sz="0" w:space="0" w:color="auto"/>
        <w:bottom w:val="none" w:sz="0" w:space="0" w:color="auto"/>
        <w:right w:val="none" w:sz="0" w:space="0" w:color="auto"/>
      </w:divBdr>
    </w:div>
    <w:div w:id="1017149658">
      <w:bodyDiv w:val="1"/>
      <w:marLeft w:val="0"/>
      <w:marRight w:val="0"/>
      <w:marTop w:val="0"/>
      <w:marBottom w:val="0"/>
      <w:divBdr>
        <w:top w:val="none" w:sz="0" w:space="0" w:color="auto"/>
        <w:left w:val="none" w:sz="0" w:space="0" w:color="auto"/>
        <w:bottom w:val="none" w:sz="0" w:space="0" w:color="auto"/>
        <w:right w:val="none" w:sz="0" w:space="0" w:color="auto"/>
      </w:divBdr>
    </w:div>
    <w:div w:id="1017389685">
      <w:bodyDiv w:val="1"/>
      <w:marLeft w:val="0"/>
      <w:marRight w:val="0"/>
      <w:marTop w:val="0"/>
      <w:marBottom w:val="0"/>
      <w:divBdr>
        <w:top w:val="none" w:sz="0" w:space="0" w:color="auto"/>
        <w:left w:val="none" w:sz="0" w:space="0" w:color="auto"/>
        <w:bottom w:val="none" w:sz="0" w:space="0" w:color="auto"/>
        <w:right w:val="none" w:sz="0" w:space="0" w:color="auto"/>
      </w:divBdr>
    </w:div>
    <w:div w:id="1017465069">
      <w:bodyDiv w:val="1"/>
      <w:marLeft w:val="0"/>
      <w:marRight w:val="0"/>
      <w:marTop w:val="0"/>
      <w:marBottom w:val="0"/>
      <w:divBdr>
        <w:top w:val="none" w:sz="0" w:space="0" w:color="auto"/>
        <w:left w:val="none" w:sz="0" w:space="0" w:color="auto"/>
        <w:bottom w:val="none" w:sz="0" w:space="0" w:color="auto"/>
        <w:right w:val="none" w:sz="0" w:space="0" w:color="auto"/>
      </w:divBdr>
    </w:div>
    <w:div w:id="1017774959">
      <w:bodyDiv w:val="1"/>
      <w:marLeft w:val="0"/>
      <w:marRight w:val="0"/>
      <w:marTop w:val="0"/>
      <w:marBottom w:val="0"/>
      <w:divBdr>
        <w:top w:val="none" w:sz="0" w:space="0" w:color="auto"/>
        <w:left w:val="none" w:sz="0" w:space="0" w:color="auto"/>
        <w:bottom w:val="none" w:sz="0" w:space="0" w:color="auto"/>
        <w:right w:val="none" w:sz="0" w:space="0" w:color="auto"/>
      </w:divBdr>
    </w:div>
    <w:div w:id="1018315104">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20081329">
      <w:bodyDiv w:val="1"/>
      <w:marLeft w:val="0"/>
      <w:marRight w:val="0"/>
      <w:marTop w:val="0"/>
      <w:marBottom w:val="0"/>
      <w:divBdr>
        <w:top w:val="none" w:sz="0" w:space="0" w:color="auto"/>
        <w:left w:val="none" w:sz="0" w:space="0" w:color="auto"/>
        <w:bottom w:val="none" w:sz="0" w:space="0" w:color="auto"/>
        <w:right w:val="none" w:sz="0" w:space="0" w:color="auto"/>
      </w:divBdr>
    </w:div>
    <w:div w:id="1020425631">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0933477">
      <w:bodyDiv w:val="1"/>
      <w:marLeft w:val="0"/>
      <w:marRight w:val="0"/>
      <w:marTop w:val="0"/>
      <w:marBottom w:val="0"/>
      <w:divBdr>
        <w:top w:val="none" w:sz="0" w:space="0" w:color="auto"/>
        <w:left w:val="none" w:sz="0" w:space="0" w:color="auto"/>
        <w:bottom w:val="none" w:sz="0" w:space="0" w:color="auto"/>
        <w:right w:val="none" w:sz="0" w:space="0" w:color="auto"/>
      </w:divBdr>
    </w:div>
    <w:div w:id="1021083038">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586048">
      <w:bodyDiv w:val="1"/>
      <w:marLeft w:val="0"/>
      <w:marRight w:val="0"/>
      <w:marTop w:val="0"/>
      <w:marBottom w:val="0"/>
      <w:divBdr>
        <w:top w:val="none" w:sz="0" w:space="0" w:color="auto"/>
        <w:left w:val="none" w:sz="0" w:space="0" w:color="auto"/>
        <w:bottom w:val="none" w:sz="0" w:space="0" w:color="auto"/>
        <w:right w:val="none" w:sz="0" w:space="0" w:color="auto"/>
      </w:divBdr>
    </w:div>
    <w:div w:id="1021707160">
      <w:bodyDiv w:val="1"/>
      <w:marLeft w:val="0"/>
      <w:marRight w:val="0"/>
      <w:marTop w:val="0"/>
      <w:marBottom w:val="0"/>
      <w:divBdr>
        <w:top w:val="none" w:sz="0" w:space="0" w:color="auto"/>
        <w:left w:val="none" w:sz="0" w:space="0" w:color="auto"/>
        <w:bottom w:val="none" w:sz="0" w:space="0" w:color="auto"/>
        <w:right w:val="none" w:sz="0" w:space="0" w:color="auto"/>
      </w:divBdr>
    </w:div>
    <w:div w:id="1022122924">
      <w:bodyDiv w:val="1"/>
      <w:marLeft w:val="0"/>
      <w:marRight w:val="0"/>
      <w:marTop w:val="0"/>
      <w:marBottom w:val="0"/>
      <w:divBdr>
        <w:top w:val="none" w:sz="0" w:space="0" w:color="auto"/>
        <w:left w:val="none" w:sz="0" w:space="0" w:color="auto"/>
        <w:bottom w:val="none" w:sz="0" w:space="0" w:color="auto"/>
        <w:right w:val="none" w:sz="0" w:space="0" w:color="auto"/>
      </w:divBdr>
    </w:div>
    <w:div w:id="1022129363">
      <w:bodyDiv w:val="1"/>
      <w:marLeft w:val="0"/>
      <w:marRight w:val="0"/>
      <w:marTop w:val="0"/>
      <w:marBottom w:val="0"/>
      <w:divBdr>
        <w:top w:val="none" w:sz="0" w:space="0" w:color="auto"/>
        <w:left w:val="none" w:sz="0" w:space="0" w:color="auto"/>
        <w:bottom w:val="none" w:sz="0" w:space="0" w:color="auto"/>
        <w:right w:val="none" w:sz="0" w:space="0" w:color="auto"/>
      </w:divBdr>
    </w:div>
    <w:div w:id="1022438961">
      <w:bodyDiv w:val="1"/>
      <w:marLeft w:val="0"/>
      <w:marRight w:val="0"/>
      <w:marTop w:val="0"/>
      <w:marBottom w:val="0"/>
      <w:divBdr>
        <w:top w:val="none" w:sz="0" w:space="0" w:color="auto"/>
        <w:left w:val="none" w:sz="0" w:space="0" w:color="auto"/>
        <w:bottom w:val="none" w:sz="0" w:space="0" w:color="auto"/>
        <w:right w:val="none" w:sz="0" w:space="0" w:color="auto"/>
      </w:divBdr>
    </w:div>
    <w:div w:id="1022588944">
      <w:bodyDiv w:val="1"/>
      <w:marLeft w:val="0"/>
      <w:marRight w:val="0"/>
      <w:marTop w:val="0"/>
      <w:marBottom w:val="0"/>
      <w:divBdr>
        <w:top w:val="none" w:sz="0" w:space="0" w:color="auto"/>
        <w:left w:val="none" w:sz="0" w:space="0" w:color="auto"/>
        <w:bottom w:val="none" w:sz="0" w:space="0" w:color="auto"/>
        <w:right w:val="none" w:sz="0" w:space="0" w:color="auto"/>
      </w:divBdr>
    </w:div>
    <w:div w:id="1023095051">
      <w:bodyDiv w:val="1"/>
      <w:marLeft w:val="0"/>
      <w:marRight w:val="0"/>
      <w:marTop w:val="0"/>
      <w:marBottom w:val="0"/>
      <w:divBdr>
        <w:top w:val="none" w:sz="0" w:space="0" w:color="auto"/>
        <w:left w:val="none" w:sz="0" w:space="0" w:color="auto"/>
        <w:bottom w:val="none" w:sz="0" w:space="0" w:color="auto"/>
        <w:right w:val="none" w:sz="0" w:space="0" w:color="auto"/>
      </w:divBdr>
    </w:div>
    <w:div w:id="1023357467">
      <w:bodyDiv w:val="1"/>
      <w:marLeft w:val="0"/>
      <w:marRight w:val="0"/>
      <w:marTop w:val="0"/>
      <w:marBottom w:val="0"/>
      <w:divBdr>
        <w:top w:val="none" w:sz="0" w:space="0" w:color="auto"/>
        <w:left w:val="none" w:sz="0" w:space="0" w:color="auto"/>
        <w:bottom w:val="none" w:sz="0" w:space="0" w:color="auto"/>
        <w:right w:val="none" w:sz="0" w:space="0" w:color="auto"/>
      </w:divBdr>
    </w:div>
    <w:div w:id="1023629985">
      <w:bodyDiv w:val="1"/>
      <w:marLeft w:val="0"/>
      <w:marRight w:val="0"/>
      <w:marTop w:val="0"/>
      <w:marBottom w:val="0"/>
      <w:divBdr>
        <w:top w:val="none" w:sz="0" w:space="0" w:color="auto"/>
        <w:left w:val="none" w:sz="0" w:space="0" w:color="auto"/>
        <w:bottom w:val="none" w:sz="0" w:space="0" w:color="auto"/>
        <w:right w:val="none" w:sz="0" w:space="0" w:color="auto"/>
      </w:divBdr>
    </w:div>
    <w:div w:id="1023946367">
      <w:bodyDiv w:val="1"/>
      <w:marLeft w:val="0"/>
      <w:marRight w:val="0"/>
      <w:marTop w:val="0"/>
      <w:marBottom w:val="0"/>
      <w:divBdr>
        <w:top w:val="none" w:sz="0" w:space="0" w:color="auto"/>
        <w:left w:val="none" w:sz="0" w:space="0" w:color="auto"/>
        <w:bottom w:val="none" w:sz="0" w:space="0" w:color="auto"/>
        <w:right w:val="none" w:sz="0" w:space="0" w:color="auto"/>
      </w:divBdr>
    </w:div>
    <w:div w:id="1024358746">
      <w:bodyDiv w:val="1"/>
      <w:marLeft w:val="0"/>
      <w:marRight w:val="0"/>
      <w:marTop w:val="0"/>
      <w:marBottom w:val="0"/>
      <w:divBdr>
        <w:top w:val="none" w:sz="0" w:space="0" w:color="auto"/>
        <w:left w:val="none" w:sz="0" w:space="0" w:color="auto"/>
        <w:bottom w:val="none" w:sz="0" w:space="0" w:color="auto"/>
        <w:right w:val="none" w:sz="0" w:space="0" w:color="auto"/>
      </w:divBdr>
    </w:div>
    <w:div w:id="1024793657">
      <w:bodyDiv w:val="1"/>
      <w:marLeft w:val="0"/>
      <w:marRight w:val="0"/>
      <w:marTop w:val="0"/>
      <w:marBottom w:val="0"/>
      <w:divBdr>
        <w:top w:val="none" w:sz="0" w:space="0" w:color="auto"/>
        <w:left w:val="none" w:sz="0" w:space="0" w:color="auto"/>
        <w:bottom w:val="none" w:sz="0" w:space="0" w:color="auto"/>
        <w:right w:val="none" w:sz="0" w:space="0" w:color="auto"/>
      </w:divBdr>
    </w:div>
    <w:div w:id="1024818634">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406370">
      <w:bodyDiv w:val="1"/>
      <w:marLeft w:val="0"/>
      <w:marRight w:val="0"/>
      <w:marTop w:val="0"/>
      <w:marBottom w:val="0"/>
      <w:divBdr>
        <w:top w:val="none" w:sz="0" w:space="0" w:color="auto"/>
        <w:left w:val="none" w:sz="0" w:space="0" w:color="auto"/>
        <w:bottom w:val="none" w:sz="0" w:space="0" w:color="auto"/>
        <w:right w:val="none" w:sz="0" w:space="0" w:color="auto"/>
      </w:divBdr>
    </w:div>
    <w:div w:id="1025521175">
      <w:bodyDiv w:val="1"/>
      <w:marLeft w:val="0"/>
      <w:marRight w:val="0"/>
      <w:marTop w:val="0"/>
      <w:marBottom w:val="0"/>
      <w:divBdr>
        <w:top w:val="none" w:sz="0" w:space="0" w:color="auto"/>
        <w:left w:val="none" w:sz="0" w:space="0" w:color="auto"/>
        <w:bottom w:val="none" w:sz="0" w:space="0" w:color="auto"/>
        <w:right w:val="none" w:sz="0" w:space="0" w:color="auto"/>
      </w:divBdr>
    </w:div>
    <w:div w:id="1025983552">
      <w:bodyDiv w:val="1"/>
      <w:marLeft w:val="0"/>
      <w:marRight w:val="0"/>
      <w:marTop w:val="0"/>
      <w:marBottom w:val="0"/>
      <w:divBdr>
        <w:top w:val="none" w:sz="0" w:space="0" w:color="auto"/>
        <w:left w:val="none" w:sz="0" w:space="0" w:color="auto"/>
        <w:bottom w:val="none" w:sz="0" w:space="0" w:color="auto"/>
        <w:right w:val="none" w:sz="0" w:space="0" w:color="auto"/>
      </w:divBdr>
    </w:div>
    <w:div w:id="1026373666">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759648">
      <w:bodyDiv w:val="1"/>
      <w:marLeft w:val="0"/>
      <w:marRight w:val="0"/>
      <w:marTop w:val="0"/>
      <w:marBottom w:val="0"/>
      <w:divBdr>
        <w:top w:val="none" w:sz="0" w:space="0" w:color="auto"/>
        <w:left w:val="none" w:sz="0" w:space="0" w:color="auto"/>
        <w:bottom w:val="none" w:sz="0" w:space="0" w:color="auto"/>
        <w:right w:val="none" w:sz="0" w:space="0" w:color="auto"/>
      </w:divBdr>
    </w:div>
    <w:div w:id="1028336298">
      <w:bodyDiv w:val="1"/>
      <w:marLeft w:val="0"/>
      <w:marRight w:val="0"/>
      <w:marTop w:val="0"/>
      <w:marBottom w:val="0"/>
      <w:divBdr>
        <w:top w:val="none" w:sz="0" w:space="0" w:color="auto"/>
        <w:left w:val="none" w:sz="0" w:space="0" w:color="auto"/>
        <w:bottom w:val="none" w:sz="0" w:space="0" w:color="auto"/>
        <w:right w:val="none" w:sz="0" w:space="0" w:color="auto"/>
      </w:divBdr>
    </w:div>
    <w:div w:id="1029601269">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796623">
      <w:bodyDiv w:val="1"/>
      <w:marLeft w:val="0"/>
      <w:marRight w:val="0"/>
      <w:marTop w:val="0"/>
      <w:marBottom w:val="0"/>
      <w:divBdr>
        <w:top w:val="none" w:sz="0" w:space="0" w:color="auto"/>
        <w:left w:val="none" w:sz="0" w:space="0" w:color="auto"/>
        <w:bottom w:val="none" w:sz="0" w:space="0" w:color="auto"/>
        <w:right w:val="none" w:sz="0" w:space="0" w:color="auto"/>
      </w:divBdr>
    </w:div>
    <w:div w:id="1030379883">
      <w:bodyDiv w:val="1"/>
      <w:marLeft w:val="0"/>
      <w:marRight w:val="0"/>
      <w:marTop w:val="0"/>
      <w:marBottom w:val="0"/>
      <w:divBdr>
        <w:top w:val="none" w:sz="0" w:space="0" w:color="auto"/>
        <w:left w:val="none" w:sz="0" w:space="0" w:color="auto"/>
        <w:bottom w:val="none" w:sz="0" w:space="0" w:color="auto"/>
        <w:right w:val="none" w:sz="0" w:space="0" w:color="auto"/>
      </w:divBdr>
    </w:div>
    <w:div w:id="1030423237">
      <w:bodyDiv w:val="1"/>
      <w:marLeft w:val="0"/>
      <w:marRight w:val="0"/>
      <w:marTop w:val="0"/>
      <w:marBottom w:val="0"/>
      <w:divBdr>
        <w:top w:val="none" w:sz="0" w:space="0" w:color="auto"/>
        <w:left w:val="none" w:sz="0" w:space="0" w:color="auto"/>
        <w:bottom w:val="none" w:sz="0" w:space="0" w:color="auto"/>
        <w:right w:val="none" w:sz="0" w:space="0" w:color="auto"/>
      </w:divBdr>
    </w:div>
    <w:div w:id="1030717438">
      <w:bodyDiv w:val="1"/>
      <w:marLeft w:val="0"/>
      <w:marRight w:val="0"/>
      <w:marTop w:val="0"/>
      <w:marBottom w:val="0"/>
      <w:divBdr>
        <w:top w:val="none" w:sz="0" w:space="0" w:color="auto"/>
        <w:left w:val="none" w:sz="0" w:space="0" w:color="auto"/>
        <w:bottom w:val="none" w:sz="0" w:space="0" w:color="auto"/>
        <w:right w:val="none" w:sz="0" w:space="0" w:color="auto"/>
      </w:divBdr>
    </w:div>
    <w:div w:id="1031493163">
      <w:bodyDiv w:val="1"/>
      <w:marLeft w:val="0"/>
      <w:marRight w:val="0"/>
      <w:marTop w:val="0"/>
      <w:marBottom w:val="0"/>
      <w:divBdr>
        <w:top w:val="none" w:sz="0" w:space="0" w:color="auto"/>
        <w:left w:val="none" w:sz="0" w:space="0" w:color="auto"/>
        <w:bottom w:val="none" w:sz="0" w:space="0" w:color="auto"/>
        <w:right w:val="none" w:sz="0" w:space="0" w:color="auto"/>
      </w:divBdr>
    </w:div>
    <w:div w:id="1031686097">
      <w:bodyDiv w:val="1"/>
      <w:marLeft w:val="0"/>
      <w:marRight w:val="0"/>
      <w:marTop w:val="0"/>
      <w:marBottom w:val="0"/>
      <w:divBdr>
        <w:top w:val="none" w:sz="0" w:space="0" w:color="auto"/>
        <w:left w:val="none" w:sz="0" w:space="0" w:color="auto"/>
        <w:bottom w:val="none" w:sz="0" w:space="0" w:color="auto"/>
        <w:right w:val="none" w:sz="0" w:space="0" w:color="auto"/>
      </w:divBdr>
    </w:div>
    <w:div w:id="1031876178">
      <w:bodyDiv w:val="1"/>
      <w:marLeft w:val="0"/>
      <w:marRight w:val="0"/>
      <w:marTop w:val="0"/>
      <w:marBottom w:val="0"/>
      <w:divBdr>
        <w:top w:val="none" w:sz="0" w:space="0" w:color="auto"/>
        <w:left w:val="none" w:sz="0" w:space="0" w:color="auto"/>
        <w:bottom w:val="none" w:sz="0" w:space="0" w:color="auto"/>
        <w:right w:val="none" w:sz="0" w:space="0" w:color="auto"/>
      </w:divBdr>
    </w:div>
    <w:div w:id="1031953074">
      <w:bodyDiv w:val="1"/>
      <w:marLeft w:val="0"/>
      <w:marRight w:val="0"/>
      <w:marTop w:val="0"/>
      <w:marBottom w:val="0"/>
      <w:divBdr>
        <w:top w:val="none" w:sz="0" w:space="0" w:color="auto"/>
        <w:left w:val="none" w:sz="0" w:space="0" w:color="auto"/>
        <w:bottom w:val="none" w:sz="0" w:space="0" w:color="auto"/>
        <w:right w:val="none" w:sz="0" w:space="0" w:color="auto"/>
      </w:divBdr>
    </w:div>
    <w:div w:id="1032340928">
      <w:bodyDiv w:val="1"/>
      <w:marLeft w:val="0"/>
      <w:marRight w:val="0"/>
      <w:marTop w:val="0"/>
      <w:marBottom w:val="0"/>
      <w:divBdr>
        <w:top w:val="none" w:sz="0" w:space="0" w:color="auto"/>
        <w:left w:val="none" w:sz="0" w:space="0" w:color="auto"/>
        <w:bottom w:val="none" w:sz="0" w:space="0" w:color="auto"/>
        <w:right w:val="none" w:sz="0" w:space="0" w:color="auto"/>
      </w:divBdr>
    </w:div>
    <w:div w:id="1033114984">
      <w:bodyDiv w:val="1"/>
      <w:marLeft w:val="0"/>
      <w:marRight w:val="0"/>
      <w:marTop w:val="0"/>
      <w:marBottom w:val="0"/>
      <w:divBdr>
        <w:top w:val="none" w:sz="0" w:space="0" w:color="auto"/>
        <w:left w:val="none" w:sz="0" w:space="0" w:color="auto"/>
        <w:bottom w:val="none" w:sz="0" w:space="0" w:color="auto"/>
        <w:right w:val="none" w:sz="0" w:space="0" w:color="auto"/>
      </w:divBdr>
    </w:div>
    <w:div w:id="1033338024">
      <w:bodyDiv w:val="1"/>
      <w:marLeft w:val="0"/>
      <w:marRight w:val="0"/>
      <w:marTop w:val="0"/>
      <w:marBottom w:val="0"/>
      <w:divBdr>
        <w:top w:val="none" w:sz="0" w:space="0" w:color="auto"/>
        <w:left w:val="none" w:sz="0" w:space="0" w:color="auto"/>
        <w:bottom w:val="none" w:sz="0" w:space="0" w:color="auto"/>
        <w:right w:val="none" w:sz="0" w:space="0" w:color="auto"/>
      </w:divBdr>
    </w:div>
    <w:div w:id="1033503597">
      <w:bodyDiv w:val="1"/>
      <w:marLeft w:val="0"/>
      <w:marRight w:val="0"/>
      <w:marTop w:val="0"/>
      <w:marBottom w:val="0"/>
      <w:divBdr>
        <w:top w:val="none" w:sz="0" w:space="0" w:color="auto"/>
        <w:left w:val="none" w:sz="0" w:space="0" w:color="auto"/>
        <w:bottom w:val="none" w:sz="0" w:space="0" w:color="auto"/>
        <w:right w:val="none" w:sz="0" w:space="0" w:color="auto"/>
      </w:divBdr>
    </w:div>
    <w:div w:id="1033534148">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161716">
      <w:bodyDiv w:val="1"/>
      <w:marLeft w:val="0"/>
      <w:marRight w:val="0"/>
      <w:marTop w:val="0"/>
      <w:marBottom w:val="0"/>
      <w:divBdr>
        <w:top w:val="none" w:sz="0" w:space="0" w:color="auto"/>
        <w:left w:val="none" w:sz="0" w:space="0" w:color="auto"/>
        <w:bottom w:val="none" w:sz="0" w:space="0" w:color="auto"/>
        <w:right w:val="none" w:sz="0" w:space="0" w:color="auto"/>
      </w:divBdr>
    </w:div>
    <w:div w:id="1035041468">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471799">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6153104">
      <w:bodyDiv w:val="1"/>
      <w:marLeft w:val="0"/>
      <w:marRight w:val="0"/>
      <w:marTop w:val="0"/>
      <w:marBottom w:val="0"/>
      <w:divBdr>
        <w:top w:val="none" w:sz="0" w:space="0" w:color="auto"/>
        <w:left w:val="none" w:sz="0" w:space="0" w:color="auto"/>
        <w:bottom w:val="none" w:sz="0" w:space="0" w:color="auto"/>
        <w:right w:val="none" w:sz="0" w:space="0" w:color="auto"/>
      </w:divBdr>
    </w:div>
    <w:div w:id="1036197804">
      <w:bodyDiv w:val="1"/>
      <w:marLeft w:val="0"/>
      <w:marRight w:val="0"/>
      <w:marTop w:val="0"/>
      <w:marBottom w:val="0"/>
      <w:divBdr>
        <w:top w:val="none" w:sz="0" w:space="0" w:color="auto"/>
        <w:left w:val="none" w:sz="0" w:space="0" w:color="auto"/>
        <w:bottom w:val="none" w:sz="0" w:space="0" w:color="auto"/>
        <w:right w:val="none" w:sz="0" w:space="0" w:color="auto"/>
      </w:divBdr>
    </w:div>
    <w:div w:id="1038623825">
      <w:bodyDiv w:val="1"/>
      <w:marLeft w:val="0"/>
      <w:marRight w:val="0"/>
      <w:marTop w:val="0"/>
      <w:marBottom w:val="0"/>
      <w:divBdr>
        <w:top w:val="none" w:sz="0" w:space="0" w:color="auto"/>
        <w:left w:val="none" w:sz="0" w:space="0" w:color="auto"/>
        <w:bottom w:val="none" w:sz="0" w:space="0" w:color="auto"/>
        <w:right w:val="none" w:sz="0" w:space="0" w:color="auto"/>
      </w:divBdr>
    </w:div>
    <w:div w:id="1038816789">
      <w:bodyDiv w:val="1"/>
      <w:marLeft w:val="0"/>
      <w:marRight w:val="0"/>
      <w:marTop w:val="0"/>
      <w:marBottom w:val="0"/>
      <w:divBdr>
        <w:top w:val="none" w:sz="0" w:space="0" w:color="auto"/>
        <w:left w:val="none" w:sz="0" w:space="0" w:color="auto"/>
        <w:bottom w:val="none" w:sz="0" w:space="0" w:color="auto"/>
        <w:right w:val="none" w:sz="0" w:space="0" w:color="auto"/>
      </w:divBdr>
    </w:div>
    <w:div w:id="1038965976">
      <w:bodyDiv w:val="1"/>
      <w:marLeft w:val="0"/>
      <w:marRight w:val="0"/>
      <w:marTop w:val="0"/>
      <w:marBottom w:val="0"/>
      <w:divBdr>
        <w:top w:val="none" w:sz="0" w:space="0" w:color="auto"/>
        <w:left w:val="none" w:sz="0" w:space="0" w:color="auto"/>
        <w:bottom w:val="none" w:sz="0" w:space="0" w:color="auto"/>
        <w:right w:val="none" w:sz="0" w:space="0" w:color="auto"/>
      </w:divBdr>
    </w:div>
    <w:div w:id="1039206796">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39822040">
      <w:bodyDiv w:val="1"/>
      <w:marLeft w:val="0"/>
      <w:marRight w:val="0"/>
      <w:marTop w:val="0"/>
      <w:marBottom w:val="0"/>
      <w:divBdr>
        <w:top w:val="none" w:sz="0" w:space="0" w:color="auto"/>
        <w:left w:val="none" w:sz="0" w:space="0" w:color="auto"/>
        <w:bottom w:val="none" w:sz="0" w:space="0" w:color="auto"/>
        <w:right w:val="none" w:sz="0" w:space="0" w:color="auto"/>
      </w:divBdr>
    </w:div>
    <w:div w:id="1039889434">
      <w:bodyDiv w:val="1"/>
      <w:marLeft w:val="0"/>
      <w:marRight w:val="0"/>
      <w:marTop w:val="0"/>
      <w:marBottom w:val="0"/>
      <w:divBdr>
        <w:top w:val="none" w:sz="0" w:space="0" w:color="auto"/>
        <w:left w:val="none" w:sz="0" w:space="0" w:color="auto"/>
        <w:bottom w:val="none" w:sz="0" w:space="0" w:color="auto"/>
        <w:right w:val="none" w:sz="0" w:space="0" w:color="auto"/>
      </w:divBdr>
    </w:div>
    <w:div w:id="1040205881">
      <w:bodyDiv w:val="1"/>
      <w:marLeft w:val="0"/>
      <w:marRight w:val="0"/>
      <w:marTop w:val="0"/>
      <w:marBottom w:val="0"/>
      <w:divBdr>
        <w:top w:val="none" w:sz="0" w:space="0" w:color="auto"/>
        <w:left w:val="none" w:sz="0" w:space="0" w:color="auto"/>
        <w:bottom w:val="none" w:sz="0" w:space="0" w:color="auto"/>
        <w:right w:val="none" w:sz="0" w:space="0" w:color="auto"/>
      </w:divBdr>
    </w:div>
    <w:div w:id="1041129022">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1898029">
      <w:bodyDiv w:val="1"/>
      <w:marLeft w:val="0"/>
      <w:marRight w:val="0"/>
      <w:marTop w:val="0"/>
      <w:marBottom w:val="0"/>
      <w:divBdr>
        <w:top w:val="none" w:sz="0" w:space="0" w:color="auto"/>
        <w:left w:val="none" w:sz="0" w:space="0" w:color="auto"/>
        <w:bottom w:val="none" w:sz="0" w:space="0" w:color="auto"/>
        <w:right w:val="none" w:sz="0" w:space="0" w:color="auto"/>
      </w:divBdr>
    </w:div>
    <w:div w:id="1041975766">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4407054">
      <w:bodyDiv w:val="1"/>
      <w:marLeft w:val="0"/>
      <w:marRight w:val="0"/>
      <w:marTop w:val="0"/>
      <w:marBottom w:val="0"/>
      <w:divBdr>
        <w:top w:val="none" w:sz="0" w:space="0" w:color="auto"/>
        <w:left w:val="none" w:sz="0" w:space="0" w:color="auto"/>
        <w:bottom w:val="none" w:sz="0" w:space="0" w:color="auto"/>
        <w:right w:val="none" w:sz="0" w:space="0" w:color="auto"/>
      </w:divBdr>
    </w:div>
    <w:div w:id="1045182645">
      <w:bodyDiv w:val="1"/>
      <w:marLeft w:val="0"/>
      <w:marRight w:val="0"/>
      <w:marTop w:val="0"/>
      <w:marBottom w:val="0"/>
      <w:divBdr>
        <w:top w:val="none" w:sz="0" w:space="0" w:color="auto"/>
        <w:left w:val="none" w:sz="0" w:space="0" w:color="auto"/>
        <w:bottom w:val="none" w:sz="0" w:space="0" w:color="auto"/>
        <w:right w:val="none" w:sz="0" w:space="0" w:color="auto"/>
      </w:divBdr>
    </w:div>
    <w:div w:id="1045907115">
      <w:bodyDiv w:val="1"/>
      <w:marLeft w:val="0"/>
      <w:marRight w:val="0"/>
      <w:marTop w:val="0"/>
      <w:marBottom w:val="0"/>
      <w:divBdr>
        <w:top w:val="none" w:sz="0" w:space="0" w:color="auto"/>
        <w:left w:val="none" w:sz="0" w:space="0" w:color="auto"/>
        <w:bottom w:val="none" w:sz="0" w:space="0" w:color="auto"/>
        <w:right w:val="none" w:sz="0" w:space="0" w:color="auto"/>
      </w:divBdr>
    </w:div>
    <w:div w:id="1045985241">
      <w:bodyDiv w:val="1"/>
      <w:marLeft w:val="0"/>
      <w:marRight w:val="0"/>
      <w:marTop w:val="0"/>
      <w:marBottom w:val="0"/>
      <w:divBdr>
        <w:top w:val="none" w:sz="0" w:space="0" w:color="auto"/>
        <w:left w:val="none" w:sz="0" w:space="0" w:color="auto"/>
        <w:bottom w:val="none" w:sz="0" w:space="0" w:color="auto"/>
        <w:right w:val="none" w:sz="0" w:space="0" w:color="auto"/>
      </w:divBdr>
    </w:div>
    <w:div w:id="1046831231">
      <w:bodyDiv w:val="1"/>
      <w:marLeft w:val="0"/>
      <w:marRight w:val="0"/>
      <w:marTop w:val="0"/>
      <w:marBottom w:val="0"/>
      <w:divBdr>
        <w:top w:val="none" w:sz="0" w:space="0" w:color="auto"/>
        <w:left w:val="none" w:sz="0" w:space="0" w:color="auto"/>
        <w:bottom w:val="none" w:sz="0" w:space="0" w:color="auto"/>
        <w:right w:val="none" w:sz="0" w:space="0" w:color="auto"/>
      </w:divBdr>
    </w:div>
    <w:div w:id="1047100105">
      <w:bodyDiv w:val="1"/>
      <w:marLeft w:val="0"/>
      <w:marRight w:val="0"/>
      <w:marTop w:val="0"/>
      <w:marBottom w:val="0"/>
      <w:divBdr>
        <w:top w:val="none" w:sz="0" w:space="0" w:color="auto"/>
        <w:left w:val="none" w:sz="0" w:space="0" w:color="auto"/>
        <w:bottom w:val="none" w:sz="0" w:space="0" w:color="auto"/>
        <w:right w:val="none" w:sz="0" w:space="0" w:color="auto"/>
      </w:divBdr>
    </w:div>
    <w:div w:id="1047754009">
      <w:bodyDiv w:val="1"/>
      <w:marLeft w:val="0"/>
      <w:marRight w:val="0"/>
      <w:marTop w:val="0"/>
      <w:marBottom w:val="0"/>
      <w:divBdr>
        <w:top w:val="none" w:sz="0" w:space="0" w:color="auto"/>
        <w:left w:val="none" w:sz="0" w:space="0" w:color="auto"/>
        <w:bottom w:val="none" w:sz="0" w:space="0" w:color="auto"/>
        <w:right w:val="none" w:sz="0" w:space="0" w:color="auto"/>
      </w:divBdr>
    </w:div>
    <w:div w:id="1048064114">
      <w:bodyDiv w:val="1"/>
      <w:marLeft w:val="0"/>
      <w:marRight w:val="0"/>
      <w:marTop w:val="0"/>
      <w:marBottom w:val="0"/>
      <w:divBdr>
        <w:top w:val="none" w:sz="0" w:space="0" w:color="auto"/>
        <w:left w:val="none" w:sz="0" w:space="0" w:color="auto"/>
        <w:bottom w:val="none" w:sz="0" w:space="0" w:color="auto"/>
        <w:right w:val="none" w:sz="0" w:space="0" w:color="auto"/>
      </w:divBdr>
    </w:div>
    <w:div w:id="1048336750">
      <w:bodyDiv w:val="1"/>
      <w:marLeft w:val="0"/>
      <w:marRight w:val="0"/>
      <w:marTop w:val="0"/>
      <w:marBottom w:val="0"/>
      <w:divBdr>
        <w:top w:val="none" w:sz="0" w:space="0" w:color="auto"/>
        <w:left w:val="none" w:sz="0" w:space="0" w:color="auto"/>
        <w:bottom w:val="none" w:sz="0" w:space="0" w:color="auto"/>
        <w:right w:val="none" w:sz="0" w:space="0" w:color="auto"/>
      </w:divBdr>
    </w:div>
    <w:div w:id="1049452602">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1349241">
      <w:bodyDiv w:val="1"/>
      <w:marLeft w:val="0"/>
      <w:marRight w:val="0"/>
      <w:marTop w:val="0"/>
      <w:marBottom w:val="0"/>
      <w:divBdr>
        <w:top w:val="none" w:sz="0" w:space="0" w:color="auto"/>
        <w:left w:val="none" w:sz="0" w:space="0" w:color="auto"/>
        <w:bottom w:val="none" w:sz="0" w:space="0" w:color="auto"/>
        <w:right w:val="none" w:sz="0" w:space="0" w:color="auto"/>
      </w:divBdr>
    </w:div>
    <w:div w:id="1052190461">
      <w:bodyDiv w:val="1"/>
      <w:marLeft w:val="0"/>
      <w:marRight w:val="0"/>
      <w:marTop w:val="0"/>
      <w:marBottom w:val="0"/>
      <w:divBdr>
        <w:top w:val="none" w:sz="0" w:space="0" w:color="auto"/>
        <w:left w:val="none" w:sz="0" w:space="0" w:color="auto"/>
        <w:bottom w:val="none" w:sz="0" w:space="0" w:color="auto"/>
        <w:right w:val="none" w:sz="0" w:space="0" w:color="auto"/>
      </w:divBdr>
    </w:div>
    <w:div w:id="1053045202">
      <w:bodyDiv w:val="1"/>
      <w:marLeft w:val="0"/>
      <w:marRight w:val="0"/>
      <w:marTop w:val="0"/>
      <w:marBottom w:val="0"/>
      <w:divBdr>
        <w:top w:val="none" w:sz="0" w:space="0" w:color="auto"/>
        <w:left w:val="none" w:sz="0" w:space="0" w:color="auto"/>
        <w:bottom w:val="none" w:sz="0" w:space="0" w:color="auto"/>
        <w:right w:val="none" w:sz="0" w:space="0" w:color="auto"/>
      </w:divBdr>
    </w:div>
    <w:div w:id="1053772782">
      <w:bodyDiv w:val="1"/>
      <w:marLeft w:val="0"/>
      <w:marRight w:val="0"/>
      <w:marTop w:val="0"/>
      <w:marBottom w:val="0"/>
      <w:divBdr>
        <w:top w:val="none" w:sz="0" w:space="0" w:color="auto"/>
        <w:left w:val="none" w:sz="0" w:space="0" w:color="auto"/>
        <w:bottom w:val="none" w:sz="0" w:space="0" w:color="auto"/>
        <w:right w:val="none" w:sz="0" w:space="0" w:color="auto"/>
      </w:divBdr>
    </w:div>
    <w:div w:id="1054502652">
      <w:bodyDiv w:val="1"/>
      <w:marLeft w:val="0"/>
      <w:marRight w:val="0"/>
      <w:marTop w:val="0"/>
      <w:marBottom w:val="0"/>
      <w:divBdr>
        <w:top w:val="none" w:sz="0" w:space="0" w:color="auto"/>
        <w:left w:val="none" w:sz="0" w:space="0" w:color="auto"/>
        <w:bottom w:val="none" w:sz="0" w:space="0" w:color="auto"/>
        <w:right w:val="none" w:sz="0" w:space="0" w:color="auto"/>
      </w:divBdr>
    </w:div>
    <w:div w:id="1054960681">
      <w:bodyDiv w:val="1"/>
      <w:marLeft w:val="0"/>
      <w:marRight w:val="0"/>
      <w:marTop w:val="0"/>
      <w:marBottom w:val="0"/>
      <w:divBdr>
        <w:top w:val="none" w:sz="0" w:space="0" w:color="auto"/>
        <w:left w:val="none" w:sz="0" w:space="0" w:color="auto"/>
        <w:bottom w:val="none" w:sz="0" w:space="0" w:color="auto"/>
        <w:right w:val="none" w:sz="0" w:space="0" w:color="auto"/>
      </w:divBdr>
    </w:div>
    <w:div w:id="1054963311">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704700">
      <w:bodyDiv w:val="1"/>
      <w:marLeft w:val="0"/>
      <w:marRight w:val="0"/>
      <w:marTop w:val="0"/>
      <w:marBottom w:val="0"/>
      <w:divBdr>
        <w:top w:val="none" w:sz="0" w:space="0" w:color="auto"/>
        <w:left w:val="none" w:sz="0" w:space="0" w:color="auto"/>
        <w:bottom w:val="none" w:sz="0" w:space="0" w:color="auto"/>
        <w:right w:val="none" w:sz="0" w:space="0" w:color="auto"/>
      </w:divBdr>
    </w:div>
    <w:div w:id="1057049039">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166407">
      <w:bodyDiv w:val="1"/>
      <w:marLeft w:val="0"/>
      <w:marRight w:val="0"/>
      <w:marTop w:val="0"/>
      <w:marBottom w:val="0"/>
      <w:divBdr>
        <w:top w:val="none" w:sz="0" w:space="0" w:color="auto"/>
        <w:left w:val="none" w:sz="0" w:space="0" w:color="auto"/>
        <w:bottom w:val="none" w:sz="0" w:space="0" w:color="auto"/>
        <w:right w:val="none" w:sz="0" w:space="0" w:color="auto"/>
      </w:divBdr>
    </w:div>
    <w:div w:id="1057167835">
      <w:bodyDiv w:val="1"/>
      <w:marLeft w:val="0"/>
      <w:marRight w:val="0"/>
      <w:marTop w:val="0"/>
      <w:marBottom w:val="0"/>
      <w:divBdr>
        <w:top w:val="none" w:sz="0" w:space="0" w:color="auto"/>
        <w:left w:val="none" w:sz="0" w:space="0" w:color="auto"/>
        <w:bottom w:val="none" w:sz="0" w:space="0" w:color="auto"/>
        <w:right w:val="none" w:sz="0" w:space="0" w:color="auto"/>
      </w:divBdr>
    </w:div>
    <w:div w:id="1057314581">
      <w:bodyDiv w:val="1"/>
      <w:marLeft w:val="0"/>
      <w:marRight w:val="0"/>
      <w:marTop w:val="0"/>
      <w:marBottom w:val="0"/>
      <w:divBdr>
        <w:top w:val="none" w:sz="0" w:space="0" w:color="auto"/>
        <w:left w:val="none" w:sz="0" w:space="0" w:color="auto"/>
        <w:bottom w:val="none" w:sz="0" w:space="0" w:color="auto"/>
        <w:right w:val="none" w:sz="0" w:space="0" w:color="auto"/>
      </w:divBdr>
    </w:div>
    <w:div w:id="1058086965">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287693">
      <w:bodyDiv w:val="1"/>
      <w:marLeft w:val="0"/>
      <w:marRight w:val="0"/>
      <w:marTop w:val="0"/>
      <w:marBottom w:val="0"/>
      <w:divBdr>
        <w:top w:val="none" w:sz="0" w:space="0" w:color="auto"/>
        <w:left w:val="none" w:sz="0" w:space="0" w:color="auto"/>
        <w:bottom w:val="none" w:sz="0" w:space="0" w:color="auto"/>
        <w:right w:val="none" w:sz="0" w:space="0" w:color="auto"/>
      </w:divBdr>
    </w:div>
    <w:div w:id="1059864717">
      <w:bodyDiv w:val="1"/>
      <w:marLeft w:val="0"/>
      <w:marRight w:val="0"/>
      <w:marTop w:val="0"/>
      <w:marBottom w:val="0"/>
      <w:divBdr>
        <w:top w:val="none" w:sz="0" w:space="0" w:color="auto"/>
        <w:left w:val="none" w:sz="0" w:space="0" w:color="auto"/>
        <w:bottom w:val="none" w:sz="0" w:space="0" w:color="auto"/>
        <w:right w:val="none" w:sz="0" w:space="0" w:color="auto"/>
      </w:divBdr>
    </w:div>
    <w:div w:id="1060178061">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1365756">
      <w:bodyDiv w:val="1"/>
      <w:marLeft w:val="0"/>
      <w:marRight w:val="0"/>
      <w:marTop w:val="0"/>
      <w:marBottom w:val="0"/>
      <w:divBdr>
        <w:top w:val="none" w:sz="0" w:space="0" w:color="auto"/>
        <w:left w:val="none" w:sz="0" w:space="0" w:color="auto"/>
        <w:bottom w:val="none" w:sz="0" w:space="0" w:color="auto"/>
        <w:right w:val="none" w:sz="0" w:space="0" w:color="auto"/>
      </w:divBdr>
    </w:div>
    <w:div w:id="1061446838">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370519">
      <w:bodyDiv w:val="1"/>
      <w:marLeft w:val="0"/>
      <w:marRight w:val="0"/>
      <w:marTop w:val="0"/>
      <w:marBottom w:val="0"/>
      <w:divBdr>
        <w:top w:val="none" w:sz="0" w:space="0" w:color="auto"/>
        <w:left w:val="none" w:sz="0" w:space="0" w:color="auto"/>
        <w:bottom w:val="none" w:sz="0" w:space="0" w:color="auto"/>
        <w:right w:val="none" w:sz="0" w:space="0" w:color="auto"/>
      </w:divBdr>
    </w:div>
    <w:div w:id="1062407051">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141494">
      <w:bodyDiv w:val="1"/>
      <w:marLeft w:val="0"/>
      <w:marRight w:val="0"/>
      <w:marTop w:val="0"/>
      <w:marBottom w:val="0"/>
      <w:divBdr>
        <w:top w:val="none" w:sz="0" w:space="0" w:color="auto"/>
        <w:left w:val="none" w:sz="0" w:space="0" w:color="auto"/>
        <w:bottom w:val="none" w:sz="0" w:space="0" w:color="auto"/>
        <w:right w:val="none" w:sz="0" w:space="0" w:color="auto"/>
      </w:divBdr>
    </w:div>
    <w:div w:id="1063216569">
      <w:bodyDiv w:val="1"/>
      <w:marLeft w:val="0"/>
      <w:marRight w:val="0"/>
      <w:marTop w:val="0"/>
      <w:marBottom w:val="0"/>
      <w:divBdr>
        <w:top w:val="none" w:sz="0" w:space="0" w:color="auto"/>
        <w:left w:val="none" w:sz="0" w:space="0" w:color="auto"/>
        <w:bottom w:val="none" w:sz="0" w:space="0" w:color="auto"/>
        <w:right w:val="none" w:sz="0" w:space="0" w:color="auto"/>
      </w:divBdr>
    </w:div>
    <w:div w:id="1063600805">
      <w:bodyDiv w:val="1"/>
      <w:marLeft w:val="0"/>
      <w:marRight w:val="0"/>
      <w:marTop w:val="0"/>
      <w:marBottom w:val="0"/>
      <w:divBdr>
        <w:top w:val="none" w:sz="0" w:space="0" w:color="auto"/>
        <w:left w:val="none" w:sz="0" w:space="0" w:color="auto"/>
        <w:bottom w:val="none" w:sz="0" w:space="0" w:color="auto"/>
        <w:right w:val="none" w:sz="0" w:space="0" w:color="auto"/>
      </w:divBdr>
    </w:div>
    <w:div w:id="1063723836">
      <w:bodyDiv w:val="1"/>
      <w:marLeft w:val="0"/>
      <w:marRight w:val="0"/>
      <w:marTop w:val="0"/>
      <w:marBottom w:val="0"/>
      <w:divBdr>
        <w:top w:val="none" w:sz="0" w:space="0" w:color="auto"/>
        <w:left w:val="none" w:sz="0" w:space="0" w:color="auto"/>
        <w:bottom w:val="none" w:sz="0" w:space="0" w:color="auto"/>
        <w:right w:val="none" w:sz="0" w:space="0" w:color="auto"/>
      </w:divBdr>
    </w:div>
    <w:div w:id="1064449450">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491325">
      <w:bodyDiv w:val="1"/>
      <w:marLeft w:val="0"/>
      <w:marRight w:val="0"/>
      <w:marTop w:val="0"/>
      <w:marBottom w:val="0"/>
      <w:divBdr>
        <w:top w:val="none" w:sz="0" w:space="0" w:color="auto"/>
        <w:left w:val="none" w:sz="0" w:space="0" w:color="auto"/>
        <w:bottom w:val="none" w:sz="0" w:space="0" w:color="auto"/>
        <w:right w:val="none" w:sz="0" w:space="0" w:color="auto"/>
      </w:divBdr>
    </w:div>
    <w:div w:id="1065492462">
      <w:bodyDiv w:val="1"/>
      <w:marLeft w:val="0"/>
      <w:marRight w:val="0"/>
      <w:marTop w:val="0"/>
      <w:marBottom w:val="0"/>
      <w:divBdr>
        <w:top w:val="none" w:sz="0" w:space="0" w:color="auto"/>
        <w:left w:val="none" w:sz="0" w:space="0" w:color="auto"/>
        <w:bottom w:val="none" w:sz="0" w:space="0" w:color="auto"/>
        <w:right w:val="none" w:sz="0" w:space="0" w:color="auto"/>
      </w:divBdr>
    </w:div>
    <w:div w:id="1065642650">
      <w:bodyDiv w:val="1"/>
      <w:marLeft w:val="0"/>
      <w:marRight w:val="0"/>
      <w:marTop w:val="0"/>
      <w:marBottom w:val="0"/>
      <w:divBdr>
        <w:top w:val="none" w:sz="0" w:space="0" w:color="auto"/>
        <w:left w:val="none" w:sz="0" w:space="0" w:color="auto"/>
        <w:bottom w:val="none" w:sz="0" w:space="0" w:color="auto"/>
        <w:right w:val="none" w:sz="0" w:space="0" w:color="auto"/>
      </w:divBdr>
    </w:div>
    <w:div w:id="1066293471">
      <w:bodyDiv w:val="1"/>
      <w:marLeft w:val="0"/>
      <w:marRight w:val="0"/>
      <w:marTop w:val="0"/>
      <w:marBottom w:val="0"/>
      <w:divBdr>
        <w:top w:val="none" w:sz="0" w:space="0" w:color="auto"/>
        <w:left w:val="none" w:sz="0" w:space="0" w:color="auto"/>
        <w:bottom w:val="none" w:sz="0" w:space="0" w:color="auto"/>
        <w:right w:val="none" w:sz="0" w:space="0" w:color="auto"/>
      </w:divBdr>
    </w:div>
    <w:div w:id="1066414319">
      <w:bodyDiv w:val="1"/>
      <w:marLeft w:val="0"/>
      <w:marRight w:val="0"/>
      <w:marTop w:val="0"/>
      <w:marBottom w:val="0"/>
      <w:divBdr>
        <w:top w:val="none" w:sz="0" w:space="0" w:color="auto"/>
        <w:left w:val="none" w:sz="0" w:space="0" w:color="auto"/>
        <w:bottom w:val="none" w:sz="0" w:space="0" w:color="auto"/>
        <w:right w:val="none" w:sz="0" w:space="0" w:color="auto"/>
      </w:divBdr>
    </w:div>
    <w:div w:id="1067218739">
      <w:bodyDiv w:val="1"/>
      <w:marLeft w:val="0"/>
      <w:marRight w:val="0"/>
      <w:marTop w:val="0"/>
      <w:marBottom w:val="0"/>
      <w:divBdr>
        <w:top w:val="none" w:sz="0" w:space="0" w:color="auto"/>
        <w:left w:val="none" w:sz="0" w:space="0" w:color="auto"/>
        <w:bottom w:val="none" w:sz="0" w:space="0" w:color="auto"/>
        <w:right w:val="none" w:sz="0" w:space="0" w:color="auto"/>
      </w:divBdr>
    </w:div>
    <w:div w:id="1069185333">
      <w:bodyDiv w:val="1"/>
      <w:marLeft w:val="0"/>
      <w:marRight w:val="0"/>
      <w:marTop w:val="0"/>
      <w:marBottom w:val="0"/>
      <w:divBdr>
        <w:top w:val="none" w:sz="0" w:space="0" w:color="auto"/>
        <w:left w:val="none" w:sz="0" w:space="0" w:color="auto"/>
        <w:bottom w:val="none" w:sz="0" w:space="0" w:color="auto"/>
        <w:right w:val="none" w:sz="0" w:space="0" w:color="auto"/>
      </w:divBdr>
    </w:div>
    <w:div w:id="1069232196">
      <w:bodyDiv w:val="1"/>
      <w:marLeft w:val="0"/>
      <w:marRight w:val="0"/>
      <w:marTop w:val="0"/>
      <w:marBottom w:val="0"/>
      <w:divBdr>
        <w:top w:val="none" w:sz="0" w:space="0" w:color="auto"/>
        <w:left w:val="none" w:sz="0" w:space="0" w:color="auto"/>
        <w:bottom w:val="none" w:sz="0" w:space="0" w:color="auto"/>
        <w:right w:val="none" w:sz="0" w:space="0" w:color="auto"/>
      </w:divBdr>
    </w:div>
    <w:div w:id="1069499911">
      <w:bodyDiv w:val="1"/>
      <w:marLeft w:val="0"/>
      <w:marRight w:val="0"/>
      <w:marTop w:val="0"/>
      <w:marBottom w:val="0"/>
      <w:divBdr>
        <w:top w:val="none" w:sz="0" w:space="0" w:color="auto"/>
        <w:left w:val="none" w:sz="0" w:space="0" w:color="auto"/>
        <w:bottom w:val="none" w:sz="0" w:space="0" w:color="auto"/>
        <w:right w:val="none" w:sz="0" w:space="0" w:color="auto"/>
      </w:divBdr>
    </w:div>
    <w:div w:id="1069502875">
      <w:bodyDiv w:val="1"/>
      <w:marLeft w:val="0"/>
      <w:marRight w:val="0"/>
      <w:marTop w:val="0"/>
      <w:marBottom w:val="0"/>
      <w:divBdr>
        <w:top w:val="none" w:sz="0" w:space="0" w:color="auto"/>
        <w:left w:val="none" w:sz="0" w:space="0" w:color="auto"/>
        <w:bottom w:val="none" w:sz="0" w:space="0" w:color="auto"/>
        <w:right w:val="none" w:sz="0" w:space="0" w:color="auto"/>
      </w:divBdr>
    </w:div>
    <w:div w:id="1069770660">
      <w:bodyDiv w:val="1"/>
      <w:marLeft w:val="0"/>
      <w:marRight w:val="0"/>
      <w:marTop w:val="0"/>
      <w:marBottom w:val="0"/>
      <w:divBdr>
        <w:top w:val="none" w:sz="0" w:space="0" w:color="auto"/>
        <w:left w:val="none" w:sz="0" w:space="0" w:color="auto"/>
        <w:bottom w:val="none" w:sz="0" w:space="0" w:color="auto"/>
        <w:right w:val="none" w:sz="0" w:space="0" w:color="auto"/>
      </w:divBdr>
    </w:div>
    <w:div w:id="1071854655">
      <w:bodyDiv w:val="1"/>
      <w:marLeft w:val="0"/>
      <w:marRight w:val="0"/>
      <w:marTop w:val="0"/>
      <w:marBottom w:val="0"/>
      <w:divBdr>
        <w:top w:val="none" w:sz="0" w:space="0" w:color="auto"/>
        <w:left w:val="none" w:sz="0" w:space="0" w:color="auto"/>
        <w:bottom w:val="none" w:sz="0" w:space="0" w:color="auto"/>
        <w:right w:val="none" w:sz="0" w:space="0" w:color="auto"/>
      </w:divBdr>
    </w:div>
    <w:div w:id="1071998872">
      <w:bodyDiv w:val="1"/>
      <w:marLeft w:val="0"/>
      <w:marRight w:val="0"/>
      <w:marTop w:val="0"/>
      <w:marBottom w:val="0"/>
      <w:divBdr>
        <w:top w:val="none" w:sz="0" w:space="0" w:color="auto"/>
        <w:left w:val="none" w:sz="0" w:space="0" w:color="auto"/>
        <w:bottom w:val="none" w:sz="0" w:space="0" w:color="auto"/>
        <w:right w:val="none" w:sz="0" w:space="0" w:color="auto"/>
      </w:divBdr>
    </w:div>
    <w:div w:id="1072702548">
      <w:bodyDiv w:val="1"/>
      <w:marLeft w:val="0"/>
      <w:marRight w:val="0"/>
      <w:marTop w:val="0"/>
      <w:marBottom w:val="0"/>
      <w:divBdr>
        <w:top w:val="none" w:sz="0" w:space="0" w:color="auto"/>
        <w:left w:val="none" w:sz="0" w:space="0" w:color="auto"/>
        <w:bottom w:val="none" w:sz="0" w:space="0" w:color="auto"/>
        <w:right w:val="none" w:sz="0" w:space="0" w:color="auto"/>
      </w:divBdr>
    </w:div>
    <w:div w:id="1072893240">
      <w:bodyDiv w:val="1"/>
      <w:marLeft w:val="0"/>
      <w:marRight w:val="0"/>
      <w:marTop w:val="0"/>
      <w:marBottom w:val="0"/>
      <w:divBdr>
        <w:top w:val="none" w:sz="0" w:space="0" w:color="auto"/>
        <w:left w:val="none" w:sz="0" w:space="0" w:color="auto"/>
        <w:bottom w:val="none" w:sz="0" w:space="0" w:color="auto"/>
        <w:right w:val="none" w:sz="0" w:space="0" w:color="auto"/>
      </w:divBdr>
    </w:div>
    <w:div w:id="1073502342">
      <w:bodyDiv w:val="1"/>
      <w:marLeft w:val="0"/>
      <w:marRight w:val="0"/>
      <w:marTop w:val="0"/>
      <w:marBottom w:val="0"/>
      <w:divBdr>
        <w:top w:val="none" w:sz="0" w:space="0" w:color="auto"/>
        <w:left w:val="none" w:sz="0" w:space="0" w:color="auto"/>
        <w:bottom w:val="none" w:sz="0" w:space="0" w:color="auto"/>
        <w:right w:val="none" w:sz="0" w:space="0" w:color="auto"/>
      </w:divBdr>
    </w:div>
    <w:div w:id="1073964379">
      <w:bodyDiv w:val="1"/>
      <w:marLeft w:val="0"/>
      <w:marRight w:val="0"/>
      <w:marTop w:val="0"/>
      <w:marBottom w:val="0"/>
      <w:divBdr>
        <w:top w:val="none" w:sz="0" w:space="0" w:color="auto"/>
        <w:left w:val="none" w:sz="0" w:space="0" w:color="auto"/>
        <w:bottom w:val="none" w:sz="0" w:space="0" w:color="auto"/>
        <w:right w:val="none" w:sz="0" w:space="0" w:color="auto"/>
      </w:divBdr>
    </w:div>
    <w:div w:id="1073967402">
      <w:bodyDiv w:val="1"/>
      <w:marLeft w:val="0"/>
      <w:marRight w:val="0"/>
      <w:marTop w:val="0"/>
      <w:marBottom w:val="0"/>
      <w:divBdr>
        <w:top w:val="none" w:sz="0" w:space="0" w:color="auto"/>
        <w:left w:val="none" w:sz="0" w:space="0" w:color="auto"/>
        <w:bottom w:val="none" w:sz="0" w:space="0" w:color="auto"/>
        <w:right w:val="none" w:sz="0" w:space="0" w:color="auto"/>
      </w:divBdr>
    </w:div>
    <w:div w:id="1074743095">
      <w:bodyDiv w:val="1"/>
      <w:marLeft w:val="0"/>
      <w:marRight w:val="0"/>
      <w:marTop w:val="0"/>
      <w:marBottom w:val="0"/>
      <w:divBdr>
        <w:top w:val="none" w:sz="0" w:space="0" w:color="auto"/>
        <w:left w:val="none" w:sz="0" w:space="0" w:color="auto"/>
        <w:bottom w:val="none" w:sz="0" w:space="0" w:color="auto"/>
        <w:right w:val="none" w:sz="0" w:space="0" w:color="auto"/>
      </w:divBdr>
    </w:div>
    <w:div w:id="1075081331">
      <w:bodyDiv w:val="1"/>
      <w:marLeft w:val="0"/>
      <w:marRight w:val="0"/>
      <w:marTop w:val="0"/>
      <w:marBottom w:val="0"/>
      <w:divBdr>
        <w:top w:val="none" w:sz="0" w:space="0" w:color="auto"/>
        <w:left w:val="none" w:sz="0" w:space="0" w:color="auto"/>
        <w:bottom w:val="none" w:sz="0" w:space="0" w:color="auto"/>
        <w:right w:val="none" w:sz="0" w:space="0" w:color="auto"/>
      </w:divBdr>
    </w:div>
    <w:div w:id="1075132077">
      <w:bodyDiv w:val="1"/>
      <w:marLeft w:val="0"/>
      <w:marRight w:val="0"/>
      <w:marTop w:val="0"/>
      <w:marBottom w:val="0"/>
      <w:divBdr>
        <w:top w:val="none" w:sz="0" w:space="0" w:color="auto"/>
        <w:left w:val="none" w:sz="0" w:space="0" w:color="auto"/>
        <w:bottom w:val="none" w:sz="0" w:space="0" w:color="auto"/>
        <w:right w:val="none" w:sz="0" w:space="0" w:color="auto"/>
      </w:divBdr>
    </w:div>
    <w:div w:id="1076632790">
      <w:bodyDiv w:val="1"/>
      <w:marLeft w:val="0"/>
      <w:marRight w:val="0"/>
      <w:marTop w:val="0"/>
      <w:marBottom w:val="0"/>
      <w:divBdr>
        <w:top w:val="none" w:sz="0" w:space="0" w:color="auto"/>
        <w:left w:val="none" w:sz="0" w:space="0" w:color="auto"/>
        <w:bottom w:val="none" w:sz="0" w:space="0" w:color="auto"/>
        <w:right w:val="none" w:sz="0" w:space="0" w:color="auto"/>
      </w:divBdr>
    </w:div>
    <w:div w:id="1076786550">
      <w:bodyDiv w:val="1"/>
      <w:marLeft w:val="0"/>
      <w:marRight w:val="0"/>
      <w:marTop w:val="0"/>
      <w:marBottom w:val="0"/>
      <w:divBdr>
        <w:top w:val="none" w:sz="0" w:space="0" w:color="auto"/>
        <w:left w:val="none" w:sz="0" w:space="0" w:color="auto"/>
        <w:bottom w:val="none" w:sz="0" w:space="0" w:color="auto"/>
        <w:right w:val="none" w:sz="0" w:space="0" w:color="auto"/>
      </w:divBdr>
    </w:div>
    <w:div w:id="1078094501">
      <w:bodyDiv w:val="1"/>
      <w:marLeft w:val="0"/>
      <w:marRight w:val="0"/>
      <w:marTop w:val="0"/>
      <w:marBottom w:val="0"/>
      <w:divBdr>
        <w:top w:val="none" w:sz="0" w:space="0" w:color="auto"/>
        <w:left w:val="none" w:sz="0" w:space="0" w:color="auto"/>
        <w:bottom w:val="none" w:sz="0" w:space="0" w:color="auto"/>
        <w:right w:val="none" w:sz="0" w:space="0" w:color="auto"/>
      </w:divBdr>
    </w:div>
    <w:div w:id="1079257415">
      <w:bodyDiv w:val="1"/>
      <w:marLeft w:val="0"/>
      <w:marRight w:val="0"/>
      <w:marTop w:val="0"/>
      <w:marBottom w:val="0"/>
      <w:divBdr>
        <w:top w:val="none" w:sz="0" w:space="0" w:color="auto"/>
        <w:left w:val="none" w:sz="0" w:space="0" w:color="auto"/>
        <w:bottom w:val="none" w:sz="0" w:space="0" w:color="auto"/>
        <w:right w:val="none" w:sz="0" w:space="0" w:color="auto"/>
      </w:divBdr>
    </w:div>
    <w:div w:id="1079981681">
      <w:bodyDiv w:val="1"/>
      <w:marLeft w:val="0"/>
      <w:marRight w:val="0"/>
      <w:marTop w:val="0"/>
      <w:marBottom w:val="0"/>
      <w:divBdr>
        <w:top w:val="none" w:sz="0" w:space="0" w:color="auto"/>
        <w:left w:val="none" w:sz="0" w:space="0" w:color="auto"/>
        <w:bottom w:val="none" w:sz="0" w:space="0" w:color="auto"/>
        <w:right w:val="none" w:sz="0" w:space="0" w:color="auto"/>
      </w:divBdr>
    </w:div>
    <w:div w:id="1081440850">
      <w:bodyDiv w:val="1"/>
      <w:marLeft w:val="0"/>
      <w:marRight w:val="0"/>
      <w:marTop w:val="0"/>
      <w:marBottom w:val="0"/>
      <w:divBdr>
        <w:top w:val="none" w:sz="0" w:space="0" w:color="auto"/>
        <w:left w:val="none" w:sz="0" w:space="0" w:color="auto"/>
        <w:bottom w:val="none" w:sz="0" w:space="0" w:color="auto"/>
        <w:right w:val="none" w:sz="0" w:space="0" w:color="auto"/>
      </w:divBdr>
    </w:div>
    <w:div w:id="1081831253">
      <w:bodyDiv w:val="1"/>
      <w:marLeft w:val="0"/>
      <w:marRight w:val="0"/>
      <w:marTop w:val="0"/>
      <w:marBottom w:val="0"/>
      <w:divBdr>
        <w:top w:val="none" w:sz="0" w:space="0" w:color="auto"/>
        <w:left w:val="none" w:sz="0" w:space="0" w:color="auto"/>
        <w:bottom w:val="none" w:sz="0" w:space="0" w:color="auto"/>
        <w:right w:val="none" w:sz="0" w:space="0" w:color="auto"/>
      </w:divBdr>
    </w:div>
    <w:div w:id="1083113475">
      <w:bodyDiv w:val="1"/>
      <w:marLeft w:val="0"/>
      <w:marRight w:val="0"/>
      <w:marTop w:val="0"/>
      <w:marBottom w:val="0"/>
      <w:divBdr>
        <w:top w:val="none" w:sz="0" w:space="0" w:color="auto"/>
        <w:left w:val="none" w:sz="0" w:space="0" w:color="auto"/>
        <w:bottom w:val="none" w:sz="0" w:space="0" w:color="auto"/>
        <w:right w:val="none" w:sz="0" w:space="0" w:color="auto"/>
      </w:divBdr>
    </w:div>
    <w:div w:id="1083187410">
      <w:bodyDiv w:val="1"/>
      <w:marLeft w:val="0"/>
      <w:marRight w:val="0"/>
      <w:marTop w:val="0"/>
      <w:marBottom w:val="0"/>
      <w:divBdr>
        <w:top w:val="none" w:sz="0" w:space="0" w:color="auto"/>
        <w:left w:val="none" w:sz="0" w:space="0" w:color="auto"/>
        <w:bottom w:val="none" w:sz="0" w:space="0" w:color="auto"/>
        <w:right w:val="none" w:sz="0" w:space="0" w:color="auto"/>
      </w:divBdr>
    </w:div>
    <w:div w:id="1084766363">
      <w:bodyDiv w:val="1"/>
      <w:marLeft w:val="0"/>
      <w:marRight w:val="0"/>
      <w:marTop w:val="0"/>
      <w:marBottom w:val="0"/>
      <w:divBdr>
        <w:top w:val="none" w:sz="0" w:space="0" w:color="auto"/>
        <w:left w:val="none" w:sz="0" w:space="0" w:color="auto"/>
        <w:bottom w:val="none" w:sz="0" w:space="0" w:color="auto"/>
        <w:right w:val="none" w:sz="0" w:space="0" w:color="auto"/>
      </w:divBdr>
    </w:div>
    <w:div w:id="1086069851">
      <w:bodyDiv w:val="1"/>
      <w:marLeft w:val="0"/>
      <w:marRight w:val="0"/>
      <w:marTop w:val="0"/>
      <w:marBottom w:val="0"/>
      <w:divBdr>
        <w:top w:val="none" w:sz="0" w:space="0" w:color="auto"/>
        <w:left w:val="none" w:sz="0" w:space="0" w:color="auto"/>
        <w:bottom w:val="none" w:sz="0" w:space="0" w:color="auto"/>
        <w:right w:val="none" w:sz="0" w:space="0" w:color="auto"/>
      </w:divBdr>
    </w:div>
    <w:div w:id="1086146686">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663282">
      <w:bodyDiv w:val="1"/>
      <w:marLeft w:val="0"/>
      <w:marRight w:val="0"/>
      <w:marTop w:val="0"/>
      <w:marBottom w:val="0"/>
      <w:divBdr>
        <w:top w:val="none" w:sz="0" w:space="0" w:color="auto"/>
        <w:left w:val="none" w:sz="0" w:space="0" w:color="auto"/>
        <w:bottom w:val="none" w:sz="0" w:space="0" w:color="auto"/>
        <w:right w:val="none" w:sz="0" w:space="0" w:color="auto"/>
      </w:divBdr>
    </w:div>
    <w:div w:id="1091585717">
      <w:bodyDiv w:val="1"/>
      <w:marLeft w:val="0"/>
      <w:marRight w:val="0"/>
      <w:marTop w:val="0"/>
      <w:marBottom w:val="0"/>
      <w:divBdr>
        <w:top w:val="none" w:sz="0" w:space="0" w:color="auto"/>
        <w:left w:val="none" w:sz="0" w:space="0" w:color="auto"/>
        <w:bottom w:val="none" w:sz="0" w:space="0" w:color="auto"/>
        <w:right w:val="none" w:sz="0" w:space="0" w:color="auto"/>
      </w:divBdr>
    </w:div>
    <w:div w:id="1091967135">
      <w:bodyDiv w:val="1"/>
      <w:marLeft w:val="0"/>
      <w:marRight w:val="0"/>
      <w:marTop w:val="0"/>
      <w:marBottom w:val="0"/>
      <w:divBdr>
        <w:top w:val="none" w:sz="0" w:space="0" w:color="auto"/>
        <w:left w:val="none" w:sz="0" w:space="0" w:color="auto"/>
        <w:bottom w:val="none" w:sz="0" w:space="0" w:color="auto"/>
        <w:right w:val="none" w:sz="0" w:space="0" w:color="auto"/>
      </w:divBdr>
    </w:div>
    <w:div w:id="1092123070">
      <w:bodyDiv w:val="1"/>
      <w:marLeft w:val="0"/>
      <w:marRight w:val="0"/>
      <w:marTop w:val="0"/>
      <w:marBottom w:val="0"/>
      <w:divBdr>
        <w:top w:val="none" w:sz="0" w:space="0" w:color="auto"/>
        <w:left w:val="none" w:sz="0" w:space="0" w:color="auto"/>
        <w:bottom w:val="none" w:sz="0" w:space="0" w:color="auto"/>
        <w:right w:val="none" w:sz="0" w:space="0" w:color="auto"/>
      </w:divBdr>
    </w:div>
    <w:div w:id="1092629030">
      <w:bodyDiv w:val="1"/>
      <w:marLeft w:val="0"/>
      <w:marRight w:val="0"/>
      <w:marTop w:val="0"/>
      <w:marBottom w:val="0"/>
      <w:divBdr>
        <w:top w:val="none" w:sz="0" w:space="0" w:color="auto"/>
        <w:left w:val="none" w:sz="0" w:space="0" w:color="auto"/>
        <w:bottom w:val="none" w:sz="0" w:space="0" w:color="auto"/>
        <w:right w:val="none" w:sz="0" w:space="0" w:color="auto"/>
      </w:divBdr>
    </w:div>
    <w:div w:id="1093016656">
      <w:bodyDiv w:val="1"/>
      <w:marLeft w:val="0"/>
      <w:marRight w:val="0"/>
      <w:marTop w:val="0"/>
      <w:marBottom w:val="0"/>
      <w:divBdr>
        <w:top w:val="none" w:sz="0" w:space="0" w:color="auto"/>
        <w:left w:val="none" w:sz="0" w:space="0" w:color="auto"/>
        <w:bottom w:val="none" w:sz="0" w:space="0" w:color="auto"/>
        <w:right w:val="none" w:sz="0" w:space="0" w:color="auto"/>
      </w:divBdr>
    </w:div>
    <w:div w:id="1093041728">
      <w:bodyDiv w:val="1"/>
      <w:marLeft w:val="0"/>
      <w:marRight w:val="0"/>
      <w:marTop w:val="0"/>
      <w:marBottom w:val="0"/>
      <w:divBdr>
        <w:top w:val="none" w:sz="0" w:space="0" w:color="auto"/>
        <w:left w:val="none" w:sz="0" w:space="0" w:color="auto"/>
        <w:bottom w:val="none" w:sz="0" w:space="0" w:color="auto"/>
        <w:right w:val="none" w:sz="0" w:space="0" w:color="auto"/>
      </w:divBdr>
    </w:div>
    <w:div w:id="1093428377">
      <w:bodyDiv w:val="1"/>
      <w:marLeft w:val="0"/>
      <w:marRight w:val="0"/>
      <w:marTop w:val="0"/>
      <w:marBottom w:val="0"/>
      <w:divBdr>
        <w:top w:val="none" w:sz="0" w:space="0" w:color="auto"/>
        <w:left w:val="none" w:sz="0" w:space="0" w:color="auto"/>
        <w:bottom w:val="none" w:sz="0" w:space="0" w:color="auto"/>
        <w:right w:val="none" w:sz="0" w:space="0" w:color="auto"/>
      </w:divBdr>
    </w:div>
    <w:div w:id="1093819493">
      <w:bodyDiv w:val="1"/>
      <w:marLeft w:val="0"/>
      <w:marRight w:val="0"/>
      <w:marTop w:val="0"/>
      <w:marBottom w:val="0"/>
      <w:divBdr>
        <w:top w:val="none" w:sz="0" w:space="0" w:color="auto"/>
        <w:left w:val="none" w:sz="0" w:space="0" w:color="auto"/>
        <w:bottom w:val="none" w:sz="0" w:space="0" w:color="auto"/>
        <w:right w:val="none" w:sz="0" w:space="0" w:color="auto"/>
      </w:divBdr>
    </w:div>
    <w:div w:id="1095781133">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7629441">
      <w:bodyDiv w:val="1"/>
      <w:marLeft w:val="0"/>
      <w:marRight w:val="0"/>
      <w:marTop w:val="0"/>
      <w:marBottom w:val="0"/>
      <w:divBdr>
        <w:top w:val="none" w:sz="0" w:space="0" w:color="auto"/>
        <w:left w:val="none" w:sz="0" w:space="0" w:color="auto"/>
        <w:bottom w:val="none" w:sz="0" w:space="0" w:color="auto"/>
        <w:right w:val="none" w:sz="0" w:space="0" w:color="auto"/>
      </w:divBdr>
    </w:div>
    <w:div w:id="1098328945">
      <w:bodyDiv w:val="1"/>
      <w:marLeft w:val="0"/>
      <w:marRight w:val="0"/>
      <w:marTop w:val="0"/>
      <w:marBottom w:val="0"/>
      <w:divBdr>
        <w:top w:val="none" w:sz="0" w:space="0" w:color="auto"/>
        <w:left w:val="none" w:sz="0" w:space="0" w:color="auto"/>
        <w:bottom w:val="none" w:sz="0" w:space="0" w:color="auto"/>
        <w:right w:val="none" w:sz="0" w:space="0" w:color="auto"/>
      </w:divBdr>
    </w:div>
    <w:div w:id="1098522507">
      <w:bodyDiv w:val="1"/>
      <w:marLeft w:val="0"/>
      <w:marRight w:val="0"/>
      <w:marTop w:val="0"/>
      <w:marBottom w:val="0"/>
      <w:divBdr>
        <w:top w:val="none" w:sz="0" w:space="0" w:color="auto"/>
        <w:left w:val="none" w:sz="0" w:space="0" w:color="auto"/>
        <w:bottom w:val="none" w:sz="0" w:space="0" w:color="auto"/>
        <w:right w:val="none" w:sz="0" w:space="0" w:color="auto"/>
      </w:divBdr>
    </w:div>
    <w:div w:id="1098672007">
      <w:bodyDiv w:val="1"/>
      <w:marLeft w:val="0"/>
      <w:marRight w:val="0"/>
      <w:marTop w:val="0"/>
      <w:marBottom w:val="0"/>
      <w:divBdr>
        <w:top w:val="none" w:sz="0" w:space="0" w:color="auto"/>
        <w:left w:val="none" w:sz="0" w:space="0" w:color="auto"/>
        <w:bottom w:val="none" w:sz="0" w:space="0" w:color="auto"/>
        <w:right w:val="none" w:sz="0" w:space="0" w:color="auto"/>
      </w:divBdr>
    </w:div>
    <w:div w:id="1099988588">
      <w:bodyDiv w:val="1"/>
      <w:marLeft w:val="0"/>
      <w:marRight w:val="0"/>
      <w:marTop w:val="0"/>
      <w:marBottom w:val="0"/>
      <w:divBdr>
        <w:top w:val="none" w:sz="0" w:space="0" w:color="auto"/>
        <w:left w:val="none" w:sz="0" w:space="0" w:color="auto"/>
        <w:bottom w:val="none" w:sz="0" w:space="0" w:color="auto"/>
        <w:right w:val="none" w:sz="0" w:space="0" w:color="auto"/>
      </w:divBdr>
    </w:div>
    <w:div w:id="1100025892">
      <w:bodyDiv w:val="1"/>
      <w:marLeft w:val="0"/>
      <w:marRight w:val="0"/>
      <w:marTop w:val="0"/>
      <w:marBottom w:val="0"/>
      <w:divBdr>
        <w:top w:val="none" w:sz="0" w:space="0" w:color="auto"/>
        <w:left w:val="none" w:sz="0" w:space="0" w:color="auto"/>
        <w:bottom w:val="none" w:sz="0" w:space="0" w:color="auto"/>
        <w:right w:val="none" w:sz="0" w:space="0" w:color="auto"/>
      </w:divBdr>
    </w:div>
    <w:div w:id="1100831492">
      <w:bodyDiv w:val="1"/>
      <w:marLeft w:val="0"/>
      <w:marRight w:val="0"/>
      <w:marTop w:val="0"/>
      <w:marBottom w:val="0"/>
      <w:divBdr>
        <w:top w:val="none" w:sz="0" w:space="0" w:color="auto"/>
        <w:left w:val="none" w:sz="0" w:space="0" w:color="auto"/>
        <w:bottom w:val="none" w:sz="0" w:space="0" w:color="auto"/>
        <w:right w:val="none" w:sz="0" w:space="0" w:color="auto"/>
      </w:divBdr>
    </w:div>
    <w:div w:id="1100879930">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409900">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4495997">
      <w:bodyDiv w:val="1"/>
      <w:marLeft w:val="0"/>
      <w:marRight w:val="0"/>
      <w:marTop w:val="0"/>
      <w:marBottom w:val="0"/>
      <w:divBdr>
        <w:top w:val="none" w:sz="0" w:space="0" w:color="auto"/>
        <w:left w:val="none" w:sz="0" w:space="0" w:color="auto"/>
        <w:bottom w:val="none" w:sz="0" w:space="0" w:color="auto"/>
        <w:right w:val="none" w:sz="0" w:space="0" w:color="auto"/>
      </w:divBdr>
    </w:div>
    <w:div w:id="1104501727">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5149880">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465841">
      <w:bodyDiv w:val="1"/>
      <w:marLeft w:val="0"/>
      <w:marRight w:val="0"/>
      <w:marTop w:val="0"/>
      <w:marBottom w:val="0"/>
      <w:divBdr>
        <w:top w:val="none" w:sz="0" w:space="0" w:color="auto"/>
        <w:left w:val="none" w:sz="0" w:space="0" w:color="auto"/>
        <w:bottom w:val="none" w:sz="0" w:space="0" w:color="auto"/>
        <w:right w:val="none" w:sz="0" w:space="0" w:color="auto"/>
      </w:divBdr>
    </w:div>
    <w:div w:id="1105927201">
      <w:bodyDiv w:val="1"/>
      <w:marLeft w:val="0"/>
      <w:marRight w:val="0"/>
      <w:marTop w:val="0"/>
      <w:marBottom w:val="0"/>
      <w:divBdr>
        <w:top w:val="none" w:sz="0" w:space="0" w:color="auto"/>
        <w:left w:val="none" w:sz="0" w:space="0" w:color="auto"/>
        <w:bottom w:val="none" w:sz="0" w:space="0" w:color="auto"/>
        <w:right w:val="none" w:sz="0" w:space="0" w:color="auto"/>
      </w:divBdr>
    </w:div>
    <w:div w:id="1105930588">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316478">
      <w:bodyDiv w:val="1"/>
      <w:marLeft w:val="0"/>
      <w:marRight w:val="0"/>
      <w:marTop w:val="0"/>
      <w:marBottom w:val="0"/>
      <w:divBdr>
        <w:top w:val="none" w:sz="0" w:space="0" w:color="auto"/>
        <w:left w:val="none" w:sz="0" w:space="0" w:color="auto"/>
        <w:bottom w:val="none" w:sz="0" w:space="0" w:color="auto"/>
        <w:right w:val="none" w:sz="0" w:space="0" w:color="auto"/>
      </w:divBdr>
    </w:div>
    <w:div w:id="1107043200">
      <w:bodyDiv w:val="1"/>
      <w:marLeft w:val="0"/>
      <w:marRight w:val="0"/>
      <w:marTop w:val="0"/>
      <w:marBottom w:val="0"/>
      <w:divBdr>
        <w:top w:val="none" w:sz="0" w:space="0" w:color="auto"/>
        <w:left w:val="none" w:sz="0" w:space="0" w:color="auto"/>
        <w:bottom w:val="none" w:sz="0" w:space="0" w:color="auto"/>
        <w:right w:val="none" w:sz="0" w:space="0" w:color="auto"/>
      </w:divBdr>
    </w:div>
    <w:div w:id="1107046081">
      <w:bodyDiv w:val="1"/>
      <w:marLeft w:val="0"/>
      <w:marRight w:val="0"/>
      <w:marTop w:val="0"/>
      <w:marBottom w:val="0"/>
      <w:divBdr>
        <w:top w:val="none" w:sz="0" w:space="0" w:color="auto"/>
        <w:left w:val="none" w:sz="0" w:space="0" w:color="auto"/>
        <w:bottom w:val="none" w:sz="0" w:space="0" w:color="auto"/>
        <w:right w:val="none" w:sz="0" w:space="0" w:color="auto"/>
      </w:divBdr>
    </w:div>
    <w:div w:id="1107432992">
      <w:bodyDiv w:val="1"/>
      <w:marLeft w:val="0"/>
      <w:marRight w:val="0"/>
      <w:marTop w:val="0"/>
      <w:marBottom w:val="0"/>
      <w:divBdr>
        <w:top w:val="none" w:sz="0" w:space="0" w:color="auto"/>
        <w:left w:val="none" w:sz="0" w:space="0" w:color="auto"/>
        <w:bottom w:val="none" w:sz="0" w:space="0" w:color="auto"/>
        <w:right w:val="none" w:sz="0" w:space="0" w:color="auto"/>
      </w:divBdr>
    </w:div>
    <w:div w:id="1107967198">
      <w:bodyDiv w:val="1"/>
      <w:marLeft w:val="0"/>
      <w:marRight w:val="0"/>
      <w:marTop w:val="0"/>
      <w:marBottom w:val="0"/>
      <w:divBdr>
        <w:top w:val="none" w:sz="0" w:space="0" w:color="auto"/>
        <w:left w:val="none" w:sz="0" w:space="0" w:color="auto"/>
        <w:bottom w:val="none" w:sz="0" w:space="0" w:color="auto"/>
        <w:right w:val="none" w:sz="0" w:space="0" w:color="auto"/>
      </w:divBdr>
    </w:div>
    <w:div w:id="1108161569">
      <w:bodyDiv w:val="1"/>
      <w:marLeft w:val="0"/>
      <w:marRight w:val="0"/>
      <w:marTop w:val="0"/>
      <w:marBottom w:val="0"/>
      <w:divBdr>
        <w:top w:val="none" w:sz="0" w:space="0" w:color="auto"/>
        <w:left w:val="none" w:sz="0" w:space="0" w:color="auto"/>
        <w:bottom w:val="none" w:sz="0" w:space="0" w:color="auto"/>
        <w:right w:val="none" w:sz="0" w:space="0" w:color="auto"/>
      </w:divBdr>
    </w:div>
    <w:div w:id="1108698965">
      <w:bodyDiv w:val="1"/>
      <w:marLeft w:val="0"/>
      <w:marRight w:val="0"/>
      <w:marTop w:val="0"/>
      <w:marBottom w:val="0"/>
      <w:divBdr>
        <w:top w:val="none" w:sz="0" w:space="0" w:color="auto"/>
        <w:left w:val="none" w:sz="0" w:space="0" w:color="auto"/>
        <w:bottom w:val="none" w:sz="0" w:space="0" w:color="auto"/>
        <w:right w:val="none" w:sz="0" w:space="0" w:color="auto"/>
      </w:divBdr>
    </w:div>
    <w:div w:id="1108892313">
      <w:bodyDiv w:val="1"/>
      <w:marLeft w:val="0"/>
      <w:marRight w:val="0"/>
      <w:marTop w:val="0"/>
      <w:marBottom w:val="0"/>
      <w:divBdr>
        <w:top w:val="none" w:sz="0" w:space="0" w:color="auto"/>
        <w:left w:val="none" w:sz="0" w:space="0" w:color="auto"/>
        <w:bottom w:val="none" w:sz="0" w:space="0" w:color="auto"/>
        <w:right w:val="none" w:sz="0" w:space="0" w:color="auto"/>
      </w:divBdr>
    </w:div>
    <w:div w:id="1110470173">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1163132">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1703735">
      <w:bodyDiv w:val="1"/>
      <w:marLeft w:val="0"/>
      <w:marRight w:val="0"/>
      <w:marTop w:val="0"/>
      <w:marBottom w:val="0"/>
      <w:divBdr>
        <w:top w:val="none" w:sz="0" w:space="0" w:color="auto"/>
        <w:left w:val="none" w:sz="0" w:space="0" w:color="auto"/>
        <w:bottom w:val="none" w:sz="0" w:space="0" w:color="auto"/>
        <w:right w:val="none" w:sz="0" w:space="0" w:color="auto"/>
      </w:divBdr>
    </w:div>
    <w:div w:id="1111900965">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432404">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4400510">
      <w:bodyDiv w:val="1"/>
      <w:marLeft w:val="0"/>
      <w:marRight w:val="0"/>
      <w:marTop w:val="0"/>
      <w:marBottom w:val="0"/>
      <w:divBdr>
        <w:top w:val="none" w:sz="0" w:space="0" w:color="auto"/>
        <w:left w:val="none" w:sz="0" w:space="0" w:color="auto"/>
        <w:bottom w:val="none" w:sz="0" w:space="0" w:color="auto"/>
        <w:right w:val="none" w:sz="0" w:space="0" w:color="auto"/>
      </w:divBdr>
    </w:div>
    <w:div w:id="1114443617">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4979557">
      <w:bodyDiv w:val="1"/>
      <w:marLeft w:val="0"/>
      <w:marRight w:val="0"/>
      <w:marTop w:val="0"/>
      <w:marBottom w:val="0"/>
      <w:divBdr>
        <w:top w:val="none" w:sz="0" w:space="0" w:color="auto"/>
        <w:left w:val="none" w:sz="0" w:space="0" w:color="auto"/>
        <w:bottom w:val="none" w:sz="0" w:space="0" w:color="auto"/>
        <w:right w:val="none" w:sz="0" w:space="0" w:color="auto"/>
      </w:divBdr>
    </w:div>
    <w:div w:id="1115249713">
      <w:bodyDiv w:val="1"/>
      <w:marLeft w:val="0"/>
      <w:marRight w:val="0"/>
      <w:marTop w:val="0"/>
      <w:marBottom w:val="0"/>
      <w:divBdr>
        <w:top w:val="none" w:sz="0" w:space="0" w:color="auto"/>
        <w:left w:val="none" w:sz="0" w:space="0" w:color="auto"/>
        <w:bottom w:val="none" w:sz="0" w:space="0" w:color="auto"/>
        <w:right w:val="none" w:sz="0" w:space="0" w:color="auto"/>
      </w:divBdr>
    </w:div>
    <w:div w:id="1115439103">
      <w:bodyDiv w:val="1"/>
      <w:marLeft w:val="0"/>
      <w:marRight w:val="0"/>
      <w:marTop w:val="0"/>
      <w:marBottom w:val="0"/>
      <w:divBdr>
        <w:top w:val="none" w:sz="0" w:space="0" w:color="auto"/>
        <w:left w:val="none" w:sz="0" w:space="0" w:color="auto"/>
        <w:bottom w:val="none" w:sz="0" w:space="0" w:color="auto"/>
        <w:right w:val="none" w:sz="0" w:space="0" w:color="auto"/>
      </w:divBdr>
    </w:div>
    <w:div w:id="1115514764">
      <w:bodyDiv w:val="1"/>
      <w:marLeft w:val="0"/>
      <w:marRight w:val="0"/>
      <w:marTop w:val="0"/>
      <w:marBottom w:val="0"/>
      <w:divBdr>
        <w:top w:val="none" w:sz="0" w:space="0" w:color="auto"/>
        <w:left w:val="none" w:sz="0" w:space="0" w:color="auto"/>
        <w:bottom w:val="none" w:sz="0" w:space="0" w:color="auto"/>
        <w:right w:val="none" w:sz="0" w:space="0" w:color="auto"/>
      </w:divBdr>
    </w:div>
    <w:div w:id="1115827901">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06730">
      <w:bodyDiv w:val="1"/>
      <w:marLeft w:val="0"/>
      <w:marRight w:val="0"/>
      <w:marTop w:val="0"/>
      <w:marBottom w:val="0"/>
      <w:divBdr>
        <w:top w:val="none" w:sz="0" w:space="0" w:color="auto"/>
        <w:left w:val="none" w:sz="0" w:space="0" w:color="auto"/>
        <w:bottom w:val="none" w:sz="0" w:space="0" w:color="auto"/>
        <w:right w:val="none" w:sz="0" w:space="0" w:color="auto"/>
      </w:divBdr>
    </w:div>
    <w:div w:id="1116213602">
      <w:bodyDiv w:val="1"/>
      <w:marLeft w:val="0"/>
      <w:marRight w:val="0"/>
      <w:marTop w:val="0"/>
      <w:marBottom w:val="0"/>
      <w:divBdr>
        <w:top w:val="none" w:sz="0" w:space="0" w:color="auto"/>
        <w:left w:val="none" w:sz="0" w:space="0" w:color="auto"/>
        <w:bottom w:val="none" w:sz="0" w:space="0" w:color="auto"/>
        <w:right w:val="none" w:sz="0" w:space="0" w:color="auto"/>
      </w:divBdr>
    </w:div>
    <w:div w:id="1116290053">
      <w:bodyDiv w:val="1"/>
      <w:marLeft w:val="0"/>
      <w:marRight w:val="0"/>
      <w:marTop w:val="0"/>
      <w:marBottom w:val="0"/>
      <w:divBdr>
        <w:top w:val="none" w:sz="0" w:space="0" w:color="auto"/>
        <w:left w:val="none" w:sz="0" w:space="0" w:color="auto"/>
        <w:bottom w:val="none" w:sz="0" w:space="0" w:color="auto"/>
        <w:right w:val="none" w:sz="0" w:space="0" w:color="auto"/>
      </w:divBdr>
    </w:div>
    <w:div w:id="1116292668">
      <w:bodyDiv w:val="1"/>
      <w:marLeft w:val="0"/>
      <w:marRight w:val="0"/>
      <w:marTop w:val="0"/>
      <w:marBottom w:val="0"/>
      <w:divBdr>
        <w:top w:val="none" w:sz="0" w:space="0" w:color="auto"/>
        <w:left w:val="none" w:sz="0" w:space="0" w:color="auto"/>
        <w:bottom w:val="none" w:sz="0" w:space="0" w:color="auto"/>
        <w:right w:val="none" w:sz="0" w:space="0" w:color="auto"/>
      </w:divBdr>
    </w:div>
    <w:div w:id="1116296853">
      <w:bodyDiv w:val="1"/>
      <w:marLeft w:val="0"/>
      <w:marRight w:val="0"/>
      <w:marTop w:val="0"/>
      <w:marBottom w:val="0"/>
      <w:divBdr>
        <w:top w:val="none" w:sz="0" w:space="0" w:color="auto"/>
        <w:left w:val="none" w:sz="0" w:space="0" w:color="auto"/>
        <w:bottom w:val="none" w:sz="0" w:space="0" w:color="auto"/>
        <w:right w:val="none" w:sz="0" w:space="0" w:color="auto"/>
      </w:divBdr>
    </w:div>
    <w:div w:id="1116632042">
      <w:bodyDiv w:val="1"/>
      <w:marLeft w:val="0"/>
      <w:marRight w:val="0"/>
      <w:marTop w:val="0"/>
      <w:marBottom w:val="0"/>
      <w:divBdr>
        <w:top w:val="none" w:sz="0" w:space="0" w:color="auto"/>
        <w:left w:val="none" w:sz="0" w:space="0" w:color="auto"/>
        <w:bottom w:val="none" w:sz="0" w:space="0" w:color="auto"/>
        <w:right w:val="none" w:sz="0" w:space="0" w:color="auto"/>
      </w:divBdr>
    </w:div>
    <w:div w:id="1117598194">
      <w:bodyDiv w:val="1"/>
      <w:marLeft w:val="0"/>
      <w:marRight w:val="0"/>
      <w:marTop w:val="0"/>
      <w:marBottom w:val="0"/>
      <w:divBdr>
        <w:top w:val="none" w:sz="0" w:space="0" w:color="auto"/>
        <w:left w:val="none" w:sz="0" w:space="0" w:color="auto"/>
        <w:bottom w:val="none" w:sz="0" w:space="0" w:color="auto"/>
        <w:right w:val="none" w:sz="0" w:space="0" w:color="auto"/>
      </w:divBdr>
    </w:div>
    <w:div w:id="1117945614">
      <w:bodyDiv w:val="1"/>
      <w:marLeft w:val="0"/>
      <w:marRight w:val="0"/>
      <w:marTop w:val="0"/>
      <w:marBottom w:val="0"/>
      <w:divBdr>
        <w:top w:val="none" w:sz="0" w:space="0" w:color="auto"/>
        <w:left w:val="none" w:sz="0" w:space="0" w:color="auto"/>
        <w:bottom w:val="none" w:sz="0" w:space="0" w:color="auto"/>
        <w:right w:val="none" w:sz="0" w:space="0" w:color="auto"/>
      </w:divBdr>
    </w:div>
    <w:div w:id="1118111391">
      <w:bodyDiv w:val="1"/>
      <w:marLeft w:val="0"/>
      <w:marRight w:val="0"/>
      <w:marTop w:val="0"/>
      <w:marBottom w:val="0"/>
      <w:divBdr>
        <w:top w:val="none" w:sz="0" w:space="0" w:color="auto"/>
        <w:left w:val="none" w:sz="0" w:space="0" w:color="auto"/>
        <w:bottom w:val="none" w:sz="0" w:space="0" w:color="auto"/>
        <w:right w:val="none" w:sz="0" w:space="0" w:color="auto"/>
      </w:divBdr>
    </w:div>
    <w:div w:id="1118597944">
      <w:bodyDiv w:val="1"/>
      <w:marLeft w:val="0"/>
      <w:marRight w:val="0"/>
      <w:marTop w:val="0"/>
      <w:marBottom w:val="0"/>
      <w:divBdr>
        <w:top w:val="none" w:sz="0" w:space="0" w:color="auto"/>
        <w:left w:val="none" w:sz="0" w:space="0" w:color="auto"/>
        <w:bottom w:val="none" w:sz="0" w:space="0" w:color="auto"/>
        <w:right w:val="none" w:sz="0" w:space="0" w:color="auto"/>
      </w:divBdr>
    </w:div>
    <w:div w:id="1119029906">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20103980">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339985">
      <w:bodyDiv w:val="1"/>
      <w:marLeft w:val="0"/>
      <w:marRight w:val="0"/>
      <w:marTop w:val="0"/>
      <w:marBottom w:val="0"/>
      <w:divBdr>
        <w:top w:val="none" w:sz="0" w:space="0" w:color="auto"/>
        <w:left w:val="none" w:sz="0" w:space="0" w:color="auto"/>
        <w:bottom w:val="none" w:sz="0" w:space="0" w:color="auto"/>
        <w:right w:val="none" w:sz="0" w:space="0" w:color="auto"/>
      </w:divBdr>
    </w:div>
    <w:div w:id="1121342023">
      <w:bodyDiv w:val="1"/>
      <w:marLeft w:val="0"/>
      <w:marRight w:val="0"/>
      <w:marTop w:val="0"/>
      <w:marBottom w:val="0"/>
      <w:divBdr>
        <w:top w:val="none" w:sz="0" w:space="0" w:color="auto"/>
        <w:left w:val="none" w:sz="0" w:space="0" w:color="auto"/>
        <w:bottom w:val="none" w:sz="0" w:space="0" w:color="auto"/>
        <w:right w:val="none" w:sz="0" w:space="0" w:color="auto"/>
      </w:divBdr>
    </w:div>
    <w:div w:id="1122070608">
      <w:bodyDiv w:val="1"/>
      <w:marLeft w:val="0"/>
      <w:marRight w:val="0"/>
      <w:marTop w:val="0"/>
      <w:marBottom w:val="0"/>
      <w:divBdr>
        <w:top w:val="none" w:sz="0" w:space="0" w:color="auto"/>
        <w:left w:val="none" w:sz="0" w:space="0" w:color="auto"/>
        <w:bottom w:val="none" w:sz="0" w:space="0" w:color="auto"/>
        <w:right w:val="none" w:sz="0" w:space="0" w:color="auto"/>
      </w:divBdr>
    </w:div>
    <w:div w:id="1122071231">
      <w:bodyDiv w:val="1"/>
      <w:marLeft w:val="0"/>
      <w:marRight w:val="0"/>
      <w:marTop w:val="0"/>
      <w:marBottom w:val="0"/>
      <w:divBdr>
        <w:top w:val="none" w:sz="0" w:space="0" w:color="auto"/>
        <w:left w:val="none" w:sz="0" w:space="0" w:color="auto"/>
        <w:bottom w:val="none" w:sz="0" w:space="0" w:color="auto"/>
        <w:right w:val="none" w:sz="0" w:space="0" w:color="auto"/>
      </w:divBdr>
    </w:div>
    <w:div w:id="1122843865">
      <w:bodyDiv w:val="1"/>
      <w:marLeft w:val="0"/>
      <w:marRight w:val="0"/>
      <w:marTop w:val="0"/>
      <w:marBottom w:val="0"/>
      <w:divBdr>
        <w:top w:val="none" w:sz="0" w:space="0" w:color="auto"/>
        <w:left w:val="none" w:sz="0" w:space="0" w:color="auto"/>
        <w:bottom w:val="none" w:sz="0" w:space="0" w:color="auto"/>
        <w:right w:val="none" w:sz="0" w:space="0" w:color="auto"/>
      </w:divBdr>
    </w:div>
    <w:div w:id="1123231154">
      <w:bodyDiv w:val="1"/>
      <w:marLeft w:val="0"/>
      <w:marRight w:val="0"/>
      <w:marTop w:val="0"/>
      <w:marBottom w:val="0"/>
      <w:divBdr>
        <w:top w:val="none" w:sz="0" w:space="0" w:color="auto"/>
        <w:left w:val="none" w:sz="0" w:space="0" w:color="auto"/>
        <w:bottom w:val="none" w:sz="0" w:space="0" w:color="auto"/>
        <w:right w:val="none" w:sz="0" w:space="0" w:color="auto"/>
      </w:divBdr>
    </w:div>
    <w:div w:id="1123378331">
      <w:bodyDiv w:val="1"/>
      <w:marLeft w:val="0"/>
      <w:marRight w:val="0"/>
      <w:marTop w:val="0"/>
      <w:marBottom w:val="0"/>
      <w:divBdr>
        <w:top w:val="none" w:sz="0" w:space="0" w:color="auto"/>
        <w:left w:val="none" w:sz="0" w:space="0" w:color="auto"/>
        <w:bottom w:val="none" w:sz="0" w:space="0" w:color="auto"/>
        <w:right w:val="none" w:sz="0" w:space="0" w:color="auto"/>
      </w:divBdr>
    </w:div>
    <w:div w:id="1123890212">
      <w:bodyDiv w:val="1"/>
      <w:marLeft w:val="0"/>
      <w:marRight w:val="0"/>
      <w:marTop w:val="0"/>
      <w:marBottom w:val="0"/>
      <w:divBdr>
        <w:top w:val="none" w:sz="0" w:space="0" w:color="auto"/>
        <w:left w:val="none" w:sz="0" w:space="0" w:color="auto"/>
        <w:bottom w:val="none" w:sz="0" w:space="0" w:color="auto"/>
        <w:right w:val="none" w:sz="0" w:space="0" w:color="auto"/>
      </w:divBdr>
    </w:div>
    <w:div w:id="1124155055">
      <w:bodyDiv w:val="1"/>
      <w:marLeft w:val="0"/>
      <w:marRight w:val="0"/>
      <w:marTop w:val="0"/>
      <w:marBottom w:val="0"/>
      <w:divBdr>
        <w:top w:val="none" w:sz="0" w:space="0" w:color="auto"/>
        <w:left w:val="none" w:sz="0" w:space="0" w:color="auto"/>
        <w:bottom w:val="none" w:sz="0" w:space="0" w:color="auto"/>
        <w:right w:val="none" w:sz="0" w:space="0" w:color="auto"/>
      </w:divBdr>
    </w:div>
    <w:div w:id="1124689862">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655468">
      <w:bodyDiv w:val="1"/>
      <w:marLeft w:val="0"/>
      <w:marRight w:val="0"/>
      <w:marTop w:val="0"/>
      <w:marBottom w:val="0"/>
      <w:divBdr>
        <w:top w:val="none" w:sz="0" w:space="0" w:color="auto"/>
        <w:left w:val="none" w:sz="0" w:space="0" w:color="auto"/>
        <w:bottom w:val="none" w:sz="0" w:space="0" w:color="auto"/>
        <w:right w:val="none" w:sz="0" w:space="0" w:color="auto"/>
      </w:divBdr>
    </w:div>
    <w:div w:id="1127357079">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855421">
      <w:bodyDiv w:val="1"/>
      <w:marLeft w:val="0"/>
      <w:marRight w:val="0"/>
      <w:marTop w:val="0"/>
      <w:marBottom w:val="0"/>
      <w:divBdr>
        <w:top w:val="none" w:sz="0" w:space="0" w:color="auto"/>
        <w:left w:val="none" w:sz="0" w:space="0" w:color="auto"/>
        <w:bottom w:val="none" w:sz="0" w:space="0" w:color="auto"/>
        <w:right w:val="none" w:sz="0" w:space="0" w:color="auto"/>
      </w:divBdr>
    </w:div>
    <w:div w:id="1131703564">
      <w:bodyDiv w:val="1"/>
      <w:marLeft w:val="0"/>
      <w:marRight w:val="0"/>
      <w:marTop w:val="0"/>
      <w:marBottom w:val="0"/>
      <w:divBdr>
        <w:top w:val="none" w:sz="0" w:space="0" w:color="auto"/>
        <w:left w:val="none" w:sz="0" w:space="0" w:color="auto"/>
        <w:bottom w:val="none" w:sz="0" w:space="0" w:color="auto"/>
        <w:right w:val="none" w:sz="0" w:space="0" w:color="auto"/>
      </w:divBdr>
    </w:div>
    <w:div w:id="1132136759">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058929">
      <w:bodyDiv w:val="1"/>
      <w:marLeft w:val="0"/>
      <w:marRight w:val="0"/>
      <w:marTop w:val="0"/>
      <w:marBottom w:val="0"/>
      <w:divBdr>
        <w:top w:val="none" w:sz="0" w:space="0" w:color="auto"/>
        <w:left w:val="none" w:sz="0" w:space="0" w:color="auto"/>
        <w:bottom w:val="none" w:sz="0" w:space="0" w:color="auto"/>
        <w:right w:val="none" w:sz="0" w:space="0" w:color="auto"/>
      </w:divBdr>
    </w:div>
    <w:div w:id="1133594461">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668284">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5174266">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5759636">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295618">
      <w:bodyDiv w:val="1"/>
      <w:marLeft w:val="0"/>
      <w:marRight w:val="0"/>
      <w:marTop w:val="0"/>
      <w:marBottom w:val="0"/>
      <w:divBdr>
        <w:top w:val="none" w:sz="0" w:space="0" w:color="auto"/>
        <w:left w:val="none" w:sz="0" w:space="0" w:color="auto"/>
        <w:bottom w:val="none" w:sz="0" w:space="0" w:color="auto"/>
        <w:right w:val="none" w:sz="0" w:space="0" w:color="auto"/>
      </w:divBdr>
    </w:div>
    <w:div w:id="1136338204">
      <w:bodyDiv w:val="1"/>
      <w:marLeft w:val="0"/>
      <w:marRight w:val="0"/>
      <w:marTop w:val="0"/>
      <w:marBottom w:val="0"/>
      <w:divBdr>
        <w:top w:val="none" w:sz="0" w:space="0" w:color="auto"/>
        <w:left w:val="none" w:sz="0" w:space="0" w:color="auto"/>
        <w:bottom w:val="none" w:sz="0" w:space="0" w:color="auto"/>
        <w:right w:val="none" w:sz="0" w:space="0" w:color="auto"/>
      </w:divBdr>
    </w:div>
    <w:div w:id="1136486059">
      <w:bodyDiv w:val="1"/>
      <w:marLeft w:val="0"/>
      <w:marRight w:val="0"/>
      <w:marTop w:val="0"/>
      <w:marBottom w:val="0"/>
      <w:divBdr>
        <w:top w:val="none" w:sz="0" w:space="0" w:color="auto"/>
        <w:left w:val="none" w:sz="0" w:space="0" w:color="auto"/>
        <w:bottom w:val="none" w:sz="0" w:space="0" w:color="auto"/>
        <w:right w:val="none" w:sz="0" w:space="0" w:color="auto"/>
      </w:divBdr>
    </w:div>
    <w:div w:id="1137142745">
      <w:bodyDiv w:val="1"/>
      <w:marLeft w:val="0"/>
      <w:marRight w:val="0"/>
      <w:marTop w:val="0"/>
      <w:marBottom w:val="0"/>
      <w:divBdr>
        <w:top w:val="none" w:sz="0" w:space="0" w:color="auto"/>
        <w:left w:val="none" w:sz="0" w:space="0" w:color="auto"/>
        <w:bottom w:val="none" w:sz="0" w:space="0" w:color="auto"/>
        <w:right w:val="none" w:sz="0" w:space="0" w:color="auto"/>
      </w:divBdr>
    </w:div>
    <w:div w:id="1137334255">
      <w:bodyDiv w:val="1"/>
      <w:marLeft w:val="0"/>
      <w:marRight w:val="0"/>
      <w:marTop w:val="0"/>
      <w:marBottom w:val="0"/>
      <w:divBdr>
        <w:top w:val="none" w:sz="0" w:space="0" w:color="auto"/>
        <w:left w:val="none" w:sz="0" w:space="0" w:color="auto"/>
        <w:bottom w:val="none" w:sz="0" w:space="0" w:color="auto"/>
        <w:right w:val="none" w:sz="0" w:space="0" w:color="auto"/>
      </w:divBdr>
    </w:div>
    <w:div w:id="1137451646">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7995452">
      <w:bodyDiv w:val="1"/>
      <w:marLeft w:val="0"/>
      <w:marRight w:val="0"/>
      <w:marTop w:val="0"/>
      <w:marBottom w:val="0"/>
      <w:divBdr>
        <w:top w:val="none" w:sz="0" w:space="0" w:color="auto"/>
        <w:left w:val="none" w:sz="0" w:space="0" w:color="auto"/>
        <w:bottom w:val="none" w:sz="0" w:space="0" w:color="auto"/>
        <w:right w:val="none" w:sz="0" w:space="0" w:color="auto"/>
      </w:divBdr>
    </w:div>
    <w:div w:id="1138033179">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910508">
      <w:bodyDiv w:val="1"/>
      <w:marLeft w:val="0"/>
      <w:marRight w:val="0"/>
      <w:marTop w:val="0"/>
      <w:marBottom w:val="0"/>
      <w:divBdr>
        <w:top w:val="none" w:sz="0" w:space="0" w:color="auto"/>
        <w:left w:val="none" w:sz="0" w:space="0" w:color="auto"/>
        <w:bottom w:val="none" w:sz="0" w:space="0" w:color="auto"/>
        <w:right w:val="none" w:sz="0" w:space="0" w:color="auto"/>
      </w:divBdr>
    </w:div>
    <w:div w:id="1139223744">
      <w:bodyDiv w:val="1"/>
      <w:marLeft w:val="0"/>
      <w:marRight w:val="0"/>
      <w:marTop w:val="0"/>
      <w:marBottom w:val="0"/>
      <w:divBdr>
        <w:top w:val="none" w:sz="0" w:space="0" w:color="auto"/>
        <w:left w:val="none" w:sz="0" w:space="0" w:color="auto"/>
        <w:bottom w:val="none" w:sz="0" w:space="0" w:color="auto"/>
        <w:right w:val="none" w:sz="0" w:space="0" w:color="auto"/>
      </w:divBdr>
    </w:div>
    <w:div w:id="1139299375">
      <w:bodyDiv w:val="1"/>
      <w:marLeft w:val="0"/>
      <w:marRight w:val="0"/>
      <w:marTop w:val="0"/>
      <w:marBottom w:val="0"/>
      <w:divBdr>
        <w:top w:val="none" w:sz="0" w:space="0" w:color="auto"/>
        <w:left w:val="none" w:sz="0" w:space="0" w:color="auto"/>
        <w:bottom w:val="none" w:sz="0" w:space="0" w:color="auto"/>
        <w:right w:val="none" w:sz="0" w:space="0" w:color="auto"/>
      </w:divBdr>
    </w:div>
    <w:div w:id="1139763358">
      <w:bodyDiv w:val="1"/>
      <w:marLeft w:val="0"/>
      <w:marRight w:val="0"/>
      <w:marTop w:val="0"/>
      <w:marBottom w:val="0"/>
      <w:divBdr>
        <w:top w:val="none" w:sz="0" w:space="0" w:color="auto"/>
        <w:left w:val="none" w:sz="0" w:space="0" w:color="auto"/>
        <w:bottom w:val="none" w:sz="0" w:space="0" w:color="auto"/>
        <w:right w:val="none" w:sz="0" w:space="0" w:color="auto"/>
      </w:divBdr>
    </w:div>
    <w:div w:id="1139768650">
      <w:bodyDiv w:val="1"/>
      <w:marLeft w:val="0"/>
      <w:marRight w:val="0"/>
      <w:marTop w:val="0"/>
      <w:marBottom w:val="0"/>
      <w:divBdr>
        <w:top w:val="none" w:sz="0" w:space="0" w:color="auto"/>
        <w:left w:val="none" w:sz="0" w:space="0" w:color="auto"/>
        <w:bottom w:val="none" w:sz="0" w:space="0" w:color="auto"/>
        <w:right w:val="none" w:sz="0" w:space="0" w:color="auto"/>
      </w:divBdr>
    </w:div>
    <w:div w:id="1140150338">
      <w:bodyDiv w:val="1"/>
      <w:marLeft w:val="0"/>
      <w:marRight w:val="0"/>
      <w:marTop w:val="0"/>
      <w:marBottom w:val="0"/>
      <w:divBdr>
        <w:top w:val="none" w:sz="0" w:space="0" w:color="auto"/>
        <w:left w:val="none" w:sz="0" w:space="0" w:color="auto"/>
        <w:bottom w:val="none" w:sz="0" w:space="0" w:color="auto"/>
        <w:right w:val="none" w:sz="0" w:space="0" w:color="auto"/>
      </w:divBdr>
    </w:div>
    <w:div w:id="1140734754">
      <w:bodyDiv w:val="1"/>
      <w:marLeft w:val="0"/>
      <w:marRight w:val="0"/>
      <w:marTop w:val="0"/>
      <w:marBottom w:val="0"/>
      <w:divBdr>
        <w:top w:val="none" w:sz="0" w:space="0" w:color="auto"/>
        <w:left w:val="none" w:sz="0" w:space="0" w:color="auto"/>
        <w:bottom w:val="none" w:sz="0" w:space="0" w:color="auto"/>
        <w:right w:val="none" w:sz="0" w:space="0" w:color="auto"/>
      </w:divBdr>
    </w:div>
    <w:div w:id="1141114274">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1995978">
      <w:bodyDiv w:val="1"/>
      <w:marLeft w:val="0"/>
      <w:marRight w:val="0"/>
      <w:marTop w:val="0"/>
      <w:marBottom w:val="0"/>
      <w:divBdr>
        <w:top w:val="none" w:sz="0" w:space="0" w:color="auto"/>
        <w:left w:val="none" w:sz="0" w:space="0" w:color="auto"/>
        <w:bottom w:val="none" w:sz="0" w:space="0" w:color="auto"/>
        <w:right w:val="none" w:sz="0" w:space="0" w:color="auto"/>
      </w:divBdr>
    </w:div>
    <w:div w:id="1142768037">
      <w:bodyDiv w:val="1"/>
      <w:marLeft w:val="0"/>
      <w:marRight w:val="0"/>
      <w:marTop w:val="0"/>
      <w:marBottom w:val="0"/>
      <w:divBdr>
        <w:top w:val="none" w:sz="0" w:space="0" w:color="auto"/>
        <w:left w:val="none" w:sz="0" w:space="0" w:color="auto"/>
        <w:bottom w:val="none" w:sz="0" w:space="0" w:color="auto"/>
        <w:right w:val="none" w:sz="0" w:space="0" w:color="auto"/>
      </w:divBdr>
    </w:div>
    <w:div w:id="1143347798">
      <w:bodyDiv w:val="1"/>
      <w:marLeft w:val="0"/>
      <w:marRight w:val="0"/>
      <w:marTop w:val="0"/>
      <w:marBottom w:val="0"/>
      <w:divBdr>
        <w:top w:val="none" w:sz="0" w:space="0" w:color="auto"/>
        <w:left w:val="none" w:sz="0" w:space="0" w:color="auto"/>
        <w:bottom w:val="none" w:sz="0" w:space="0" w:color="auto"/>
        <w:right w:val="none" w:sz="0" w:space="0" w:color="auto"/>
      </w:divBdr>
    </w:div>
    <w:div w:id="1144349571">
      <w:bodyDiv w:val="1"/>
      <w:marLeft w:val="0"/>
      <w:marRight w:val="0"/>
      <w:marTop w:val="0"/>
      <w:marBottom w:val="0"/>
      <w:divBdr>
        <w:top w:val="none" w:sz="0" w:space="0" w:color="auto"/>
        <w:left w:val="none" w:sz="0" w:space="0" w:color="auto"/>
        <w:bottom w:val="none" w:sz="0" w:space="0" w:color="auto"/>
        <w:right w:val="none" w:sz="0" w:space="0" w:color="auto"/>
      </w:divBdr>
    </w:div>
    <w:div w:id="1144353447">
      <w:bodyDiv w:val="1"/>
      <w:marLeft w:val="0"/>
      <w:marRight w:val="0"/>
      <w:marTop w:val="0"/>
      <w:marBottom w:val="0"/>
      <w:divBdr>
        <w:top w:val="none" w:sz="0" w:space="0" w:color="auto"/>
        <w:left w:val="none" w:sz="0" w:space="0" w:color="auto"/>
        <w:bottom w:val="none" w:sz="0" w:space="0" w:color="auto"/>
        <w:right w:val="none" w:sz="0" w:space="0" w:color="auto"/>
      </w:divBdr>
    </w:div>
    <w:div w:id="1144617504">
      <w:bodyDiv w:val="1"/>
      <w:marLeft w:val="0"/>
      <w:marRight w:val="0"/>
      <w:marTop w:val="0"/>
      <w:marBottom w:val="0"/>
      <w:divBdr>
        <w:top w:val="none" w:sz="0" w:space="0" w:color="auto"/>
        <w:left w:val="none" w:sz="0" w:space="0" w:color="auto"/>
        <w:bottom w:val="none" w:sz="0" w:space="0" w:color="auto"/>
        <w:right w:val="none" w:sz="0" w:space="0" w:color="auto"/>
      </w:divBdr>
    </w:div>
    <w:div w:id="1145125084">
      <w:bodyDiv w:val="1"/>
      <w:marLeft w:val="0"/>
      <w:marRight w:val="0"/>
      <w:marTop w:val="0"/>
      <w:marBottom w:val="0"/>
      <w:divBdr>
        <w:top w:val="none" w:sz="0" w:space="0" w:color="auto"/>
        <w:left w:val="none" w:sz="0" w:space="0" w:color="auto"/>
        <w:bottom w:val="none" w:sz="0" w:space="0" w:color="auto"/>
        <w:right w:val="none" w:sz="0" w:space="0" w:color="auto"/>
      </w:divBdr>
    </w:div>
    <w:div w:id="1145274059">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242509">
      <w:bodyDiv w:val="1"/>
      <w:marLeft w:val="0"/>
      <w:marRight w:val="0"/>
      <w:marTop w:val="0"/>
      <w:marBottom w:val="0"/>
      <w:divBdr>
        <w:top w:val="none" w:sz="0" w:space="0" w:color="auto"/>
        <w:left w:val="none" w:sz="0" w:space="0" w:color="auto"/>
        <w:bottom w:val="none" w:sz="0" w:space="0" w:color="auto"/>
        <w:right w:val="none" w:sz="0" w:space="0" w:color="auto"/>
      </w:divBdr>
    </w:div>
    <w:div w:id="1146508264">
      <w:bodyDiv w:val="1"/>
      <w:marLeft w:val="0"/>
      <w:marRight w:val="0"/>
      <w:marTop w:val="0"/>
      <w:marBottom w:val="0"/>
      <w:divBdr>
        <w:top w:val="none" w:sz="0" w:space="0" w:color="auto"/>
        <w:left w:val="none" w:sz="0" w:space="0" w:color="auto"/>
        <w:bottom w:val="none" w:sz="0" w:space="0" w:color="auto"/>
        <w:right w:val="none" w:sz="0" w:space="0" w:color="auto"/>
      </w:divBdr>
    </w:div>
    <w:div w:id="1146511558">
      <w:bodyDiv w:val="1"/>
      <w:marLeft w:val="0"/>
      <w:marRight w:val="0"/>
      <w:marTop w:val="0"/>
      <w:marBottom w:val="0"/>
      <w:divBdr>
        <w:top w:val="none" w:sz="0" w:space="0" w:color="auto"/>
        <w:left w:val="none" w:sz="0" w:space="0" w:color="auto"/>
        <w:bottom w:val="none" w:sz="0" w:space="0" w:color="auto"/>
        <w:right w:val="none" w:sz="0" w:space="0" w:color="auto"/>
      </w:divBdr>
    </w:div>
    <w:div w:id="1147017573">
      <w:bodyDiv w:val="1"/>
      <w:marLeft w:val="0"/>
      <w:marRight w:val="0"/>
      <w:marTop w:val="0"/>
      <w:marBottom w:val="0"/>
      <w:divBdr>
        <w:top w:val="none" w:sz="0" w:space="0" w:color="auto"/>
        <w:left w:val="none" w:sz="0" w:space="0" w:color="auto"/>
        <w:bottom w:val="none" w:sz="0" w:space="0" w:color="auto"/>
        <w:right w:val="none" w:sz="0" w:space="0" w:color="auto"/>
      </w:divBdr>
    </w:div>
    <w:div w:id="1147087615">
      <w:bodyDiv w:val="1"/>
      <w:marLeft w:val="0"/>
      <w:marRight w:val="0"/>
      <w:marTop w:val="0"/>
      <w:marBottom w:val="0"/>
      <w:divBdr>
        <w:top w:val="none" w:sz="0" w:space="0" w:color="auto"/>
        <w:left w:val="none" w:sz="0" w:space="0" w:color="auto"/>
        <w:bottom w:val="none" w:sz="0" w:space="0" w:color="auto"/>
        <w:right w:val="none" w:sz="0" w:space="0" w:color="auto"/>
      </w:divBdr>
    </w:div>
    <w:div w:id="1147864763">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8981750">
      <w:bodyDiv w:val="1"/>
      <w:marLeft w:val="0"/>
      <w:marRight w:val="0"/>
      <w:marTop w:val="0"/>
      <w:marBottom w:val="0"/>
      <w:divBdr>
        <w:top w:val="none" w:sz="0" w:space="0" w:color="auto"/>
        <w:left w:val="none" w:sz="0" w:space="0" w:color="auto"/>
        <w:bottom w:val="none" w:sz="0" w:space="0" w:color="auto"/>
        <w:right w:val="none" w:sz="0" w:space="0" w:color="auto"/>
      </w:divBdr>
    </w:div>
    <w:div w:id="1149202203">
      <w:bodyDiv w:val="1"/>
      <w:marLeft w:val="0"/>
      <w:marRight w:val="0"/>
      <w:marTop w:val="0"/>
      <w:marBottom w:val="0"/>
      <w:divBdr>
        <w:top w:val="none" w:sz="0" w:space="0" w:color="auto"/>
        <w:left w:val="none" w:sz="0" w:space="0" w:color="auto"/>
        <w:bottom w:val="none" w:sz="0" w:space="0" w:color="auto"/>
        <w:right w:val="none" w:sz="0" w:space="0" w:color="auto"/>
      </w:divBdr>
    </w:div>
    <w:div w:id="1149326103">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785766">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49976442">
      <w:bodyDiv w:val="1"/>
      <w:marLeft w:val="0"/>
      <w:marRight w:val="0"/>
      <w:marTop w:val="0"/>
      <w:marBottom w:val="0"/>
      <w:divBdr>
        <w:top w:val="none" w:sz="0" w:space="0" w:color="auto"/>
        <w:left w:val="none" w:sz="0" w:space="0" w:color="auto"/>
        <w:bottom w:val="none" w:sz="0" w:space="0" w:color="auto"/>
        <w:right w:val="none" w:sz="0" w:space="0" w:color="auto"/>
      </w:divBdr>
    </w:div>
    <w:div w:id="1150636386">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483353">
      <w:bodyDiv w:val="1"/>
      <w:marLeft w:val="0"/>
      <w:marRight w:val="0"/>
      <w:marTop w:val="0"/>
      <w:marBottom w:val="0"/>
      <w:divBdr>
        <w:top w:val="none" w:sz="0" w:space="0" w:color="auto"/>
        <w:left w:val="none" w:sz="0" w:space="0" w:color="auto"/>
        <w:bottom w:val="none" w:sz="0" w:space="0" w:color="auto"/>
        <w:right w:val="none" w:sz="0" w:space="0" w:color="auto"/>
      </w:divBdr>
    </w:div>
    <w:div w:id="1151946487">
      <w:bodyDiv w:val="1"/>
      <w:marLeft w:val="0"/>
      <w:marRight w:val="0"/>
      <w:marTop w:val="0"/>
      <w:marBottom w:val="0"/>
      <w:divBdr>
        <w:top w:val="none" w:sz="0" w:space="0" w:color="auto"/>
        <w:left w:val="none" w:sz="0" w:space="0" w:color="auto"/>
        <w:bottom w:val="none" w:sz="0" w:space="0" w:color="auto"/>
        <w:right w:val="none" w:sz="0" w:space="0" w:color="auto"/>
      </w:divBdr>
    </w:div>
    <w:div w:id="1152672881">
      <w:bodyDiv w:val="1"/>
      <w:marLeft w:val="0"/>
      <w:marRight w:val="0"/>
      <w:marTop w:val="0"/>
      <w:marBottom w:val="0"/>
      <w:divBdr>
        <w:top w:val="none" w:sz="0" w:space="0" w:color="auto"/>
        <w:left w:val="none" w:sz="0" w:space="0" w:color="auto"/>
        <w:bottom w:val="none" w:sz="0" w:space="0" w:color="auto"/>
        <w:right w:val="none" w:sz="0" w:space="0" w:color="auto"/>
      </w:divBdr>
    </w:div>
    <w:div w:id="1152983212">
      <w:bodyDiv w:val="1"/>
      <w:marLeft w:val="0"/>
      <w:marRight w:val="0"/>
      <w:marTop w:val="0"/>
      <w:marBottom w:val="0"/>
      <w:divBdr>
        <w:top w:val="none" w:sz="0" w:space="0" w:color="auto"/>
        <w:left w:val="none" w:sz="0" w:space="0" w:color="auto"/>
        <w:bottom w:val="none" w:sz="0" w:space="0" w:color="auto"/>
        <w:right w:val="none" w:sz="0" w:space="0" w:color="auto"/>
      </w:divBdr>
    </w:div>
    <w:div w:id="1153182429">
      <w:bodyDiv w:val="1"/>
      <w:marLeft w:val="0"/>
      <w:marRight w:val="0"/>
      <w:marTop w:val="0"/>
      <w:marBottom w:val="0"/>
      <w:divBdr>
        <w:top w:val="none" w:sz="0" w:space="0" w:color="auto"/>
        <w:left w:val="none" w:sz="0" w:space="0" w:color="auto"/>
        <w:bottom w:val="none" w:sz="0" w:space="0" w:color="auto"/>
        <w:right w:val="none" w:sz="0" w:space="0" w:color="auto"/>
      </w:divBdr>
    </w:div>
    <w:div w:id="1153372588">
      <w:bodyDiv w:val="1"/>
      <w:marLeft w:val="0"/>
      <w:marRight w:val="0"/>
      <w:marTop w:val="0"/>
      <w:marBottom w:val="0"/>
      <w:divBdr>
        <w:top w:val="none" w:sz="0" w:space="0" w:color="auto"/>
        <w:left w:val="none" w:sz="0" w:space="0" w:color="auto"/>
        <w:bottom w:val="none" w:sz="0" w:space="0" w:color="auto"/>
        <w:right w:val="none" w:sz="0" w:space="0" w:color="auto"/>
      </w:divBdr>
    </w:div>
    <w:div w:id="1153444240">
      <w:bodyDiv w:val="1"/>
      <w:marLeft w:val="0"/>
      <w:marRight w:val="0"/>
      <w:marTop w:val="0"/>
      <w:marBottom w:val="0"/>
      <w:divBdr>
        <w:top w:val="none" w:sz="0" w:space="0" w:color="auto"/>
        <w:left w:val="none" w:sz="0" w:space="0" w:color="auto"/>
        <w:bottom w:val="none" w:sz="0" w:space="0" w:color="auto"/>
        <w:right w:val="none" w:sz="0" w:space="0" w:color="auto"/>
      </w:divBdr>
    </w:div>
    <w:div w:id="1154561473">
      <w:bodyDiv w:val="1"/>
      <w:marLeft w:val="0"/>
      <w:marRight w:val="0"/>
      <w:marTop w:val="0"/>
      <w:marBottom w:val="0"/>
      <w:divBdr>
        <w:top w:val="none" w:sz="0" w:space="0" w:color="auto"/>
        <w:left w:val="none" w:sz="0" w:space="0" w:color="auto"/>
        <w:bottom w:val="none" w:sz="0" w:space="0" w:color="auto"/>
        <w:right w:val="none" w:sz="0" w:space="0" w:color="auto"/>
      </w:divBdr>
    </w:div>
    <w:div w:id="1154762929">
      <w:bodyDiv w:val="1"/>
      <w:marLeft w:val="0"/>
      <w:marRight w:val="0"/>
      <w:marTop w:val="0"/>
      <w:marBottom w:val="0"/>
      <w:divBdr>
        <w:top w:val="none" w:sz="0" w:space="0" w:color="auto"/>
        <w:left w:val="none" w:sz="0" w:space="0" w:color="auto"/>
        <w:bottom w:val="none" w:sz="0" w:space="0" w:color="auto"/>
        <w:right w:val="none" w:sz="0" w:space="0" w:color="auto"/>
      </w:divBdr>
    </w:div>
    <w:div w:id="1155679286">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873387">
      <w:bodyDiv w:val="1"/>
      <w:marLeft w:val="0"/>
      <w:marRight w:val="0"/>
      <w:marTop w:val="0"/>
      <w:marBottom w:val="0"/>
      <w:divBdr>
        <w:top w:val="none" w:sz="0" w:space="0" w:color="auto"/>
        <w:left w:val="none" w:sz="0" w:space="0" w:color="auto"/>
        <w:bottom w:val="none" w:sz="0" w:space="0" w:color="auto"/>
        <w:right w:val="none" w:sz="0" w:space="0" w:color="auto"/>
      </w:divBdr>
    </w:div>
    <w:div w:id="1155952815">
      <w:bodyDiv w:val="1"/>
      <w:marLeft w:val="0"/>
      <w:marRight w:val="0"/>
      <w:marTop w:val="0"/>
      <w:marBottom w:val="0"/>
      <w:divBdr>
        <w:top w:val="none" w:sz="0" w:space="0" w:color="auto"/>
        <w:left w:val="none" w:sz="0" w:space="0" w:color="auto"/>
        <w:bottom w:val="none" w:sz="0" w:space="0" w:color="auto"/>
        <w:right w:val="none" w:sz="0" w:space="0" w:color="auto"/>
      </w:divBdr>
    </w:div>
    <w:div w:id="1156264064">
      <w:bodyDiv w:val="1"/>
      <w:marLeft w:val="0"/>
      <w:marRight w:val="0"/>
      <w:marTop w:val="0"/>
      <w:marBottom w:val="0"/>
      <w:divBdr>
        <w:top w:val="none" w:sz="0" w:space="0" w:color="auto"/>
        <w:left w:val="none" w:sz="0" w:space="0" w:color="auto"/>
        <w:bottom w:val="none" w:sz="0" w:space="0" w:color="auto"/>
        <w:right w:val="none" w:sz="0" w:space="0" w:color="auto"/>
      </w:divBdr>
    </w:div>
    <w:div w:id="1156339936">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872462">
      <w:bodyDiv w:val="1"/>
      <w:marLeft w:val="0"/>
      <w:marRight w:val="0"/>
      <w:marTop w:val="0"/>
      <w:marBottom w:val="0"/>
      <w:divBdr>
        <w:top w:val="none" w:sz="0" w:space="0" w:color="auto"/>
        <w:left w:val="none" w:sz="0" w:space="0" w:color="auto"/>
        <w:bottom w:val="none" w:sz="0" w:space="0" w:color="auto"/>
        <w:right w:val="none" w:sz="0" w:space="0" w:color="auto"/>
      </w:divBdr>
    </w:div>
    <w:div w:id="1157302661">
      <w:bodyDiv w:val="1"/>
      <w:marLeft w:val="0"/>
      <w:marRight w:val="0"/>
      <w:marTop w:val="0"/>
      <w:marBottom w:val="0"/>
      <w:divBdr>
        <w:top w:val="none" w:sz="0" w:space="0" w:color="auto"/>
        <w:left w:val="none" w:sz="0" w:space="0" w:color="auto"/>
        <w:bottom w:val="none" w:sz="0" w:space="0" w:color="auto"/>
        <w:right w:val="none" w:sz="0" w:space="0" w:color="auto"/>
      </w:divBdr>
    </w:div>
    <w:div w:id="1157380700">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7960946">
      <w:bodyDiv w:val="1"/>
      <w:marLeft w:val="0"/>
      <w:marRight w:val="0"/>
      <w:marTop w:val="0"/>
      <w:marBottom w:val="0"/>
      <w:divBdr>
        <w:top w:val="none" w:sz="0" w:space="0" w:color="auto"/>
        <w:left w:val="none" w:sz="0" w:space="0" w:color="auto"/>
        <w:bottom w:val="none" w:sz="0" w:space="0" w:color="auto"/>
        <w:right w:val="none" w:sz="0" w:space="0" w:color="auto"/>
      </w:divBdr>
    </w:div>
    <w:div w:id="1158183997">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379717">
      <w:bodyDiv w:val="1"/>
      <w:marLeft w:val="0"/>
      <w:marRight w:val="0"/>
      <w:marTop w:val="0"/>
      <w:marBottom w:val="0"/>
      <w:divBdr>
        <w:top w:val="none" w:sz="0" w:space="0" w:color="auto"/>
        <w:left w:val="none" w:sz="0" w:space="0" w:color="auto"/>
        <w:bottom w:val="none" w:sz="0" w:space="0" w:color="auto"/>
        <w:right w:val="none" w:sz="0" w:space="0" w:color="auto"/>
      </w:divBdr>
    </w:div>
    <w:div w:id="1158571911">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810490">
      <w:bodyDiv w:val="1"/>
      <w:marLeft w:val="0"/>
      <w:marRight w:val="0"/>
      <w:marTop w:val="0"/>
      <w:marBottom w:val="0"/>
      <w:divBdr>
        <w:top w:val="none" w:sz="0" w:space="0" w:color="auto"/>
        <w:left w:val="none" w:sz="0" w:space="0" w:color="auto"/>
        <w:bottom w:val="none" w:sz="0" w:space="0" w:color="auto"/>
        <w:right w:val="none" w:sz="0" w:space="0" w:color="auto"/>
      </w:divBdr>
    </w:div>
    <w:div w:id="1158882660">
      <w:bodyDiv w:val="1"/>
      <w:marLeft w:val="0"/>
      <w:marRight w:val="0"/>
      <w:marTop w:val="0"/>
      <w:marBottom w:val="0"/>
      <w:divBdr>
        <w:top w:val="none" w:sz="0" w:space="0" w:color="auto"/>
        <w:left w:val="none" w:sz="0" w:space="0" w:color="auto"/>
        <w:bottom w:val="none" w:sz="0" w:space="0" w:color="auto"/>
        <w:right w:val="none" w:sz="0" w:space="0" w:color="auto"/>
      </w:divBdr>
    </w:div>
    <w:div w:id="1159269940">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929093">
      <w:bodyDiv w:val="1"/>
      <w:marLeft w:val="0"/>
      <w:marRight w:val="0"/>
      <w:marTop w:val="0"/>
      <w:marBottom w:val="0"/>
      <w:divBdr>
        <w:top w:val="none" w:sz="0" w:space="0" w:color="auto"/>
        <w:left w:val="none" w:sz="0" w:space="0" w:color="auto"/>
        <w:bottom w:val="none" w:sz="0" w:space="0" w:color="auto"/>
        <w:right w:val="none" w:sz="0" w:space="0" w:color="auto"/>
      </w:divBdr>
    </w:div>
    <w:div w:id="1160081583">
      <w:bodyDiv w:val="1"/>
      <w:marLeft w:val="0"/>
      <w:marRight w:val="0"/>
      <w:marTop w:val="0"/>
      <w:marBottom w:val="0"/>
      <w:divBdr>
        <w:top w:val="none" w:sz="0" w:space="0" w:color="auto"/>
        <w:left w:val="none" w:sz="0" w:space="0" w:color="auto"/>
        <w:bottom w:val="none" w:sz="0" w:space="0" w:color="auto"/>
        <w:right w:val="none" w:sz="0" w:space="0" w:color="auto"/>
      </w:divBdr>
    </w:div>
    <w:div w:id="1160081742">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344697">
      <w:bodyDiv w:val="1"/>
      <w:marLeft w:val="0"/>
      <w:marRight w:val="0"/>
      <w:marTop w:val="0"/>
      <w:marBottom w:val="0"/>
      <w:divBdr>
        <w:top w:val="none" w:sz="0" w:space="0" w:color="auto"/>
        <w:left w:val="none" w:sz="0" w:space="0" w:color="auto"/>
        <w:bottom w:val="none" w:sz="0" w:space="0" w:color="auto"/>
        <w:right w:val="none" w:sz="0" w:space="0" w:color="auto"/>
      </w:divBdr>
    </w:div>
    <w:div w:id="1160584771">
      <w:bodyDiv w:val="1"/>
      <w:marLeft w:val="0"/>
      <w:marRight w:val="0"/>
      <w:marTop w:val="0"/>
      <w:marBottom w:val="0"/>
      <w:divBdr>
        <w:top w:val="none" w:sz="0" w:space="0" w:color="auto"/>
        <w:left w:val="none" w:sz="0" w:space="0" w:color="auto"/>
        <w:bottom w:val="none" w:sz="0" w:space="0" w:color="auto"/>
        <w:right w:val="none" w:sz="0" w:space="0" w:color="auto"/>
      </w:divBdr>
    </w:div>
    <w:div w:id="1160660579">
      <w:bodyDiv w:val="1"/>
      <w:marLeft w:val="0"/>
      <w:marRight w:val="0"/>
      <w:marTop w:val="0"/>
      <w:marBottom w:val="0"/>
      <w:divBdr>
        <w:top w:val="none" w:sz="0" w:space="0" w:color="auto"/>
        <w:left w:val="none" w:sz="0" w:space="0" w:color="auto"/>
        <w:bottom w:val="none" w:sz="0" w:space="0" w:color="auto"/>
        <w:right w:val="none" w:sz="0" w:space="0" w:color="auto"/>
      </w:divBdr>
    </w:div>
    <w:div w:id="1160779791">
      <w:bodyDiv w:val="1"/>
      <w:marLeft w:val="0"/>
      <w:marRight w:val="0"/>
      <w:marTop w:val="0"/>
      <w:marBottom w:val="0"/>
      <w:divBdr>
        <w:top w:val="none" w:sz="0" w:space="0" w:color="auto"/>
        <w:left w:val="none" w:sz="0" w:space="0" w:color="auto"/>
        <w:bottom w:val="none" w:sz="0" w:space="0" w:color="auto"/>
        <w:right w:val="none" w:sz="0" w:space="0" w:color="auto"/>
      </w:divBdr>
    </w:div>
    <w:div w:id="1160997989">
      <w:bodyDiv w:val="1"/>
      <w:marLeft w:val="0"/>
      <w:marRight w:val="0"/>
      <w:marTop w:val="0"/>
      <w:marBottom w:val="0"/>
      <w:divBdr>
        <w:top w:val="none" w:sz="0" w:space="0" w:color="auto"/>
        <w:left w:val="none" w:sz="0" w:space="0" w:color="auto"/>
        <w:bottom w:val="none" w:sz="0" w:space="0" w:color="auto"/>
        <w:right w:val="none" w:sz="0" w:space="0" w:color="auto"/>
      </w:divBdr>
    </w:div>
    <w:div w:id="1161432620">
      <w:bodyDiv w:val="1"/>
      <w:marLeft w:val="0"/>
      <w:marRight w:val="0"/>
      <w:marTop w:val="0"/>
      <w:marBottom w:val="0"/>
      <w:divBdr>
        <w:top w:val="none" w:sz="0" w:space="0" w:color="auto"/>
        <w:left w:val="none" w:sz="0" w:space="0" w:color="auto"/>
        <w:bottom w:val="none" w:sz="0" w:space="0" w:color="auto"/>
        <w:right w:val="none" w:sz="0" w:space="0" w:color="auto"/>
      </w:divBdr>
    </w:div>
    <w:div w:id="1161503377">
      <w:bodyDiv w:val="1"/>
      <w:marLeft w:val="0"/>
      <w:marRight w:val="0"/>
      <w:marTop w:val="0"/>
      <w:marBottom w:val="0"/>
      <w:divBdr>
        <w:top w:val="none" w:sz="0" w:space="0" w:color="auto"/>
        <w:left w:val="none" w:sz="0" w:space="0" w:color="auto"/>
        <w:bottom w:val="none" w:sz="0" w:space="0" w:color="auto"/>
        <w:right w:val="none" w:sz="0" w:space="0" w:color="auto"/>
      </w:divBdr>
    </w:div>
    <w:div w:id="1162429398">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623217">
      <w:bodyDiv w:val="1"/>
      <w:marLeft w:val="0"/>
      <w:marRight w:val="0"/>
      <w:marTop w:val="0"/>
      <w:marBottom w:val="0"/>
      <w:divBdr>
        <w:top w:val="none" w:sz="0" w:space="0" w:color="auto"/>
        <w:left w:val="none" w:sz="0" w:space="0" w:color="auto"/>
        <w:bottom w:val="none" w:sz="0" w:space="0" w:color="auto"/>
        <w:right w:val="none" w:sz="0" w:space="0" w:color="auto"/>
      </w:divBdr>
    </w:div>
    <w:div w:id="1162893213">
      <w:bodyDiv w:val="1"/>
      <w:marLeft w:val="0"/>
      <w:marRight w:val="0"/>
      <w:marTop w:val="0"/>
      <w:marBottom w:val="0"/>
      <w:divBdr>
        <w:top w:val="none" w:sz="0" w:space="0" w:color="auto"/>
        <w:left w:val="none" w:sz="0" w:space="0" w:color="auto"/>
        <w:bottom w:val="none" w:sz="0" w:space="0" w:color="auto"/>
        <w:right w:val="none" w:sz="0" w:space="0" w:color="auto"/>
      </w:divBdr>
    </w:div>
    <w:div w:id="1164248143">
      <w:bodyDiv w:val="1"/>
      <w:marLeft w:val="0"/>
      <w:marRight w:val="0"/>
      <w:marTop w:val="0"/>
      <w:marBottom w:val="0"/>
      <w:divBdr>
        <w:top w:val="none" w:sz="0" w:space="0" w:color="auto"/>
        <w:left w:val="none" w:sz="0" w:space="0" w:color="auto"/>
        <w:bottom w:val="none" w:sz="0" w:space="0" w:color="auto"/>
        <w:right w:val="none" w:sz="0" w:space="0" w:color="auto"/>
      </w:divBdr>
    </w:div>
    <w:div w:id="1164660624">
      <w:bodyDiv w:val="1"/>
      <w:marLeft w:val="0"/>
      <w:marRight w:val="0"/>
      <w:marTop w:val="0"/>
      <w:marBottom w:val="0"/>
      <w:divBdr>
        <w:top w:val="none" w:sz="0" w:space="0" w:color="auto"/>
        <w:left w:val="none" w:sz="0" w:space="0" w:color="auto"/>
        <w:bottom w:val="none" w:sz="0" w:space="0" w:color="auto"/>
        <w:right w:val="none" w:sz="0" w:space="0" w:color="auto"/>
      </w:divBdr>
    </w:div>
    <w:div w:id="1164903481">
      <w:bodyDiv w:val="1"/>
      <w:marLeft w:val="0"/>
      <w:marRight w:val="0"/>
      <w:marTop w:val="0"/>
      <w:marBottom w:val="0"/>
      <w:divBdr>
        <w:top w:val="none" w:sz="0" w:space="0" w:color="auto"/>
        <w:left w:val="none" w:sz="0" w:space="0" w:color="auto"/>
        <w:bottom w:val="none" w:sz="0" w:space="0" w:color="auto"/>
        <w:right w:val="none" w:sz="0" w:space="0" w:color="auto"/>
      </w:divBdr>
    </w:div>
    <w:div w:id="1166019927">
      <w:bodyDiv w:val="1"/>
      <w:marLeft w:val="0"/>
      <w:marRight w:val="0"/>
      <w:marTop w:val="0"/>
      <w:marBottom w:val="0"/>
      <w:divBdr>
        <w:top w:val="none" w:sz="0" w:space="0" w:color="auto"/>
        <w:left w:val="none" w:sz="0" w:space="0" w:color="auto"/>
        <w:bottom w:val="none" w:sz="0" w:space="0" w:color="auto"/>
        <w:right w:val="none" w:sz="0" w:space="0" w:color="auto"/>
      </w:divBdr>
    </w:div>
    <w:div w:id="1166819673">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7329958">
      <w:bodyDiv w:val="1"/>
      <w:marLeft w:val="0"/>
      <w:marRight w:val="0"/>
      <w:marTop w:val="0"/>
      <w:marBottom w:val="0"/>
      <w:divBdr>
        <w:top w:val="none" w:sz="0" w:space="0" w:color="auto"/>
        <w:left w:val="none" w:sz="0" w:space="0" w:color="auto"/>
        <w:bottom w:val="none" w:sz="0" w:space="0" w:color="auto"/>
        <w:right w:val="none" w:sz="0" w:space="0" w:color="auto"/>
      </w:divBdr>
    </w:div>
    <w:div w:id="1167356469">
      <w:bodyDiv w:val="1"/>
      <w:marLeft w:val="0"/>
      <w:marRight w:val="0"/>
      <w:marTop w:val="0"/>
      <w:marBottom w:val="0"/>
      <w:divBdr>
        <w:top w:val="none" w:sz="0" w:space="0" w:color="auto"/>
        <w:left w:val="none" w:sz="0" w:space="0" w:color="auto"/>
        <w:bottom w:val="none" w:sz="0" w:space="0" w:color="auto"/>
        <w:right w:val="none" w:sz="0" w:space="0" w:color="auto"/>
      </w:divBdr>
    </w:div>
    <w:div w:id="1167982913">
      <w:bodyDiv w:val="1"/>
      <w:marLeft w:val="0"/>
      <w:marRight w:val="0"/>
      <w:marTop w:val="0"/>
      <w:marBottom w:val="0"/>
      <w:divBdr>
        <w:top w:val="none" w:sz="0" w:space="0" w:color="auto"/>
        <w:left w:val="none" w:sz="0" w:space="0" w:color="auto"/>
        <w:bottom w:val="none" w:sz="0" w:space="0" w:color="auto"/>
        <w:right w:val="none" w:sz="0" w:space="0" w:color="auto"/>
      </w:divBdr>
    </w:div>
    <w:div w:id="1169709120">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2529632">
      <w:bodyDiv w:val="1"/>
      <w:marLeft w:val="0"/>
      <w:marRight w:val="0"/>
      <w:marTop w:val="0"/>
      <w:marBottom w:val="0"/>
      <w:divBdr>
        <w:top w:val="none" w:sz="0" w:space="0" w:color="auto"/>
        <w:left w:val="none" w:sz="0" w:space="0" w:color="auto"/>
        <w:bottom w:val="none" w:sz="0" w:space="0" w:color="auto"/>
        <w:right w:val="none" w:sz="0" w:space="0" w:color="auto"/>
      </w:divBdr>
    </w:div>
    <w:div w:id="1172640431">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3569274">
      <w:bodyDiv w:val="1"/>
      <w:marLeft w:val="0"/>
      <w:marRight w:val="0"/>
      <w:marTop w:val="0"/>
      <w:marBottom w:val="0"/>
      <w:divBdr>
        <w:top w:val="none" w:sz="0" w:space="0" w:color="auto"/>
        <w:left w:val="none" w:sz="0" w:space="0" w:color="auto"/>
        <w:bottom w:val="none" w:sz="0" w:space="0" w:color="auto"/>
        <w:right w:val="none" w:sz="0" w:space="0" w:color="auto"/>
      </w:divBdr>
    </w:div>
    <w:div w:id="1173761329">
      <w:bodyDiv w:val="1"/>
      <w:marLeft w:val="0"/>
      <w:marRight w:val="0"/>
      <w:marTop w:val="0"/>
      <w:marBottom w:val="0"/>
      <w:divBdr>
        <w:top w:val="none" w:sz="0" w:space="0" w:color="auto"/>
        <w:left w:val="none" w:sz="0" w:space="0" w:color="auto"/>
        <w:bottom w:val="none" w:sz="0" w:space="0" w:color="auto"/>
        <w:right w:val="none" w:sz="0" w:space="0" w:color="auto"/>
      </w:divBdr>
    </w:div>
    <w:div w:id="1174227640">
      <w:bodyDiv w:val="1"/>
      <w:marLeft w:val="0"/>
      <w:marRight w:val="0"/>
      <w:marTop w:val="0"/>
      <w:marBottom w:val="0"/>
      <w:divBdr>
        <w:top w:val="none" w:sz="0" w:space="0" w:color="auto"/>
        <w:left w:val="none" w:sz="0" w:space="0" w:color="auto"/>
        <w:bottom w:val="none" w:sz="0" w:space="0" w:color="auto"/>
        <w:right w:val="none" w:sz="0" w:space="0" w:color="auto"/>
      </w:divBdr>
    </w:div>
    <w:div w:id="1175149176">
      <w:bodyDiv w:val="1"/>
      <w:marLeft w:val="0"/>
      <w:marRight w:val="0"/>
      <w:marTop w:val="0"/>
      <w:marBottom w:val="0"/>
      <w:divBdr>
        <w:top w:val="none" w:sz="0" w:space="0" w:color="auto"/>
        <w:left w:val="none" w:sz="0" w:space="0" w:color="auto"/>
        <w:bottom w:val="none" w:sz="0" w:space="0" w:color="auto"/>
        <w:right w:val="none" w:sz="0" w:space="0" w:color="auto"/>
      </w:divBdr>
    </w:div>
    <w:div w:id="1175337523">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7111665">
      <w:bodyDiv w:val="1"/>
      <w:marLeft w:val="0"/>
      <w:marRight w:val="0"/>
      <w:marTop w:val="0"/>
      <w:marBottom w:val="0"/>
      <w:divBdr>
        <w:top w:val="none" w:sz="0" w:space="0" w:color="auto"/>
        <w:left w:val="none" w:sz="0" w:space="0" w:color="auto"/>
        <w:bottom w:val="none" w:sz="0" w:space="0" w:color="auto"/>
        <w:right w:val="none" w:sz="0" w:space="0" w:color="auto"/>
      </w:divBdr>
    </w:div>
    <w:div w:id="1177114166">
      <w:bodyDiv w:val="1"/>
      <w:marLeft w:val="0"/>
      <w:marRight w:val="0"/>
      <w:marTop w:val="0"/>
      <w:marBottom w:val="0"/>
      <w:divBdr>
        <w:top w:val="none" w:sz="0" w:space="0" w:color="auto"/>
        <w:left w:val="none" w:sz="0" w:space="0" w:color="auto"/>
        <w:bottom w:val="none" w:sz="0" w:space="0" w:color="auto"/>
        <w:right w:val="none" w:sz="0" w:space="0" w:color="auto"/>
      </w:divBdr>
    </w:div>
    <w:div w:id="1177770488">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84441">
      <w:bodyDiv w:val="1"/>
      <w:marLeft w:val="0"/>
      <w:marRight w:val="0"/>
      <w:marTop w:val="0"/>
      <w:marBottom w:val="0"/>
      <w:divBdr>
        <w:top w:val="none" w:sz="0" w:space="0" w:color="auto"/>
        <w:left w:val="none" w:sz="0" w:space="0" w:color="auto"/>
        <w:bottom w:val="none" w:sz="0" w:space="0" w:color="auto"/>
        <w:right w:val="none" w:sz="0" w:space="0" w:color="auto"/>
      </w:divBdr>
    </w:div>
    <w:div w:id="1178424170">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736119">
      <w:bodyDiv w:val="1"/>
      <w:marLeft w:val="0"/>
      <w:marRight w:val="0"/>
      <w:marTop w:val="0"/>
      <w:marBottom w:val="0"/>
      <w:divBdr>
        <w:top w:val="none" w:sz="0" w:space="0" w:color="auto"/>
        <w:left w:val="none" w:sz="0" w:space="0" w:color="auto"/>
        <w:bottom w:val="none" w:sz="0" w:space="0" w:color="auto"/>
        <w:right w:val="none" w:sz="0" w:space="0" w:color="auto"/>
      </w:divBdr>
    </w:div>
    <w:div w:id="1178739857">
      <w:bodyDiv w:val="1"/>
      <w:marLeft w:val="0"/>
      <w:marRight w:val="0"/>
      <w:marTop w:val="0"/>
      <w:marBottom w:val="0"/>
      <w:divBdr>
        <w:top w:val="none" w:sz="0" w:space="0" w:color="auto"/>
        <w:left w:val="none" w:sz="0" w:space="0" w:color="auto"/>
        <w:bottom w:val="none" w:sz="0" w:space="0" w:color="auto"/>
        <w:right w:val="none" w:sz="0" w:space="0" w:color="auto"/>
      </w:divBdr>
    </w:div>
    <w:div w:id="1179006861">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80001329">
      <w:bodyDiv w:val="1"/>
      <w:marLeft w:val="0"/>
      <w:marRight w:val="0"/>
      <w:marTop w:val="0"/>
      <w:marBottom w:val="0"/>
      <w:divBdr>
        <w:top w:val="none" w:sz="0" w:space="0" w:color="auto"/>
        <w:left w:val="none" w:sz="0" w:space="0" w:color="auto"/>
        <w:bottom w:val="none" w:sz="0" w:space="0" w:color="auto"/>
        <w:right w:val="none" w:sz="0" w:space="0" w:color="auto"/>
      </w:divBdr>
    </w:div>
    <w:div w:id="1181122390">
      <w:bodyDiv w:val="1"/>
      <w:marLeft w:val="0"/>
      <w:marRight w:val="0"/>
      <w:marTop w:val="0"/>
      <w:marBottom w:val="0"/>
      <w:divBdr>
        <w:top w:val="none" w:sz="0" w:space="0" w:color="auto"/>
        <w:left w:val="none" w:sz="0" w:space="0" w:color="auto"/>
        <w:bottom w:val="none" w:sz="0" w:space="0" w:color="auto"/>
        <w:right w:val="none" w:sz="0" w:space="0" w:color="auto"/>
      </w:divBdr>
    </w:div>
    <w:div w:id="1181435088">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698771">
      <w:bodyDiv w:val="1"/>
      <w:marLeft w:val="0"/>
      <w:marRight w:val="0"/>
      <w:marTop w:val="0"/>
      <w:marBottom w:val="0"/>
      <w:divBdr>
        <w:top w:val="none" w:sz="0" w:space="0" w:color="auto"/>
        <w:left w:val="none" w:sz="0" w:space="0" w:color="auto"/>
        <w:bottom w:val="none" w:sz="0" w:space="0" w:color="auto"/>
        <w:right w:val="none" w:sz="0" w:space="0" w:color="auto"/>
      </w:divBdr>
    </w:div>
    <w:div w:id="1181815550">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201135">
      <w:bodyDiv w:val="1"/>
      <w:marLeft w:val="0"/>
      <w:marRight w:val="0"/>
      <w:marTop w:val="0"/>
      <w:marBottom w:val="0"/>
      <w:divBdr>
        <w:top w:val="none" w:sz="0" w:space="0" w:color="auto"/>
        <w:left w:val="none" w:sz="0" w:space="0" w:color="auto"/>
        <w:bottom w:val="none" w:sz="0" w:space="0" w:color="auto"/>
        <w:right w:val="none" w:sz="0" w:space="0" w:color="auto"/>
      </w:divBdr>
    </w:div>
    <w:div w:id="1183207566">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5170668">
      <w:bodyDiv w:val="1"/>
      <w:marLeft w:val="0"/>
      <w:marRight w:val="0"/>
      <w:marTop w:val="0"/>
      <w:marBottom w:val="0"/>
      <w:divBdr>
        <w:top w:val="none" w:sz="0" w:space="0" w:color="auto"/>
        <w:left w:val="none" w:sz="0" w:space="0" w:color="auto"/>
        <w:bottom w:val="none" w:sz="0" w:space="0" w:color="auto"/>
        <w:right w:val="none" w:sz="0" w:space="0" w:color="auto"/>
      </w:divBdr>
    </w:div>
    <w:div w:id="1185359659">
      <w:bodyDiv w:val="1"/>
      <w:marLeft w:val="0"/>
      <w:marRight w:val="0"/>
      <w:marTop w:val="0"/>
      <w:marBottom w:val="0"/>
      <w:divBdr>
        <w:top w:val="none" w:sz="0" w:space="0" w:color="auto"/>
        <w:left w:val="none" w:sz="0" w:space="0" w:color="auto"/>
        <w:bottom w:val="none" w:sz="0" w:space="0" w:color="auto"/>
        <w:right w:val="none" w:sz="0" w:space="0" w:color="auto"/>
      </w:divBdr>
    </w:div>
    <w:div w:id="1185904424">
      <w:bodyDiv w:val="1"/>
      <w:marLeft w:val="0"/>
      <w:marRight w:val="0"/>
      <w:marTop w:val="0"/>
      <w:marBottom w:val="0"/>
      <w:divBdr>
        <w:top w:val="none" w:sz="0" w:space="0" w:color="auto"/>
        <w:left w:val="none" w:sz="0" w:space="0" w:color="auto"/>
        <w:bottom w:val="none" w:sz="0" w:space="0" w:color="auto"/>
        <w:right w:val="none" w:sz="0" w:space="0" w:color="auto"/>
      </w:divBdr>
    </w:div>
    <w:div w:id="1186598951">
      <w:bodyDiv w:val="1"/>
      <w:marLeft w:val="0"/>
      <w:marRight w:val="0"/>
      <w:marTop w:val="0"/>
      <w:marBottom w:val="0"/>
      <w:divBdr>
        <w:top w:val="none" w:sz="0" w:space="0" w:color="auto"/>
        <w:left w:val="none" w:sz="0" w:space="0" w:color="auto"/>
        <w:bottom w:val="none" w:sz="0" w:space="0" w:color="auto"/>
        <w:right w:val="none" w:sz="0" w:space="0" w:color="auto"/>
      </w:divBdr>
    </w:div>
    <w:div w:id="1186748149">
      <w:bodyDiv w:val="1"/>
      <w:marLeft w:val="0"/>
      <w:marRight w:val="0"/>
      <w:marTop w:val="0"/>
      <w:marBottom w:val="0"/>
      <w:divBdr>
        <w:top w:val="none" w:sz="0" w:space="0" w:color="auto"/>
        <w:left w:val="none" w:sz="0" w:space="0" w:color="auto"/>
        <w:bottom w:val="none" w:sz="0" w:space="0" w:color="auto"/>
        <w:right w:val="none" w:sz="0" w:space="0" w:color="auto"/>
      </w:divBdr>
    </w:div>
    <w:div w:id="1187593610">
      <w:bodyDiv w:val="1"/>
      <w:marLeft w:val="0"/>
      <w:marRight w:val="0"/>
      <w:marTop w:val="0"/>
      <w:marBottom w:val="0"/>
      <w:divBdr>
        <w:top w:val="none" w:sz="0" w:space="0" w:color="auto"/>
        <w:left w:val="none" w:sz="0" w:space="0" w:color="auto"/>
        <w:bottom w:val="none" w:sz="0" w:space="0" w:color="auto"/>
        <w:right w:val="none" w:sz="0" w:space="0" w:color="auto"/>
      </w:divBdr>
    </w:div>
    <w:div w:id="1188064646">
      <w:bodyDiv w:val="1"/>
      <w:marLeft w:val="0"/>
      <w:marRight w:val="0"/>
      <w:marTop w:val="0"/>
      <w:marBottom w:val="0"/>
      <w:divBdr>
        <w:top w:val="none" w:sz="0" w:space="0" w:color="auto"/>
        <w:left w:val="none" w:sz="0" w:space="0" w:color="auto"/>
        <w:bottom w:val="none" w:sz="0" w:space="0" w:color="auto"/>
        <w:right w:val="none" w:sz="0" w:space="0" w:color="auto"/>
      </w:divBdr>
    </w:div>
    <w:div w:id="1189293614">
      <w:bodyDiv w:val="1"/>
      <w:marLeft w:val="0"/>
      <w:marRight w:val="0"/>
      <w:marTop w:val="0"/>
      <w:marBottom w:val="0"/>
      <w:divBdr>
        <w:top w:val="none" w:sz="0" w:space="0" w:color="auto"/>
        <w:left w:val="none" w:sz="0" w:space="0" w:color="auto"/>
        <w:bottom w:val="none" w:sz="0" w:space="0" w:color="auto"/>
        <w:right w:val="none" w:sz="0" w:space="0" w:color="auto"/>
      </w:divBdr>
    </w:div>
    <w:div w:id="1189641671">
      <w:bodyDiv w:val="1"/>
      <w:marLeft w:val="0"/>
      <w:marRight w:val="0"/>
      <w:marTop w:val="0"/>
      <w:marBottom w:val="0"/>
      <w:divBdr>
        <w:top w:val="none" w:sz="0" w:space="0" w:color="auto"/>
        <w:left w:val="none" w:sz="0" w:space="0" w:color="auto"/>
        <w:bottom w:val="none" w:sz="0" w:space="0" w:color="auto"/>
        <w:right w:val="none" w:sz="0" w:space="0" w:color="auto"/>
      </w:divBdr>
    </w:div>
    <w:div w:id="1189678286">
      <w:bodyDiv w:val="1"/>
      <w:marLeft w:val="0"/>
      <w:marRight w:val="0"/>
      <w:marTop w:val="0"/>
      <w:marBottom w:val="0"/>
      <w:divBdr>
        <w:top w:val="none" w:sz="0" w:space="0" w:color="auto"/>
        <w:left w:val="none" w:sz="0" w:space="0" w:color="auto"/>
        <w:bottom w:val="none" w:sz="0" w:space="0" w:color="auto"/>
        <w:right w:val="none" w:sz="0" w:space="0" w:color="auto"/>
      </w:divBdr>
    </w:div>
    <w:div w:id="1190030685">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410960">
      <w:bodyDiv w:val="1"/>
      <w:marLeft w:val="0"/>
      <w:marRight w:val="0"/>
      <w:marTop w:val="0"/>
      <w:marBottom w:val="0"/>
      <w:divBdr>
        <w:top w:val="none" w:sz="0" w:space="0" w:color="auto"/>
        <w:left w:val="none" w:sz="0" w:space="0" w:color="auto"/>
        <w:bottom w:val="none" w:sz="0" w:space="0" w:color="auto"/>
        <w:right w:val="none" w:sz="0" w:space="0" w:color="auto"/>
      </w:divBdr>
    </w:div>
    <w:div w:id="1190921299">
      <w:bodyDiv w:val="1"/>
      <w:marLeft w:val="0"/>
      <w:marRight w:val="0"/>
      <w:marTop w:val="0"/>
      <w:marBottom w:val="0"/>
      <w:divBdr>
        <w:top w:val="none" w:sz="0" w:space="0" w:color="auto"/>
        <w:left w:val="none" w:sz="0" w:space="0" w:color="auto"/>
        <w:bottom w:val="none" w:sz="0" w:space="0" w:color="auto"/>
        <w:right w:val="none" w:sz="0" w:space="0" w:color="auto"/>
      </w:divBdr>
    </w:div>
    <w:div w:id="1191256800">
      <w:bodyDiv w:val="1"/>
      <w:marLeft w:val="0"/>
      <w:marRight w:val="0"/>
      <w:marTop w:val="0"/>
      <w:marBottom w:val="0"/>
      <w:divBdr>
        <w:top w:val="none" w:sz="0" w:space="0" w:color="auto"/>
        <w:left w:val="none" w:sz="0" w:space="0" w:color="auto"/>
        <w:bottom w:val="none" w:sz="0" w:space="0" w:color="auto"/>
        <w:right w:val="none" w:sz="0" w:space="0" w:color="auto"/>
      </w:divBdr>
    </w:div>
    <w:div w:id="1191263188">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2767054">
      <w:bodyDiv w:val="1"/>
      <w:marLeft w:val="0"/>
      <w:marRight w:val="0"/>
      <w:marTop w:val="0"/>
      <w:marBottom w:val="0"/>
      <w:divBdr>
        <w:top w:val="none" w:sz="0" w:space="0" w:color="auto"/>
        <w:left w:val="none" w:sz="0" w:space="0" w:color="auto"/>
        <w:bottom w:val="none" w:sz="0" w:space="0" w:color="auto"/>
        <w:right w:val="none" w:sz="0" w:space="0" w:color="auto"/>
      </w:divBdr>
    </w:div>
    <w:div w:id="1193107188">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4731867">
      <w:bodyDiv w:val="1"/>
      <w:marLeft w:val="0"/>
      <w:marRight w:val="0"/>
      <w:marTop w:val="0"/>
      <w:marBottom w:val="0"/>
      <w:divBdr>
        <w:top w:val="none" w:sz="0" w:space="0" w:color="auto"/>
        <w:left w:val="none" w:sz="0" w:space="0" w:color="auto"/>
        <w:bottom w:val="none" w:sz="0" w:space="0" w:color="auto"/>
        <w:right w:val="none" w:sz="0" w:space="0" w:color="auto"/>
      </w:divBdr>
    </w:div>
    <w:div w:id="1195656470">
      <w:bodyDiv w:val="1"/>
      <w:marLeft w:val="0"/>
      <w:marRight w:val="0"/>
      <w:marTop w:val="0"/>
      <w:marBottom w:val="0"/>
      <w:divBdr>
        <w:top w:val="none" w:sz="0" w:space="0" w:color="auto"/>
        <w:left w:val="none" w:sz="0" w:space="0" w:color="auto"/>
        <w:bottom w:val="none" w:sz="0" w:space="0" w:color="auto"/>
        <w:right w:val="none" w:sz="0" w:space="0" w:color="auto"/>
      </w:divBdr>
    </w:div>
    <w:div w:id="1195846751">
      <w:bodyDiv w:val="1"/>
      <w:marLeft w:val="0"/>
      <w:marRight w:val="0"/>
      <w:marTop w:val="0"/>
      <w:marBottom w:val="0"/>
      <w:divBdr>
        <w:top w:val="none" w:sz="0" w:space="0" w:color="auto"/>
        <w:left w:val="none" w:sz="0" w:space="0" w:color="auto"/>
        <w:bottom w:val="none" w:sz="0" w:space="0" w:color="auto"/>
        <w:right w:val="none" w:sz="0" w:space="0" w:color="auto"/>
      </w:divBdr>
    </w:div>
    <w:div w:id="1196623667">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8198457">
      <w:bodyDiv w:val="1"/>
      <w:marLeft w:val="0"/>
      <w:marRight w:val="0"/>
      <w:marTop w:val="0"/>
      <w:marBottom w:val="0"/>
      <w:divBdr>
        <w:top w:val="none" w:sz="0" w:space="0" w:color="auto"/>
        <w:left w:val="none" w:sz="0" w:space="0" w:color="auto"/>
        <w:bottom w:val="none" w:sz="0" w:space="0" w:color="auto"/>
        <w:right w:val="none" w:sz="0" w:space="0" w:color="auto"/>
      </w:divBdr>
    </w:div>
    <w:div w:id="1198661506">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199666315">
      <w:bodyDiv w:val="1"/>
      <w:marLeft w:val="0"/>
      <w:marRight w:val="0"/>
      <w:marTop w:val="0"/>
      <w:marBottom w:val="0"/>
      <w:divBdr>
        <w:top w:val="none" w:sz="0" w:space="0" w:color="auto"/>
        <w:left w:val="none" w:sz="0" w:space="0" w:color="auto"/>
        <w:bottom w:val="none" w:sz="0" w:space="0" w:color="auto"/>
        <w:right w:val="none" w:sz="0" w:space="0" w:color="auto"/>
      </w:divBdr>
    </w:div>
    <w:div w:id="1199780470">
      <w:bodyDiv w:val="1"/>
      <w:marLeft w:val="0"/>
      <w:marRight w:val="0"/>
      <w:marTop w:val="0"/>
      <w:marBottom w:val="0"/>
      <w:divBdr>
        <w:top w:val="none" w:sz="0" w:space="0" w:color="auto"/>
        <w:left w:val="none" w:sz="0" w:space="0" w:color="auto"/>
        <w:bottom w:val="none" w:sz="0" w:space="0" w:color="auto"/>
        <w:right w:val="none" w:sz="0" w:space="0" w:color="auto"/>
      </w:divBdr>
    </w:div>
    <w:div w:id="1199851459">
      <w:bodyDiv w:val="1"/>
      <w:marLeft w:val="0"/>
      <w:marRight w:val="0"/>
      <w:marTop w:val="0"/>
      <w:marBottom w:val="0"/>
      <w:divBdr>
        <w:top w:val="none" w:sz="0" w:space="0" w:color="auto"/>
        <w:left w:val="none" w:sz="0" w:space="0" w:color="auto"/>
        <w:bottom w:val="none" w:sz="0" w:space="0" w:color="auto"/>
        <w:right w:val="none" w:sz="0" w:space="0" w:color="auto"/>
      </w:divBdr>
    </w:div>
    <w:div w:id="1200121263">
      <w:bodyDiv w:val="1"/>
      <w:marLeft w:val="0"/>
      <w:marRight w:val="0"/>
      <w:marTop w:val="0"/>
      <w:marBottom w:val="0"/>
      <w:divBdr>
        <w:top w:val="none" w:sz="0" w:space="0" w:color="auto"/>
        <w:left w:val="none" w:sz="0" w:space="0" w:color="auto"/>
        <w:bottom w:val="none" w:sz="0" w:space="0" w:color="auto"/>
        <w:right w:val="none" w:sz="0" w:space="0" w:color="auto"/>
      </w:divBdr>
    </w:div>
    <w:div w:id="1200170320">
      <w:bodyDiv w:val="1"/>
      <w:marLeft w:val="0"/>
      <w:marRight w:val="0"/>
      <w:marTop w:val="0"/>
      <w:marBottom w:val="0"/>
      <w:divBdr>
        <w:top w:val="none" w:sz="0" w:space="0" w:color="auto"/>
        <w:left w:val="none" w:sz="0" w:space="0" w:color="auto"/>
        <w:bottom w:val="none" w:sz="0" w:space="0" w:color="auto"/>
        <w:right w:val="none" w:sz="0" w:space="0" w:color="auto"/>
      </w:divBdr>
    </w:div>
    <w:div w:id="1201169659">
      <w:bodyDiv w:val="1"/>
      <w:marLeft w:val="0"/>
      <w:marRight w:val="0"/>
      <w:marTop w:val="0"/>
      <w:marBottom w:val="0"/>
      <w:divBdr>
        <w:top w:val="none" w:sz="0" w:space="0" w:color="auto"/>
        <w:left w:val="none" w:sz="0" w:space="0" w:color="auto"/>
        <w:bottom w:val="none" w:sz="0" w:space="0" w:color="auto"/>
        <w:right w:val="none" w:sz="0" w:space="0" w:color="auto"/>
      </w:divBdr>
    </w:div>
    <w:div w:id="1201280721">
      <w:bodyDiv w:val="1"/>
      <w:marLeft w:val="0"/>
      <w:marRight w:val="0"/>
      <w:marTop w:val="0"/>
      <w:marBottom w:val="0"/>
      <w:divBdr>
        <w:top w:val="none" w:sz="0" w:space="0" w:color="auto"/>
        <w:left w:val="none" w:sz="0" w:space="0" w:color="auto"/>
        <w:bottom w:val="none" w:sz="0" w:space="0" w:color="auto"/>
        <w:right w:val="none" w:sz="0" w:space="0" w:color="auto"/>
      </w:divBdr>
    </w:div>
    <w:div w:id="1201359287">
      <w:bodyDiv w:val="1"/>
      <w:marLeft w:val="0"/>
      <w:marRight w:val="0"/>
      <w:marTop w:val="0"/>
      <w:marBottom w:val="0"/>
      <w:divBdr>
        <w:top w:val="none" w:sz="0" w:space="0" w:color="auto"/>
        <w:left w:val="none" w:sz="0" w:space="0" w:color="auto"/>
        <w:bottom w:val="none" w:sz="0" w:space="0" w:color="auto"/>
        <w:right w:val="none" w:sz="0" w:space="0" w:color="auto"/>
      </w:divBdr>
    </w:div>
    <w:div w:id="1202789039">
      <w:bodyDiv w:val="1"/>
      <w:marLeft w:val="0"/>
      <w:marRight w:val="0"/>
      <w:marTop w:val="0"/>
      <w:marBottom w:val="0"/>
      <w:divBdr>
        <w:top w:val="none" w:sz="0" w:space="0" w:color="auto"/>
        <w:left w:val="none" w:sz="0" w:space="0" w:color="auto"/>
        <w:bottom w:val="none" w:sz="0" w:space="0" w:color="auto"/>
        <w:right w:val="none" w:sz="0" w:space="0" w:color="auto"/>
      </w:divBdr>
    </w:div>
    <w:div w:id="1203857582">
      <w:bodyDiv w:val="1"/>
      <w:marLeft w:val="0"/>
      <w:marRight w:val="0"/>
      <w:marTop w:val="0"/>
      <w:marBottom w:val="0"/>
      <w:divBdr>
        <w:top w:val="none" w:sz="0" w:space="0" w:color="auto"/>
        <w:left w:val="none" w:sz="0" w:space="0" w:color="auto"/>
        <w:bottom w:val="none" w:sz="0" w:space="0" w:color="auto"/>
        <w:right w:val="none" w:sz="0" w:space="0" w:color="auto"/>
      </w:divBdr>
    </w:div>
    <w:div w:id="1204294456">
      <w:bodyDiv w:val="1"/>
      <w:marLeft w:val="0"/>
      <w:marRight w:val="0"/>
      <w:marTop w:val="0"/>
      <w:marBottom w:val="0"/>
      <w:divBdr>
        <w:top w:val="none" w:sz="0" w:space="0" w:color="auto"/>
        <w:left w:val="none" w:sz="0" w:space="0" w:color="auto"/>
        <w:bottom w:val="none" w:sz="0" w:space="0" w:color="auto"/>
        <w:right w:val="none" w:sz="0" w:space="0" w:color="auto"/>
      </w:divBdr>
    </w:div>
    <w:div w:id="1204367036">
      <w:bodyDiv w:val="1"/>
      <w:marLeft w:val="0"/>
      <w:marRight w:val="0"/>
      <w:marTop w:val="0"/>
      <w:marBottom w:val="0"/>
      <w:divBdr>
        <w:top w:val="none" w:sz="0" w:space="0" w:color="auto"/>
        <w:left w:val="none" w:sz="0" w:space="0" w:color="auto"/>
        <w:bottom w:val="none" w:sz="0" w:space="0" w:color="auto"/>
        <w:right w:val="none" w:sz="0" w:space="0" w:color="auto"/>
      </w:divBdr>
    </w:div>
    <w:div w:id="1204948976">
      <w:bodyDiv w:val="1"/>
      <w:marLeft w:val="0"/>
      <w:marRight w:val="0"/>
      <w:marTop w:val="0"/>
      <w:marBottom w:val="0"/>
      <w:divBdr>
        <w:top w:val="none" w:sz="0" w:space="0" w:color="auto"/>
        <w:left w:val="none" w:sz="0" w:space="0" w:color="auto"/>
        <w:bottom w:val="none" w:sz="0" w:space="0" w:color="auto"/>
        <w:right w:val="none" w:sz="0" w:space="0" w:color="auto"/>
      </w:divBdr>
    </w:div>
    <w:div w:id="1206064669">
      <w:bodyDiv w:val="1"/>
      <w:marLeft w:val="0"/>
      <w:marRight w:val="0"/>
      <w:marTop w:val="0"/>
      <w:marBottom w:val="0"/>
      <w:divBdr>
        <w:top w:val="none" w:sz="0" w:space="0" w:color="auto"/>
        <w:left w:val="none" w:sz="0" w:space="0" w:color="auto"/>
        <w:bottom w:val="none" w:sz="0" w:space="0" w:color="auto"/>
        <w:right w:val="none" w:sz="0" w:space="0" w:color="auto"/>
      </w:divBdr>
    </w:div>
    <w:div w:id="1206141480">
      <w:bodyDiv w:val="1"/>
      <w:marLeft w:val="0"/>
      <w:marRight w:val="0"/>
      <w:marTop w:val="0"/>
      <w:marBottom w:val="0"/>
      <w:divBdr>
        <w:top w:val="none" w:sz="0" w:space="0" w:color="auto"/>
        <w:left w:val="none" w:sz="0" w:space="0" w:color="auto"/>
        <w:bottom w:val="none" w:sz="0" w:space="0" w:color="auto"/>
        <w:right w:val="none" w:sz="0" w:space="0" w:color="auto"/>
      </w:divBdr>
    </w:div>
    <w:div w:id="1206716965">
      <w:bodyDiv w:val="1"/>
      <w:marLeft w:val="0"/>
      <w:marRight w:val="0"/>
      <w:marTop w:val="0"/>
      <w:marBottom w:val="0"/>
      <w:divBdr>
        <w:top w:val="none" w:sz="0" w:space="0" w:color="auto"/>
        <w:left w:val="none" w:sz="0" w:space="0" w:color="auto"/>
        <w:bottom w:val="none" w:sz="0" w:space="0" w:color="auto"/>
        <w:right w:val="none" w:sz="0" w:space="0" w:color="auto"/>
      </w:divBdr>
    </w:div>
    <w:div w:id="1206989654">
      <w:bodyDiv w:val="1"/>
      <w:marLeft w:val="0"/>
      <w:marRight w:val="0"/>
      <w:marTop w:val="0"/>
      <w:marBottom w:val="0"/>
      <w:divBdr>
        <w:top w:val="none" w:sz="0" w:space="0" w:color="auto"/>
        <w:left w:val="none" w:sz="0" w:space="0" w:color="auto"/>
        <w:bottom w:val="none" w:sz="0" w:space="0" w:color="auto"/>
        <w:right w:val="none" w:sz="0" w:space="0" w:color="auto"/>
      </w:divBdr>
    </w:div>
    <w:div w:id="1207256380">
      <w:bodyDiv w:val="1"/>
      <w:marLeft w:val="0"/>
      <w:marRight w:val="0"/>
      <w:marTop w:val="0"/>
      <w:marBottom w:val="0"/>
      <w:divBdr>
        <w:top w:val="none" w:sz="0" w:space="0" w:color="auto"/>
        <w:left w:val="none" w:sz="0" w:space="0" w:color="auto"/>
        <w:bottom w:val="none" w:sz="0" w:space="0" w:color="auto"/>
        <w:right w:val="none" w:sz="0" w:space="0" w:color="auto"/>
      </w:divBdr>
    </w:div>
    <w:div w:id="1207521544">
      <w:bodyDiv w:val="1"/>
      <w:marLeft w:val="0"/>
      <w:marRight w:val="0"/>
      <w:marTop w:val="0"/>
      <w:marBottom w:val="0"/>
      <w:divBdr>
        <w:top w:val="none" w:sz="0" w:space="0" w:color="auto"/>
        <w:left w:val="none" w:sz="0" w:space="0" w:color="auto"/>
        <w:bottom w:val="none" w:sz="0" w:space="0" w:color="auto"/>
        <w:right w:val="none" w:sz="0" w:space="0" w:color="auto"/>
      </w:divBdr>
    </w:div>
    <w:div w:id="1208252069">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490374">
      <w:bodyDiv w:val="1"/>
      <w:marLeft w:val="0"/>
      <w:marRight w:val="0"/>
      <w:marTop w:val="0"/>
      <w:marBottom w:val="0"/>
      <w:divBdr>
        <w:top w:val="none" w:sz="0" w:space="0" w:color="auto"/>
        <w:left w:val="none" w:sz="0" w:space="0" w:color="auto"/>
        <w:bottom w:val="none" w:sz="0" w:space="0" w:color="auto"/>
        <w:right w:val="none" w:sz="0" w:space="0" w:color="auto"/>
      </w:divBdr>
    </w:div>
    <w:div w:id="1208567993">
      <w:bodyDiv w:val="1"/>
      <w:marLeft w:val="0"/>
      <w:marRight w:val="0"/>
      <w:marTop w:val="0"/>
      <w:marBottom w:val="0"/>
      <w:divBdr>
        <w:top w:val="none" w:sz="0" w:space="0" w:color="auto"/>
        <w:left w:val="none" w:sz="0" w:space="0" w:color="auto"/>
        <w:bottom w:val="none" w:sz="0" w:space="0" w:color="auto"/>
        <w:right w:val="none" w:sz="0" w:space="0" w:color="auto"/>
      </w:divBdr>
    </w:div>
    <w:div w:id="1209296586">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684621">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456898">
      <w:bodyDiv w:val="1"/>
      <w:marLeft w:val="0"/>
      <w:marRight w:val="0"/>
      <w:marTop w:val="0"/>
      <w:marBottom w:val="0"/>
      <w:divBdr>
        <w:top w:val="none" w:sz="0" w:space="0" w:color="auto"/>
        <w:left w:val="none" w:sz="0" w:space="0" w:color="auto"/>
        <w:bottom w:val="none" w:sz="0" w:space="0" w:color="auto"/>
        <w:right w:val="none" w:sz="0" w:space="0" w:color="auto"/>
      </w:divBdr>
    </w:div>
    <w:div w:id="1210921082">
      <w:bodyDiv w:val="1"/>
      <w:marLeft w:val="0"/>
      <w:marRight w:val="0"/>
      <w:marTop w:val="0"/>
      <w:marBottom w:val="0"/>
      <w:divBdr>
        <w:top w:val="none" w:sz="0" w:space="0" w:color="auto"/>
        <w:left w:val="none" w:sz="0" w:space="0" w:color="auto"/>
        <w:bottom w:val="none" w:sz="0" w:space="0" w:color="auto"/>
        <w:right w:val="none" w:sz="0" w:space="0" w:color="auto"/>
      </w:divBdr>
    </w:div>
    <w:div w:id="1211070795">
      <w:bodyDiv w:val="1"/>
      <w:marLeft w:val="0"/>
      <w:marRight w:val="0"/>
      <w:marTop w:val="0"/>
      <w:marBottom w:val="0"/>
      <w:divBdr>
        <w:top w:val="none" w:sz="0" w:space="0" w:color="auto"/>
        <w:left w:val="none" w:sz="0" w:space="0" w:color="auto"/>
        <w:bottom w:val="none" w:sz="0" w:space="0" w:color="auto"/>
        <w:right w:val="none" w:sz="0" w:space="0" w:color="auto"/>
      </w:divBdr>
    </w:div>
    <w:div w:id="1211960942">
      <w:bodyDiv w:val="1"/>
      <w:marLeft w:val="0"/>
      <w:marRight w:val="0"/>
      <w:marTop w:val="0"/>
      <w:marBottom w:val="0"/>
      <w:divBdr>
        <w:top w:val="none" w:sz="0" w:space="0" w:color="auto"/>
        <w:left w:val="none" w:sz="0" w:space="0" w:color="auto"/>
        <w:bottom w:val="none" w:sz="0" w:space="0" w:color="auto"/>
        <w:right w:val="none" w:sz="0" w:space="0" w:color="auto"/>
      </w:divBdr>
    </w:div>
    <w:div w:id="1212378071">
      <w:bodyDiv w:val="1"/>
      <w:marLeft w:val="0"/>
      <w:marRight w:val="0"/>
      <w:marTop w:val="0"/>
      <w:marBottom w:val="0"/>
      <w:divBdr>
        <w:top w:val="none" w:sz="0" w:space="0" w:color="auto"/>
        <w:left w:val="none" w:sz="0" w:space="0" w:color="auto"/>
        <w:bottom w:val="none" w:sz="0" w:space="0" w:color="auto"/>
        <w:right w:val="none" w:sz="0" w:space="0" w:color="auto"/>
      </w:divBdr>
    </w:div>
    <w:div w:id="1212571641">
      <w:bodyDiv w:val="1"/>
      <w:marLeft w:val="0"/>
      <w:marRight w:val="0"/>
      <w:marTop w:val="0"/>
      <w:marBottom w:val="0"/>
      <w:divBdr>
        <w:top w:val="none" w:sz="0" w:space="0" w:color="auto"/>
        <w:left w:val="none" w:sz="0" w:space="0" w:color="auto"/>
        <w:bottom w:val="none" w:sz="0" w:space="0" w:color="auto"/>
        <w:right w:val="none" w:sz="0" w:space="0" w:color="auto"/>
      </w:divBdr>
    </w:div>
    <w:div w:id="1212960857">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4125194">
      <w:bodyDiv w:val="1"/>
      <w:marLeft w:val="0"/>
      <w:marRight w:val="0"/>
      <w:marTop w:val="0"/>
      <w:marBottom w:val="0"/>
      <w:divBdr>
        <w:top w:val="none" w:sz="0" w:space="0" w:color="auto"/>
        <w:left w:val="none" w:sz="0" w:space="0" w:color="auto"/>
        <w:bottom w:val="none" w:sz="0" w:space="0" w:color="auto"/>
        <w:right w:val="none" w:sz="0" w:space="0" w:color="auto"/>
      </w:divBdr>
    </w:div>
    <w:div w:id="1214736645">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6161137">
      <w:bodyDiv w:val="1"/>
      <w:marLeft w:val="0"/>
      <w:marRight w:val="0"/>
      <w:marTop w:val="0"/>
      <w:marBottom w:val="0"/>
      <w:divBdr>
        <w:top w:val="none" w:sz="0" w:space="0" w:color="auto"/>
        <w:left w:val="none" w:sz="0" w:space="0" w:color="auto"/>
        <w:bottom w:val="none" w:sz="0" w:space="0" w:color="auto"/>
        <w:right w:val="none" w:sz="0" w:space="0" w:color="auto"/>
      </w:divBdr>
    </w:div>
    <w:div w:id="1216549551">
      <w:bodyDiv w:val="1"/>
      <w:marLeft w:val="0"/>
      <w:marRight w:val="0"/>
      <w:marTop w:val="0"/>
      <w:marBottom w:val="0"/>
      <w:divBdr>
        <w:top w:val="none" w:sz="0" w:space="0" w:color="auto"/>
        <w:left w:val="none" w:sz="0" w:space="0" w:color="auto"/>
        <w:bottom w:val="none" w:sz="0" w:space="0" w:color="auto"/>
        <w:right w:val="none" w:sz="0" w:space="0" w:color="auto"/>
      </w:divBdr>
    </w:div>
    <w:div w:id="1216820877">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157804">
      <w:bodyDiv w:val="1"/>
      <w:marLeft w:val="0"/>
      <w:marRight w:val="0"/>
      <w:marTop w:val="0"/>
      <w:marBottom w:val="0"/>
      <w:divBdr>
        <w:top w:val="none" w:sz="0" w:space="0" w:color="auto"/>
        <w:left w:val="none" w:sz="0" w:space="0" w:color="auto"/>
        <w:bottom w:val="none" w:sz="0" w:space="0" w:color="auto"/>
        <w:right w:val="none" w:sz="0" w:space="0" w:color="auto"/>
      </w:divBdr>
    </w:div>
    <w:div w:id="1217400440">
      <w:bodyDiv w:val="1"/>
      <w:marLeft w:val="0"/>
      <w:marRight w:val="0"/>
      <w:marTop w:val="0"/>
      <w:marBottom w:val="0"/>
      <w:divBdr>
        <w:top w:val="none" w:sz="0" w:space="0" w:color="auto"/>
        <w:left w:val="none" w:sz="0" w:space="0" w:color="auto"/>
        <w:bottom w:val="none" w:sz="0" w:space="0" w:color="auto"/>
        <w:right w:val="none" w:sz="0" w:space="0" w:color="auto"/>
      </w:divBdr>
    </w:div>
    <w:div w:id="1218323802">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8931418">
      <w:bodyDiv w:val="1"/>
      <w:marLeft w:val="0"/>
      <w:marRight w:val="0"/>
      <w:marTop w:val="0"/>
      <w:marBottom w:val="0"/>
      <w:divBdr>
        <w:top w:val="none" w:sz="0" w:space="0" w:color="auto"/>
        <w:left w:val="none" w:sz="0" w:space="0" w:color="auto"/>
        <w:bottom w:val="none" w:sz="0" w:space="0" w:color="auto"/>
        <w:right w:val="none" w:sz="0" w:space="0" w:color="auto"/>
      </w:divBdr>
    </w:div>
    <w:div w:id="1219049796">
      <w:bodyDiv w:val="1"/>
      <w:marLeft w:val="0"/>
      <w:marRight w:val="0"/>
      <w:marTop w:val="0"/>
      <w:marBottom w:val="0"/>
      <w:divBdr>
        <w:top w:val="none" w:sz="0" w:space="0" w:color="auto"/>
        <w:left w:val="none" w:sz="0" w:space="0" w:color="auto"/>
        <w:bottom w:val="none" w:sz="0" w:space="0" w:color="auto"/>
        <w:right w:val="none" w:sz="0" w:space="0" w:color="auto"/>
      </w:divBdr>
    </w:div>
    <w:div w:id="1219783744">
      <w:bodyDiv w:val="1"/>
      <w:marLeft w:val="0"/>
      <w:marRight w:val="0"/>
      <w:marTop w:val="0"/>
      <w:marBottom w:val="0"/>
      <w:divBdr>
        <w:top w:val="none" w:sz="0" w:space="0" w:color="auto"/>
        <w:left w:val="none" w:sz="0" w:space="0" w:color="auto"/>
        <w:bottom w:val="none" w:sz="0" w:space="0" w:color="auto"/>
        <w:right w:val="none" w:sz="0" w:space="0" w:color="auto"/>
      </w:divBdr>
    </w:div>
    <w:div w:id="1219897143">
      <w:bodyDiv w:val="1"/>
      <w:marLeft w:val="0"/>
      <w:marRight w:val="0"/>
      <w:marTop w:val="0"/>
      <w:marBottom w:val="0"/>
      <w:divBdr>
        <w:top w:val="none" w:sz="0" w:space="0" w:color="auto"/>
        <w:left w:val="none" w:sz="0" w:space="0" w:color="auto"/>
        <w:bottom w:val="none" w:sz="0" w:space="0" w:color="auto"/>
        <w:right w:val="none" w:sz="0" w:space="0" w:color="auto"/>
      </w:divBdr>
    </w:div>
    <w:div w:id="1220480490">
      <w:bodyDiv w:val="1"/>
      <w:marLeft w:val="0"/>
      <w:marRight w:val="0"/>
      <w:marTop w:val="0"/>
      <w:marBottom w:val="0"/>
      <w:divBdr>
        <w:top w:val="none" w:sz="0" w:space="0" w:color="auto"/>
        <w:left w:val="none" w:sz="0" w:space="0" w:color="auto"/>
        <w:bottom w:val="none" w:sz="0" w:space="0" w:color="auto"/>
        <w:right w:val="none" w:sz="0" w:space="0" w:color="auto"/>
      </w:divBdr>
    </w:div>
    <w:div w:id="1220626695">
      <w:bodyDiv w:val="1"/>
      <w:marLeft w:val="0"/>
      <w:marRight w:val="0"/>
      <w:marTop w:val="0"/>
      <w:marBottom w:val="0"/>
      <w:divBdr>
        <w:top w:val="none" w:sz="0" w:space="0" w:color="auto"/>
        <w:left w:val="none" w:sz="0" w:space="0" w:color="auto"/>
        <w:bottom w:val="none" w:sz="0" w:space="0" w:color="auto"/>
        <w:right w:val="none" w:sz="0" w:space="0" w:color="auto"/>
      </w:divBdr>
    </w:div>
    <w:div w:id="1220748199">
      <w:bodyDiv w:val="1"/>
      <w:marLeft w:val="0"/>
      <w:marRight w:val="0"/>
      <w:marTop w:val="0"/>
      <w:marBottom w:val="0"/>
      <w:divBdr>
        <w:top w:val="none" w:sz="0" w:space="0" w:color="auto"/>
        <w:left w:val="none" w:sz="0" w:space="0" w:color="auto"/>
        <w:bottom w:val="none" w:sz="0" w:space="0" w:color="auto"/>
        <w:right w:val="none" w:sz="0" w:space="0" w:color="auto"/>
      </w:divBdr>
    </w:div>
    <w:div w:id="1220749454">
      <w:bodyDiv w:val="1"/>
      <w:marLeft w:val="0"/>
      <w:marRight w:val="0"/>
      <w:marTop w:val="0"/>
      <w:marBottom w:val="0"/>
      <w:divBdr>
        <w:top w:val="none" w:sz="0" w:space="0" w:color="auto"/>
        <w:left w:val="none" w:sz="0" w:space="0" w:color="auto"/>
        <w:bottom w:val="none" w:sz="0" w:space="0" w:color="auto"/>
        <w:right w:val="none" w:sz="0" w:space="0" w:color="auto"/>
      </w:divBdr>
    </w:div>
    <w:div w:id="1221358225">
      <w:bodyDiv w:val="1"/>
      <w:marLeft w:val="0"/>
      <w:marRight w:val="0"/>
      <w:marTop w:val="0"/>
      <w:marBottom w:val="0"/>
      <w:divBdr>
        <w:top w:val="none" w:sz="0" w:space="0" w:color="auto"/>
        <w:left w:val="none" w:sz="0" w:space="0" w:color="auto"/>
        <w:bottom w:val="none" w:sz="0" w:space="0" w:color="auto"/>
        <w:right w:val="none" w:sz="0" w:space="0" w:color="auto"/>
      </w:divBdr>
    </w:div>
    <w:div w:id="1221401767">
      <w:bodyDiv w:val="1"/>
      <w:marLeft w:val="0"/>
      <w:marRight w:val="0"/>
      <w:marTop w:val="0"/>
      <w:marBottom w:val="0"/>
      <w:divBdr>
        <w:top w:val="none" w:sz="0" w:space="0" w:color="auto"/>
        <w:left w:val="none" w:sz="0" w:space="0" w:color="auto"/>
        <w:bottom w:val="none" w:sz="0" w:space="0" w:color="auto"/>
        <w:right w:val="none" w:sz="0" w:space="0" w:color="auto"/>
      </w:divBdr>
    </w:div>
    <w:div w:id="1222210410">
      <w:bodyDiv w:val="1"/>
      <w:marLeft w:val="0"/>
      <w:marRight w:val="0"/>
      <w:marTop w:val="0"/>
      <w:marBottom w:val="0"/>
      <w:divBdr>
        <w:top w:val="none" w:sz="0" w:space="0" w:color="auto"/>
        <w:left w:val="none" w:sz="0" w:space="0" w:color="auto"/>
        <w:bottom w:val="none" w:sz="0" w:space="0" w:color="auto"/>
        <w:right w:val="none" w:sz="0" w:space="0" w:color="auto"/>
      </w:divBdr>
    </w:div>
    <w:div w:id="1223978537">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5218897">
      <w:bodyDiv w:val="1"/>
      <w:marLeft w:val="0"/>
      <w:marRight w:val="0"/>
      <w:marTop w:val="0"/>
      <w:marBottom w:val="0"/>
      <w:divBdr>
        <w:top w:val="none" w:sz="0" w:space="0" w:color="auto"/>
        <w:left w:val="none" w:sz="0" w:space="0" w:color="auto"/>
        <w:bottom w:val="none" w:sz="0" w:space="0" w:color="auto"/>
        <w:right w:val="none" w:sz="0" w:space="0" w:color="auto"/>
      </w:divBdr>
    </w:div>
    <w:div w:id="1226380593">
      <w:bodyDiv w:val="1"/>
      <w:marLeft w:val="0"/>
      <w:marRight w:val="0"/>
      <w:marTop w:val="0"/>
      <w:marBottom w:val="0"/>
      <w:divBdr>
        <w:top w:val="none" w:sz="0" w:space="0" w:color="auto"/>
        <w:left w:val="none" w:sz="0" w:space="0" w:color="auto"/>
        <w:bottom w:val="none" w:sz="0" w:space="0" w:color="auto"/>
        <w:right w:val="none" w:sz="0" w:space="0" w:color="auto"/>
      </w:divBdr>
    </w:div>
    <w:div w:id="1226457012">
      <w:bodyDiv w:val="1"/>
      <w:marLeft w:val="0"/>
      <w:marRight w:val="0"/>
      <w:marTop w:val="0"/>
      <w:marBottom w:val="0"/>
      <w:divBdr>
        <w:top w:val="none" w:sz="0" w:space="0" w:color="auto"/>
        <w:left w:val="none" w:sz="0" w:space="0" w:color="auto"/>
        <w:bottom w:val="none" w:sz="0" w:space="0" w:color="auto"/>
        <w:right w:val="none" w:sz="0" w:space="0" w:color="auto"/>
      </w:divBdr>
    </w:div>
    <w:div w:id="1226724227">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6725151">
      <w:bodyDiv w:val="1"/>
      <w:marLeft w:val="0"/>
      <w:marRight w:val="0"/>
      <w:marTop w:val="0"/>
      <w:marBottom w:val="0"/>
      <w:divBdr>
        <w:top w:val="none" w:sz="0" w:space="0" w:color="auto"/>
        <w:left w:val="none" w:sz="0" w:space="0" w:color="auto"/>
        <w:bottom w:val="none" w:sz="0" w:space="0" w:color="auto"/>
        <w:right w:val="none" w:sz="0" w:space="0" w:color="auto"/>
      </w:divBdr>
    </w:div>
    <w:div w:id="1226843209">
      <w:bodyDiv w:val="1"/>
      <w:marLeft w:val="0"/>
      <w:marRight w:val="0"/>
      <w:marTop w:val="0"/>
      <w:marBottom w:val="0"/>
      <w:divBdr>
        <w:top w:val="none" w:sz="0" w:space="0" w:color="auto"/>
        <w:left w:val="none" w:sz="0" w:space="0" w:color="auto"/>
        <w:bottom w:val="none" w:sz="0" w:space="0" w:color="auto"/>
        <w:right w:val="none" w:sz="0" w:space="0" w:color="auto"/>
      </w:divBdr>
    </w:div>
    <w:div w:id="1227109178">
      <w:bodyDiv w:val="1"/>
      <w:marLeft w:val="0"/>
      <w:marRight w:val="0"/>
      <w:marTop w:val="0"/>
      <w:marBottom w:val="0"/>
      <w:divBdr>
        <w:top w:val="none" w:sz="0" w:space="0" w:color="auto"/>
        <w:left w:val="none" w:sz="0" w:space="0" w:color="auto"/>
        <w:bottom w:val="none" w:sz="0" w:space="0" w:color="auto"/>
        <w:right w:val="none" w:sz="0" w:space="0" w:color="auto"/>
      </w:divBdr>
    </w:div>
    <w:div w:id="1227491279">
      <w:bodyDiv w:val="1"/>
      <w:marLeft w:val="0"/>
      <w:marRight w:val="0"/>
      <w:marTop w:val="0"/>
      <w:marBottom w:val="0"/>
      <w:divBdr>
        <w:top w:val="none" w:sz="0" w:space="0" w:color="auto"/>
        <w:left w:val="none" w:sz="0" w:space="0" w:color="auto"/>
        <w:bottom w:val="none" w:sz="0" w:space="0" w:color="auto"/>
        <w:right w:val="none" w:sz="0" w:space="0" w:color="auto"/>
      </w:divBdr>
    </w:div>
    <w:div w:id="1228304710">
      <w:bodyDiv w:val="1"/>
      <w:marLeft w:val="0"/>
      <w:marRight w:val="0"/>
      <w:marTop w:val="0"/>
      <w:marBottom w:val="0"/>
      <w:divBdr>
        <w:top w:val="none" w:sz="0" w:space="0" w:color="auto"/>
        <w:left w:val="none" w:sz="0" w:space="0" w:color="auto"/>
        <w:bottom w:val="none" w:sz="0" w:space="0" w:color="auto"/>
        <w:right w:val="none" w:sz="0" w:space="0" w:color="auto"/>
      </w:divBdr>
    </w:div>
    <w:div w:id="1229076960">
      <w:bodyDiv w:val="1"/>
      <w:marLeft w:val="0"/>
      <w:marRight w:val="0"/>
      <w:marTop w:val="0"/>
      <w:marBottom w:val="0"/>
      <w:divBdr>
        <w:top w:val="none" w:sz="0" w:space="0" w:color="auto"/>
        <w:left w:val="none" w:sz="0" w:space="0" w:color="auto"/>
        <w:bottom w:val="none" w:sz="0" w:space="0" w:color="auto"/>
        <w:right w:val="none" w:sz="0" w:space="0" w:color="auto"/>
      </w:divBdr>
    </w:div>
    <w:div w:id="1229341165">
      <w:bodyDiv w:val="1"/>
      <w:marLeft w:val="0"/>
      <w:marRight w:val="0"/>
      <w:marTop w:val="0"/>
      <w:marBottom w:val="0"/>
      <w:divBdr>
        <w:top w:val="none" w:sz="0" w:space="0" w:color="auto"/>
        <w:left w:val="none" w:sz="0" w:space="0" w:color="auto"/>
        <w:bottom w:val="none" w:sz="0" w:space="0" w:color="auto"/>
        <w:right w:val="none" w:sz="0" w:space="0" w:color="auto"/>
      </w:divBdr>
    </w:div>
    <w:div w:id="1229457199">
      <w:bodyDiv w:val="1"/>
      <w:marLeft w:val="0"/>
      <w:marRight w:val="0"/>
      <w:marTop w:val="0"/>
      <w:marBottom w:val="0"/>
      <w:divBdr>
        <w:top w:val="none" w:sz="0" w:space="0" w:color="auto"/>
        <w:left w:val="none" w:sz="0" w:space="0" w:color="auto"/>
        <w:bottom w:val="none" w:sz="0" w:space="0" w:color="auto"/>
        <w:right w:val="none" w:sz="0" w:space="0" w:color="auto"/>
      </w:divBdr>
    </w:div>
    <w:div w:id="1230069393">
      <w:bodyDiv w:val="1"/>
      <w:marLeft w:val="0"/>
      <w:marRight w:val="0"/>
      <w:marTop w:val="0"/>
      <w:marBottom w:val="0"/>
      <w:divBdr>
        <w:top w:val="none" w:sz="0" w:space="0" w:color="auto"/>
        <w:left w:val="none" w:sz="0" w:space="0" w:color="auto"/>
        <w:bottom w:val="none" w:sz="0" w:space="0" w:color="auto"/>
        <w:right w:val="none" w:sz="0" w:space="0" w:color="auto"/>
      </w:divBdr>
    </w:div>
    <w:div w:id="1230192938">
      <w:bodyDiv w:val="1"/>
      <w:marLeft w:val="0"/>
      <w:marRight w:val="0"/>
      <w:marTop w:val="0"/>
      <w:marBottom w:val="0"/>
      <w:divBdr>
        <w:top w:val="none" w:sz="0" w:space="0" w:color="auto"/>
        <w:left w:val="none" w:sz="0" w:space="0" w:color="auto"/>
        <w:bottom w:val="none" w:sz="0" w:space="0" w:color="auto"/>
        <w:right w:val="none" w:sz="0" w:space="0" w:color="auto"/>
      </w:divBdr>
    </w:div>
    <w:div w:id="1230725445">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2737493">
      <w:bodyDiv w:val="1"/>
      <w:marLeft w:val="0"/>
      <w:marRight w:val="0"/>
      <w:marTop w:val="0"/>
      <w:marBottom w:val="0"/>
      <w:divBdr>
        <w:top w:val="none" w:sz="0" w:space="0" w:color="auto"/>
        <w:left w:val="none" w:sz="0" w:space="0" w:color="auto"/>
        <w:bottom w:val="none" w:sz="0" w:space="0" w:color="auto"/>
        <w:right w:val="none" w:sz="0" w:space="0" w:color="auto"/>
      </w:divBdr>
    </w:div>
    <w:div w:id="1232891318">
      <w:bodyDiv w:val="1"/>
      <w:marLeft w:val="0"/>
      <w:marRight w:val="0"/>
      <w:marTop w:val="0"/>
      <w:marBottom w:val="0"/>
      <w:divBdr>
        <w:top w:val="none" w:sz="0" w:space="0" w:color="auto"/>
        <w:left w:val="none" w:sz="0" w:space="0" w:color="auto"/>
        <w:bottom w:val="none" w:sz="0" w:space="0" w:color="auto"/>
        <w:right w:val="none" w:sz="0" w:space="0" w:color="auto"/>
      </w:divBdr>
    </w:div>
    <w:div w:id="1235554600">
      <w:bodyDiv w:val="1"/>
      <w:marLeft w:val="0"/>
      <w:marRight w:val="0"/>
      <w:marTop w:val="0"/>
      <w:marBottom w:val="0"/>
      <w:divBdr>
        <w:top w:val="none" w:sz="0" w:space="0" w:color="auto"/>
        <w:left w:val="none" w:sz="0" w:space="0" w:color="auto"/>
        <w:bottom w:val="none" w:sz="0" w:space="0" w:color="auto"/>
        <w:right w:val="none" w:sz="0" w:space="0" w:color="auto"/>
      </w:divBdr>
    </w:div>
    <w:div w:id="1235706363">
      <w:bodyDiv w:val="1"/>
      <w:marLeft w:val="0"/>
      <w:marRight w:val="0"/>
      <w:marTop w:val="0"/>
      <w:marBottom w:val="0"/>
      <w:divBdr>
        <w:top w:val="none" w:sz="0" w:space="0" w:color="auto"/>
        <w:left w:val="none" w:sz="0" w:space="0" w:color="auto"/>
        <w:bottom w:val="none" w:sz="0" w:space="0" w:color="auto"/>
        <w:right w:val="none" w:sz="0" w:space="0" w:color="auto"/>
      </w:divBdr>
    </w:div>
    <w:div w:id="1236862499">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7401832">
      <w:bodyDiv w:val="1"/>
      <w:marLeft w:val="0"/>
      <w:marRight w:val="0"/>
      <w:marTop w:val="0"/>
      <w:marBottom w:val="0"/>
      <w:divBdr>
        <w:top w:val="none" w:sz="0" w:space="0" w:color="auto"/>
        <w:left w:val="none" w:sz="0" w:space="0" w:color="auto"/>
        <w:bottom w:val="none" w:sz="0" w:space="0" w:color="auto"/>
        <w:right w:val="none" w:sz="0" w:space="0" w:color="auto"/>
      </w:divBdr>
    </w:div>
    <w:div w:id="1237595306">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7934233">
      <w:bodyDiv w:val="1"/>
      <w:marLeft w:val="0"/>
      <w:marRight w:val="0"/>
      <w:marTop w:val="0"/>
      <w:marBottom w:val="0"/>
      <w:divBdr>
        <w:top w:val="none" w:sz="0" w:space="0" w:color="auto"/>
        <w:left w:val="none" w:sz="0" w:space="0" w:color="auto"/>
        <w:bottom w:val="none" w:sz="0" w:space="0" w:color="auto"/>
        <w:right w:val="none" w:sz="0" w:space="0" w:color="auto"/>
      </w:divBdr>
    </w:div>
    <w:div w:id="1238244004">
      <w:bodyDiv w:val="1"/>
      <w:marLeft w:val="0"/>
      <w:marRight w:val="0"/>
      <w:marTop w:val="0"/>
      <w:marBottom w:val="0"/>
      <w:divBdr>
        <w:top w:val="none" w:sz="0" w:space="0" w:color="auto"/>
        <w:left w:val="none" w:sz="0" w:space="0" w:color="auto"/>
        <w:bottom w:val="none" w:sz="0" w:space="0" w:color="auto"/>
        <w:right w:val="none" w:sz="0" w:space="0" w:color="auto"/>
      </w:divBdr>
    </w:div>
    <w:div w:id="1238321840">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40411117">
      <w:bodyDiv w:val="1"/>
      <w:marLeft w:val="0"/>
      <w:marRight w:val="0"/>
      <w:marTop w:val="0"/>
      <w:marBottom w:val="0"/>
      <w:divBdr>
        <w:top w:val="none" w:sz="0" w:space="0" w:color="auto"/>
        <w:left w:val="none" w:sz="0" w:space="0" w:color="auto"/>
        <w:bottom w:val="none" w:sz="0" w:space="0" w:color="auto"/>
        <w:right w:val="none" w:sz="0" w:space="0" w:color="auto"/>
      </w:divBdr>
    </w:div>
    <w:div w:id="1241021184">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911578">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3417513">
      <w:bodyDiv w:val="1"/>
      <w:marLeft w:val="0"/>
      <w:marRight w:val="0"/>
      <w:marTop w:val="0"/>
      <w:marBottom w:val="0"/>
      <w:divBdr>
        <w:top w:val="none" w:sz="0" w:space="0" w:color="auto"/>
        <w:left w:val="none" w:sz="0" w:space="0" w:color="auto"/>
        <w:bottom w:val="none" w:sz="0" w:space="0" w:color="auto"/>
        <w:right w:val="none" w:sz="0" w:space="0" w:color="auto"/>
      </w:divBdr>
    </w:div>
    <w:div w:id="1243491470">
      <w:bodyDiv w:val="1"/>
      <w:marLeft w:val="0"/>
      <w:marRight w:val="0"/>
      <w:marTop w:val="0"/>
      <w:marBottom w:val="0"/>
      <w:divBdr>
        <w:top w:val="none" w:sz="0" w:space="0" w:color="auto"/>
        <w:left w:val="none" w:sz="0" w:space="0" w:color="auto"/>
        <w:bottom w:val="none" w:sz="0" w:space="0" w:color="auto"/>
        <w:right w:val="none" w:sz="0" w:space="0" w:color="auto"/>
      </w:divBdr>
    </w:div>
    <w:div w:id="1244531280">
      <w:bodyDiv w:val="1"/>
      <w:marLeft w:val="0"/>
      <w:marRight w:val="0"/>
      <w:marTop w:val="0"/>
      <w:marBottom w:val="0"/>
      <w:divBdr>
        <w:top w:val="none" w:sz="0" w:space="0" w:color="auto"/>
        <w:left w:val="none" w:sz="0" w:space="0" w:color="auto"/>
        <w:bottom w:val="none" w:sz="0" w:space="0" w:color="auto"/>
        <w:right w:val="none" w:sz="0" w:space="0" w:color="auto"/>
      </w:divBdr>
    </w:div>
    <w:div w:id="1244990332">
      <w:bodyDiv w:val="1"/>
      <w:marLeft w:val="0"/>
      <w:marRight w:val="0"/>
      <w:marTop w:val="0"/>
      <w:marBottom w:val="0"/>
      <w:divBdr>
        <w:top w:val="none" w:sz="0" w:space="0" w:color="auto"/>
        <w:left w:val="none" w:sz="0" w:space="0" w:color="auto"/>
        <w:bottom w:val="none" w:sz="0" w:space="0" w:color="auto"/>
        <w:right w:val="none" w:sz="0" w:space="0" w:color="auto"/>
      </w:divBdr>
    </w:div>
    <w:div w:id="1244992662">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142854">
      <w:bodyDiv w:val="1"/>
      <w:marLeft w:val="0"/>
      <w:marRight w:val="0"/>
      <w:marTop w:val="0"/>
      <w:marBottom w:val="0"/>
      <w:divBdr>
        <w:top w:val="none" w:sz="0" w:space="0" w:color="auto"/>
        <w:left w:val="none" w:sz="0" w:space="0" w:color="auto"/>
        <w:bottom w:val="none" w:sz="0" w:space="0" w:color="auto"/>
        <w:right w:val="none" w:sz="0" w:space="0" w:color="auto"/>
      </w:divBdr>
    </w:div>
    <w:div w:id="1245258991">
      <w:bodyDiv w:val="1"/>
      <w:marLeft w:val="0"/>
      <w:marRight w:val="0"/>
      <w:marTop w:val="0"/>
      <w:marBottom w:val="0"/>
      <w:divBdr>
        <w:top w:val="none" w:sz="0" w:space="0" w:color="auto"/>
        <w:left w:val="none" w:sz="0" w:space="0" w:color="auto"/>
        <w:bottom w:val="none" w:sz="0" w:space="0" w:color="auto"/>
        <w:right w:val="none" w:sz="0" w:space="0" w:color="auto"/>
      </w:divBdr>
    </w:div>
    <w:div w:id="1245265677">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577653">
      <w:bodyDiv w:val="1"/>
      <w:marLeft w:val="0"/>
      <w:marRight w:val="0"/>
      <w:marTop w:val="0"/>
      <w:marBottom w:val="0"/>
      <w:divBdr>
        <w:top w:val="none" w:sz="0" w:space="0" w:color="auto"/>
        <w:left w:val="none" w:sz="0" w:space="0" w:color="auto"/>
        <w:bottom w:val="none" w:sz="0" w:space="0" w:color="auto"/>
        <w:right w:val="none" w:sz="0" w:space="0" w:color="auto"/>
      </w:divBdr>
    </w:div>
    <w:div w:id="1245722889">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6188495">
      <w:bodyDiv w:val="1"/>
      <w:marLeft w:val="0"/>
      <w:marRight w:val="0"/>
      <w:marTop w:val="0"/>
      <w:marBottom w:val="0"/>
      <w:divBdr>
        <w:top w:val="none" w:sz="0" w:space="0" w:color="auto"/>
        <w:left w:val="none" w:sz="0" w:space="0" w:color="auto"/>
        <w:bottom w:val="none" w:sz="0" w:space="0" w:color="auto"/>
        <w:right w:val="none" w:sz="0" w:space="0" w:color="auto"/>
      </w:divBdr>
    </w:div>
    <w:div w:id="1246264726">
      <w:bodyDiv w:val="1"/>
      <w:marLeft w:val="0"/>
      <w:marRight w:val="0"/>
      <w:marTop w:val="0"/>
      <w:marBottom w:val="0"/>
      <w:divBdr>
        <w:top w:val="none" w:sz="0" w:space="0" w:color="auto"/>
        <w:left w:val="none" w:sz="0" w:space="0" w:color="auto"/>
        <w:bottom w:val="none" w:sz="0" w:space="0" w:color="auto"/>
        <w:right w:val="none" w:sz="0" w:space="0" w:color="auto"/>
      </w:divBdr>
    </w:div>
    <w:div w:id="1246571540">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66038">
      <w:bodyDiv w:val="1"/>
      <w:marLeft w:val="0"/>
      <w:marRight w:val="0"/>
      <w:marTop w:val="0"/>
      <w:marBottom w:val="0"/>
      <w:divBdr>
        <w:top w:val="none" w:sz="0" w:space="0" w:color="auto"/>
        <w:left w:val="none" w:sz="0" w:space="0" w:color="auto"/>
        <w:bottom w:val="none" w:sz="0" w:space="0" w:color="auto"/>
        <w:right w:val="none" w:sz="0" w:space="0" w:color="auto"/>
      </w:divBdr>
    </w:div>
    <w:div w:id="1248542551">
      <w:bodyDiv w:val="1"/>
      <w:marLeft w:val="0"/>
      <w:marRight w:val="0"/>
      <w:marTop w:val="0"/>
      <w:marBottom w:val="0"/>
      <w:divBdr>
        <w:top w:val="none" w:sz="0" w:space="0" w:color="auto"/>
        <w:left w:val="none" w:sz="0" w:space="0" w:color="auto"/>
        <w:bottom w:val="none" w:sz="0" w:space="0" w:color="auto"/>
        <w:right w:val="none" w:sz="0" w:space="0" w:color="auto"/>
      </w:divBdr>
    </w:div>
    <w:div w:id="1248685430">
      <w:bodyDiv w:val="1"/>
      <w:marLeft w:val="0"/>
      <w:marRight w:val="0"/>
      <w:marTop w:val="0"/>
      <w:marBottom w:val="0"/>
      <w:divBdr>
        <w:top w:val="none" w:sz="0" w:space="0" w:color="auto"/>
        <w:left w:val="none" w:sz="0" w:space="0" w:color="auto"/>
        <w:bottom w:val="none" w:sz="0" w:space="0" w:color="auto"/>
        <w:right w:val="none" w:sz="0" w:space="0" w:color="auto"/>
      </w:divBdr>
    </w:div>
    <w:div w:id="1249196255">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50113481">
      <w:bodyDiv w:val="1"/>
      <w:marLeft w:val="0"/>
      <w:marRight w:val="0"/>
      <w:marTop w:val="0"/>
      <w:marBottom w:val="0"/>
      <w:divBdr>
        <w:top w:val="none" w:sz="0" w:space="0" w:color="auto"/>
        <w:left w:val="none" w:sz="0" w:space="0" w:color="auto"/>
        <w:bottom w:val="none" w:sz="0" w:space="0" w:color="auto"/>
        <w:right w:val="none" w:sz="0" w:space="0" w:color="auto"/>
      </w:divBdr>
    </w:div>
    <w:div w:id="1250893914">
      <w:bodyDiv w:val="1"/>
      <w:marLeft w:val="0"/>
      <w:marRight w:val="0"/>
      <w:marTop w:val="0"/>
      <w:marBottom w:val="0"/>
      <w:divBdr>
        <w:top w:val="none" w:sz="0" w:space="0" w:color="auto"/>
        <w:left w:val="none" w:sz="0" w:space="0" w:color="auto"/>
        <w:bottom w:val="none" w:sz="0" w:space="0" w:color="auto"/>
        <w:right w:val="none" w:sz="0" w:space="0" w:color="auto"/>
      </w:divBdr>
    </w:div>
    <w:div w:id="1251088366">
      <w:bodyDiv w:val="1"/>
      <w:marLeft w:val="0"/>
      <w:marRight w:val="0"/>
      <w:marTop w:val="0"/>
      <w:marBottom w:val="0"/>
      <w:divBdr>
        <w:top w:val="none" w:sz="0" w:space="0" w:color="auto"/>
        <w:left w:val="none" w:sz="0" w:space="0" w:color="auto"/>
        <w:bottom w:val="none" w:sz="0" w:space="0" w:color="auto"/>
        <w:right w:val="none" w:sz="0" w:space="0" w:color="auto"/>
      </w:divBdr>
    </w:div>
    <w:div w:id="1251937350">
      <w:bodyDiv w:val="1"/>
      <w:marLeft w:val="0"/>
      <w:marRight w:val="0"/>
      <w:marTop w:val="0"/>
      <w:marBottom w:val="0"/>
      <w:divBdr>
        <w:top w:val="none" w:sz="0" w:space="0" w:color="auto"/>
        <w:left w:val="none" w:sz="0" w:space="0" w:color="auto"/>
        <w:bottom w:val="none" w:sz="0" w:space="0" w:color="auto"/>
        <w:right w:val="none" w:sz="0" w:space="0" w:color="auto"/>
      </w:divBdr>
    </w:div>
    <w:div w:id="1252393281">
      <w:bodyDiv w:val="1"/>
      <w:marLeft w:val="0"/>
      <w:marRight w:val="0"/>
      <w:marTop w:val="0"/>
      <w:marBottom w:val="0"/>
      <w:divBdr>
        <w:top w:val="none" w:sz="0" w:space="0" w:color="auto"/>
        <w:left w:val="none" w:sz="0" w:space="0" w:color="auto"/>
        <w:bottom w:val="none" w:sz="0" w:space="0" w:color="auto"/>
        <w:right w:val="none" w:sz="0" w:space="0" w:color="auto"/>
      </w:divBdr>
    </w:div>
    <w:div w:id="1252663946">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398751">
      <w:bodyDiv w:val="1"/>
      <w:marLeft w:val="0"/>
      <w:marRight w:val="0"/>
      <w:marTop w:val="0"/>
      <w:marBottom w:val="0"/>
      <w:divBdr>
        <w:top w:val="none" w:sz="0" w:space="0" w:color="auto"/>
        <w:left w:val="none" w:sz="0" w:space="0" w:color="auto"/>
        <w:bottom w:val="none" w:sz="0" w:space="0" w:color="auto"/>
        <w:right w:val="none" w:sz="0" w:space="0" w:color="auto"/>
      </w:divBdr>
    </w:div>
    <w:div w:id="1254894789">
      <w:bodyDiv w:val="1"/>
      <w:marLeft w:val="0"/>
      <w:marRight w:val="0"/>
      <w:marTop w:val="0"/>
      <w:marBottom w:val="0"/>
      <w:divBdr>
        <w:top w:val="none" w:sz="0" w:space="0" w:color="auto"/>
        <w:left w:val="none" w:sz="0" w:space="0" w:color="auto"/>
        <w:bottom w:val="none" w:sz="0" w:space="0" w:color="auto"/>
        <w:right w:val="none" w:sz="0" w:space="0" w:color="auto"/>
      </w:divBdr>
    </w:div>
    <w:div w:id="1255213569">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329522">
      <w:bodyDiv w:val="1"/>
      <w:marLeft w:val="0"/>
      <w:marRight w:val="0"/>
      <w:marTop w:val="0"/>
      <w:marBottom w:val="0"/>
      <w:divBdr>
        <w:top w:val="none" w:sz="0" w:space="0" w:color="auto"/>
        <w:left w:val="none" w:sz="0" w:space="0" w:color="auto"/>
        <w:bottom w:val="none" w:sz="0" w:space="0" w:color="auto"/>
        <w:right w:val="none" w:sz="0" w:space="0" w:color="auto"/>
      </w:divBdr>
    </w:div>
    <w:div w:id="1256355013">
      <w:bodyDiv w:val="1"/>
      <w:marLeft w:val="0"/>
      <w:marRight w:val="0"/>
      <w:marTop w:val="0"/>
      <w:marBottom w:val="0"/>
      <w:divBdr>
        <w:top w:val="none" w:sz="0" w:space="0" w:color="auto"/>
        <w:left w:val="none" w:sz="0" w:space="0" w:color="auto"/>
        <w:bottom w:val="none" w:sz="0" w:space="0" w:color="auto"/>
        <w:right w:val="none" w:sz="0" w:space="0" w:color="auto"/>
      </w:divBdr>
    </w:div>
    <w:div w:id="1256741050">
      <w:bodyDiv w:val="1"/>
      <w:marLeft w:val="0"/>
      <w:marRight w:val="0"/>
      <w:marTop w:val="0"/>
      <w:marBottom w:val="0"/>
      <w:divBdr>
        <w:top w:val="none" w:sz="0" w:space="0" w:color="auto"/>
        <w:left w:val="none" w:sz="0" w:space="0" w:color="auto"/>
        <w:bottom w:val="none" w:sz="0" w:space="0" w:color="auto"/>
        <w:right w:val="none" w:sz="0" w:space="0" w:color="auto"/>
      </w:divBdr>
    </w:div>
    <w:div w:id="1256934527">
      <w:bodyDiv w:val="1"/>
      <w:marLeft w:val="0"/>
      <w:marRight w:val="0"/>
      <w:marTop w:val="0"/>
      <w:marBottom w:val="0"/>
      <w:divBdr>
        <w:top w:val="none" w:sz="0" w:space="0" w:color="auto"/>
        <w:left w:val="none" w:sz="0" w:space="0" w:color="auto"/>
        <w:bottom w:val="none" w:sz="0" w:space="0" w:color="auto"/>
        <w:right w:val="none" w:sz="0" w:space="0" w:color="auto"/>
      </w:divBdr>
    </w:div>
    <w:div w:id="1257128942">
      <w:bodyDiv w:val="1"/>
      <w:marLeft w:val="0"/>
      <w:marRight w:val="0"/>
      <w:marTop w:val="0"/>
      <w:marBottom w:val="0"/>
      <w:divBdr>
        <w:top w:val="none" w:sz="0" w:space="0" w:color="auto"/>
        <w:left w:val="none" w:sz="0" w:space="0" w:color="auto"/>
        <w:bottom w:val="none" w:sz="0" w:space="0" w:color="auto"/>
        <w:right w:val="none" w:sz="0" w:space="0" w:color="auto"/>
      </w:divBdr>
    </w:div>
    <w:div w:id="1257521613">
      <w:bodyDiv w:val="1"/>
      <w:marLeft w:val="0"/>
      <w:marRight w:val="0"/>
      <w:marTop w:val="0"/>
      <w:marBottom w:val="0"/>
      <w:divBdr>
        <w:top w:val="none" w:sz="0" w:space="0" w:color="auto"/>
        <w:left w:val="none" w:sz="0" w:space="0" w:color="auto"/>
        <w:bottom w:val="none" w:sz="0" w:space="0" w:color="auto"/>
        <w:right w:val="none" w:sz="0" w:space="0" w:color="auto"/>
      </w:divBdr>
    </w:div>
    <w:div w:id="1257593798">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097616">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8750653">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59632585">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480121">
      <w:bodyDiv w:val="1"/>
      <w:marLeft w:val="0"/>
      <w:marRight w:val="0"/>
      <w:marTop w:val="0"/>
      <w:marBottom w:val="0"/>
      <w:divBdr>
        <w:top w:val="none" w:sz="0" w:space="0" w:color="auto"/>
        <w:left w:val="none" w:sz="0" w:space="0" w:color="auto"/>
        <w:bottom w:val="none" w:sz="0" w:space="0" w:color="auto"/>
        <w:right w:val="none" w:sz="0" w:space="0" w:color="auto"/>
      </w:divBdr>
    </w:div>
    <w:div w:id="1261330226">
      <w:bodyDiv w:val="1"/>
      <w:marLeft w:val="0"/>
      <w:marRight w:val="0"/>
      <w:marTop w:val="0"/>
      <w:marBottom w:val="0"/>
      <w:divBdr>
        <w:top w:val="none" w:sz="0" w:space="0" w:color="auto"/>
        <w:left w:val="none" w:sz="0" w:space="0" w:color="auto"/>
        <w:bottom w:val="none" w:sz="0" w:space="0" w:color="auto"/>
        <w:right w:val="none" w:sz="0" w:space="0" w:color="auto"/>
      </w:divBdr>
    </w:div>
    <w:div w:id="1262109761">
      <w:bodyDiv w:val="1"/>
      <w:marLeft w:val="0"/>
      <w:marRight w:val="0"/>
      <w:marTop w:val="0"/>
      <w:marBottom w:val="0"/>
      <w:divBdr>
        <w:top w:val="none" w:sz="0" w:space="0" w:color="auto"/>
        <w:left w:val="none" w:sz="0" w:space="0" w:color="auto"/>
        <w:bottom w:val="none" w:sz="0" w:space="0" w:color="auto"/>
        <w:right w:val="none" w:sz="0" w:space="0" w:color="auto"/>
      </w:divBdr>
    </w:div>
    <w:div w:id="1262252976">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3412922">
      <w:bodyDiv w:val="1"/>
      <w:marLeft w:val="0"/>
      <w:marRight w:val="0"/>
      <w:marTop w:val="0"/>
      <w:marBottom w:val="0"/>
      <w:divBdr>
        <w:top w:val="none" w:sz="0" w:space="0" w:color="auto"/>
        <w:left w:val="none" w:sz="0" w:space="0" w:color="auto"/>
        <w:bottom w:val="none" w:sz="0" w:space="0" w:color="auto"/>
        <w:right w:val="none" w:sz="0" w:space="0" w:color="auto"/>
      </w:divBdr>
    </w:div>
    <w:div w:id="1263539098">
      <w:bodyDiv w:val="1"/>
      <w:marLeft w:val="0"/>
      <w:marRight w:val="0"/>
      <w:marTop w:val="0"/>
      <w:marBottom w:val="0"/>
      <w:divBdr>
        <w:top w:val="none" w:sz="0" w:space="0" w:color="auto"/>
        <w:left w:val="none" w:sz="0" w:space="0" w:color="auto"/>
        <w:bottom w:val="none" w:sz="0" w:space="0" w:color="auto"/>
        <w:right w:val="none" w:sz="0" w:space="0" w:color="auto"/>
      </w:divBdr>
    </w:div>
    <w:div w:id="1264073685">
      <w:bodyDiv w:val="1"/>
      <w:marLeft w:val="0"/>
      <w:marRight w:val="0"/>
      <w:marTop w:val="0"/>
      <w:marBottom w:val="0"/>
      <w:divBdr>
        <w:top w:val="none" w:sz="0" w:space="0" w:color="auto"/>
        <w:left w:val="none" w:sz="0" w:space="0" w:color="auto"/>
        <w:bottom w:val="none" w:sz="0" w:space="0" w:color="auto"/>
        <w:right w:val="none" w:sz="0" w:space="0" w:color="auto"/>
      </w:divBdr>
    </w:div>
    <w:div w:id="1264845657">
      <w:bodyDiv w:val="1"/>
      <w:marLeft w:val="0"/>
      <w:marRight w:val="0"/>
      <w:marTop w:val="0"/>
      <w:marBottom w:val="0"/>
      <w:divBdr>
        <w:top w:val="none" w:sz="0" w:space="0" w:color="auto"/>
        <w:left w:val="none" w:sz="0" w:space="0" w:color="auto"/>
        <w:bottom w:val="none" w:sz="0" w:space="0" w:color="auto"/>
        <w:right w:val="none" w:sz="0" w:space="0" w:color="auto"/>
      </w:divBdr>
    </w:div>
    <w:div w:id="1264874017">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6423830">
      <w:bodyDiv w:val="1"/>
      <w:marLeft w:val="0"/>
      <w:marRight w:val="0"/>
      <w:marTop w:val="0"/>
      <w:marBottom w:val="0"/>
      <w:divBdr>
        <w:top w:val="none" w:sz="0" w:space="0" w:color="auto"/>
        <w:left w:val="none" w:sz="0" w:space="0" w:color="auto"/>
        <w:bottom w:val="none" w:sz="0" w:space="0" w:color="auto"/>
        <w:right w:val="none" w:sz="0" w:space="0" w:color="auto"/>
      </w:divBdr>
    </w:div>
    <w:div w:id="1267276687">
      <w:bodyDiv w:val="1"/>
      <w:marLeft w:val="0"/>
      <w:marRight w:val="0"/>
      <w:marTop w:val="0"/>
      <w:marBottom w:val="0"/>
      <w:divBdr>
        <w:top w:val="none" w:sz="0" w:space="0" w:color="auto"/>
        <w:left w:val="none" w:sz="0" w:space="0" w:color="auto"/>
        <w:bottom w:val="none" w:sz="0" w:space="0" w:color="auto"/>
        <w:right w:val="none" w:sz="0" w:space="0" w:color="auto"/>
      </w:divBdr>
    </w:div>
    <w:div w:id="1268075575">
      <w:bodyDiv w:val="1"/>
      <w:marLeft w:val="0"/>
      <w:marRight w:val="0"/>
      <w:marTop w:val="0"/>
      <w:marBottom w:val="0"/>
      <w:divBdr>
        <w:top w:val="none" w:sz="0" w:space="0" w:color="auto"/>
        <w:left w:val="none" w:sz="0" w:space="0" w:color="auto"/>
        <w:bottom w:val="none" w:sz="0" w:space="0" w:color="auto"/>
        <w:right w:val="none" w:sz="0" w:space="0" w:color="auto"/>
      </w:divBdr>
    </w:div>
    <w:div w:id="1268539162">
      <w:bodyDiv w:val="1"/>
      <w:marLeft w:val="0"/>
      <w:marRight w:val="0"/>
      <w:marTop w:val="0"/>
      <w:marBottom w:val="0"/>
      <w:divBdr>
        <w:top w:val="none" w:sz="0" w:space="0" w:color="auto"/>
        <w:left w:val="none" w:sz="0" w:space="0" w:color="auto"/>
        <w:bottom w:val="none" w:sz="0" w:space="0" w:color="auto"/>
        <w:right w:val="none" w:sz="0" w:space="0" w:color="auto"/>
      </w:divBdr>
    </w:div>
    <w:div w:id="1268849111">
      <w:bodyDiv w:val="1"/>
      <w:marLeft w:val="0"/>
      <w:marRight w:val="0"/>
      <w:marTop w:val="0"/>
      <w:marBottom w:val="0"/>
      <w:divBdr>
        <w:top w:val="none" w:sz="0" w:space="0" w:color="auto"/>
        <w:left w:val="none" w:sz="0" w:space="0" w:color="auto"/>
        <w:bottom w:val="none" w:sz="0" w:space="0" w:color="auto"/>
        <w:right w:val="none" w:sz="0" w:space="0" w:color="auto"/>
      </w:divBdr>
    </w:div>
    <w:div w:id="1269121358">
      <w:bodyDiv w:val="1"/>
      <w:marLeft w:val="0"/>
      <w:marRight w:val="0"/>
      <w:marTop w:val="0"/>
      <w:marBottom w:val="0"/>
      <w:divBdr>
        <w:top w:val="none" w:sz="0" w:space="0" w:color="auto"/>
        <w:left w:val="none" w:sz="0" w:space="0" w:color="auto"/>
        <w:bottom w:val="none" w:sz="0" w:space="0" w:color="auto"/>
        <w:right w:val="none" w:sz="0" w:space="0" w:color="auto"/>
      </w:divBdr>
    </w:div>
    <w:div w:id="1269774566">
      <w:bodyDiv w:val="1"/>
      <w:marLeft w:val="0"/>
      <w:marRight w:val="0"/>
      <w:marTop w:val="0"/>
      <w:marBottom w:val="0"/>
      <w:divBdr>
        <w:top w:val="none" w:sz="0" w:space="0" w:color="auto"/>
        <w:left w:val="none" w:sz="0" w:space="0" w:color="auto"/>
        <w:bottom w:val="none" w:sz="0" w:space="0" w:color="auto"/>
        <w:right w:val="none" w:sz="0" w:space="0" w:color="auto"/>
      </w:divBdr>
    </w:div>
    <w:div w:id="1270236268">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2124926">
      <w:bodyDiv w:val="1"/>
      <w:marLeft w:val="0"/>
      <w:marRight w:val="0"/>
      <w:marTop w:val="0"/>
      <w:marBottom w:val="0"/>
      <w:divBdr>
        <w:top w:val="none" w:sz="0" w:space="0" w:color="auto"/>
        <w:left w:val="none" w:sz="0" w:space="0" w:color="auto"/>
        <w:bottom w:val="none" w:sz="0" w:space="0" w:color="auto"/>
        <w:right w:val="none" w:sz="0" w:space="0" w:color="auto"/>
      </w:divBdr>
    </w:div>
    <w:div w:id="1273048831">
      <w:bodyDiv w:val="1"/>
      <w:marLeft w:val="0"/>
      <w:marRight w:val="0"/>
      <w:marTop w:val="0"/>
      <w:marBottom w:val="0"/>
      <w:divBdr>
        <w:top w:val="none" w:sz="0" w:space="0" w:color="auto"/>
        <w:left w:val="none" w:sz="0" w:space="0" w:color="auto"/>
        <w:bottom w:val="none" w:sz="0" w:space="0" w:color="auto"/>
        <w:right w:val="none" w:sz="0" w:space="0" w:color="auto"/>
      </w:divBdr>
    </w:div>
    <w:div w:id="1273707315">
      <w:bodyDiv w:val="1"/>
      <w:marLeft w:val="0"/>
      <w:marRight w:val="0"/>
      <w:marTop w:val="0"/>
      <w:marBottom w:val="0"/>
      <w:divBdr>
        <w:top w:val="none" w:sz="0" w:space="0" w:color="auto"/>
        <w:left w:val="none" w:sz="0" w:space="0" w:color="auto"/>
        <w:bottom w:val="none" w:sz="0" w:space="0" w:color="auto"/>
        <w:right w:val="none" w:sz="0" w:space="0" w:color="auto"/>
      </w:divBdr>
    </w:div>
    <w:div w:id="1273898325">
      <w:bodyDiv w:val="1"/>
      <w:marLeft w:val="0"/>
      <w:marRight w:val="0"/>
      <w:marTop w:val="0"/>
      <w:marBottom w:val="0"/>
      <w:divBdr>
        <w:top w:val="none" w:sz="0" w:space="0" w:color="auto"/>
        <w:left w:val="none" w:sz="0" w:space="0" w:color="auto"/>
        <w:bottom w:val="none" w:sz="0" w:space="0" w:color="auto"/>
        <w:right w:val="none" w:sz="0" w:space="0" w:color="auto"/>
      </w:divBdr>
    </w:div>
    <w:div w:id="1274440163">
      <w:bodyDiv w:val="1"/>
      <w:marLeft w:val="0"/>
      <w:marRight w:val="0"/>
      <w:marTop w:val="0"/>
      <w:marBottom w:val="0"/>
      <w:divBdr>
        <w:top w:val="none" w:sz="0" w:space="0" w:color="auto"/>
        <w:left w:val="none" w:sz="0" w:space="0" w:color="auto"/>
        <w:bottom w:val="none" w:sz="0" w:space="0" w:color="auto"/>
        <w:right w:val="none" w:sz="0" w:space="0" w:color="auto"/>
      </w:divBdr>
    </w:div>
    <w:div w:id="1274483818">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6870469">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7100332">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761456">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8296800">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9490444">
      <w:bodyDiv w:val="1"/>
      <w:marLeft w:val="0"/>
      <w:marRight w:val="0"/>
      <w:marTop w:val="0"/>
      <w:marBottom w:val="0"/>
      <w:divBdr>
        <w:top w:val="none" w:sz="0" w:space="0" w:color="auto"/>
        <w:left w:val="none" w:sz="0" w:space="0" w:color="auto"/>
        <w:bottom w:val="none" w:sz="0" w:space="0" w:color="auto"/>
        <w:right w:val="none" w:sz="0" w:space="0" w:color="auto"/>
      </w:divBdr>
    </w:div>
    <w:div w:id="1279684019">
      <w:bodyDiv w:val="1"/>
      <w:marLeft w:val="0"/>
      <w:marRight w:val="0"/>
      <w:marTop w:val="0"/>
      <w:marBottom w:val="0"/>
      <w:divBdr>
        <w:top w:val="none" w:sz="0" w:space="0" w:color="auto"/>
        <w:left w:val="none" w:sz="0" w:space="0" w:color="auto"/>
        <w:bottom w:val="none" w:sz="0" w:space="0" w:color="auto"/>
        <w:right w:val="none" w:sz="0" w:space="0" w:color="auto"/>
      </w:divBdr>
    </w:div>
    <w:div w:id="1280452553">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0641946">
      <w:bodyDiv w:val="1"/>
      <w:marLeft w:val="0"/>
      <w:marRight w:val="0"/>
      <w:marTop w:val="0"/>
      <w:marBottom w:val="0"/>
      <w:divBdr>
        <w:top w:val="none" w:sz="0" w:space="0" w:color="auto"/>
        <w:left w:val="none" w:sz="0" w:space="0" w:color="auto"/>
        <w:bottom w:val="none" w:sz="0" w:space="0" w:color="auto"/>
        <w:right w:val="none" w:sz="0" w:space="0" w:color="auto"/>
      </w:divBdr>
    </w:div>
    <w:div w:id="1281035660">
      <w:bodyDiv w:val="1"/>
      <w:marLeft w:val="0"/>
      <w:marRight w:val="0"/>
      <w:marTop w:val="0"/>
      <w:marBottom w:val="0"/>
      <w:divBdr>
        <w:top w:val="none" w:sz="0" w:space="0" w:color="auto"/>
        <w:left w:val="none" w:sz="0" w:space="0" w:color="auto"/>
        <w:bottom w:val="none" w:sz="0" w:space="0" w:color="auto"/>
        <w:right w:val="none" w:sz="0" w:space="0" w:color="auto"/>
      </w:divBdr>
    </w:div>
    <w:div w:id="1281380890">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2154427">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3808454">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4848963">
      <w:bodyDiv w:val="1"/>
      <w:marLeft w:val="0"/>
      <w:marRight w:val="0"/>
      <w:marTop w:val="0"/>
      <w:marBottom w:val="0"/>
      <w:divBdr>
        <w:top w:val="none" w:sz="0" w:space="0" w:color="auto"/>
        <w:left w:val="none" w:sz="0" w:space="0" w:color="auto"/>
        <w:bottom w:val="none" w:sz="0" w:space="0" w:color="auto"/>
        <w:right w:val="none" w:sz="0" w:space="0" w:color="auto"/>
      </w:divBdr>
    </w:div>
    <w:div w:id="1285582215">
      <w:bodyDiv w:val="1"/>
      <w:marLeft w:val="0"/>
      <w:marRight w:val="0"/>
      <w:marTop w:val="0"/>
      <w:marBottom w:val="0"/>
      <w:divBdr>
        <w:top w:val="none" w:sz="0" w:space="0" w:color="auto"/>
        <w:left w:val="none" w:sz="0" w:space="0" w:color="auto"/>
        <w:bottom w:val="none" w:sz="0" w:space="0" w:color="auto"/>
        <w:right w:val="none" w:sz="0" w:space="0" w:color="auto"/>
      </w:divBdr>
    </w:div>
    <w:div w:id="1285622019">
      <w:bodyDiv w:val="1"/>
      <w:marLeft w:val="0"/>
      <w:marRight w:val="0"/>
      <w:marTop w:val="0"/>
      <w:marBottom w:val="0"/>
      <w:divBdr>
        <w:top w:val="none" w:sz="0" w:space="0" w:color="auto"/>
        <w:left w:val="none" w:sz="0" w:space="0" w:color="auto"/>
        <w:bottom w:val="none" w:sz="0" w:space="0" w:color="auto"/>
        <w:right w:val="none" w:sz="0" w:space="0" w:color="auto"/>
      </w:divBdr>
    </w:div>
    <w:div w:id="1286037298">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307134">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8469012">
      <w:bodyDiv w:val="1"/>
      <w:marLeft w:val="0"/>
      <w:marRight w:val="0"/>
      <w:marTop w:val="0"/>
      <w:marBottom w:val="0"/>
      <w:divBdr>
        <w:top w:val="none" w:sz="0" w:space="0" w:color="auto"/>
        <w:left w:val="none" w:sz="0" w:space="0" w:color="auto"/>
        <w:bottom w:val="none" w:sz="0" w:space="0" w:color="auto"/>
        <w:right w:val="none" w:sz="0" w:space="0" w:color="auto"/>
      </w:divBdr>
    </w:div>
    <w:div w:id="1288926437">
      <w:bodyDiv w:val="1"/>
      <w:marLeft w:val="0"/>
      <w:marRight w:val="0"/>
      <w:marTop w:val="0"/>
      <w:marBottom w:val="0"/>
      <w:divBdr>
        <w:top w:val="none" w:sz="0" w:space="0" w:color="auto"/>
        <w:left w:val="none" w:sz="0" w:space="0" w:color="auto"/>
        <w:bottom w:val="none" w:sz="0" w:space="0" w:color="auto"/>
        <w:right w:val="none" w:sz="0" w:space="0" w:color="auto"/>
      </w:divBdr>
    </w:div>
    <w:div w:id="1289387220">
      <w:bodyDiv w:val="1"/>
      <w:marLeft w:val="0"/>
      <w:marRight w:val="0"/>
      <w:marTop w:val="0"/>
      <w:marBottom w:val="0"/>
      <w:divBdr>
        <w:top w:val="none" w:sz="0" w:space="0" w:color="auto"/>
        <w:left w:val="none" w:sz="0" w:space="0" w:color="auto"/>
        <w:bottom w:val="none" w:sz="0" w:space="0" w:color="auto"/>
        <w:right w:val="none" w:sz="0" w:space="0" w:color="auto"/>
      </w:divBdr>
    </w:div>
    <w:div w:id="1289584532">
      <w:bodyDiv w:val="1"/>
      <w:marLeft w:val="0"/>
      <w:marRight w:val="0"/>
      <w:marTop w:val="0"/>
      <w:marBottom w:val="0"/>
      <w:divBdr>
        <w:top w:val="none" w:sz="0" w:space="0" w:color="auto"/>
        <w:left w:val="none" w:sz="0" w:space="0" w:color="auto"/>
        <w:bottom w:val="none" w:sz="0" w:space="0" w:color="auto"/>
        <w:right w:val="none" w:sz="0" w:space="0" w:color="auto"/>
      </w:divBdr>
    </w:div>
    <w:div w:id="1289776132">
      <w:bodyDiv w:val="1"/>
      <w:marLeft w:val="0"/>
      <w:marRight w:val="0"/>
      <w:marTop w:val="0"/>
      <w:marBottom w:val="0"/>
      <w:divBdr>
        <w:top w:val="none" w:sz="0" w:space="0" w:color="auto"/>
        <w:left w:val="none" w:sz="0" w:space="0" w:color="auto"/>
        <w:bottom w:val="none" w:sz="0" w:space="0" w:color="auto"/>
        <w:right w:val="none" w:sz="0" w:space="0" w:color="auto"/>
      </w:divBdr>
    </w:div>
    <w:div w:id="1290012736">
      <w:bodyDiv w:val="1"/>
      <w:marLeft w:val="0"/>
      <w:marRight w:val="0"/>
      <w:marTop w:val="0"/>
      <w:marBottom w:val="0"/>
      <w:divBdr>
        <w:top w:val="none" w:sz="0" w:space="0" w:color="auto"/>
        <w:left w:val="none" w:sz="0" w:space="0" w:color="auto"/>
        <w:bottom w:val="none" w:sz="0" w:space="0" w:color="auto"/>
        <w:right w:val="none" w:sz="0" w:space="0" w:color="auto"/>
      </w:divBdr>
    </w:div>
    <w:div w:id="1290236591">
      <w:bodyDiv w:val="1"/>
      <w:marLeft w:val="0"/>
      <w:marRight w:val="0"/>
      <w:marTop w:val="0"/>
      <w:marBottom w:val="0"/>
      <w:divBdr>
        <w:top w:val="none" w:sz="0" w:space="0" w:color="auto"/>
        <w:left w:val="none" w:sz="0" w:space="0" w:color="auto"/>
        <w:bottom w:val="none" w:sz="0" w:space="0" w:color="auto"/>
        <w:right w:val="none" w:sz="0" w:space="0" w:color="auto"/>
      </w:divBdr>
    </w:div>
    <w:div w:id="1291595038">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398882">
      <w:bodyDiv w:val="1"/>
      <w:marLeft w:val="0"/>
      <w:marRight w:val="0"/>
      <w:marTop w:val="0"/>
      <w:marBottom w:val="0"/>
      <w:divBdr>
        <w:top w:val="none" w:sz="0" w:space="0" w:color="auto"/>
        <w:left w:val="none" w:sz="0" w:space="0" w:color="auto"/>
        <w:bottom w:val="none" w:sz="0" w:space="0" w:color="auto"/>
        <w:right w:val="none" w:sz="0" w:space="0" w:color="auto"/>
      </w:divBdr>
    </w:div>
    <w:div w:id="1292593519">
      <w:bodyDiv w:val="1"/>
      <w:marLeft w:val="0"/>
      <w:marRight w:val="0"/>
      <w:marTop w:val="0"/>
      <w:marBottom w:val="0"/>
      <w:divBdr>
        <w:top w:val="none" w:sz="0" w:space="0" w:color="auto"/>
        <w:left w:val="none" w:sz="0" w:space="0" w:color="auto"/>
        <w:bottom w:val="none" w:sz="0" w:space="0" w:color="auto"/>
        <w:right w:val="none" w:sz="0" w:space="0" w:color="auto"/>
      </w:divBdr>
    </w:div>
    <w:div w:id="1292709995">
      <w:bodyDiv w:val="1"/>
      <w:marLeft w:val="0"/>
      <w:marRight w:val="0"/>
      <w:marTop w:val="0"/>
      <w:marBottom w:val="0"/>
      <w:divBdr>
        <w:top w:val="none" w:sz="0" w:space="0" w:color="auto"/>
        <w:left w:val="none" w:sz="0" w:space="0" w:color="auto"/>
        <w:bottom w:val="none" w:sz="0" w:space="0" w:color="auto"/>
        <w:right w:val="none" w:sz="0" w:space="0" w:color="auto"/>
      </w:divBdr>
    </w:div>
    <w:div w:id="1293054728">
      <w:bodyDiv w:val="1"/>
      <w:marLeft w:val="0"/>
      <w:marRight w:val="0"/>
      <w:marTop w:val="0"/>
      <w:marBottom w:val="0"/>
      <w:divBdr>
        <w:top w:val="none" w:sz="0" w:space="0" w:color="auto"/>
        <w:left w:val="none" w:sz="0" w:space="0" w:color="auto"/>
        <w:bottom w:val="none" w:sz="0" w:space="0" w:color="auto"/>
        <w:right w:val="none" w:sz="0" w:space="0" w:color="auto"/>
      </w:divBdr>
    </w:div>
    <w:div w:id="1293244158">
      <w:bodyDiv w:val="1"/>
      <w:marLeft w:val="0"/>
      <w:marRight w:val="0"/>
      <w:marTop w:val="0"/>
      <w:marBottom w:val="0"/>
      <w:divBdr>
        <w:top w:val="none" w:sz="0" w:space="0" w:color="auto"/>
        <w:left w:val="none" w:sz="0" w:space="0" w:color="auto"/>
        <w:bottom w:val="none" w:sz="0" w:space="0" w:color="auto"/>
        <w:right w:val="none" w:sz="0" w:space="0" w:color="auto"/>
      </w:divBdr>
    </w:div>
    <w:div w:id="1293756473">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3907012">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5599071">
      <w:bodyDiv w:val="1"/>
      <w:marLeft w:val="0"/>
      <w:marRight w:val="0"/>
      <w:marTop w:val="0"/>
      <w:marBottom w:val="0"/>
      <w:divBdr>
        <w:top w:val="none" w:sz="0" w:space="0" w:color="auto"/>
        <w:left w:val="none" w:sz="0" w:space="0" w:color="auto"/>
        <w:bottom w:val="none" w:sz="0" w:space="0" w:color="auto"/>
        <w:right w:val="none" w:sz="0" w:space="0" w:color="auto"/>
      </w:divBdr>
    </w:div>
    <w:div w:id="1295984075">
      <w:bodyDiv w:val="1"/>
      <w:marLeft w:val="0"/>
      <w:marRight w:val="0"/>
      <w:marTop w:val="0"/>
      <w:marBottom w:val="0"/>
      <w:divBdr>
        <w:top w:val="none" w:sz="0" w:space="0" w:color="auto"/>
        <w:left w:val="none" w:sz="0" w:space="0" w:color="auto"/>
        <w:bottom w:val="none" w:sz="0" w:space="0" w:color="auto"/>
        <w:right w:val="none" w:sz="0" w:space="0" w:color="auto"/>
      </w:divBdr>
    </w:div>
    <w:div w:id="1296258362">
      <w:bodyDiv w:val="1"/>
      <w:marLeft w:val="0"/>
      <w:marRight w:val="0"/>
      <w:marTop w:val="0"/>
      <w:marBottom w:val="0"/>
      <w:divBdr>
        <w:top w:val="none" w:sz="0" w:space="0" w:color="auto"/>
        <w:left w:val="none" w:sz="0" w:space="0" w:color="auto"/>
        <w:bottom w:val="none" w:sz="0" w:space="0" w:color="auto"/>
        <w:right w:val="none" w:sz="0" w:space="0" w:color="auto"/>
      </w:divBdr>
    </w:div>
    <w:div w:id="1297025113">
      <w:bodyDiv w:val="1"/>
      <w:marLeft w:val="0"/>
      <w:marRight w:val="0"/>
      <w:marTop w:val="0"/>
      <w:marBottom w:val="0"/>
      <w:divBdr>
        <w:top w:val="none" w:sz="0" w:space="0" w:color="auto"/>
        <w:left w:val="none" w:sz="0" w:space="0" w:color="auto"/>
        <w:bottom w:val="none" w:sz="0" w:space="0" w:color="auto"/>
        <w:right w:val="none" w:sz="0" w:space="0" w:color="auto"/>
      </w:divBdr>
    </w:div>
    <w:div w:id="1297027483">
      <w:bodyDiv w:val="1"/>
      <w:marLeft w:val="0"/>
      <w:marRight w:val="0"/>
      <w:marTop w:val="0"/>
      <w:marBottom w:val="0"/>
      <w:divBdr>
        <w:top w:val="none" w:sz="0" w:space="0" w:color="auto"/>
        <w:left w:val="none" w:sz="0" w:space="0" w:color="auto"/>
        <w:bottom w:val="none" w:sz="0" w:space="0" w:color="auto"/>
        <w:right w:val="none" w:sz="0" w:space="0" w:color="auto"/>
      </w:divBdr>
    </w:div>
    <w:div w:id="1297222558">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298354">
      <w:bodyDiv w:val="1"/>
      <w:marLeft w:val="0"/>
      <w:marRight w:val="0"/>
      <w:marTop w:val="0"/>
      <w:marBottom w:val="0"/>
      <w:divBdr>
        <w:top w:val="none" w:sz="0" w:space="0" w:color="auto"/>
        <w:left w:val="none" w:sz="0" w:space="0" w:color="auto"/>
        <w:bottom w:val="none" w:sz="0" w:space="0" w:color="auto"/>
        <w:right w:val="none" w:sz="0" w:space="0" w:color="auto"/>
      </w:divBdr>
    </w:div>
    <w:div w:id="1298337907">
      <w:bodyDiv w:val="1"/>
      <w:marLeft w:val="0"/>
      <w:marRight w:val="0"/>
      <w:marTop w:val="0"/>
      <w:marBottom w:val="0"/>
      <w:divBdr>
        <w:top w:val="none" w:sz="0" w:space="0" w:color="auto"/>
        <w:left w:val="none" w:sz="0" w:space="0" w:color="auto"/>
        <w:bottom w:val="none" w:sz="0" w:space="0" w:color="auto"/>
        <w:right w:val="none" w:sz="0" w:space="0" w:color="auto"/>
      </w:divBdr>
    </w:div>
    <w:div w:id="1298989731">
      <w:bodyDiv w:val="1"/>
      <w:marLeft w:val="0"/>
      <w:marRight w:val="0"/>
      <w:marTop w:val="0"/>
      <w:marBottom w:val="0"/>
      <w:divBdr>
        <w:top w:val="none" w:sz="0" w:space="0" w:color="auto"/>
        <w:left w:val="none" w:sz="0" w:space="0" w:color="auto"/>
        <w:bottom w:val="none" w:sz="0" w:space="0" w:color="auto"/>
        <w:right w:val="none" w:sz="0" w:space="0" w:color="auto"/>
      </w:divBdr>
    </w:div>
    <w:div w:id="1298992752">
      <w:bodyDiv w:val="1"/>
      <w:marLeft w:val="0"/>
      <w:marRight w:val="0"/>
      <w:marTop w:val="0"/>
      <w:marBottom w:val="0"/>
      <w:divBdr>
        <w:top w:val="none" w:sz="0" w:space="0" w:color="auto"/>
        <w:left w:val="none" w:sz="0" w:space="0" w:color="auto"/>
        <w:bottom w:val="none" w:sz="0" w:space="0" w:color="auto"/>
        <w:right w:val="none" w:sz="0" w:space="0" w:color="auto"/>
      </w:divBdr>
    </w:div>
    <w:div w:id="1299333602">
      <w:bodyDiv w:val="1"/>
      <w:marLeft w:val="0"/>
      <w:marRight w:val="0"/>
      <w:marTop w:val="0"/>
      <w:marBottom w:val="0"/>
      <w:divBdr>
        <w:top w:val="none" w:sz="0" w:space="0" w:color="auto"/>
        <w:left w:val="none" w:sz="0" w:space="0" w:color="auto"/>
        <w:bottom w:val="none" w:sz="0" w:space="0" w:color="auto"/>
        <w:right w:val="none" w:sz="0" w:space="0" w:color="auto"/>
      </w:divBdr>
    </w:div>
    <w:div w:id="1299341213">
      <w:bodyDiv w:val="1"/>
      <w:marLeft w:val="0"/>
      <w:marRight w:val="0"/>
      <w:marTop w:val="0"/>
      <w:marBottom w:val="0"/>
      <w:divBdr>
        <w:top w:val="none" w:sz="0" w:space="0" w:color="auto"/>
        <w:left w:val="none" w:sz="0" w:space="0" w:color="auto"/>
        <w:bottom w:val="none" w:sz="0" w:space="0" w:color="auto"/>
        <w:right w:val="none" w:sz="0" w:space="0" w:color="auto"/>
      </w:divBdr>
    </w:div>
    <w:div w:id="1299341347">
      <w:bodyDiv w:val="1"/>
      <w:marLeft w:val="0"/>
      <w:marRight w:val="0"/>
      <w:marTop w:val="0"/>
      <w:marBottom w:val="0"/>
      <w:divBdr>
        <w:top w:val="none" w:sz="0" w:space="0" w:color="auto"/>
        <w:left w:val="none" w:sz="0" w:space="0" w:color="auto"/>
        <w:bottom w:val="none" w:sz="0" w:space="0" w:color="auto"/>
        <w:right w:val="none" w:sz="0" w:space="0" w:color="auto"/>
      </w:divBdr>
    </w:div>
    <w:div w:id="1300499497">
      <w:bodyDiv w:val="1"/>
      <w:marLeft w:val="0"/>
      <w:marRight w:val="0"/>
      <w:marTop w:val="0"/>
      <w:marBottom w:val="0"/>
      <w:divBdr>
        <w:top w:val="none" w:sz="0" w:space="0" w:color="auto"/>
        <w:left w:val="none" w:sz="0" w:space="0" w:color="auto"/>
        <w:bottom w:val="none" w:sz="0" w:space="0" w:color="auto"/>
        <w:right w:val="none" w:sz="0" w:space="0" w:color="auto"/>
      </w:divBdr>
    </w:div>
    <w:div w:id="1300528065">
      <w:bodyDiv w:val="1"/>
      <w:marLeft w:val="0"/>
      <w:marRight w:val="0"/>
      <w:marTop w:val="0"/>
      <w:marBottom w:val="0"/>
      <w:divBdr>
        <w:top w:val="none" w:sz="0" w:space="0" w:color="auto"/>
        <w:left w:val="none" w:sz="0" w:space="0" w:color="auto"/>
        <w:bottom w:val="none" w:sz="0" w:space="0" w:color="auto"/>
        <w:right w:val="none" w:sz="0" w:space="0" w:color="auto"/>
      </w:divBdr>
    </w:div>
    <w:div w:id="1300724826">
      <w:bodyDiv w:val="1"/>
      <w:marLeft w:val="0"/>
      <w:marRight w:val="0"/>
      <w:marTop w:val="0"/>
      <w:marBottom w:val="0"/>
      <w:divBdr>
        <w:top w:val="none" w:sz="0" w:space="0" w:color="auto"/>
        <w:left w:val="none" w:sz="0" w:space="0" w:color="auto"/>
        <w:bottom w:val="none" w:sz="0" w:space="0" w:color="auto"/>
        <w:right w:val="none" w:sz="0" w:space="0" w:color="auto"/>
      </w:divBdr>
    </w:div>
    <w:div w:id="1302077472">
      <w:bodyDiv w:val="1"/>
      <w:marLeft w:val="0"/>
      <w:marRight w:val="0"/>
      <w:marTop w:val="0"/>
      <w:marBottom w:val="0"/>
      <w:divBdr>
        <w:top w:val="none" w:sz="0" w:space="0" w:color="auto"/>
        <w:left w:val="none" w:sz="0" w:space="0" w:color="auto"/>
        <w:bottom w:val="none" w:sz="0" w:space="0" w:color="auto"/>
        <w:right w:val="none" w:sz="0" w:space="0" w:color="auto"/>
      </w:divBdr>
    </w:div>
    <w:div w:id="1302464486">
      <w:bodyDiv w:val="1"/>
      <w:marLeft w:val="0"/>
      <w:marRight w:val="0"/>
      <w:marTop w:val="0"/>
      <w:marBottom w:val="0"/>
      <w:divBdr>
        <w:top w:val="none" w:sz="0" w:space="0" w:color="auto"/>
        <w:left w:val="none" w:sz="0" w:space="0" w:color="auto"/>
        <w:bottom w:val="none" w:sz="0" w:space="0" w:color="auto"/>
        <w:right w:val="none" w:sz="0" w:space="0" w:color="auto"/>
      </w:divBdr>
    </w:div>
    <w:div w:id="1302734306">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731595">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4309373">
      <w:bodyDiv w:val="1"/>
      <w:marLeft w:val="0"/>
      <w:marRight w:val="0"/>
      <w:marTop w:val="0"/>
      <w:marBottom w:val="0"/>
      <w:divBdr>
        <w:top w:val="none" w:sz="0" w:space="0" w:color="auto"/>
        <w:left w:val="none" w:sz="0" w:space="0" w:color="auto"/>
        <w:bottom w:val="none" w:sz="0" w:space="0" w:color="auto"/>
        <w:right w:val="none" w:sz="0" w:space="0" w:color="auto"/>
      </w:divBdr>
    </w:div>
    <w:div w:id="1304702872">
      <w:bodyDiv w:val="1"/>
      <w:marLeft w:val="0"/>
      <w:marRight w:val="0"/>
      <w:marTop w:val="0"/>
      <w:marBottom w:val="0"/>
      <w:divBdr>
        <w:top w:val="none" w:sz="0" w:space="0" w:color="auto"/>
        <w:left w:val="none" w:sz="0" w:space="0" w:color="auto"/>
        <w:bottom w:val="none" w:sz="0" w:space="0" w:color="auto"/>
        <w:right w:val="none" w:sz="0" w:space="0" w:color="auto"/>
      </w:divBdr>
    </w:div>
    <w:div w:id="1305306142">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963870">
      <w:bodyDiv w:val="1"/>
      <w:marLeft w:val="0"/>
      <w:marRight w:val="0"/>
      <w:marTop w:val="0"/>
      <w:marBottom w:val="0"/>
      <w:divBdr>
        <w:top w:val="none" w:sz="0" w:space="0" w:color="auto"/>
        <w:left w:val="none" w:sz="0" w:space="0" w:color="auto"/>
        <w:bottom w:val="none" w:sz="0" w:space="0" w:color="auto"/>
        <w:right w:val="none" w:sz="0" w:space="0" w:color="auto"/>
      </w:divBdr>
    </w:div>
    <w:div w:id="1306469576">
      <w:bodyDiv w:val="1"/>
      <w:marLeft w:val="0"/>
      <w:marRight w:val="0"/>
      <w:marTop w:val="0"/>
      <w:marBottom w:val="0"/>
      <w:divBdr>
        <w:top w:val="none" w:sz="0" w:space="0" w:color="auto"/>
        <w:left w:val="none" w:sz="0" w:space="0" w:color="auto"/>
        <w:bottom w:val="none" w:sz="0" w:space="0" w:color="auto"/>
        <w:right w:val="none" w:sz="0" w:space="0" w:color="auto"/>
      </w:divBdr>
    </w:div>
    <w:div w:id="1306858842">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827599">
      <w:bodyDiv w:val="1"/>
      <w:marLeft w:val="0"/>
      <w:marRight w:val="0"/>
      <w:marTop w:val="0"/>
      <w:marBottom w:val="0"/>
      <w:divBdr>
        <w:top w:val="none" w:sz="0" w:space="0" w:color="auto"/>
        <w:left w:val="none" w:sz="0" w:space="0" w:color="auto"/>
        <w:bottom w:val="none" w:sz="0" w:space="0" w:color="auto"/>
        <w:right w:val="none" w:sz="0" w:space="0" w:color="auto"/>
      </w:divBdr>
    </w:div>
    <w:div w:id="1309285712">
      <w:bodyDiv w:val="1"/>
      <w:marLeft w:val="0"/>
      <w:marRight w:val="0"/>
      <w:marTop w:val="0"/>
      <w:marBottom w:val="0"/>
      <w:divBdr>
        <w:top w:val="none" w:sz="0" w:space="0" w:color="auto"/>
        <w:left w:val="none" w:sz="0" w:space="0" w:color="auto"/>
        <w:bottom w:val="none" w:sz="0" w:space="0" w:color="auto"/>
        <w:right w:val="none" w:sz="0" w:space="0" w:color="auto"/>
      </w:divBdr>
    </w:div>
    <w:div w:id="1309704014">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1708097">
      <w:bodyDiv w:val="1"/>
      <w:marLeft w:val="0"/>
      <w:marRight w:val="0"/>
      <w:marTop w:val="0"/>
      <w:marBottom w:val="0"/>
      <w:divBdr>
        <w:top w:val="none" w:sz="0" w:space="0" w:color="auto"/>
        <w:left w:val="none" w:sz="0" w:space="0" w:color="auto"/>
        <w:bottom w:val="none" w:sz="0" w:space="0" w:color="auto"/>
        <w:right w:val="none" w:sz="0" w:space="0" w:color="auto"/>
      </w:divBdr>
    </w:div>
    <w:div w:id="1314137754">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914600">
      <w:bodyDiv w:val="1"/>
      <w:marLeft w:val="0"/>
      <w:marRight w:val="0"/>
      <w:marTop w:val="0"/>
      <w:marBottom w:val="0"/>
      <w:divBdr>
        <w:top w:val="none" w:sz="0" w:space="0" w:color="auto"/>
        <w:left w:val="none" w:sz="0" w:space="0" w:color="auto"/>
        <w:bottom w:val="none" w:sz="0" w:space="0" w:color="auto"/>
        <w:right w:val="none" w:sz="0" w:space="0" w:color="auto"/>
      </w:divBdr>
    </w:div>
    <w:div w:id="1314943620">
      <w:bodyDiv w:val="1"/>
      <w:marLeft w:val="0"/>
      <w:marRight w:val="0"/>
      <w:marTop w:val="0"/>
      <w:marBottom w:val="0"/>
      <w:divBdr>
        <w:top w:val="none" w:sz="0" w:space="0" w:color="auto"/>
        <w:left w:val="none" w:sz="0" w:space="0" w:color="auto"/>
        <w:bottom w:val="none" w:sz="0" w:space="0" w:color="auto"/>
        <w:right w:val="none" w:sz="0" w:space="0" w:color="auto"/>
      </w:divBdr>
    </w:div>
    <w:div w:id="1316107280">
      <w:bodyDiv w:val="1"/>
      <w:marLeft w:val="0"/>
      <w:marRight w:val="0"/>
      <w:marTop w:val="0"/>
      <w:marBottom w:val="0"/>
      <w:divBdr>
        <w:top w:val="none" w:sz="0" w:space="0" w:color="auto"/>
        <w:left w:val="none" w:sz="0" w:space="0" w:color="auto"/>
        <w:bottom w:val="none" w:sz="0" w:space="0" w:color="auto"/>
        <w:right w:val="none" w:sz="0" w:space="0" w:color="auto"/>
      </w:divBdr>
    </w:div>
    <w:div w:id="1316253178">
      <w:bodyDiv w:val="1"/>
      <w:marLeft w:val="0"/>
      <w:marRight w:val="0"/>
      <w:marTop w:val="0"/>
      <w:marBottom w:val="0"/>
      <w:divBdr>
        <w:top w:val="none" w:sz="0" w:space="0" w:color="auto"/>
        <w:left w:val="none" w:sz="0" w:space="0" w:color="auto"/>
        <w:bottom w:val="none" w:sz="0" w:space="0" w:color="auto"/>
        <w:right w:val="none" w:sz="0" w:space="0" w:color="auto"/>
      </w:divBdr>
    </w:div>
    <w:div w:id="1317025595">
      <w:bodyDiv w:val="1"/>
      <w:marLeft w:val="0"/>
      <w:marRight w:val="0"/>
      <w:marTop w:val="0"/>
      <w:marBottom w:val="0"/>
      <w:divBdr>
        <w:top w:val="none" w:sz="0" w:space="0" w:color="auto"/>
        <w:left w:val="none" w:sz="0" w:space="0" w:color="auto"/>
        <w:bottom w:val="none" w:sz="0" w:space="0" w:color="auto"/>
        <w:right w:val="none" w:sz="0" w:space="0" w:color="auto"/>
      </w:divBdr>
    </w:div>
    <w:div w:id="1317418707">
      <w:bodyDiv w:val="1"/>
      <w:marLeft w:val="0"/>
      <w:marRight w:val="0"/>
      <w:marTop w:val="0"/>
      <w:marBottom w:val="0"/>
      <w:divBdr>
        <w:top w:val="none" w:sz="0" w:space="0" w:color="auto"/>
        <w:left w:val="none" w:sz="0" w:space="0" w:color="auto"/>
        <w:bottom w:val="none" w:sz="0" w:space="0" w:color="auto"/>
        <w:right w:val="none" w:sz="0" w:space="0" w:color="auto"/>
      </w:divBdr>
    </w:div>
    <w:div w:id="1318413025">
      <w:bodyDiv w:val="1"/>
      <w:marLeft w:val="0"/>
      <w:marRight w:val="0"/>
      <w:marTop w:val="0"/>
      <w:marBottom w:val="0"/>
      <w:divBdr>
        <w:top w:val="none" w:sz="0" w:space="0" w:color="auto"/>
        <w:left w:val="none" w:sz="0" w:space="0" w:color="auto"/>
        <w:bottom w:val="none" w:sz="0" w:space="0" w:color="auto"/>
        <w:right w:val="none" w:sz="0" w:space="0" w:color="auto"/>
      </w:divBdr>
    </w:div>
    <w:div w:id="1318413029">
      <w:bodyDiv w:val="1"/>
      <w:marLeft w:val="0"/>
      <w:marRight w:val="0"/>
      <w:marTop w:val="0"/>
      <w:marBottom w:val="0"/>
      <w:divBdr>
        <w:top w:val="none" w:sz="0" w:space="0" w:color="auto"/>
        <w:left w:val="none" w:sz="0" w:space="0" w:color="auto"/>
        <w:bottom w:val="none" w:sz="0" w:space="0" w:color="auto"/>
        <w:right w:val="none" w:sz="0" w:space="0" w:color="auto"/>
      </w:divBdr>
    </w:div>
    <w:div w:id="1318612274">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20227069">
      <w:bodyDiv w:val="1"/>
      <w:marLeft w:val="0"/>
      <w:marRight w:val="0"/>
      <w:marTop w:val="0"/>
      <w:marBottom w:val="0"/>
      <w:divBdr>
        <w:top w:val="none" w:sz="0" w:space="0" w:color="auto"/>
        <w:left w:val="none" w:sz="0" w:space="0" w:color="auto"/>
        <w:bottom w:val="none" w:sz="0" w:space="0" w:color="auto"/>
        <w:right w:val="none" w:sz="0" w:space="0" w:color="auto"/>
      </w:divBdr>
    </w:div>
    <w:div w:id="1320379936">
      <w:bodyDiv w:val="1"/>
      <w:marLeft w:val="0"/>
      <w:marRight w:val="0"/>
      <w:marTop w:val="0"/>
      <w:marBottom w:val="0"/>
      <w:divBdr>
        <w:top w:val="none" w:sz="0" w:space="0" w:color="auto"/>
        <w:left w:val="none" w:sz="0" w:space="0" w:color="auto"/>
        <w:bottom w:val="none" w:sz="0" w:space="0" w:color="auto"/>
        <w:right w:val="none" w:sz="0" w:space="0" w:color="auto"/>
      </w:divBdr>
    </w:div>
    <w:div w:id="1320579019">
      <w:bodyDiv w:val="1"/>
      <w:marLeft w:val="0"/>
      <w:marRight w:val="0"/>
      <w:marTop w:val="0"/>
      <w:marBottom w:val="0"/>
      <w:divBdr>
        <w:top w:val="none" w:sz="0" w:space="0" w:color="auto"/>
        <w:left w:val="none" w:sz="0" w:space="0" w:color="auto"/>
        <w:bottom w:val="none" w:sz="0" w:space="0" w:color="auto"/>
        <w:right w:val="none" w:sz="0" w:space="0" w:color="auto"/>
      </w:divBdr>
    </w:div>
    <w:div w:id="1320696623">
      <w:bodyDiv w:val="1"/>
      <w:marLeft w:val="0"/>
      <w:marRight w:val="0"/>
      <w:marTop w:val="0"/>
      <w:marBottom w:val="0"/>
      <w:divBdr>
        <w:top w:val="none" w:sz="0" w:space="0" w:color="auto"/>
        <w:left w:val="none" w:sz="0" w:space="0" w:color="auto"/>
        <w:bottom w:val="none" w:sz="0" w:space="0" w:color="auto"/>
        <w:right w:val="none" w:sz="0" w:space="0" w:color="auto"/>
      </w:divBdr>
    </w:div>
    <w:div w:id="1321275444">
      <w:bodyDiv w:val="1"/>
      <w:marLeft w:val="0"/>
      <w:marRight w:val="0"/>
      <w:marTop w:val="0"/>
      <w:marBottom w:val="0"/>
      <w:divBdr>
        <w:top w:val="none" w:sz="0" w:space="0" w:color="auto"/>
        <w:left w:val="none" w:sz="0" w:space="0" w:color="auto"/>
        <w:bottom w:val="none" w:sz="0" w:space="0" w:color="auto"/>
        <w:right w:val="none" w:sz="0" w:space="0" w:color="auto"/>
      </w:divBdr>
    </w:div>
    <w:div w:id="1321422970">
      <w:bodyDiv w:val="1"/>
      <w:marLeft w:val="0"/>
      <w:marRight w:val="0"/>
      <w:marTop w:val="0"/>
      <w:marBottom w:val="0"/>
      <w:divBdr>
        <w:top w:val="none" w:sz="0" w:space="0" w:color="auto"/>
        <w:left w:val="none" w:sz="0" w:space="0" w:color="auto"/>
        <w:bottom w:val="none" w:sz="0" w:space="0" w:color="auto"/>
        <w:right w:val="none" w:sz="0" w:space="0" w:color="auto"/>
      </w:divBdr>
    </w:div>
    <w:div w:id="1322074848">
      <w:bodyDiv w:val="1"/>
      <w:marLeft w:val="0"/>
      <w:marRight w:val="0"/>
      <w:marTop w:val="0"/>
      <w:marBottom w:val="0"/>
      <w:divBdr>
        <w:top w:val="none" w:sz="0" w:space="0" w:color="auto"/>
        <w:left w:val="none" w:sz="0" w:space="0" w:color="auto"/>
        <w:bottom w:val="none" w:sz="0" w:space="0" w:color="auto"/>
        <w:right w:val="none" w:sz="0" w:space="0" w:color="auto"/>
      </w:divBdr>
    </w:div>
    <w:div w:id="1322661747">
      <w:bodyDiv w:val="1"/>
      <w:marLeft w:val="0"/>
      <w:marRight w:val="0"/>
      <w:marTop w:val="0"/>
      <w:marBottom w:val="0"/>
      <w:divBdr>
        <w:top w:val="none" w:sz="0" w:space="0" w:color="auto"/>
        <w:left w:val="none" w:sz="0" w:space="0" w:color="auto"/>
        <w:bottom w:val="none" w:sz="0" w:space="0" w:color="auto"/>
        <w:right w:val="none" w:sz="0" w:space="0" w:color="auto"/>
      </w:divBdr>
    </w:div>
    <w:div w:id="1322779001">
      <w:bodyDiv w:val="1"/>
      <w:marLeft w:val="0"/>
      <w:marRight w:val="0"/>
      <w:marTop w:val="0"/>
      <w:marBottom w:val="0"/>
      <w:divBdr>
        <w:top w:val="none" w:sz="0" w:space="0" w:color="auto"/>
        <w:left w:val="none" w:sz="0" w:space="0" w:color="auto"/>
        <w:bottom w:val="none" w:sz="0" w:space="0" w:color="auto"/>
        <w:right w:val="none" w:sz="0" w:space="0" w:color="auto"/>
      </w:divBdr>
    </w:div>
    <w:div w:id="1323240112">
      <w:bodyDiv w:val="1"/>
      <w:marLeft w:val="0"/>
      <w:marRight w:val="0"/>
      <w:marTop w:val="0"/>
      <w:marBottom w:val="0"/>
      <w:divBdr>
        <w:top w:val="none" w:sz="0" w:space="0" w:color="auto"/>
        <w:left w:val="none" w:sz="0" w:space="0" w:color="auto"/>
        <w:bottom w:val="none" w:sz="0" w:space="0" w:color="auto"/>
        <w:right w:val="none" w:sz="0" w:space="0" w:color="auto"/>
      </w:divBdr>
    </w:div>
    <w:div w:id="1323895460">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5204482">
      <w:bodyDiv w:val="1"/>
      <w:marLeft w:val="0"/>
      <w:marRight w:val="0"/>
      <w:marTop w:val="0"/>
      <w:marBottom w:val="0"/>
      <w:divBdr>
        <w:top w:val="none" w:sz="0" w:space="0" w:color="auto"/>
        <w:left w:val="none" w:sz="0" w:space="0" w:color="auto"/>
        <w:bottom w:val="none" w:sz="0" w:space="0" w:color="auto"/>
        <w:right w:val="none" w:sz="0" w:space="0" w:color="auto"/>
      </w:divBdr>
    </w:div>
    <w:div w:id="1325427156">
      <w:bodyDiv w:val="1"/>
      <w:marLeft w:val="0"/>
      <w:marRight w:val="0"/>
      <w:marTop w:val="0"/>
      <w:marBottom w:val="0"/>
      <w:divBdr>
        <w:top w:val="none" w:sz="0" w:space="0" w:color="auto"/>
        <w:left w:val="none" w:sz="0" w:space="0" w:color="auto"/>
        <w:bottom w:val="none" w:sz="0" w:space="0" w:color="auto"/>
        <w:right w:val="none" w:sz="0" w:space="0" w:color="auto"/>
      </w:divBdr>
    </w:div>
    <w:div w:id="1325544330">
      <w:bodyDiv w:val="1"/>
      <w:marLeft w:val="0"/>
      <w:marRight w:val="0"/>
      <w:marTop w:val="0"/>
      <w:marBottom w:val="0"/>
      <w:divBdr>
        <w:top w:val="none" w:sz="0" w:space="0" w:color="auto"/>
        <w:left w:val="none" w:sz="0" w:space="0" w:color="auto"/>
        <w:bottom w:val="none" w:sz="0" w:space="0" w:color="auto"/>
        <w:right w:val="none" w:sz="0" w:space="0" w:color="auto"/>
      </w:divBdr>
    </w:div>
    <w:div w:id="1325626456">
      <w:bodyDiv w:val="1"/>
      <w:marLeft w:val="0"/>
      <w:marRight w:val="0"/>
      <w:marTop w:val="0"/>
      <w:marBottom w:val="0"/>
      <w:divBdr>
        <w:top w:val="none" w:sz="0" w:space="0" w:color="auto"/>
        <w:left w:val="none" w:sz="0" w:space="0" w:color="auto"/>
        <w:bottom w:val="none" w:sz="0" w:space="0" w:color="auto"/>
        <w:right w:val="none" w:sz="0" w:space="0" w:color="auto"/>
      </w:divBdr>
    </w:div>
    <w:div w:id="1326739484">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435936">
      <w:bodyDiv w:val="1"/>
      <w:marLeft w:val="0"/>
      <w:marRight w:val="0"/>
      <w:marTop w:val="0"/>
      <w:marBottom w:val="0"/>
      <w:divBdr>
        <w:top w:val="none" w:sz="0" w:space="0" w:color="auto"/>
        <w:left w:val="none" w:sz="0" w:space="0" w:color="auto"/>
        <w:bottom w:val="none" w:sz="0" w:space="0" w:color="auto"/>
        <w:right w:val="none" w:sz="0" w:space="0" w:color="auto"/>
      </w:divBdr>
    </w:div>
    <w:div w:id="1327517914">
      <w:bodyDiv w:val="1"/>
      <w:marLeft w:val="0"/>
      <w:marRight w:val="0"/>
      <w:marTop w:val="0"/>
      <w:marBottom w:val="0"/>
      <w:divBdr>
        <w:top w:val="none" w:sz="0" w:space="0" w:color="auto"/>
        <w:left w:val="none" w:sz="0" w:space="0" w:color="auto"/>
        <w:bottom w:val="none" w:sz="0" w:space="0" w:color="auto"/>
        <w:right w:val="none" w:sz="0" w:space="0" w:color="auto"/>
      </w:divBdr>
    </w:div>
    <w:div w:id="1327825019">
      <w:bodyDiv w:val="1"/>
      <w:marLeft w:val="0"/>
      <w:marRight w:val="0"/>
      <w:marTop w:val="0"/>
      <w:marBottom w:val="0"/>
      <w:divBdr>
        <w:top w:val="none" w:sz="0" w:space="0" w:color="auto"/>
        <w:left w:val="none" w:sz="0" w:space="0" w:color="auto"/>
        <w:bottom w:val="none" w:sz="0" w:space="0" w:color="auto"/>
        <w:right w:val="none" w:sz="0" w:space="0" w:color="auto"/>
      </w:divBdr>
    </w:div>
    <w:div w:id="1328022086">
      <w:bodyDiv w:val="1"/>
      <w:marLeft w:val="0"/>
      <w:marRight w:val="0"/>
      <w:marTop w:val="0"/>
      <w:marBottom w:val="0"/>
      <w:divBdr>
        <w:top w:val="none" w:sz="0" w:space="0" w:color="auto"/>
        <w:left w:val="none" w:sz="0" w:space="0" w:color="auto"/>
        <w:bottom w:val="none" w:sz="0" w:space="0" w:color="auto"/>
        <w:right w:val="none" w:sz="0" w:space="0" w:color="auto"/>
      </w:divBdr>
    </w:div>
    <w:div w:id="1328053477">
      <w:bodyDiv w:val="1"/>
      <w:marLeft w:val="0"/>
      <w:marRight w:val="0"/>
      <w:marTop w:val="0"/>
      <w:marBottom w:val="0"/>
      <w:divBdr>
        <w:top w:val="none" w:sz="0" w:space="0" w:color="auto"/>
        <w:left w:val="none" w:sz="0" w:space="0" w:color="auto"/>
        <w:bottom w:val="none" w:sz="0" w:space="0" w:color="auto"/>
        <w:right w:val="none" w:sz="0" w:space="0" w:color="auto"/>
      </w:divBdr>
    </w:div>
    <w:div w:id="1328560772">
      <w:bodyDiv w:val="1"/>
      <w:marLeft w:val="0"/>
      <w:marRight w:val="0"/>
      <w:marTop w:val="0"/>
      <w:marBottom w:val="0"/>
      <w:divBdr>
        <w:top w:val="none" w:sz="0" w:space="0" w:color="auto"/>
        <w:left w:val="none" w:sz="0" w:space="0" w:color="auto"/>
        <w:bottom w:val="none" w:sz="0" w:space="0" w:color="auto"/>
        <w:right w:val="none" w:sz="0" w:space="0" w:color="auto"/>
      </w:divBdr>
    </w:div>
    <w:div w:id="1328632231">
      <w:bodyDiv w:val="1"/>
      <w:marLeft w:val="0"/>
      <w:marRight w:val="0"/>
      <w:marTop w:val="0"/>
      <w:marBottom w:val="0"/>
      <w:divBdr>
        <w:top w:val="none" w:sz="0" w:space="0" w:color="auto"/>
        <w:left w:val="none" w:sz="0" w:space="0" w:color="auto"/>
        <w:bottom w:val="none" w:sz="0" w:space="0" w:color="auto"/>
        <w:right w:val="none" w:sz="0" w:space="0" w:color="auto"/>
      </w:divBdr>
    </w:div>
    <w:div w:id="1328677783">
      <w:bodyDiv w:val="1"/>
      <w:marLeft w:val="0"/>
      <w:marRight w:val="0"/>
      <w:marTop w:val="0"/>
      <w:marBottom w:val="0"/>
      <w:divBdr>
        <w:top w:val="none" w:sz="0" w:space="0" w:color="auto"/>
        <w:left w:val="none" w:sz="0" w:space="0" w:color="auto"/>
        <w:bottom w:val="none" w:sz="0" w:space="0" w:color="auto"/>
        <w:right w:val="none" w:sz="0" w:space="0" w:color="auto"/>
      </w:divBdr>
    </w:div>
    <w:div w:id="1328821134">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942007">
      <w:bodyDiv w:val="1"/>
      <w:marLeft w:val="0"/>
      <w:marRight w:val="0"/>
      <w:marTop w:val="0"/>
      <w:marBottom w:val="0"/>
      <w:divBdr>
        <w:top w:val="none" w:sz="0" w:space="0" w:color="auto"/>
        <w:left w:val="none" w:sz="0" w:space="0" w:color="auto"/>
        <w:bottom w:val="none" w:sz="0" w:space="0" w:color="auto"/>
        <w:right w:val="none" w:sz="0" w:space="0" w:color="auto"/>
      </w:divBdr>
    </w:div>
    <w:div w:id="1330405309">
      <w:bodyDiv w:val="1"/>
      <w:marLeft w:val="0"/>
      <w:marRight w:val="0"/>
      <w:marTop w:val="0"/>
      <w:marBottom w:val="0"/>
      <w:divBdr>
        <w:top w:val="none" w:sz="0" w:space="0" w:color="auto"/>
        <w:left w:val="none" w:sz="0" w:space="0" w:color="auto"/>
        <w:bottom w:val="none" w:sz="0" w:space="0" w:color="auto"/>
        <w:right w:val="none" w:sz="0" w:space="0" w:color="auto"/>
      </w:divBdr>
    </w:div>
    <w:div w:id="1330711540">
      <w:bodyDiv w:val="1"/>
      <w:marLeft w:val="0"/>
      <w:marRight w:val="0"/>
      <w:marTop w:val="0"/>
      <w:marBottom w:val="0"/>
      <w:divBdr>
        <w:top w:val="none" w:sz="0" w:space="0" w:color="auto"/>
        <w:left w:val="none" w:sz="0" w:space="0" w:color="auto"/>
        <w:bottom w:val="none" w:sz="0" w:space="0" w:color="auto"/>
        <w:right w:val="none" w:sz="0" w:space="0" w:color="auto"/>
      </w:divBdr>
    </w:div>
    <w:div w:id="1330912316">
      <w:bodyDiv w:val="1"/>
      <w:marLeft w:val="0"/>
      <w:marRight w:val="0"/>
      <w:marTop w:val="0"/>
      <w:marBottom w:val="0"/>
      <w:divBdr>
        <w:top w:val="none" w:sz="0" w:space="0" w:color="auto"/>
        <w:left w:val="none" w:sz="0" w:space="0" w:color="auto"/>
        <w:bottom w:val="none" w:sz="0" w:space="0" w:color="auto"/>
        <w:right w:val="none" w:sz="0" w:space="0" w:color="auto"/>
      </w:divBdr>
    </w:div>
    <w:div w:id="1332176370">
      <w:bodyDiv w:val="1"/>
      <w:marLeft w:val="0"/>
      <w:marRight w:val="0"/>
      <w:marTop w:val="0"/>
      <w:marBottom w:val="0"/>
      <w:divBdr>
        <w:top w:val="none" w:sz="0" w:space="0" w:color="auto"/>
        <w:left w:val="none" w:sz="0" w:space="0" w:color="auto"/>
        <w:bottom w:val="none" w:sz="0" w:space="0" w:color="auto"/>
        <w:right w:val="none" w:sz="0" w:space="0" w:color="auto"/>
      </w:divBdr>
    </w:div>
    <w:div w:id="1332415699">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725673">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871434">
      <w:bodyDiv w:val="1"/>
      <w:marLeft w:val="0"/>
      <w:marRight w:val="0"/>
      <w:marTop w:val="0"/>
      <w:marBottom w:val="0"/>
      <w:divBdr>
        <w:top w:val="none" w:sz="0" w:space="0" w:color="auto"/>
        <w:left w:val="none" w:sz="0" w:space="0" w:color="auto"/>
        <w:bottom w:val="none" w:sz="0" w:space="0" w:color="auto"/>
        <w:right w:val="none" w:sz="0" w:space="0" w:color="auto"/>
      </w:divBdr>
    </w:div>
    <w:div w:id="1333872538">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455025">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5839438">
      <w:bodyDiv w:val="1"/>
      <w:marLeft w:val="0"/>
      <w:marRight w:val="0"/>
      <w:marTop w:val="0"/>
      <w:marBottom w:val="0"/>
      <w:divBdr>
        <w:top w:val="none" w:sz="0" w:space="0" w:color="auto"/>
        <w:left w:val="none" w:sz="0" w:space="0" w:color="auto"/>
        <w:bottom w:val="none" w:sz="0" w:space="0" w:color="auto"/>
        <w:right w:val="none" w:sz="0" w:space="0" w:color="auto"/>
      </w:divBdr>
    </w:div>
    <w:div w:id="1336421942">
      <w:bodyDiv w:val="1"/>
      <w:marLeft w:val="0"/>
      <w:marRight w:val="0"/>
      <w:marTop w:val="0"/>
      <w:marBottom w:val="0"/>
      <w:divBdr>
        <w:top w:val="none" w:sz="0" w:space="0" w:color="auto"/>
        <w:left w:val="none" w:sz="0" w:space="0" w:color="auto"/>
        <w:bottom w:val="none" w:sz="0" w:space="0" w:color="auto"/>
        <w:right w:val="none" w:sz="0" w:space="0" w:color="auto"/>
      </w:divBdr>
    </w:div>
    <w:div w:id="1336882868">
      <w:bodyDiv w:val="1"/>
      <w:marLeft w:val="0"/>
      <w:marRight w:val="0"/>
      <w:marTop w:val="0"/>
      <w:marBottom w:val="0"/>
      <w:divBdr>
        <w:top w:val="none" w:sz="0" w:space="0" w:color="auto"/>
        <w:left w:val="none" w:sz="0" w:space="0" w:color="auto"/>
        <w:bottom w:val="none" w:sz="0" w:space="0" w:color="auto"/>
        <w:right w:val="none" w:sz="0" w:space="0" w:color="auto"/>
      </w:divBdr>
    </w:div>
    <w:div w:id="1337414343">
      <w:bodyDiv w:val="1"/>
      <w:marLeft w:val="0"/>
      <w:marRight w:val="0"/>
      <w:marTop w:val="0"/>
      <w:marBottom w:val="0"/>
      <w:divBdr>
        <w:top w:val="none" w:sz="0" w:space="0" w:color="auto"/>
        <w:left w:val="none" w:sz="0" w:space="0" w:color="auto"/>
        <w:bottom w:val="none" w:sz="0" w:space="0" w:color="auto"/>
        <w:right w:val="none" w:sz="0" w:space="0" w:color="auto"/>
      </w:divBdr>
    </w:div>
    <w:div w:id="1337540352">
      <w:bodyDiv w:val="1"/>
      <w:marLeft w:val="0"/>
      <w:marRight w:val="0"/>
      <w:marTop w:val="0"/>
      <w:marBottom w:val="0"/>
      <w:divBdr>
        <w:top w:val="none" w:sz="0" w:space="0" w:color="auto"/>
        <w:left w:val="none" w:sz="0" w:space="0" w:color="auto"/>
        <w:bottom w:val="none" w:sz="0" w:space="0" w:color="auto"/>
        <w:right w:val="none" w:sz="0" w:space="0" w:color="auto"/>
      </w:divBdr>
    </w:div>
    <w:div w:id="1337607994">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8076207">
      <w:bodyDiv w:val="1"/>
      <w:marLeft w:val="0"/>
      <w:marRight w:val="0"/>
      <w:marTop w:val="0"/>
      <w:marBottom w:val="0"/>
      <w:divBdr>
        <w:top w:val="none" w:sz="0" w:space="0" w:color="auto"/>
        <w:left w:val="none" w:sz="0" w:space="0" w:color="auto"/>
        <w:bottom w:val="none" w:sz="0" w:space="0" w:color="auto"/>
        <w:right w:val="none" w:sz="0" w:space="0" w:color="auto"/>
      </w:divBdr>
    </w:div>
    <w:div w:id="1338385253">
      <w:bodyDiv w:val="1"/>
      <w:marLeft w:val="0"/>
      <w:marRight w:val="0"/>
      <w:marTop w:val="0"/>
      <w:marBottom w:val="0"/>
      <w:divBdr>
        <w:top w:val="none" w:sz="0" w:space="0" w:color="auto"/>
        <w:left w:val="none" w:sz="0" w:space="0" w:color="auto"/>
        <w:bottom w:val="none" w:sz="0" w:space="0" w:color="auto"/>
        <w:right w:val="none" w:sz="0" w:space="0" w:color="auto"/>
      </w:divBdr>
    </w:div>
    <w:div w:id="1338582834">
      <w:bodyDiv w:val="1"/>
      <w:marLeft w:val="0"/>
      <w:marRight w:val="0"/>
      <w:marTop w:val="0"/>
      <w:marBottom w:val="0"/>
      <w:divBdr>
        <w:top w:val="none" w:sz="0" w:space="0" w:color="auto"/>
        <w:left w:val="none" w:sz="0" w:space="0" w:color="auto"/>
        <w:bottom w:val="none" w:sz="0" w:space="0" w:color="auto"/>
        <w:right w:val="none" w:sz="0" w:space="0" w:color="auto"/>
      </w:divBdr>
    </w:div>
    <w:div w:id="1338724981">
      <w:bodyDiv w:val="1"/>
      <w:marLeft w:val="0"/>
      <w:marRight w:val="0"/>
      <w:marTop w:val="0"/>
      <w:marBottom w:val="0"/>
      <w:divBdr>
        <w:top w:val="none" w:sz="0" w:space="0" w:color="auto"/>
        <w:left w:val="none" w:sz="0" w:space="0" w:color="auto"/>
        <w:bottom w:val="none" w:sz="0" w:space="0" w:color="auto"/>
        <w:right w:val="none" w:sz="0" w:space="0" w:color="auto"/>
      </w:divBdr>
    </w:div>
    <w:div w:id="1339426437">
      <w:bodyDiv w:val="1"/>
      <w:marLeft w:val="0"/>
      <w:marRight w:val="0"/>
      <w:marTop w:val="0"/>
      <w:marBottom w:val="0"/>
      <w:divBdr>
        <w:top w:val="none" w:sz="0" w:space="0" w:color="auto"/>
        <w:left w:val="none" w:sz="0" w:space="0" w:color="auto"/>
        <w:bottom w:val="none" w:sz="0" w:space="0" w:color="auto"/>
        <w:right w:val="none" w:sz="0" w:space="0" w:color="auto"/>
      </w:divBdr>
    </w:div>
    <w:div w:id="1340037701">
      <w:bodyDiv w:val="1"/>
      <w:marLeft w:val="0"/>
      <w:marRight w:val="0"/>
      <w:marTop w:val="0"/>
      <w:marBottom w:val="0"/>
      <w:divBdr>
        <w:top w:val="none" w:sz="0" w:space="0" w:color="auto"/>
        <w:left w:val="none" w:sz="0" w:space="0" w:color="auto"/>
        <w:bottom w:val="none" w:sz="0" w:space="0" w:color="auto"/>
        <w:right w:val="none" w:sz="0" w:space="0" w:color="auto"/>
      </w:divBdr>
    </w:div>
    <w:div w:id="1340353805">
      <w:bodyDiv w:val="1"/>
      <w:marLeft w:val="0"/>
      <w:marRight w:val="0"/>
      <w:marTop w:val="0"/>
      <w:marBottom w:val="0"/>
      <w:divBdr>
        <w:top w:val="none" w:sz="0" w:space="0" w:color="auto"/>
        <w:left w:val="none" w:sz="0" w:space="0" w:color="auto"/>
        <w:bottom w:val="none" w:sz="0" w:space="0" w:color="auto"/>
        <w:right w:val="none" w:sz="0" w:space="0" w:color="auto"/>
      </w:divBdr>
    </w:div>
    <w:div w:id="1340816189">
      <w:bodyDiv w:val="1"/>
      <w:marLeft w:val="0"/>
      <w:marRight w:val="0"/>
      <w:marTop w:val="0"/>
      <w:marBottom w:val="0"/>
      <w:divBdr>
        <w:top w:val="none" w:sz="0" w:space="0" w:color="auto"/>
        <w:left w:val="none" w:sz="0" w:space="0" w:color="auto"/>
        <w:bottom w:val="none" w:sz="0" w:space="0" w:color="auto"/>
        <w:right w:val="none" w:sz="0" w:space="0" w:color="auto"/>
      </w:divBdr>
    </w:div>
    <w:div w:id="1340933488">
      <w:bodyDiv w:val="1"/>
      <w:marLeft w:val="0"/>
      <w:marRight w:val="0"/>
      <w:marTop w:val="0"/>
      <w:marBottom w:val="0"/>
      <w:divBdr>
        <w:top w:val="none" w:sz="0" w:space="0" w:color="auto"/>
        <w:left w:val="none" w:sz="0" w:space="0" w:color="auto"/>
        <w:bottom w:val="none" w:sz="0" w:space="0" w:color="auto"/>
        <w:right w:val="none" w:sz="0" w:space="0" w:color="auto"/>
      </w:divBdr>
    </w:div>
    <w:div w:id="1341350671">
      <w:bodyDiv w:val="1"/>
      <w:marLeft w:val="0"/>
      <w:marRight w:val="0"/>
      <w:marTop w:val="0"/>
      <w:marBottom w:val="0"/>
      <w:divBdr>
        <w:top w:val="none" w:sz="0" w:space="0" w:color="auto"/>
        <w:left w:val="none" w:sz="0" w:space="0" w:color="auto"/>
        <w:bottom w:val="none" w:sz="0" w:space="0" w:color="auto"/>
        <w:right w:val="none" w:sz="0" w:space="0" w:color="auto"/>
      </w:divBdr>
    </w:div>
    <w:div w:id="1341931453">
      <w:bodyDiv w:val="1"/>
      <w:marLeft w:val="0"/>
      <w:marRight w:val="0"/>
      <w:marTop w:val="0"/>
      <w:marBottom w:val="0"/>
      <w:divBdr>
        <w:top w:val="none" w:sz="0" w:space="0" w:color="auto"/>
        <w:left w:val="none" w:sz="0" w:space="0" w:color="auto"/>
        <w:bottom w:val="none" w:sz="0" w:space="0" w:color="auto"/>
        <w:right w:val="none" w:sz="0" w:space="0" w:color="auto"/>
      </w:divBdr>
    </w:div>
    <w:div w:id="1342052425">
      <w:bodyDiv w:val="1"/>
      <w:marLeft w:val="0"/>
      <w:marRight w:val="0"/>
      <w:marTop w:val="0"/>
      <w:marBottom w:val="0"/>
      <w:divBdr>
        <w:top w:val="none" w:sz="0" w:space="0" w:color="auto"/>
        <w:left w:val="none" w:sz="0" w:space="0" w:color="auto"/>
        <w:bottom w:val="none" w:sz="0" w:space="0" w:color="auto"/>
        <w:right w:val="none" w:sz="0" w:space="0" w:color="auto"/>
      </w:divBdr>
    </w:div>
    <w:div w:id="1343044217">
      <w:bodyDiv w:val="1"/>
      <w:marLeft w:val="0"/>
      <w:marRight w:val="0"/>
      <w:marTop w:val="0"/>
      <w:marBottom w:val="0"/>
      <w:divBdr>
        <w:top w:val="none" w:sz="0" w:space="0" w:color="auto"/>
        <w:left w:val="none" w:sz="0" w:space="0" w:color="auto"/>
        <w:bottom w:val="none" w:sz="0" w:space="0" w:color="auto"/>
        <w:right w:val="none" w:sz="0" w:space="0" w:color="auto"/>
      </w:divBdr>
    </w:div>
    <w:div w:id="1343555435">
      <w:bodyDiv w:val="1"/>
      <w:marLeft w:val="0"/>
      <w:marRight w:val="0"/>
      <w:marTop w:val="0"/>
      <w:marBottom w:val="0"/>
      <w:divBdr>
        <w:top w:val="none" w:sz="0" w:space="0" w:color="auto"/>
        <w:left w:val="none" w:sz="0" w:space="0" w:color="auto"/>
        <w:bottom w:val="none" w:sz="0" w:space="0" w:color="auto"/>
        <w:right w:val="none" w:sz="0" w:space="0" w:color="auto"/>
      </w:divBdr>
    </w:div>
    <w:div w:id="1344432649">
      <w:bodyDiv w:val="1"/>
      <w:marLeft w:val="0"/>
      <w:marRight w:val="0"/>
      <w:marTop w:val="0"/>
      <w:marBottom w:val="0"/>
      <w:divBdr>
        <w:top w:val="none" w:sz="0" w:space="0" w:color="auto"/>
        <w:left w:val="none" w:sz="0" w:space="0" w:color="auto"/>
        <w:bottom w:val="none" w:sz="0" w:space="0" w:color="auto"/>
        <w:right w:val="none" w:sz="0" w:space="0" w:color="auto"/>
      </w:divBdr>
    </w:div>
    <w:div w:id="1344672150">
      <w:bodyDiv w:val="1"/>
      <w:marLeft w:val="0"/>
      <w:marRight w:val="0"/>
      <w:marTop w:val="0"/>
      <w:marBottom w:val="0"/>
      <w:divBdr>
        <w:top w:val="none" w:sz="0" w:space="0" w:color="auto"/>
        <w:left w:val="none" w:sz="0" w:space="0" w:color="auto"/>
        <w:bottom w:val="none" w:sz="0" w:space="0" w:color="auto"/>
        <w:right w:val="none" w:sz="0" w:space="0" w:color="auto"/>
      </w:divBdr>
    </w:div>
    <w:div w:id="1345547543">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789710">
      <w:bodyDiv w:val="1"/>
      <w:marLeft w:val="0"/>
      <w:marRight w:val="0"/>
      <w:marTop w:val="0"/>
      <w:marBottom w:val="0"/>
      <w:divBdr>
        <w:top w:val="none" w:sz="0" w:space="0" w:color="auto"/>
        <w:left w:val="none" w:sz="0" w:space="0" w:color="auto"/>
        <w:bottom w:val="none" w:sz="0" w:space="0" w:color="auto"/>
        <w:right w:val="none" w:sz="0" w:space="0" w:color="auto"/>
      </w:divBdr>
    </w:div>
    <w:div w:id="1346053112">
      <w:bodyDiv w:val="1"/>
      <w:marLeft w:val="0"/>
      <w:marRight w:val="0"/>
      <w:marTop w:val="0"/>
      <w:marBottom w:val="0"/>
      <w:divBdr>
        <w:top w:val="none" w:sz="0" w:space="0" w:color="auto"/>
        <w:left w:val="none" w:sz="0" w:space="0" w:color="auto"/>
        <w:bottom w:val="none" w:sz="0" w:space="0" w:color="auto"/>
        <w:right w:val="none" w:sz="0" w:space="0" w:color="auto"/>
      </w:divBdr>
    </w:div>
    <w:div w:id="1346519092">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247749">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8290398">
      <w:bodyDiv w:val="1"/>
      <w:marLeft w:val="0"/>
      <w:marRight w:val="0"/>
      <w:marTop w:val="0"/>
      <w:marBottom w:val="0"/>
      <w:divBdr>
        <w:top w:val="none" w:sz="0" w:space="0" w:color="auto"/>
        <w:left w:val="none" w:sz="0" w:space="0" w:color="auto"/>
        <w:bottom w:val="none" w:sz="0" w:space="0" w:color="auto"/>
        <w:right w:val="none" w:sz="0" w:space="0" w:color="auto"/>
      </w:divBdr>
    </w:div>
    <w:div w:id="1348671881">
      <w:bodyDiv w:val="1"/>
      <w:marLeft w:val="0"/>
      <w:marRight w:val="0"/>
      <w:marTop w:val="0"/>
      <w:marBottom w:val="0"/>
      <w:divBdr>
        <w:top w:val="none" w:sz="0" w:space="0" w:color="auto"/>
        <w:left w:val="none" w:sz="0" w:space="0" w:color="auto"/>
        <w:bottom w:val="none" w:sz="0" w:space="0" w:color="auto"/>
        <w:right w:val="none" w:sz="0" w:space="0" w:color="auto"/>
      </w:divBdr>
    </w:div>
    <w:div w:id="1348679057">
      <w:bodyDiv w:val="1"/>
      <w:marLeft w:val="0"/>
      <w:marRight w:val="0"/>
      <w:marTop w:val="0"/>
      <w:marBottom w:val="0"/>
      <w:divBdr>
        <w:top w:val="none" w:sz="0" w:space="0" w:color="auto"/>
        <w:left w:val="none" w:sz="0" w:space="0" w:color="auto"/>
        <w:bottom w:val="none" w:sz="0" w:space="0" w:color="auto"/>
        <w:right w:val="none" w:sz="0" w:space="0" w:color="auto"/>
      </w:divBdr>
    </w:div>
    <w:div w:id="1348680183">
      <w:bodyDiv w:val="1"/>
      <w:marLeft w:val="0"/>
      <w:marRight w:val="0"/>
      <w:marTop w:val="0"/>
      <w:marBottom w:val="0"/>
      <w:divBdr>
        <w:top w:val="none" w:sz="0" w:space="0" w:color="auto"/>
        <w:left w:val="none" w:sz="0" w:space="0" w:color="auto"/>
        <w:bottom w:val="none" w:sz="0" w:space="0" w:color="auto"/>
        <w:right w:val="none" w:sz="0" w:space="0" w:color="auto"/>
      </w:divBdr>
    </w:div>
    <w:div w:id="1350377082">
      <w:bodyDiv w:val="1"/>
      <w:marLeft w:val="0"/>
      <w:marRight w:val="0"/>
      <w:marTop w:val="0"/>
      <w:marBottom w:val="0"/>
      <w:divBdr>
        <w:top w:val="none" w:sz="0" w:space="0" w:color="auto"/>
        <w:left w:val="none" w:sz="0" w:space="0" w:color="auto"/>
        <w:bottom w:val="none" w:sz="0" w:space="0" w:color="auto"/>
        <w:right w:val="none" w:sz="0" w:space="0" w:color="auto"/>
      </w:divBdr>
    </w:div>
    <w:div w:id="1350453355">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1567299">
      <w:bodyDiv w:val="1"/>
      <w:marLeft w:val="0"/>
      <w:marRight w:val="0"/>
      <w:marTop w:val="0"/>
      <w:marBottom w:val="0"/>
      <w:divBdr>
        <w:top w:val="none" w:sz="0" w:space="0" w:color="auto"/>
        <w:left w:val="none" w:sz="0" w:space="0" w:color="auto"/>
        <w:bottom w:val="none" w:sz="0" w:space="0" w:color="auto"/>
        <w:right w:val="none" w:sz="0" w:space="0" w:color="auto"/>
      </w:divBdr>
    </w:div>
    <w:div w:id="1352101453">
      <w:bodyDiv w:val="1"/>
      <w:marLeft w:val="0"/>
      <w:marRight w:val="0"/>
      <w:marTop w:val="0"/>
      <w:marBottom w:val="0"/>
      <w:divBdr>
        <w:top w:val="none" w:sz="0" w:space="0" w:color="auto"/>
        <w:left w:val="none" w:sz="0" w:space="0" w:color="auto"/>
        <w:bottom w:val="none" w:sz="0" w:space="0" w:color="auto"/>
        <w:right w:val="none" w:sz="0" w:space="0" w:color="auto"/>
      </w:divBdr>
    </w:div>
    <w:div w:id="1352219290">
      <w:bodyDiv w:val="1"/>
      <w:marLeft w:val="0"/>
      <w:marRight w:val="0"/>
      <w:marTop w:val="0"/>
      <w:marBottom w:val="0"/>
      <w:divBdr>
        <w:top w:val="none" w:sz="0" w:space="0" w:color="auto"/>
        <w:left w:val="none" w:sz="0" w:space="0" w:color="auto"/>
        <w:bottom w:val="none" w:sz="0" w:space="0" w:color="auto"/>
        <w:right w:val="none" w:sz="0" w:space="0" w:color="auto"/>
      </w:divBdr>
    </w:div>
    <w:div w:id="1352730939">
      <w:bodyDiv w:val="1"/>
      <w:marLeft w:val="0"/>
      <w:marRight w:val="0"/>
      <w:marTop w:val="0"/>
      <w:marBottom w:val="0"/>
      <w:divBdr>
        <w:top w:val="none" w:sz="0" w:space="0" w:color="auto"/>
        <w:left w:val="none" w:sz="0" w:space="0" w:color="auto"/>
        <w:bottom w:val="none" w:sz="0" w:space="0" w:color="auto"/>
        <w:right w:val="none" w:sz="0" w:space="0" w:color="auto"/>
      </w:divBdr>
    </w:div>
    <w:div w:id="1352760881">
      <w:bodyDiv w:val="1"/>
      <w:marLeft w:val="0"/>
      <w:marRight w:val="0"/>
      <w:marTop w:val="0"/>
      <w:marBottom w:val="0"/>
      <w:divBdr>
        <w:top w:val="none" w:sz="0" w:space="0" w:color="auto"/>
        <w:left w:val="none" w:sz="0" w:space="0" w:color="auto"/>
        <w:bottom w:val="none" w:sz="0" w:space="0" w:color="auto"/>
        <w:right w:val="none" w:sz="0" w:space="0" w:color="auto"/>
      </w:divBdr>
    </w:div>
    <w:div w:id="1353148660">
      <w:bodyDiv w:val="1"/>
      <w:marLeft w:val="0"/>
      <w:marRight w:val="0"/>
      <w:marTop w:val="0"/>
      <w:marBottom w:val="0"/>
      <w:divBdr>
        <w:top w:val="none" w:sz="0" w:space="0" w:color="auto"/>
        <w:left w:val="none" w:sz="0" w:space="0" w:color="auto"/>
        <w:bottom w:val="none" w:sz="0" w:space="0" w:color="auto"/>
        <w:right w:val="none" w:sz="0" w:space="0" w:color="auto"/>
      </w:divBdr>
    </w:div>
    <w:div w:id="1353653862">
      <w:bodyDiv w:val="1"/>
      <w:marLeft w:val="0"/>
      <w:marRight w:val="0"/>
      <w:marTop w:val="0"/>
      <w:marBottom w:val="0"/>
      <w:divBdr>
        <w:top w:val="none" w:sz="0" w:space="0" w:color="auto"/>
        <w:left w:val="none" w:sz="0" w:space="0" w:color="auto"/>
        <w:bottom w:val="none" w:sz="0" w:space="0" w:color="auto"/>
        <w:right w:val="none" w:sz="0" w:space="0" w:color="auto"/>
      </w:divBdr>
    </w:div>
    <w:div w:id="1354379771">
      <w:bodyDiv w:val="1"/>
      <w:marLeft w:val="0"/>
      <w:marRight w:val="0"/>
      <w:marTop w:val="0"/>
      <w:marBottom w:val="0"/>
      <w:divBdr>
        <w:top w:val="none" w:sz="0" w:space="0" w:color="auto"/>
        <w:left w:val="none" w:sz="0" w:space="0" w:color="auto"/>
        <w:bottom w:val="none" w:sz="0" w:space="0" w:color="auto"/>
        <w:right w:val="none" w:sz="0" w:space="0" w:color="auto"/>
      </w:divBdr>
    </w:div>
    <w:div w:id="1354455297">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771535">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5837965">
      <w:bodyDiv w:val="1"/>
      <w:marLeft w:val="0"/>
      <w:marRight w:val="0"/>
      <w:marTop w:val="0"/>
      <w:marBottom w:val="0"/>
      <w:divBdr>
        <w:top w:val="none" w:sz="0" w:space="0" w:color="auto"/>
        <w:left w:val="none" w:sz="0" w:space="0" w:color="auto"/>
        <w:bottom w:val="none" w:sz="0" w:space="0" w:color="auto"/>
        <w:right w:val="none" w:sz="0" w:space="0" w:color="auto"/>
      </w:divBdr>
    </w:div>
    <w:div w:id="1356349265">
      <w:bodyDiv w:val="1"/>
      <w:marLeft w:val="0"/>
      <w:marRight w:val="0"/>
      <w:marTop w:val="0"/>
      <w:marBottom w:val="0"/>
      <w:divBdr>
        <w:top w:val="none" w:sz="0" w:space="0" w:color="auto"/>
        <w:left w:val="none" w:sz="0" w:space="0" w:color="auto"/>
        <w:bottom w:val="none" w:sz="0" w:space="0" w:color="auto"/>
        <w:right w:val="none" w:sz="0" w:space="0" w:color="auto"/>
      </w:divBdr>
    </w:div>
    <w:div w:id="1356420712">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927385">
      <w:bodyDiv w:val="1"/>
      <w:marLeft w:val="0"/>
      <w:marRight w:val="0"/>
      <w:marTop w:val="0"/>
      <w:marBottom w:val="0"/>
      <w:divBdr>
        <w:top w:val="none" w:sz="0" w:space="0" w:color="auto"/>
        <w:left w:val="none" w:sz="0" w:space="0" w:color="auto"/>
        <w:bottom w:val="none" w:sz="0" w:space="0" w:color="auto"/>
        <w:right w:val="none" w:sz="0" w:space="0" w:color="auto"/>
      </w:divBdr>
    </w:div>
    <w:div w:id="1357459745">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849209">
      <w:bodyDiv w:val="1"/>
      <w:marLeft w:val="0"/>
      <w:marRight w:val="0"/>
      <w:marTop w:val="0"/>
      <w:marBottom w:val="0"/>
      <w:divBdr>
        <w:top w:val="none" w:sz="0" w:space="0" w:color="auto"/>
        <w:left w:val="none" w:sz="0" w:space="0" w:color="auto"/>
        <w:bottom w:val="none" w:sz="0" w:space="0" w:color="auto"/>
        <w:right w:val="none" w:sz="0" w:space="0" w:color="auto"/>
      </w:divBdr>
    </w:div>
    <w:div w:id="1360426424">
      <w:bodyDiv w:val="1"/>
      <w:marLeft w:val="0"/>
      <w:marRight w:val="0"/>
      <w:marTop w:val="0"/>
      <w:marBottom w:val="0"/>
      <w:divBdr>
        <w:top w:val="none" w:sz="0" w:space="0" w:color="auto"/>
        <w:left w:val="none" w:sz="0" w:space="0" w:color="auto"/>
        <w:bottom w:val="none" w:sz="0" w:space="0" w:color="auto"/>
        <w:right w:val="none" w:sz="0" w:space="0" w:color="auto"/>
      </w:divBdr>
    </w:div>
    <w:div w:id="1360428417">
      <w:bodyDiv w:val="1"/>
      <w:marLeft w:val="0"/>
      <w:marRight w:val="0"/>
      <w:marTop w:val="0"/>
      <w:marBottom w:val="0"/>
      <w:divBdr>
        <w:top w:val="none" w:sz="0" w:space="0" w:color="auto"/>
        <w:left w:val="none" w:sz="0" w:space="0" w:color="auto"/>
        <w:bottom w:val="none" w:sz="0" w:space="0" w:color="auto"/>
        <w:right w:val="none" w:sz="0" w:space="0" w:color="auto"/>
      </w:divBdr>
    </w:div>
    <w:div w:id="1360623576">
      <w:bodyDiv w:val="1"/>
      <w:marLeft w:val="0"/>
      <w:marRight w:val="0"/>
      <w:marTop w:val="0"/>
      <w:marBottom w:val="0"/>
      <w:divBdr>
        <w:top w:val="none" w:sz="0" w:space="0" w:color="auto"/>
        <w:left w:val="none" w:sz="0" w:space="0" w:color="auto"/>
        <w:bottom w:val="none" w:sz="0" w:space="0" w:color="auto"/>
        <w:right w:val="none" w:sz="0" w:space="0" w:color="auto"/>
      </w:divBdr>
    </w:div>
    <w:div w:id="1360811923">
      <w:bodyDiv w:val="1"/>
      <w:marLeft w:val="0"/>
      <w:marRight w:val="0"/>
      <w:marTop w:val="0"/>
      <w:marBottom w:val="0"/>
      <w:divBdr>
        <w:top w:val="none" w:sz="0" w:space="0" w:color="auto"/>
        <w:left w:val="none" w:sz="0" w:space="0" w:color="auto"/>
        <w:bottom w:val="none" w:sz="0" w:space="0" w:color="auto"/>
        <w:right w:val="none" w:sz="0" w:space="0" w:color="auto"/>
      </w:divBdr>
    </w:div>
    <w:div w:id="1361126306">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4282667">
      <w:bodyDiv w:val="1"/>
      <w:marLeft w:val="0"/>
      <w:marRight w:val="0"/>
      <w:marTop w:val="0"/>
      <w:marBottom w:val="0"/>
      <w:divBdr>
        <w:top w:val="none" w:sz="0" w:space="0" w:color="auto"/>
        <w:left w:val="none" w:sz="0" w:space="0" w:color="auto"/>
        <w:bottom w:val="none" w:sz="0" w:space="0" w:color="auto"/>
        <w:right w:val="none" w:sz="0" w:space="0" w:color="auto"/>
      </w:divBdr>
    </w:div>
    <w:div w:id="1364601029">
      <w:bodyDiv w:val="1"/>
      <w:marLeft w:val="0"/>
      <w:marRight w:val="0"/>
      <w:marTop w:val="0"/>
      <w:marBottom w:val="0"/>
      <w:divBdr>
        <w:top w:val="none" w:sz="0" w:space="0" w:color="auto"/>
        <w:left w:val="none" w:sz="0" w:space="0" w:color="auto"/>
        <w:bottom w:val="none" w:sz="0" w:space="0" w:color="auto"/>
        <w:right w:val="none" w:sz="0" w:space="0" w:color="auto"/>
      </w:divBdr>
    </w:div>
    <w:div w:id="1364672546">
      <w:bodyDiv w:val="1"/>
      <w:marLeft w:val="0"/>
      <w:marRight w:val="0"/>
      <w:marTop w:val="0"/>
      <w:marBottom w:val="0"/>
      <w:divBdr>
        <w:top w:val="none" w:sz="0" w:space="0" w:color="auto"/>
        <w:left w:val="none" w:sz="0" w:space="0" w:color="auto"/>
        <w:bottom w:val="none" w:sz="0" w:space="0" w:color="auto"/>
        <w:right w:val="none" w:sz="0" w:space="0" w:color="auto"/>
      </w:divBdr>
    </w:div>
    <w:div w:id="1364987173">
      <w:bodyDiv w:val="1"/>
      <w:marLeft w:val="0"/>
      <w:marRight w:val="0"/>
      <w:marTop w:val="0"/>
      <w:marBottom w:val="0"/>
      <w:divBdr>
        <w:top w:val="none" w:sz="0" w:space="0" w:color="auto"/>
        <w:left w:val="none" w:sz="0" w:space="0" w:color="auto"/>
        <w:bottom w:val="none" w:sz="0" w:space="0" w:color="auto"/>
        <w:right w:val="none" w:sz="0" w:space="0" w:color="auto"/>
      </w:divBdr>
    </w:div>
    <w:div w:id="1365596025">
      <w:bodyDiv w:val="1"/>
      <w:marLeft w:val="0"/>
      <w:marRight w:val="0"/>
      <w:marTop w:val="0"/>
      <w:marBottom w:val="0"/>
      <w:divBdr>
        <w:top w:val="none" w:sz="0" w:space="0" w:color="auto"/>
        <w:left w:val="none" w:sz="0" w:space="0" w:color="auto"/>
        <w:bottom w:val="none" w:sz="0" w:space="0" w:color="auto"/>
        <w:right w:val="none" w:sz="0" w:space="0" w:color="auto"/>
      </w:divBdr>
    </w:div>
    <w:div w:id="1365669601">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710343">
      <w:bodyDiv w:val="1"/>
      <w:marLeft w:val="0"/>
      <w:marRight w:val="0"/>
      <w:marTop w:val="0"/>
      <w:marBottom w:val="0"/>
      <w:divBdr>
        <w:top w:val="none" w:sz="0" w:space="0" w:color="auto"/>
        <w:left w:val="none" w:sz="0" w:space="0" w:color="auto"/>
        <w:bottom w:val="none" w:sz="0" w:space="0" w:color="auto"/>
        <w:right w:val="none" w:sz="0" w:space="0" w:color="auto"/>
      </w:divBdr>
    </w:div>
    <w:div w:id="1366175595">
      <w:bodyDiv w:val="1"/>
      <w:marLeft w:val="0"/>
      <w:marRight w:val="0"/>
      <w:marTop w:val="0"/>
      <w:marBottom w:val="0"/>
      <w:divBdr>
        <w:top w:val="none" w:sz="0" w:space="0" w:color="auto"/>
        <w:left w:val="none" w:sz="0" w:space="0" w:color="auto"/>
        <w:bottom w:val="none" w:sz="0" w:space="0" w:color="auto"/>
        <w:right w:val="none" w:sz="0" w:space="0" w:color="auto"/>
      </w:divBdr>
    </w:div>
    <w:div w:id="1366516956">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869901">
      <w:bodyDiv w:val="1"/>
      <w:marLeft w:val="0"/>
      <w:marRight w:val="0"/>
      <w:marTop w:val="0"/>
      <w:marBottom w:val="0"/>
      <w:divBdr>
        <w:top w:val="none" w:sz="0" w:space="0" w:color="auto"/>
        <w:left w:val="none" w:sz="0" w:space="0" w:color="auto"/>
        <w:bottom w:val="none" w:sz="0" w:space="0" w:color="auto"/>
        <w:right w:val="none" w:sz="0" w:space="0" w:color="auto"/>
      </w:divBdr>
    </w:div>
    <w:div w:id="1369451348">
      <w:bodyDiv w:val="1"/>
      <w:marLeft w:val="0"/>
      <w:marRight w:val="0"/>
      <w:marTop w:val="0"/>
      <w:marBottom w:val="0"/>
      <w:divBdr>
        <w:top w:val="none" w:sz="0" w:space="0" w:color="auto"/>
        <w:left w:val="none" w:sz="0" w:space="0" w:color="auto"/>
        <w:bottom w:val="none" w:sz="0" w:space="0" w:color="auto"/>
        <w:right w:val="none" w:sz="0" w:space="0" w:color="auto"/>
      </w:divBdr>
    </w:div>
    <w:div w:id="1369452899">
      <w:bodyDiv w:val="1"/>
      <w:marLeft w:val="0"/>
      <w:marRight w:val="0"/>
      <w:marTop w:val="0"/>
      <w:marBottom w:val="0"/>
      <w:divBdr>
        <w:top w:val="none" w:sz="0" w:space="0" w:color="auto"/>
        <w:left w:val="none" w:sz="0" w:space="0" w:color="auto"/>
        <w:bottom w:val="none" w:sz="0" w:space="0" w:color="auto"/>
        <w:right w:val="none" w:sz="0" w:space="0" w:color="auto"/>
      </w:divBdr>
    </w:div>
    <w:div w:id="1370110976">
      <w:bodyDiv w:val="1"/>
      <w:marLeft w:val="0"/>
      <w:marRight w:val="0"/>
      <w:marTop w:val="0"/>
      <w:marBottom w:val="0"/>
      <w:divBdr>
        <w:top w:val="none" w:sz="0" w:space="0" w:color="auto"/>
        <w:left w:val="none" w:sz="0" w:space="0" w:color="auto"/>
        <w:bottom w:val="none" w:sz="0" w:space="0" w:color="auto"/>
        <w:right w:val="none" w:sz="0" w:space="0" w:color="auto"/>
      </w:divBdr>
    </w:div>
    <w:div w:id="1370304780">
      <w:bodyDiv w:val="1"/>
      <w:marLeft w:val="0"/>
      <w:marRight w:val="0"/>
      <w:marTop w:val="0"/>
      <w:marBottom w:val="0"/>
      <w:divBdr>
        <w:top w:val="none" w:sz="0" w:space="0" w:color="auto"/>
        <w:left w:val="none" w:sz="0" w:space="0" w:color="auto"/>
        <w:bottom w:val="none" w:sz="0" w:space="0" w:color="auto"/>
        <w:right w:val="none" w:sz="0" w:space="0" w:color="auto"/>
      </w:divBdr>
    </w:div>
    <w:div w:id="1372415594">
      <w:bodyDiv w:val="1"/>
      <w:marLeft w:val="0"/>
      <w:marRight w:val="0"/>
      <w:marTop w:val="0"/>
      <w:marBottom w:val="0"/>
      <w:divBdr>
        <w:top w:val="none" w:sz="0" w:space="0" w:color="auto"/>
        <w:left w:val="none" w:sz="0" w:space="0" w:color="auto"/>
        <w:bottom w:val="none" w:sz="0" w:space="0" w:color="auto"/>
        <w:right w:val="none" w:sz="0" w:space="0" w:color="auto"/>
      </w:divBdr>
    </w:div>
    <w:div w:id="1372459233">
      <w:bodyDiv w:val="1"/>
      <w:marLeft w:val="0"/>
      <w:marRight w:val="0"/>
      <w:marTop w:val="0"/>
      <w:marBottom w:val="0"/>
      <w:divBdr>
        <w:top w:val="none" w:sz="0" w:space="0" w:color="auto"/>
        <w:left w:val="none" w:sz="0" w:space="0" w:color="auto"/>
        <w:bottom w:val="none" w:sz="0" w:space="0" w:color="auto"/>
        <w:right w:val="none" w:sz="0" w:space="0" w:color="auto"/>
      </w:divBdr>
    </w:div>
    <w:div w:id="1373187116">
      <w:bodyDiv w:val="1"/>
      <w:marLeft w:val="0"/>
      <w:marRight w:val="0"/>
      <w:marTop w:val="0"/>
      <w:marBottom w:val="0"/>
      <w:divBdr>
        <w:top w:val="none" w:sz="0" w:space="0" w:color="auto"/>
        <w:left w:val="none" w:sz="0" w:space="0" w:color="auto"/>
        <w:bottom w:val="none" w:sz="0" w:space="0" w:color="auto"/>
        <w:right w:val="none" w:sz="0" w:space="0" w:color="auto"/>
      </w:divBdr>
    </w:div>
    <w:div w:id="1374041226">
      <w:bodyDiv w:val="1"/>
      <w:marLeft w:val="0"/>
      <w:marRight w:val="0"/>
      <w:marTop w:val="0"/>
      <w:marBottom w:val="0"/>
      <w:divBdr>
        <w:top w:val="none" w:sz="0" w:space="0" w:color="auto"/>
        <w:left w:val="none" w:sz="0" w:space="0" w:color="auto"/>
        <w:bottom w:val="none" w:sz="0" w:space="0" w:color="auto"/>
        <w:right w:val="none" w:sz="0" w:space="0" w:color="auto"/>
      </w:divBdr>
    </w:div>
    <w:div w:id="1374235121">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810822">
      <w:bodyDiv w:val="1"/>
      <w:marLeft w:val="0"/>
      <w:marRight w:val="0"/>
      <w:marTop w:val="0"/>
      <w:marBottom w:val="0"/>
      <w:divBdr>
        <w:top w:val="none" w:sz="0" w:space="0" w:color="auto"/>
        <w:left w:val="none" w:sz="0" w:space="0" w:color="auto"/>
        <w:bottom w:val="none" w:sz="0" w:space="0" w:color="auto"/>
        <w:right w:val="none" w:sz="0" w:space="0" w:color="auto"/>
      </w:divBdr>
    </w:div>
    <w:div w:id="1377466763">
      <w:bodyDiv w:val="1"/>
      <w:marLeft w:val="0"/>
      <w:marRight w:val="0"/>
      <w:marTop w:val="0"/>
      <w:marBottom w:val="0"/>
      <w:divBdr>
        <w:top w:val="none" w:sz="0" w:space="0" w:color="auto"/>
        <w:left w:val="none" w:sz="0" w:space="0" w:color="auto"/>
        <w:bottom w:val="none" w:sz="0" w:space="0" w:color="auto"/>
        <w:right w:val="none" w:sz="0" w:space="0" w:color="auto"/>
      </w:divBdr>
    </w:div>
    <w:div w:id="1377580293">
      <w:bodyDiv w:val="1"/>
      <w:marLeft w:val="0"/>
      <w:marRight w:val="0"/>
      <w:marTop w:val="0"/>
      <w:marBottom w:val="0"/>
      <w:divBdr>
        <w:top w:val="none" w:sz="0" w:space="0" w:color="auto"/>
        <w:left w:val="none" w:sz="0" w:space="0" w:color="auto"/>
        <w:bottom w:val="none" w:sz="0" w:space="0" w:color="auto"/>
        <w:right w:val="none" w:sz="0" w:space="0" w:color="auto"/>
      </w:divBdr>
    </w:div>
    <w:div w:id="1377896700">
      <w:bodyDiv w:val="1"/>
      <w:marLeft w:val="0"/>
      <w:marRight w:val="0"/>
      <w:marTop w:val="0"/>
      <w:marBottom w:val="0"/>
      <w:divBdr>
        <w:top w:val="none" w:sz="0" w:space="0" w:color="auto"/>
        <w:left w:val="none" w:sz="0" w:space="0" w:color="auto"/>
        <w:bottom w:val="none" w:sz="0" w:space="0" w:color="auto"/>
        <w:right w:val="none" w:sz="0" w:space="0" w:color="auto"/>
      </w:divBdr>
    </w:div>
    <w:div w:id="1378630499">
      <w:bodyDiv w:val="1"/>
      <w:marLeft w:val="0"/>
      <w:marRight w:val="0"/>
      <w:marTop w:val="0"/>
      <w:marBottom w:val="0"/>
      <w:divBdr>
        <w:top w:val="none" w:sz="0" w:space="0" w:color="auto"/>
        <w:left w:val="none" w:sz="0" w:space="0" w:color="auto"/>
        <w:bottom w:val="none" w:sz="0" w:space="0" w:color="auto"/>
        <w:right w:val="none" w:sz="0" w:space="0" w:color="auto"/>
      </w:divBdr>
    </w:div>
    <w:div w:id="1378698486">
      <w:bodyDiv w:val="1"/>
      <w:marLeft w:val="0"/>
      <w:marRight w:val="0"/>
      <w:marTop w:val="0"/>
      <w:marBottom w:val="0"/>
      <w:divBdr>
        <w:top w:val="none" w:sz="0" w:space="0" w:color="auto"/>
        <w:left w:val="none" w:sz="0" w:space="0" w:color="auto"/>
        <w:bottom w:val="none" w:sz="0" w:space="0" w:color="auto"/>
        <w:right w:val="none" w:sz="0" w:space="0" w:color="auto"/>
      </w:divBdr>
    </w:div>
    <w:div w:id="1379089354">
      <w:bodyDiv w:val="1"/>
      <w:marLeft w:val="0"/>
      <w:marRight w:val="0"/>
      <w:marTop w:val="0"/>
      <w:marBottom w:val="0"/>
      <w:divBdr>
        <w:top w:val="none" w:sz="0" w:space="0" w:color="auto"/>
        <w:left w:val="none" w:sz="0" w:space="0" w:color="auto"/>
        <w:bottom w:val="none" w:sz="0" w:space="0" w:color="auto"/>
        <w:right w:val="none" w:sz="0" w:space="0" w:color="auto"/>
      </w:divBdr>
    </w:div>
    <w:div w:id="1379545605">
      <w:bodyDiv w:val="1"/>
      <w:marLeft w:val="0"/>
      <w:marRight w:val="0"/>
      <w:marTop w:val="0"/>
      <w:marBottom w:val="0"/>
      <w:divBdr>
        <w:top w:val="none" w:sz="0" w:space="0" w:color="auto"/>
        <w:left w:val="none" w:sz="0" w:space="0" w:color="auto"/>
        <w:bottom w:val="none" w:sz="0" w:space="0" w:color="auto"/>
        <w:right w:val="none" w:sz="0" w:space="0" w:color="auto"/>
      </w:divBdr>
    </w:div>
    <w:div w:id="1379742687">
      <w:bodyDiv w:val="1"/>
      <w:marLeft w:val="0"/>
      <w:marRight w:val="0"/>
      <w:marTop w:val="0"/>
      <w:marBottom w:val="0"/>
      <w:divBdr>
        <w:top w:val="none" w:sz="0" w:space="0" w:color="auto"/>
        <w:left w:val="none" w:sz="0" w:space="0" w:color="auto"/>
        <w:bottom w:val="none" w:sz="0" w:space="0" w:color="auto"/>
        <w:right w:val="none" w:sz="0" w:space="0" w:color="auto"/>
      </w:divBdr>
    </w:div>
    <w:div w:id="1379746915">
      <w:bodyDiv w:val="1"/>
      <w:marLeft w:val="0"/>
      <w:marRight w:val="0"/>
      <w:marTop w:val="0"/>
      <w:marBottom w:val="0"/>
      <w:divBdr>
        <w:top w:val="none" w:sz="0" w:space="0" w:color="auto"/>
        <w:left w:val="none" w:sz="0" w:space="0" w:color="auto"/>
        <w:bottom w:val="none" w:sz="0" w:space="0" w:color="auto"/>
        <w:right w:val="none" w:sz="0" w:space="0" w:color="auto"/>
      </w:divBdr>
    </w:div>
    <w:div w:id="1380784051">
      <w:bodyDiv w:val="1"/>
      <w:marLeft w:val="0"/>
      <w:marRight w:val="0"/>
      <w:marTop w:val="0"/>
      <w:marBottom w:val="0"/>
      <w:divBdr>
        <w:top w:val="none" w:sz="0" w:space="0" w:color="auto"/>
        <w:left w:val="none" w:sz="0" w:space="0" w:color="auto"/>
        <w:bottom w:val="none" w:sz="0" w:space="0" w:color="auto"/>
        <w:right w:val="none" w:sz="0" w:space="0" w:color="auto"/>
      </w:divBdr>
    </w:div>
    <w:div w:id="1380860001">
      <w:bodyDiv w:val="1"/>
      <w:marLeft w:val="0"/>
      <w:marRight w:val="0"/>
      <w:marTop w:val="0"/>
      <w:marBottom w:val="0"/>
      <w:divBdr>
        <w:top w:val="none" w:sz="0" w:space="0" w:color="auto"/>
        <w:left w:val="none" w:sz="0" w:space="0" w:color="auto"/>
        <w:bottom w:val="none" w:sz="0" w:space="0" w:color="auto"/>
        <w:right w:val="none" w:sz="0" w:space="0" w:color="auto"/>
      </w:divBdr>
    </w:div>
    <w:div w:id="1381514467">
      <w:bodyDiv w:val="1"/>
      <w:marLeft w:val="0"/>
      <w:marRight w:val="0"/>
      <w:marTop w:val="0"/>
      <w:marBottom w:val="0"/>
      <w:divBdr>
        <w:top w:val="none" w:sz="0" w:space="0" w:color="auto"/>
        <w:left w:val="none" w:sz="0" w:space="0" w:color="auto"/>
        <w:bottom w:val="none" w:sz="0" w:space="0" w:color="auto"/>
        <w:right w:val="none" w:sz="0" w:space="0" w:color="auto"/>
      </w:divBdr>
    </w:div>
    <w:div w:id="1381517284">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2708160">
      <w:bodyDiv w:val="1"/>
      <w:marLeft w:val="0"/>
      <w:marRight w:val="0"/>
      <w:marTop w:val="0"/>
      <w:marBottom w:val="0"/>
      <w:divBdr>
        <w:top w:val="none" w:sz="0" w:space="0" w:color="auto"/>
        <w:left w:val="none" w:sz="0" w:space="0" w:color="auto"/>
        <w:bottom w:val="none" w:sz="0" w:space="0" w:color="auto"/>
        <w:right w:val="none" w:sz="0" w:space="0" w:color="auto"/>
      </w:divBdr>
    </w:div>
    <w:div w:id="1383016432">
      <w:bodyDiv w:val="1"/>
      <w:marLeft w:val="0"/>
      <w:marRight w:val="0"/>
      <w:marTop w:val="0"/>
      <w:marBottom w:val="0"/>
      <w:divBdr>
        <w:top w:val="none" w:sz="0" w:space="0" w:color="auto"/>
        <w:left w:val="none" w:sz="0" w:space="0" w:color="auto"/>
        <w:bottom w:val="none" w:sz="0" w:space="0" w:color="auto"/>
        <w:right w:val="none" w:sz="0" w:space="0" w:color="auto"/>
      </w:divBdr>
    </w:div>
    <w:div w:id="1383334017">
      <w:bodyDiv w:val="1"/>
      <w:marLeft w:val="0"/>
      <w:marRight w:val="0"/>
      <w:marTop w:val="0"/>
      <w:marBottom w:val="0"/>
      <w:divBdr>
        <w:top w:val="none" w:sz="0" w:space="0" w:color="auto"/>
        <w:left w:val="none" w:sz="0" w:space="0" w:color="auto"/>
        <w:bottom w:val="none" w:sz="0" w:space="0" w:color="auto"/>
        <w:right w:val="none" w:sz="0" w:space="0" w:color="auto"/>
      </w:divBdr>
    </w:div>
    <w:div w:id="1383359867">
      <w:bodyDiv w:val="1"/>
      <w:marLeft w:val="0"/>
      <w:marRight w:val="0"/>
      <w:marTop w:val="0"/>
      <w:marBottom w:val="0"/>
      <w:divBdr>
        <w:top w:val="none" w:sz="0" w:space="0" w:color="auto"/>
        <w:left w:val="none" w:sz="0" w:space="0" w:color="auto"/>
        <w:bottom w:val="none" w:sz="0" w:space="0" w:color="auto"/>
        <w:right w:val="none" w:sz="0" w:space="0" w:color="auto"/>
      </w:divBdr>
    </w:div>
    <w:div w:id="1383795646">
      <w:bodyDiv w:val="1"/>
      <w:marLeft w:val="0"/>
      <w:marRight w:val="0"/>
      <w:marTop w:val="0"/>
      <w:marBottom w:val="0"/>
      <w:divBdr>
        <w:top w:val="none" w:sz="0" w:space="0" w:color="auto"/>
        <w:left w:val="none" w:sz="0" w:space="0" w:color="auto"/>
        <w:bottom w:val="none" w:sz="0" w:space="0" w:color="auto"/>
        <w:right w:val="none" w:sz="0" w:space="0" w:color="auto"/>
      </w:divBdr>
    </w:div>
    <w:div w:id="1385376368">
      <w:bodyDiv w:val="1"/>
      <w:marLeft w:val="0"/>
      <w:marRight w:val="0"/>
      <w:marTop w:val="0"/>
      <w:marBottom w:val="0"/>
      <w:divBdr>
        <w:top w:val="none" w:sz="0" w:space="0" w:color="auto"/>
        <w:left w:val="none" w:sz="0" w:space="0" w:color="auto"/>
        <w:bottom w:val="none" w:sz="0" w:space="0" w:color="auto"/>
        <w:right w:val="none" w:sz="0" w:space="0" w:color="auto"/>
      </w:divBdr>
    </w:div>
    <w:div w:id="1386175332">
      <w:bodyDiv w:val="1"/>
      <w:marLeft w:val="0"/>
      <w:marRight w:val="0"/>
      <w:marTop w:val="0"/>
      <w:marBottom w:val="0"/>
      <w:divBdr>
        <w:top w:val="none" w:sz="0" w:space="0" w:color="auto"/>
        <w:left w:val="none" w:sz="0" w:space="0" w:color="auto"/>
        <w:bottom w:val="none" w:sz="0" w:space="0" w:color="auto"/>
        <w:right w:val="none" w:sz="0" w:space="0" w:color="auto"/>
      </w:divBdr>
    </w:div>
    <w:div w:id="1386367634">
      <w:bodyDiv w:val="1"/>
      <w:marLeft w:val="0"/>
      <w:marRight w:val="0"/>
      <w:marTop w:val="0"/>
      <w:marBottom w:val="0"/>
      <w:divBdr>
        <w:top w:val="none" w:sz="0" w:space="0" w:color="auto"/>
        <w:left w:val="none" w:sz="0" w:space="0" w:color="auto"/>
        <w:bottom w:val="none" w:sz="0" w:space="0" w:color="auto"/>
        <w:right w:val="none" w:sz="0" w:space="0" w:color="auto"/>
      </w:divBdr>
    </w:div>
    <w:div w:id="1386637670">
      <w:bodyDiv w:val="1"/>
      <w:marLeft w:val="0"/>
      <w:marRight w:val="0"/>
      <w:marTop w:val="0"/>
      <w:marBottom w:val="0"/>
      <w:divBdr>
        <w:top w:val="none" w:sz="0" w:space="0" w:color="auto"/>
        <w:left w:val="none" w:sz="0" w:space="0" w:color="auto"/>
        <w:bottom w:val="none" w:sz="0" w:space="0" w:color="auto"/>
        <w:right w:val="none" w:sz="0" w:space="0" w:color="auto"/>
      </w:divBdr>
    </w:div>
    <w:div w:id="1386755258">
      <w:bodyDiv w:val="1"/>
      <w:marLeft w:val="0"/>
      <w:marRight w:val="0"/>
      <w:marTop w:val="0"/>
      <w:marBottom w:val="0"/>
      <w:divBdr>
        <w:top w:val="none" w:sz="0" w:space="0" w:color="auto"/>
        <w:left w:val="none" w:sz="0" w:space="0" w:color="auto"/>
        <w:bottom w:val="none" w:sz="0" w:space="0" w:color="auto"/>
        <w:right w:val="none" w:sz="0" w:space="0" w:color="auto"/>
      </w:divBdr>
    </w:div>
    <w:div w:id="1388185841">
      <w:bodyDiv w:val="1"/>
      <w:marLeft w:val="0"/>
      <w:marRight w:val="0"/>
      <w:marTop w:val="0"/>
      <w:marBottom w:val="0"/>
      <w:divBdr>
        <w:top w:val="none" w:sz="0" w:space="0" w:color="auto"/>
        <w:left w:val="none" w:sz="0" w:space="0" w:color="auto"/>
        <w:bottom w:val="none" w:sz="0" w:space="0" w:color="auto"/>
        <w:right w:val="none" w:sz="0" w:space="0" w:color="auto"/>
      </w:divBdr>
    </w:div>
    <w:div w:id="1388258196">
      <w:bodyDiv w:val="1"/>
      <w:marLeft w:val="0"/>
      <w:marRight w:val="0"/>
      <w:marTop w:val="0"/>
      <w:marBottom w:val="0"/>
      <w:divBdr>
        <w:top w:val="none" w:sz="0" w:space="0" w:color="auto"/>
        <w:left w:val="none" w:sz="0" w:space="0" w:color="auto"/>
        <w:bottom w:val="none" w:sz="0" w:space="0" w:color="auto"/>
        <w:right w:val="none" w:sz="0" w:space="0" w:color="auto"/>
      </w:divBdr>
    </w:div>
    <w:div w:id="1388915082">
      <w:bodyDiv w:val="1"/>
      <w:marLeft w:val="0"/>
      <w:marRight w:val="0"/>
      <w:marTop w:val="0"/>
      <w:marBottom w:val="0"/>
      <w:divBdr>
        <w:top w:val="none" w:sz="0" w:space="0" w:color="auto"/>
        <w:left w:val="none" w:sz="0" w:space="0" w:color="auto"/>
        <w:bottom w:val="none" w:sz="0" w:space="0" w:color="auto"/>
        <w:right w:val="none" w:sz="0" w:space="0" w:color="auto"/>
      </w:divBdr>
    </w:div>
    <w:div w:id="1389694283">
      <w:bodyDiv w:val="1"/>
      <w:marLeft w:val="0"/>
      <w:marRight w:val="0"/>
      <w:marTop w:val="0"/>
      <w:marBottom w:val="0"/>
      <w:divBdr>
        <w:top w:val="none" w:sz="0" w:space="0" w:color="auto"/>
        <w:left w:val="none" w:sz="0" w:space="0" w:color="auto"/>
        <w:bottom w:val="none" w:sz="0" w:space="0" w:color="auto"/>
        <w:right w:val="none" w:sz="0" w:space="0" w:color="auto"/>
      </w:divBdr>
    </w:div>
    <w:div w:id="1389959404">
      <w:bodyDiv w:val="1"/>
      <w:marLeft w:val="0"/>
      <w:marRight w:val="0"/>
      <w:marTop w:val="0"/>
      <w:marBottom w:val="0"/>
      <w:divBdr>
        <w:top w:val="none" w:sz="0" w:space="0" w:color="auto"/>
        <w:left w:val="none" w:sz="0" w:space="0" w:color="auto"/>
        <w:bottom w:val="none" w:sz="0" w:space="0" w:color="auto"/>
        <w:right w:val="none" w:sz="0" w:space="0" w:color="auto"/>
      </w:divBdr>
    </w:div>
    <w:div w:id="1390033937">
      <w:bodyDiv w:val="1"/>
      <w:marLeft w:val="0"/>
      <w:marRight w:val="0"/>
      <w:marTop w:val="0"/>
      <w:marBottom w:val="0"/>
      <w:divBdr>
        <w:top w:val="none" w:sz="0" w:space="0" w:color="auto"/>
        <w:left w:val="none" w:sz="0" w:space="0" w:color="auto"/>
        <w:bottom w:val="none" w:sz="0" w:space="0" w:color="auto"/>
        <w:right w:val="none" w:sz="0" w:space="0" w:color="auto"/>
      </w:divBdr>
    </w:div>
    <w:div w:id="1390301556">
      <w:bodyDiv w:val="1"/>
      <w:marLeft w:val="0"/>
      <w:marRight w:val="0"/>
      <w:marTop w:val="0"/>
      <w:marBottom w:val="0"/>
      <w:divBdr>
        <w:top w:val="none" w:sz="0" w:space="0" w:color="auto"/>
        <w:left w:val="none" w:sz="0" w:space="0" w:color="auto"/>
        <w:bottom w:val="none" w:sz="0" w:space="0" w:color="auto"/>
        <w:right w:val="none" w:sz="0" w:space="0" w:color="auto"/>
      </w:divBdr>
    </w:div>
    <w:div w:id="1390421652">
      <w:bodyDiv w:val="1"/>
      <w:marLeft w:val="0"/>
      <w:marRight w:val="0"/>
      <w:marTop w:val="0"/>
      <w:marBottom w:val="0"/>
      <w:divBdr>
        <w:top w:val="none" w:sz="0" w:space="0" w:color="auto"/>
        <w:left w:val="none" w:sz="0" w:space="0" w:color="auto"/>
        <w:bottom w:val="none" w:sz="0" w:space="0" w:color="auto"/>
        <w:right w:val="none" w:sz="0" w:space="0" w:color="auto"/>
      </w:divBdr>
    </w:div>
    <w:div w:id="1391269811">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3652161">
      <w:bodyDiv w:val="1"/>
      <w:marLeft w:val="0"/>
      <w:marRight w:val="0"/>
      <w:marTop w:val="0"/>
      <w:marBottom w:val="0"/>
      <w:divBdr>
        <w:top w:val="none" w:sz="0" w:space="0" w:color="auto"/>
        <w:left w:val="none" w:sz="0" w:space="0" w:color="auto"/>
        <w:bottom w:val="none" w:sz="0" w:space="0" w:color="auto"/>
        <w:right w:val="none" w:sz="0" w:space="0" w:color="auto"/>
      </w:divBdr>
    </w:div>
    <w:div w:id="1394155079">
      <w:bodyDiv w:val="1"/>
      <w:marLeft w:val="0"/>
      <w:marRight w:val="0"/>
      <w:marTop w:val="0"/>
      <w:marBottom w:val="0"/>
      <w:divBdr>
        <w:top w:val="none" w:sz="0" w:space="0" w:color="auto"/>
        <w:left w:val="none" w:sz="0" w:space="0" w:color="auto"/>
        <w:bottom w:val="none" w:sz="0" w:space="0" w:color="auto"/>
        <w:right w:val="none" w:sz="0" w:space="0" w:color="auto"/>
      </w:divBdr>
    </w:div>
    <w:div w:id="1394542602">
      <w:bodyDiv w:val="1"/>
      <w:marLeft w:val="0"/>
      <w:marRight w:val="0"/>
      <w:marTop w:val="0"/>
      <w:marBottom w:val="0"/>
      <w:divBdr>
        <w:top w:val="none" w:sz="0" w:space="0" w:color="auto"/>
        <w:left w:val="none" w:sz="0" w:space="0" w:color="auto"/>
        <w:bottom w:val="none" w:sz="0" w:space="0" w:color="auto"/>
        <w:right w:val="none" w:sz="0" w:space="0" w:color="auto"/>
      </w:divBdr>
    </w:div>
    <w:div w:id="1394621265">
      <w:bodyDiv w:val="1"/>
      <w:marLeft w:val="0"/>
      <w:marRight w:val="0"/>
      <w:marTop w:val="0"/>
      <w:marBottom w:val="0"/>
      <w:divBdr>
        <w:top w:val="none" w:sz="0" w:space="0" w:color="auto"/>
        <w:left w:val="none" w:sz="0" w:space="0" w:color="auto"/>
        <w:bottom w:val="none" w:sz="0" w:space="0" w:color="auto"/>
        <w:right w:val="none" w:sz="0" w:space="0" w:color="auto"/>
      </w:divBdr>
    </w:div>
    <w:div w:id="1395665230">
      <w:bodyDiv w:val="1"/>
      <w:marLeft w:val="0"/>
      <w:marRight w:val="0"/>
      <w:marTop w:val="0"/>
      <w:marBottom w:val="0"/>
      <w:divBdr>
        <w:top w:val="none" w:sz="0" w:space="0" w:color="auto"/>
        <w:left w:val="none" w:sz="0" w:space="0" w:color="auto"/>
        <w:bottom w:val="none" w:sz="0" w:space="0" w:color="auto"/>
        <w:right w:val="none" w:sz="0" w:space="0" w:color="auto"/>
      </w:divBdr>
    </w:div>
    <w:div w:id="1395816914">
      <w:bodyDiv w:val="1"/>
      <w:marLeft w:val="0"/>
      <w:marRight w:val="0"/>
      <w:marTop w:val="0"/>
      <w:marBottom w:val="0"/>
      <w:divBdr>
        <w:top w:val="none" w:sz="0" w:space="0" w:color="auto"/>
        <w:left w:val="none" w:sz="0" w:space="0" w:color="auto"/>
        <w:bottom w:val="none" w:sz="0" w:space="0" w:color="auto"/>
        <w:right w:val="none" w:sz="0" w:space="0" w:color="auto"/>
      </w:divBdr>
    </w:div>
    <w:div w:id="1395931695">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079933">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6515386">
      <w:bodyDiv w:val="1"/>
      <w:marLeft w:val="0"/>
      <w:marRight w:val="0"/>
      <w:marTop w:val="0"/>
      <w:marBottom w:val="0"/>
      <w:divBdr>
        <w:top w:val="none" w:sz="0" w:space="0" w:color="auto"/>
        <w:left w:val="none" w:sz="0" w:space="0" w:color="auto"/>
        <w:bottom w:val="none" w:sz="0" w:space="0" w:color="auto"/>
        <w:right w:val="none" w:sz="0" w:space="0" w:color="auto"/>
      </w:divBdr>
    </w:div>
    <w:div w:id="1398014646">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400134549">
      <w:bodyDiv w:val="1"/>
      <w:marLeft w:val="0"/>
      <w:marRight w:val="0"/>
      <w:marTop w:val="0"/>
      <w:marBottom w:val="0"/>
      <w:divBdr>
        <w:top w:val="none" w:sz="0" w:space="0" w:color="auto"/>
        <w:left w:val="none" w:sz="0" w:space="0" w:color="auto"/>
        <w:bottom w:val="none" w:sz="0" w:space="0" w:color="auto"/>
        <w:right w:val="none" w:sz="0" w:space="0" w:color="auto"/>
      </w:divBdr>
    </w:div>
    <w:div w:id="1400178194">
      <w:bodyDiv w:val="1"/>
      <w:marLeft w:val="0"/>
      <w:marRight w:val="0"/>
      <w:marTop w:val="0"/>
      <w:marBottom w:val="0"/>
      <w:divBdr>
        <w:top w:val="none" w:sz="0" w:space="0" w:color="auto"/>
        <w:left w:val="none" w:sz="0" w:space="0" w:color="auto"/>
        <w:bottom w:val="none" w:sz="0" w:space="0" w:color="auto"/>
        <w:right w:val="none" w:sz="0" w:space="0" w:color="auto"/>
      </w:divBdr>
    </w:div>
    <w:div w:id="1400664690">
      <w:bodyDiv w:val="1"/>
      <w:marLeft w:val="0"/>
      <w:marRight w:val="0"/>
      <w:marTop w:val="0"/>
      <w:marBottom w:val="0"/>
      <w:divBdr>
        <w:top w:val="none" w:sz="0" w:space="0" w:color="auto"/>
        <w:left w:val="none" w:sz="0" w:space="0" w:color="auto"/>
        <w:bottom w:val="none" w:sz="0" w:space="0" w:color="auto"/>
        <w:right w:val="none" w:sz="0" w:space="0" w:color="auto"/>
      </w:divBdr>
    </w:div>
    <w:div w:id="1400861508">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1291157">
      <w:bodyDiv w:val="1"/>
      <w:marLeft w:val="0"/>
      <w:marRight w:val="0"/>
      <w:marTop w:val="0"/>
      <w:marBottom w:val="0"/>
      <w:divBdr>
        <w:top w:val="none" w:sz="0" w:space="0" w:color="auto"/>
        <w:left w:val="none" w:sz="0" w:space="0" w:color="auto"/>
        <w:bottom w:val="none" w:sz="0" w:space="0" w:color="auto"/>
        <w:right w:val="none" w:sz="0" w:space="0" w:color="auto"/>
      </w:divBdr>
    </w:div>
    <w:div w:id="1401559752">
      <w:bodyDiv w:val="1"/>
      <w:marLeft w:val="0"/>
      <w:marRight w:val="0"/>
      <w:marTop w:val="0"/>
      <w:marBottom w:val="0"/>
      <w:divBdr>
        <w:top w:val="none" w:sz="0" w:space="0" w:color="auto"/>
        <w:left w:val="none" w:sz="0" w:space="0" w:color="auto"/>
        <w:bottom w:val="none" w:sz="0" w:space="0" w:color="auto"/>
        <w:right w:val="none" w:sz="0" w:space="0" w:color="auto"/>
      </w:divBdr>
    </w:div>
    <w:div w:id="1401713670">
      <w:bodyDiv w:val="1"/>
      <w:marLeft w:val="0"/>
      <w:marRight w:val="0"/>
      <w:marTop w:val="0"/>
      <w:marBottom w:val="0"/>
      <w:divBdr>
        <w:top w:val="none" w:sz="0" w:space="0" w:color="auto"/>
        <w:left w:val="none" w:sz="0" w:space="0" w:color="auto"/>
        <w:bottom w:val="none" w:sz="0" w:space="0" w:color="auto"/>
        <w:right w:val="none" w:sz="0" w:space="0" w:color="auto"/>
      </w:divBdr>
    </w:div>
    <w:div w:id="1402095555">
      <w:bodyDiv w:val="1"/>
      <w:marLeft w:val="0"/>
      <w:marRight w:val="0"/>
      <w:marTop w:val="0"/>
      <w:marBottom w:val="0"/>
      <w:divBdr>
        <w:top w:val="none" w:sz="0" w:space="0" w:color="auto"/>
        <w:left w:val="none" w:sz="0" w:space="0" w:color="auto"/>
        <w:bottom w:val="none" w:sz="0" w:space="0" w:color="auto"/>
        <w:right w:val="none" w:sz="0" w:space="0" w:color="auto"/>
      </w:divBdr>
    </w:div>
    <w:div w:id="1402488701">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757368">
      <w:bodyDiv w:val="1"/>
      <w:marLeft w:val="0"/>
      <w:marRight w:val="0"/>
      <w:marTop w:val="0"/>
      <w:marBottom w:val="0"/>
      <w:divBdr>
        <w:top w:val="none" w:sz="0" w:space="0" w:color="auto"/>
        <w:left w:val="none" w:sz="0" w:space="0" w:color="auto"/>
        <w:bottom w:val="none" w:sz="0" w:space="0" w:color="auto"/>
        <w:right w:val="none" w:sz="0" w:space="0" w:color="auto"/>
      </w:divBdr>
    </w:div>
    <w:div w:id="1403022882">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911612">
      <w:bodyDiv w:val="1"/>
      <w:marLeft w:val="0"/>
      <w:marRight w:val="0"/>
      <w:marTop w:val="0"/>
      <w:marBottom w:val="0"/>
      <w:divBdr>
        <w:top w:val="none" w:sz="0" w:space="0" w:color="auto"/>
        <w:left w:val="none" w:sz="0" w:space="0" w:color="auto"/>
        <w:bottom w:val="none" w:sz="0" w:space="0" w:color="auto"/>
        <w:right w:val="none" w:sz="0" w:space="0" w:color="auto"/>
      </w:divBdr>
    </w:div>
    <w:div w:id="1405184069">
      <w:bodyDiv w:val="1"/>
      <w:marLeft w:val="0"/>
      <w:marRight w:val="0"/>
      <w:marTop w:val="0"/>
      <w:marBottom w:val="0"/>
      <w:divBdr>
        <w:top w:val="none" w:sz="0" w:space="0" w:color="auto"/>
        <w:left w:val="none" w:sz="0" w:space="0" w:color="auto"/>
        <w:bottom w:val="none" w:sz="0" w:space="0" w:color="auto"/>
        <w:right w:val="none" w:sz="0" w:space="0" w:color="auto"/>
      </w:divBdr>
    </w:div>
    <w:div w:id="1405253886">
      <w:bodyDiv w:val="1"/>
      <w:marLeft w:val="0"/>
      <w:marRight w:val="0"/>
      <w:marTop w:val="0"/>
      <w:marBottom w:val="0"/>
      <w:divBdr>
        <w:top w:val="none" w:sz="0" w:space="0" w:color="auto"/>
        <w:left w:val="none" w:sz="0" w:space="0" w:color="auto"/>
        <w:bottom w:val="none" w:sz="0" w:space="0" w:color="auto"/>
        <w:right w:val="none" w:sz="0" w:space="0" w:color="auto"/>
      </w:divBdr>
    </w:div>
    <w:div w:id="1405832338">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761544">
      <w:bodyDiv w:val="1"/>
      <w:marLeft w:val="0"/>
      <w:marRight w:val="0"/>
      <w:marTop w:val="0"/>
      <w:marBottom w:val="0"/>
      <w:divBdr>
        <w:top w:val="none" w:sz="0" w:space="0" w:color="auto"/>
        <w:left w:val="none" w:sz="0" w:space="0" w:color="auto"/>
        <w:bottom w:val="none" w:sz="0" w:space="0" w:color="auto"/>
        <w:right w:val="none" w:sz="0" w:space="0" w:color="auto"/>
      </w:divBdr>
    </w:div>
    <w:div w:id="1406803927">
      <w:bodyDiv w:val="1"/>
      <w:marLeft w:val="0"/>
      <w:marRight w:val="0"/>
      <w:marTop w:val="0"/>
      <w:marBottom w:val="0"/>
      <w:divBdr>
        <w:top w:val="none" w:sz="0" w:space="0" w:color="auto"/>
        <w:left w:val="none" w:sz="0" w:space="0" w:color="auto"/>
        <w:bottom w:val="none" w:sz="0" w:space="0" w:color="auto"/>
        <w:right w:val="none" w:sz="0" w:space="0" w:color="auto"/>
      </w:divBdr>
    </w:div>
    <w:div w:id="1406873406">
      <w:bodyDiv w:val="1"/>
      <w:marLeft w:val="0"/>
      <w:marRight w:val="0"/>
      <w:marTop w:val="0"/>
      <w:marBottom w:val="0"/>
      <w:divBdr>
        <w:top w:val="none" w:sz="0" w:space="0" w:color="auto"/>
        <w:left w:val="none" w:sz="0" w:space="0" w:color="auto"/>
        <w:bottom w:val="none" w:sz="0" w:space="0" w:color="auto"/>
        <w:right w:val="none" w:sz="0" w:space="0" w:color="auto"/>
      </w:divBdr>
    </w:div>
    <w:div w:id="1408071009">
      <w:bodyDiv w:val="1"/>
      <w:marLeft w:val="0"/>
      <w:marRight w:val="0"/>
      <w:marTop w:val="0"/>
      <w:marBottom w:val="0"/>
      <w:divBdr>
        <w:top w:val="none" w:sz="0" w:space="0" w:color="auto"/>
        <w:left w:val="none" w:sz="0" w:space="0" w:color="auto"/>
        <w:bottom w:val="none" w:sz="0" w:space="0" w:color="auto"/>
        <w:right w:val="none" w:sz="0" w:space="0" w:color="auto"/>
      </w:divBdr>
    </w:div>
    <w:div w:id="1408184985">
      <w:bodyDiv w:val="1"/>
      <w:marLeft w:val="0"/>
      <w:marRight w:val="0"/>
      <w:marTop w:val="0"/>
      <w:marBottom w:val="0"/>
      <w:divBdr>
        <w:top w:val="none" w:sz="0" w:space="0" w:color="auto"/>
        <w:left w:val="none" w:sz="0" w:space="0" w:color="auto"/>
        <w:bottom w:val="none" w:sz="0" w:space="0" w:color="auto"/>
        <w:right w:val="none" w:sz="0" w:space="0" w:color="auto"/>
      </w:divBdr>
    </w:div>
    <w:div w:id="1409307400">
      <w:bodyDiv w:val="1"/>
      <w:marLeft w:val="0"/>
      <w:marRight w:val="0"/>
      <w:marTop w:val="0"/>
      <w:marBottom w:val="0"/>
      <w:divBdr>
        <w:top w:val="none" w:sz="0" w:space="0" w:color="auto"/>
        <w:left w:val="none" w:sz="0" w:space="0" w:color="auto"/>
        <w:bottom w:val="none" w:sz="0" w:space="0" w:color="auto"/>
        <w:right w:val="none" w:sz="0" w:space="0" w:color="auto"/>
      </w:divBdr>
    </w:div>
    <w:div w:id="1409352161">
      <w:bodyDiv w:val="1"/>
      <w:marLeft w:val="0"/>
      <w:marRight w:val="0"/>
      <w:marTop w:val="0"/>
      <w:marBottom w:val="0"/>
      <w:divBdr>
        <w:top w:val="none" w:sz="0" w:space="0" w:color="auto"/>
        <w:left w:val="none" w:sz="0" w:space="0" w:color="auto"/>
        <w:bottom w:val="none" w:sz="0" w:space="0" w:color="auto"/>
        <w:right w:val="none" w:sz="0" w:space="0" w:color="auto"/>
      </w:divBdr>
    </w:div>
    <w:div w:id="1409619949">
      <w:bodyDiv w:val="1"/>
      <w:marLeft w:val="0"/>
      <w:marRight w:val="0"/>
      <w:marTop w:val="0"/>
      <w:marBottom w:val="0"/>
      <w:divBdr>
        <w:top w:val="none" w:sz="0" w:space="0" w:color="auto"/>
        <w:left w:val="none" w:sz="0" w:space="0" w:color="auto"/>
        <w:bottom w:val="none" w:sz="0" w:space="0" w:color="auto"/>
        <w:right w:val="none" w:sz="0" w:space="0" w:color="auto"/>
      </w:divBdr>
    </w:div>
    <w:div w:id="1409841198">
      <w:bodyDiv w:val="1"/>
      <w:marLeft w:val="0"/>
      <w:marRight w:val="0"/>
      <w:marTop w:val="0"/>
      <w:marBottom w:val="0"/>
      <w:divBdr>
        <w:top w:val="none" w:sz="0" w:space="0" w:color="auto"/>
        <w:left w:val="none" w:sz="0" w:space="0" w:color="auto"/>
        <w:bottom w:val="none" w:sz="0" w:space="0" w:color="auto"/>
        <w:right w:val="none" w:sz="0" w:space="0" w:color="auto"/>
      </w:divBdr>
    </w:div>
    <w:div w:id="1411074749">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2198061">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937924">
      <w:bodyDiv w:val="1"/>
      <w:marLeft w:val="0"/>
      <w:marRight w:val="0"/>
      <w:marTop w:val="0"/>
      <w:marBottom w:val="0"/>
      <w:divBdr>
        <w:top w:val="none" w:sz="0" w:space="0" w:color="auto"/>
        <w:left w:val="none" w:sz="0" w:space="0" w:color="auto"/>
        <w:bottom w:val="none" w:sz="0" w:space="0" w:color="auto"/>
        <w:right w:val="none" w:sz="0" w:space="0" w:color="auto"/>
      </w:divBdr>
    </w:div>
    <w:div w:id="1415518539">
      <w:bodyDiv w:val="1"/>
      <w:marLeft w:val="0"/>
      <w:marRight w:val="0"/>
      <w:marTop w:val="0"/>
      <w:marBottom w:val="0"/>
      <w:divBdr>
        <w:top w:val="none" w:sz="0" w:space="0" w:color="auto"/>
        <w:left w:val="none" w:sz="0" w:space="0" w:color="auto"/>
        <w:bottom w:val="none" w:sz="0" w:space="0" w:color="auto"/>
        <w:right w:val="none" w:sz="0" w:space="0" w:color="auto"/>
      </w:divBdr>
    </w:div>
    <w:div w:id="1415593739">
      <w:bodyDiv w:val="1"/>
      <w:marLeft w:val="0"/>
      <w:marRight w:val="0"/>
      <w:marTop w:val="0"/>
      <w:marBottom w:val="0"/>
      <w:divBdr>
        <w:top w:val="none" w:sz="0" w:space="0" w:color="auto"/>
        <w:left w:val="none" w:sz="0" w:space="0" w:color="auto"/>
        <w:bottom w:val="none" w:sz="0" w:space="0" w:color="auto"/>
        <w:right w:val="none" w:sz="0" w:space="0" w:color="auto"/>
      </w:divBdr>
    </w:div>
    <w:div w:id="1415668894">
      <w:bodyDiv w:val="1"/>
      <w:marLeft w:val="0"/>
      <w:marRight w:val="0"/>
      <w:marTop w:val="0"/>
      <w:marBottom w:val="0"/>
      <w:divBdr>
        <w:top w:val="none" w:sz="0" w:space="0" w:color="auto"/>
        <w:left w:val="none" w:sz="0" w:space="0" w:color="auto"/>
        <w:bottom w:val="none" w:sz="0" w:space="0" w:color="auto"/>
        <w:right w:val="none" w:sz="0" w:space="0" w:color="auto"/>
      </w:divBdr>
    </w:div>
    <w:div w:id="1415930846">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7089373">
      <w:bodyDiv w:val="1"/>
      <w:marLeft w:val="0"/>
      <w:marRight w:val="0"/>
      <w:marTop w:val="0"/>
      <w:marBottom w:val="0"/>
      <w:divBdr>
        <w:top w:val="none" w:sz="0" w:space="0" w:color="auto"/>
        <w:left w:val="none" w:sz="0" w:space="0" w:color="auto"/>
        <w:bottom w:val="none" w:sz="0" w:space="0" w:color="auto"/>
        <w:right w:val="none" w:sz="0" w:space="0" w:color="auto"/>
      </w:divBdr>
    </w:div>
    <w:div w:id="1418094817">
      <w:bodyDiv w:val="1"/>
      <w:marLeft w:val="0"/>
      <w:marRight w:val="0"/>
      <w:marTop w:val="0"/>
      <w:marBottom w:val="0"/>
      <w:divBdr>
        <w:top w:val="none" w:sz="0" w:space="0" w:color="auto"/>
        <w:left w:val="none" w:sz="0" w:space="0" w:color="auto"/>
        <w:bottom w:val="none" w:sz="0" w:space="0" w:color="auto"/>
        <w:right w:val="none" w:sz="0" w:space="0" w:color="auto"/>
      </w:divBdr>
    </w:div>
    <w:div w:id="1419250053">
      <w:bodyDiv w:val="1"/>
      <w:marLeft w:val="0"/>
      <w:marRight w:val="0"/>
      <w:marTop w:val="0"/>
      <w:marBottom w:val="0"/>
      <w:divBdr>
        <w:top w:val="none" w:sz="0" w:space="0" w:color="auto"/>
        <w:left w:val="none" w:sz="0" w:space="0" w:color="auto"/>
        <w:bottom w:val="none" w:sz="0" w:space="0" w:color="auto"/>
        <w:right w:val="none" w:sz="0" w:space="0" w:color="auto"/>
      </w:divBdr>
    </w:div>
    <w:div w:id="1419449562">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2409049">
      <w:bodyDiv w:val="1"/>
      <w:marLeft w:val="0"/>
      <w:marRight w:val="0"/>
      <w:marTop w:val="0"/>
      <w:marBottom w:val="0"/>
      <w:divBdr>
        <w:top w:val="none" w:sz="0" w:space="0" w:color="auto"/>
        <w:left w:val="none" w:sz="0" w:space="0" w:color="auto"/>
        <w:bottom w:val="none" w:sz="0" w:space="0" w:color="auto"/>
        <w:right w:val="none" w:sz="0" w:space="0" w:color="auto"/>
      </w:divBdr>
    </w:div>
    <w:div w:id="1423837276">
      <w:bodyDiv w:val="1"/>
      <w:marLeft w:val="0"/>
      <w:marRight w:val="0"/>
      <w:marTop w:val="0"/>
      <w:marBottom w:val="0"/>
      <w:divBdr>
        <w:top w:val="none" w:sz="0" w:space="0" w:color="auto"/>
        <w:left w:val="none" w:sz="0" w:space="0" w:color="auto"/>
        <w:bottom w:val="none" w:sz="0" w:space="0" w:color="auto"/>
        <w:right w:val="none" w:sz="0" w:space="0" w:color="auto"/>
      </w:divBdr>
    </w:div>
    <w:div w:id="1424228679">
      <w:bodyDiv w:val="1"/>
      <w:marLeft w:val="0"/>
      <w:marRight w:val="0"/>
      <w:marTop w:val="0"/>
      <w:marBottom w:val="0"/>
      <w:divBdr>
        <w:top w:val="none" w:sz="0" w:space="0" w:color="auto"/>
        <w:left w:val="none" w:sz="0" w:space="0" w:color="auto"/>
        <w:bottom w:val="none" w:sz="0" w:space="0" w:color="auto"/>
        <w:right w:val="none" w:sz="0" w:space="0" w:color="auto"/>
      </w:divBdr>
    </w:div>
    <w:div w:id="1424254602">
      <w:bodyDiv w:val="1"/>
      <w:marLeft w:val="0"/>
      <w:marRight w:val="0"/>
      <w:marTop w:val="0"/>
      <w:marBottom w:val="0"/>
      <w:divBdr>
        <w:top w:val="none" w:sz="0" w:space="0" w:color="auto"/>
        <w:left w:val="none" w:sz="0" w:space="0" w:color="auto"/>
        <w:bottom w:val="none" w:sz="0" w:space="0" w:color="auto"/>
        <w:right w:val="none" w:sz="0" w:space="0" w:color="auto"/>
      </w:divBdr>
    </w:div>
    <w:div w:id="1424499134">
      <w:bodyDiv w:val="1"/>
      <w:marLeft w:val="0"/>
      <w:marRight w:val="0"/>
      <w:marTop w:val="0"/>
      <w:marBottom w:val="0"/>
      <w:divBdr>
        <w:top w:val="none" w:sz="0" w:space="0" w:color="auto"/>
        <w:left w:val="none" w:sz="0" w:space="0" w:color="auto"/>
        <w:bottom w:val="none" w:sz="0" w:space="0" w:color="auto"/>
        <w:right w:val="none" w:sz="0" w:space="0" w:color="auto"/>
      </w:divBdr>
    </w:div>
    <w:div w:id="1426153359">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7071711">
      <w:bodyDiv w:val="1"/>
      <w:marLeft w:val="0"/>
      <w:marRight w:val="0"/>
      <w:marTop w:val="0"/>
      <w:marBottom w:val="0"/>
      <w:divBdr>
        <w:top w:val="none" w:sz="0" w:space="0" w:color="auto"/>
        <w:left w:val="none" w:sz="0" w:space="0" w:color="auto"/>
        <w:bottom w:val="none" w:sz="0" w:space="0" w:color="auto"/>
        <w:right w:val="none" w:sz="0" w:space="0" w:color="auto"/>
      </w:divBdr>
    </w:div>
    <w:div w:id="1427339295">
      <w:bodyDiv w:val="1"/>
      <w:marLeft w:val="0"/>
      <w:marRight w:val="0"/>
      <w:marTop w:val="0"/>
      <w:marBottom w:val="0"/>
      <w:divBdr>
        <w:top w:val="none" w:sz="0" w:space="0" w:color="auto"/>
        <w:left w:val="none" w:sz="0" w:space="0" w:color="auto"/>
        <w:bottom w:val="none" w:sz="0" w:space="0" w:color="auto"/>
        <w:right w:val="none" w:sz="0" w:space="0" w:color="auto"/>
      </w:divBdr>
    </w:div>
    <w:div w:id="1427723637">
      <w:bodyDiv w:val="1"/>
      <w:marLeft w:val="0"/>
      <w:marRight w:val="0"/>
      <w:marTop w:val="0"/>
      <w:marBottom w:val="0"/>
      <w:divBdr>
        <w:top w:val="none" w:sz="0" w:space="0" w:color="auto"/>
        <w:left w:val="none" w:sz="0" w:space="0" w:color="auto"/>
        <w:bottom w:val="none" w:sz="0" w:space="0" w:color="auto"/>
        <w:right w:val="none" w:sz="0" w:space="0" w:color="auto"/>
      </w:divBdr>
    </w:div>
    <w:div w:id="1428845162">
      <w:bodyDiv w:val="1"/>
      <w:marLeft w:val="0"/>
      <w:marRight w:val="0"/>
      <w:marTop w:val="0"/>
      <w:marBottom w:val="0"/>
      <w:divBdr>
        <w:top w:val="none" w:sz="0" w:space="0" w:color="auto"/>
        <w:left w:val="none" w:sz="0" w:space="0" w:color="auto"/>
        <w:bottom w:val="none" w:sz="0" w:space="0" w:color="auto"/>
        <w:right w:val="none" w:sz="0" w:space="0" w:color="auto"/>
      </w:divBdr>
    </w:div>
    <w:div w:id="1428883718">
      <w:bodyDiv w:val="1"/>
      <w:marLeft w:val="0"/>
      <w:marRight w:val="0"/>
      <w:marTop w:val="0"/>
      <w:marBottom w:val="0"/>
      <w:divBdr>
        <w:top w:val="none" w:sz="0" w:space="0" w:color="auto"/>
        <w:left w:val="none" w:sz="0" w:space="0" w:color="auto"/>
        <w:bottom w:val="none" w:sz="0" w:space="0" w:color="auto"/>
        <w:right w:val="none" w:sz="0" w:space="0" w:color="auto"/>
      </w:divBdr>
    </w:div>
    <w:div w:id="1429692924">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30420021">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1588134">
      <w:bodyDiv w:val="1"/>
      <w:marLeft w:val="0"/>
      <w:marRight w:val="0"/>
      <w:marTop w:val="0"/>
      <w:marBottom w:val="0"/>
      <w:divBdr>
        <w:top w:val="none" w:sz="0" w:space="0" w:color="auto"/>
        <w:left w:val="none" w:sz="0" w:space="0" w:color="auto"/>
        <w:bottom w:val="none" w:sz="0" w:space="0" w:color="auto"/>
        <w:right w:val="none" w:sz="0" w:space="0" w:color="auto"/>
      </w:divBdr>
    </w:div>
    <w:div w:id="1432048963">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583730">
      <w:bodyDiv w:val="1"/>
      <w:marLeft w:val="0"/>
      <w:marRight w:val="0"/>
      <w:marTop w:val="0"/>
      <w:marBottom w:val="0"/>
      <w:divBdr>
        <w:top w:val="none" w:sz="0" w:space="0" w:color="auto"/>
        <w:left w:val="none" w:sz="0" w:space="0" w:color="auto"/>
        <w:bottom w:val="none" w:sz="0" w:space="0" w:color="auto"/>
        <w:right w:val="none" w:sz="0" w:space="0" w:color="auto"/>
      </w:divBdr>
    </w:div>
    <w:div w:id="1433477149">
      <w:bodyDiv w:val="1"/>
      <w:marLeft w:val="0"/>
      <w:marRight w:val="0"/>
      <w:marTop w:val="0"/>
      <w:marBottom w:val="0"/>
      <w:divBdr>
        <w:top w:val="none" w:sz="0" w:space="0" w:color="auto"/>
        <w:left w:val="none" w:sz="0" w:space="0" w:color="auto"/>
        <w:bottom w:val="none" w:sz="0" w:space="0" w:color="auto"/>
        <w:right w:val="none" w:sz="0" w:space="0" w:color="auto"/>
      </w:divBdr>
    </w:div>
    <w:div w:id="1433819106">
      <w:bodyDiv w:val="1"/>
      <w:marLeft w:val="0"/>
      <w:marRight w:val="0"/>
      <w:marTop w:val="0"/>
      <w:marBottom w:val="0"/>
      <w:divBdr>
        <w:top w:val="none" w:sz="0" w:space="0" w:color="auto"/>
        <w:left w:val="none" w:sz="0" w:space="0" w:color="auto"/>
        <w:bottom w:val="none" w:sz="0" w:space="0" w:color="auto"/>
        <w:right w:val="none" w:sz="0" w:space="0" w:color="auto"/>
      </w:divBdr>
    </w:div>
    <w:div w:id="1434402742">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5436568">
      <w:bodyDiv w:val="1"/>
      <w:marLeft w:val="0"/>
      <w:marRight w:val="0"/>
      <w:marTop w:val="0"/>
      <w:marBottom w:val="0"/>
      <w:divBdr>
        <w:top w:val="none" w:sz="0" w:space="0" w:color="auto"/>
        <w:left w:val="none" w:sz="0" w:space="0" w:color="auto"/>
        <w:bottom w:val="none" w:sz="0" w:space="0" w:color="auto"/>
        <w:right w:val="none" w:sz="0" w:space="0" w:color="auto"/>
      </w:divBdr>
    </w:div>
    <w:div w:id="1436246315">
      <w:bodyDiv w:val="1"/>
      <w:marLeft w:val="0"/>
      <w:marRight w:val="0"/>
      <w:marTop w:val="0"/>
      <w:marBottom w:val="0"/>
      <w:divBdr>
        <w:top w:val="none" w:sz="0" w:space="0" w:color="auto"/>
        <w:left w:val="none" w:sz="0" w:space="0" w:color="auto"/>
        <w:bottom w:val="none" w:sz="0" w:space="0" w:color="auto"/>
        <w:right w:val="none" w:sz="0" w:space="0" w:color="auto"/>
      </w:divBdr>
    </w:div>
    <w:div w:id="1436513804">
      <w:bodyDiv w:val="1"/>
      <w:marLeft w:val="0"/>
      <w:marRight w:val="0"/>
      <w:marTop w:val="0"/>
      <w:marBottom w:val="0"/>
      <w:divBdr>
        <w:top w:val="none" w:sz="0" w:space="0" w:color="auto"/>
        <w:left w:val="none" w:sz="0" w:space="0" w:color="auto"/>
        <w:bottom w:val="none" w:sz="0" w:space="0" w:color="auto"/>
        <w:right w:val="none" w:sz="0" w:space="0" w:color="auto"/>
      </w:divBdr>
    </w:div>
    <w:div w:id="1436629044">
      <w:bodyDiv w:val="1"/>
      <w:marLeft w:val="0"/>
      <w:marRight w:val="0"/>
      <w:marTop w:val="0"/>
      <w:marBottom w:val="0"/>
      <w:divBdr>
        <w:top w:val="none" w:sz="0" w:space="0" w:color="auto"/>
        <w:left w:val="none" w:sz="0" w:space="0" w:color="auto"/>
        <w:bottom w:val="none" w:sz="0" w:space="0" w:color="auto"/>
        <w:right w:val="none" w:sz="0" w:space="0" w:color="auto"/>
      </w:divBdr>
    </w:div>
    <w:div w:id="1436637072">
      <w:bodyDiv w:val="1"/>
      <w:marLeft w:val="0"/>
      <w:marRight w:val="0"/>
      <w:marTop w:val="0"/>
      <w:marBottom w:val="0"/>
      <w:divBdr>
        <w:top w:val="none" w:sz="0" w:space="0" w:color="auto"/>
        <w:left w:val="none" w:sz="0" w:space="0" w:color="auto"/>
        <w:bottom w:val="none" w:sz="0" w:space="0" w:color="auto"/>
        <w:right w:val="none" w:sz="0" w:space="0" w:color="auto"/>
      </w:divBdr>
    </w:div>
    <w:div w:id="1439180095">
      <w:bodyDiv w:val="1"/>
      <w:marLeft w:val="0"/>
      <w:marRight w:val="0"/>
      <w:marTop w:val="0"/>
      <w:marBottom w:val="0"/>
      <w:divBdr>
        <w:top w:val="none" w:sz="0" w:space="0" w:color="auto"/>
        <w:left w:val="none" w:sz="0" w:space="0" w:color="auto"/>
        <w:bottom w:val="none" w:sz="0" w:space="0" w:color="auto"/>
        <w:right w:val="none" w:sz="0" w:space="0" w:color="auto"/>
      </w:divBdr>
    </w:div>
    <w:div w:id="1439182617">
      <w:bodyDiv w:val="1"/>
      <w:marLeft w:val="0"/>
      <w:marRight w:val="0"/>
      <w:marTop w:val="0"/>
      <w:marBottom w:val="0"/>
      <w:divBdr>
        <w:top w:val="none" w:sz="0" w:space="0" w:color="auto"/>
        <w:left w:val="none" w:sz="0" w:space="0" w:color="auto"/>
        <w:bottom w:val="none" w:sz="0" w:space="0" w:color="auto"/>
        <w:right w:val="none" w:sz="0" w:space="0" w:color="auto"/>
      </w:divBdr>
    </w:div>
    <w:div w:id="1440031592">
      <w:bodyDiv w:val="1"/>
      <w:marLeft w:val="0"/>
      <w:marRight w:val="0"/>
      <w:marTop w:val="0"/>
      <w:marBottom w:val="0"/>
      <w:divBdr>
        <w:top w:val="none" w:sz="0" w:space="0" w:color="auto"/>
        <w:left w:val="none" w:sz="0" w:space="0" w:color="auto"/>
        <w:bottom w:val="none" w:sz="0" w:space="0" w:color="auto"/>
        <w:right w:val="none" w:sz="0" w:space="0" w:color="auto"/>
      </w:divBdr>
    </w:div>
    <w:div w:id="1440370080">
      <w:bodyDiv w:val="1"/>
      <w:marLeft w:val="0"/>
      <w:marRight w:val="0"/>
      <w:marTop w:val="0"/>
      <w:marBottom w:val="0"/>
      <w:divBdr>
        <w:top w:val="none" w:sz="0" w:space="0" w:color="auto"/>
        <w:left w:val="none" w:sz="0" w:space="0" w:color="auto"/>
        <w:bottom w:val="none" w:sz="0" w:space="0" w:color="auto"/>
        <w:right w:val="none" w:sz="0" w:space="0" w:color="auto"/>
      </w:divBdr>
    </w:div>
    <w:div w:id="1440681585">
      <w:bodyDiv w:val="1"/>
      <w:marLeft w:val="0"/>
      <w:marRight w:val="0"/>
      <w:marTop w:val="0"/>
      <w:marBottom w:val="0"/>
      <w:divBdr>
        <w:top w:val="none" w:sz="0" w:space="0" w:color="auto"/>
        <w:left w:val="none" w:sz="0" w:space="0" w:color="auto"/>
        <w:bottom w:val="none" w:sz="0" w:space="0" w:color="auto"/>
        <w:right w:val="none" w:sz="0" w:space="0" w:color="auto"/>
      </w:divBdr>
    </w:div>
    <w:div w:id="1440763214">
      <w:bodyDiv w:val="1"/>
      <w:marLeft w:val="0"/>
      <w:marRight w:val="0"/>
      <w:marTop w:val="0"/>
      <w:marBottom w:val="0"/>
      <w:divBdr>
        <w:top w:val="none" w:sz="0" w:space="0" w:color="auto"/>
        <w:left w:val="none" w:sz="0" w:space="0" w:color="auto"/>
        <w:bottom w:val="none" w:sz="0" w:space="0" w:color="auto"/>
        <w:right w:val="none" w:sz="0" w:space="0" w:color="auto"/>
      </w:divBdr>
    </w:div>
    <w:div w:id="1441797958">
      <w:bodyDiv w:val="1"/>
      <w:marLeft w:val="0"/>
      <w:marRight w:val="0"/>
      <w:marTop w:val="0"/>
      <w:marBottom w:val="0"/>
      <w:divBdr>
        <w:top w:val="none" w:sz="0" w:space="0" w:color="auto"/>
        <w:left w:val="none" w:sz="0" w:space="0" w:color="auto"/>
        <w:bottom w:val="none" w:sz="0" w:space="0" w:color="auto"/>
        <w:right w:val="none" w:sz="0" w:space="0" w:color="auto"/>
      </w:divBdr>
    </w:div>
    <w:div w:id="1442604425">
      <w:bodyDiv w:val="1"/>
      <w:marLeft w:val="0"/>
      <w:marRight w:val="0"/>
      <w:marTop w:val="0"/>
      <w:marBottom w:val="0"/>
      <w:divBdr>
        <w:top w:val="none" w:sz="0" w:space="0" w:color="auto"/>
        <w:left w:val="none" w:sz="0" w:space="0" w:color="auto"/>
        <w:bottom w:val="none" w:sz="0" w:space="0" w:color="auto"/>
        <w:right w:val="none" w:sz="0" w:space="0" w:color="auto"/>
      </w:divBdr>
    </w:div>
    <w:div w:id="1443182964">
      <w:bodyDiv w:val="1"/>
      <w:marLeft w:val="0"/>
      <w:marRight w:val="0"/>
      <w:marTop w:val="0"/>
      <w:marBottom w:val="0"/>
      <w:divBdr>
        <w:top w:val="none" w:sz="0" w:space="0" w:color="auto"/>
        <w:left w:val="none" w:sz="0" w:space="0" w:color="auto"/>
        <w:bottom w:val="none" w:sz="0" w:space="0" w:color="auto"/>
        <w:right w:val="none" w:sz="0" w:space="0" w:color="auto"/>
      </w:divBdr>
    </w:div>
    <w:div w:id="1443724254">
      <w:bodyDiv w:val="1"/>
      <w:marLeft w:val="0"/>
      <w:marRight w:val="0"/>
      <w:marTop w:val="0"/>
      <w:marBottom w:val="0"/>
      <w:divBdr>
        <w:top w:val="none" w:sz="0" w:space="0" w:color="auto"/>
        <w:left w:val="none" w:sz="0" w:space="0" w:color="auto"/>
        <w:bottom w:val="none" w:sz="0" w:space="0" w:color="auto"/>
        <w:right w:val="none" w:sz="0" w:space="0" w:color="auto"/>
      </w:divBdr>
    </w:div>
    <w:div w:id="1443841504">
      <w:bodyDiv w:val="1"/>
      <w:marLeft w:val="0"/>
      <w:marRight w:val="0"/>
      <w:marTop w:val="0"/>
      <w:marBottom w:val="0"/>
      <w:divBdr>
        <w:top w:val="none" w:sz="0" w:space="0" w:color="auto"/>
        <w:left w:val="none" w:sz="0" w:space="0" w:color="auto"/>
        <w:bottom w:val="none" w:sz="0" w:space="0" w:color="auto"/>
        <w:right w:val="none" w:sz="0" w:space="0" w:color="auto"/>
      </w:divBdr>
    </w:div>
    <w:div w:id="1443843399">
      <w:bodyDiv w:val="1"/>
      <w:marLeft w:val="0"/>
      <w:marRight w:val="0"/>
      <w:marTop w:val="0"/>
      <w:marBottom w:val="0"/>
      <w:divBdr>
        <w:top w:val="none" w:sz="0" w:space="0" w:color="auto"/>
        <w:left w:val="none" w:sz="0" w:space="0" w:color="auto"/>
        <w:bottom w:val="none" w:sz="0" w:space="0" w:color="auto"/>
        <w:right w:val="none" w:sz="0" w:space="0" w:color="auto"/>
      </w:divBdr>
    </w:div>
    <w:div w:id="1443962185">
      <w:bodyDiv w:val="1"/>
      <w:marLeft w:val="0"/>
      <w:marRight w:val="0"/>
      <w:marTop w:val="0"/>
      <w:marBottom w:val="0"/>
      <w:divBdr>
        <w:top w:val="none" w:sz="0" w:space="0" w:color="auto"/>
        <w:left w:val="none" w:sz="0" w:space="0" w:color="auto"/>
        <w:bottom w:val="none" w:sz="0" w:space="0" w:color="auto"/>
        <w:right w:val="none" w:sz="0" w:space="0" w:color="auto"/>
      </w:divBdr>
    </w:div>
    <w:div w:id="1444032213">
      <w:bodyDiv w:val="1"/>
      <w:marLeft w:val="0"/>
      <w:marRight w:val="0"/>
      <w:marTop w:val="0"/>
      <w:marBottom w:val="0"/>
      <w:divBdr>
        <w:top w:val="none" w:sz="0" w:space="0" w:color="auto"/>
        <w:left w:val="none" w:sz="0" w:space="0" w:color="auto"/>
        <w:bottom w:val="none" w:sz="0" w:space="0" w:color="auto"/>
        <w:right w:val="none" w:sz="0" w:space="0" w:color="auto"/>
      </w:divBdr>
    </w:div>
    <w:div w:id="1444039365">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5274058">
      <w:bodyDiv w:val="1"/>
      <w:marLeft w:val="0"/>
      <w:marRight w:val="0"/>
      <w:marTop w:val="0"/>
      <w:marBottom w:val="0"/>
      <w:divBdr>
        <w:top w:val="none" w:sz="0" w:space="0" w:color="auto"/>
        <w:left w:val="none" w:sz="0" w:space="0" w:color="auto"/>
        <w:bottom w:val="none" w:sz="0" w:space="0" w:color="auto"/>
        <w:right w:val="none" w:sz="0" w:space="0" w:color="auto"/>
      </w:divBdr>
    </w:div>
    <w:div w:id="1447231831">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390099">
      <w:bodyDiv w:val="1"/>
      <w:marLeft w:val="0"/>
      <w:marRight w:val="0"/>
      <w:marTop w:val="0"/>
      <w:marBottom w:val="0"/>
      <w:divBdr>
        <w:top w:val="none" w:sz="0" w:space="0" w:color="auto"/>
        <w:left w:val="none" w:sz="0" w:space="0" w:color="auto"/>
        <w:bottom w:val="none" w:sz="0" w:space="0" w:color="auto"/>
        <w:right w:val="none" w:sz="0" w:space="0" w:color="auto"/>
      </w:divBdr>
    </w:div>
    <w:div w:id="1447849841">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159608">
      <w:bodyDiv w:val="1"/>
      <w:marLeft w:val="0"/>
      <w:marRight w:val="0"/>
      <w:marTop w:val="0"/>
      <w:marBottom w:val="0"/>
      <w:divBdr>
        <w:top w:val="none" w:sz="0" w:space="0" w:color="auto"/>
        <w:left w:val="none" w:sz="0" w:space="0" w:color="auto"/>
        <w:bottom w:val="none" w:sz="0" w:space="0" w:color="auto"/>
        <w:right w:val="none" w:sz="0" w:space="0" w:color="auto"/>
      </w:divBdr>
    </w:div>
    <w:div w:id="1448162691">
      <w:bodyDiv w:val="1"/>
      <w:marLeft w:val="0"/>
      <w:marRight w:val="0"/>
      <w:marTop w:val="0"/>
      <w:marBottom w:val="0"/>
      <w:divBdr>
        <w:top w:val="none" w:sz="0" w:space="0" w:color="auto"/>
        <w:left w:val="none" w:sz="0" w:space="0" w:color="auto"/>
        <w:bottom w:val="none" w:sz="0" w:space="0" w:color="auto"/>
        <w:right w:val="none" w:sz="0" w:space="0" w:color="auto"/>
      </w:divBdr>
    </w:div>
    <w:div w:id="1449855755">
      <w:bodyDiv w:val="1"/>
      <w:marLeft w:val="0"/>
      <w:marRight w:val="0"/>
      <w:marTop w:val="0"/>
      <w:marBottom w:val="0"/>
      <w:divBdr>
        <w:top w:val="none" w:sz="0" w:space="0" w:color="auto"/>
        <w:left w:val="none" w:sz="0" w:space="0" w:color="auto"/>
        <w:bottom w:val="none" w:sz="0" w:space="0" w:color="auto"/>
        <w:right w:val="none" w:sz="0" w:space="0" w:color="auto"/>
      </w:divBdr>
    </w:div>
    <w:div w:id="1450205034">
      <w:bodyDiv w:val="1"/>
      <w:marLeft w:val="0"/>
      <w:marRight w:val="0"/>
      <w:marTop w:val="0"/>
      <w:marBottom w:val="0"/>
      <w:divBdr>
        <w:top w:val="none" w:sz="0" w:space="0" w:color="auto"/>
        <w:left w:val="none" w:sz="0" w:space="0" w:color="auto"/>
        <w:bottom w:val="none" w:sz="0" w:space="0" w:color="auto"/>
        <w:right w:val="none" w:sz="0" w:space="0" w:color="auto"/>
      </w:divBdr>
    </w:div>
    <w:div w:id="1450468892">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314334">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628620">
      <w:bodyDiv w:val="1"/>
      <w:marLeft w:val="0"/>
      <w:marRight w:val="0"/>
      <w:marTop w:val="0"/>
      <w:marBottom w:val="0"/>
      <w:divBdr>
        <w:top w:val="none" w:sz="0" w:space="0" w:color="auto"/>
        <w:left w:val="none" w:sz="0" w:space="0" w:color="auto"/>
        <w:bottom w:val="none" w:sz="0" w:space="0" w:color="auto"/>
        <w:right w:val="none" w:sz="0" w:space="0" w:color="auto"/>
      </w:divBdr>
    </w:div>
    <w:div w:id="1451893955">
      <w:bodyDiv w:val="1"/>
      <w:marLeft w:val="0"/>
      <w:marRight w:val="0"/>
      <w:marTop w:val="0"/>
      <w:marBottom w:val="0"/>
      <w:divBdr>
        <w:top w:val="none" w:sz="0" w:space="0" w:color="auto"/>
        <w:left w:val="none" w:sz="0" w:space="0" w:color="auto"/>
        <w:bottom w:val="none" w:sz="0" w:space="0" w:color="auto"/>
        <w:right w:val="none" w:sz="0" w:space="0" w:color="auto"/>
      </w:divBdr>
    </w:div>
    <w:div w:id="1452430414">
      <w:bodyDiv w:val="1"/>
      <w:marLeft w:val="0"/>
      <w:marRight w:val="0"/>
      <w:marTop w:val="0"/>
      <w:marBottom w:val="0"/>
      <w:divBdr>
        <w:top w:val="none" w:sz="0" w:space="0" w:color="auto"/>
        <w:left w:val="none" w:sz="0" w:space="0" w:color="auto"/>
        <w:bottom w:val="none" w:sz="0" w:space="0" w:color="auto"/>
        <w:right w:val="none" w:sz="0" w:space="0" w:color="auto"/>
      </w:divBdr>
    </w:div>
    <w:div w:id="1452439483">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943303">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5710941">
      <w:bodyDiv w:val="1"/>
      <w:marLeft w:val="0"/>
      <w:marRight w:val="0"/>
      <w:marTop w:val="0"/>
      <w:marBottom w:val="0"/>
      <w:divBdr>
        <w:top w:val="none" w:sz="0" w:space="0" w:color="auto"/>
        <w:left w:val="none" w:sz="0" w:space="0" w:color="auto"/>
        <w:bottom w:val="none" w:sz="0" w:space="0" w:color="auto"/>
        <w:right w:val="none" w:sz="0" w:space="0" w:color="auto"/>
      </w:divBdr>
    </w:div>
    <w:div w:id="1457527993">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7791779">
      <w:bodyDiv w:val="1"/>
      <w:marLeft w:val="0"/>
      <w:marRight w:val="0"/>
      <w:marTop w:val="0"/>
      <w:marBottom w:val="0"/>
      <w:divBdr>
        <w:top w:val="none" w:sz="0" w:space="0" w:color="auto"/>
        <w:left w:val="none" w:sz="0" w:space="0" w:color="auto"/>
        <w:bottom w:val="none" w:sz="0" w:space="0" w:color="auto"/>
        <w:right w:val="none" w:sz="0" w:space="0" w:color="auto"/>
      </w:divBdr>
    </w:div>
    <w:div w:id="1458060802">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879213">
      <w:bodyDiv w:val="1"/>
      <w:marLeft w:val="0"/>
      <w:marRight w:val="0"/>
      <w:marTop w:val="0"/>
      <w:marBottom w:val="0"/>
      <w:divBdr>
        <w:top w:val="none" w:sz="0" w:space="0" w:color="auto"/>
        <w:left w:val="none" w:sz="0" w:space="0" w:color="auto"/>
        <w:bottom w:val="none" w:sz="0" w:space="0" w:color="auto"/>
        <w:right w:val="none" w:sz="0" w:space="0" w:color="auto"/>
      </w:divBdr>
    </w:div>
    <w:div w:id="1460954998">
      <w:bodyDiv w:val="1"/>
      <w:marLeft w:val="0"/>
      <w:marRight w:val="0"/>
      <w:marTop w:val="0"/>
      <w:marBottom w:val="0"/>
      <w:divBdr>
        <w:top w:val="none" w:sz="0" w:space="0" w:color="auto"/>
        <w:left w:val="none" w:sz="0" w:space="0" w:color="auto"/>
        <w:bottom w:val="none" w:sz="0" w:space="0" w:color="auto"/>
        <w:right w:val="none" w:sz="0" w:space="0" w:color="auto"/>
      </w:divBdr>
    </w:div>
    <w:div w:id="1461264932">
      <w:bodyDiv w:val="1"/>
      <w:marLeft w:val="0"/>
      <w:marRight w:val="0"/>
      <w:marTop w:val="0"/>
      <w:marBottom w:val="0"/>
      <w:divBdr>
        <w:top w:val="none" w:sz="0" w:space="0" w:color="auto"/>
        <w:left w:val="none" w:sz="0" w:space="0" w:color="auto"/>
        <w:bottom w:val="none" w:sz="0" w:space="0" w:color="auto"/>
        <w:right w:val="none" w:sz="0" w:space="0" w:color="auto"/>
      </w:divBdr>
    </w:div>
    <w:div w:id="1461265528">
      <w:bodyDiv w:val="1"/>
      <w:marLeft w:val="0"/>
      <w:marRight w:val="0"/>
      <w:marTop w:val="0"/>
      <w:marBottom w:val="0"/>
      <w:divBdr>
        <w:top w:val="none" w:sz="0" w:space="0" w:color="auto"/>
        <w:left w:val="none" w:sz="0" w:space="0" w:color="auto"/>
        <w:bottom w:val="none" w:sz="0" w:space="0" w:color="auto"/>
        <w:right w:val="none" w:sz="0" w:space="0" w:color="auto"/>
      </w:divBdr>
    </w:div>
    <w:div w:id="1461455847">
      <w:bodyDiv w:val="1"/>
      <w:marLeft w:val="0"/>
      <w:marRight w:val="0"/>
      <w:marTop w:val="0"/>
      <w:marBottom w:val="0"/>
      <w:divBdr>
        <w:top w:val="none" w:sz="0" w:space="0" w:color="auto"/>
        <w:left w:val="none" w:sz="0" w:space="0" w:color="auto"/>
        <w:bottom w:val="none" w:sz="0" w:space="0" w:color="auto"/>
        <w:right w:val="none" w:sz="0" w:space="0" w:color="auto"/>
      </w:divBdr>
    </w:div>
    <w:div w:id="1461923608">
      <w:bodyDiv w:val="1"/>
      <w:marLeft w:val="0"/>
      <w:marRight w:val="0"/>
      <w:marTop w:val="0"/>
      <w:marBottom w:val="0"/>
      <w:divBdr>
        <w:top w:val="none" w:sz="0" w:space="0" w:color="auto"/>
        <w:left w:val="none" w:sz="0" w:space="0" w:color="auto"/>
        <w:bottom w:val="none" w:sz="0" w:space="0" w:color="auto"/>
        <w:right w:val="none" w:sz="0" w:space="0" w:color="auto"/>
      </w:divBdr>
    </w:div>
    <w:div w:id="1462961395">
      <w:bodyDiv w:val="1"/>
      <w:marLeft w:val="0"/>
      <w:marRight w:val="0"/>
      <w:marTop w:val="0"/>
      <w:marBottom w:val="0"/>
      <w:divBdr>
        <w:top w:val="none" w:sz="0" w:space="0" w:color="auto"/>
        <w:left w:val="none" w:sz="0" w:space="0" w:color="auto"/>
        <w:bottom w:val="none" w:sz="0" w:space="0" w:color="auto"/>
        <w:right w:val="none" w:sz="0" w:space="0" w:color="auto"/>
      </w:divBdr>
    </w:div>
    <w:div w:id="1463038373">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308131">
      <w:bodyDiv w:val="1"/>
      <w:marLeft w:val="0"/>
      <w:marRight w:val="0"/>
      <w:marTop w:val="0"/>
      <w:marBottom w:val="0"/>
      <w:divBdr>
        <w:top w:val="none" w:sz="0" w:space="0" w:color="auto"/>
        <w:left w:val="none" w:sz="0" w:space="0" w:color="auto"/>
        <w:bottom w:val="none" w:sz="0" w:space="0" w:color="auto"/>
        <w:right w:val="none" w:sz="0" w:space="0" w:color="auto"/>
      </w:divBdr>
    </w:div>
    <w:div w:id="1464300930">
      <w:bodyDiv w:val="1"/>
      <w:marLeft w:val="0"/>
      <w:marRight w:val="0"/>
      <w:marTop w:val="0"/>
      <w:marBottom w:val="0"/>
      <w:divBdr>
        <w:top w:val="none" w:sz="0" w:space="0" w:color="auto"/>
        <w:left w:val="none" w:sz="0" w:space="0" w:color="auto"/>
        <w:bottom w:val="none" w:sz="0" w:space="0" w:color="auto"/>
        <w:right w:val="none" w:sz="0" w:space="0" w:color="auto"/>
      </w:divBdr>
    </w:div>
    <w:div w:id="1464540917">
      <w:bodyDiv w:val="1"/>
      <w:marLeft w:val="0"/>
      <w:marRight w:val="0"/>
      <w:marTop w:val="0"/>
      <w:marBottom w:val="0"/>
      <w:divBdr>
        <w:top w:val="none" w:sz="0" w:space="0" w:color="auto"/>
        <w:left w:val="none" w:sz="0" w:space="0" w:color="auto"/>
        <w:bottom w:val="none" w:sz="0" w:space="0" w:color="auto"/>
        <w:right w:val="none" w:sz="0" w:space="0" w:color="auto"/>
      </w:divBdr>
    </w:div>
    <w:div w:id="1465078983">
      <w:bodyDiv w:val="1"/>
      <w:marLeft w:val="0"/>
      <w:marRight w:val="0"/>
      <w:marTop w:val="0"/>
      <w:marBottom w:val="0"/>
      <w:divBdr>
        <w:top w:val="none" w:sz="0" w:space="0" w:color="auto"/>
        <w:left w:val="none" w:sz="0" w:space="0" w:color="auto"/>
        <w:bottom w:val="none" w:sz="0" w:space="0" w:color="auto"/>
        <w:right w:val="none" w:sz="0" w:space="0" w:color="auto"/>
      </w:divBdr>
    </w:div>
    <w:div w:id="1465194571">
      <w:bodyDiv w:val="1"/>
      <w:marLeft w:val="0"/>
      <w:marRight w:val="0"/>
      <w:marTop w:val="0"/>
      <w:marBottom w:val="0"/>
      <w:divBdr>
        <w:top w:val="none" w:sz="0" w:space="0" w:color="auto"/>
        <w:left w:val="none" w:sz="0" w:space="0" w:color="auto"/>
        <w:bottom w:val="none" w:sz="0" w:space="0" w:color="auto"/>
        <w:right w:val="none" w:sz="0" w:space="0" w:color="auto"/>
      </w:divBdr>
    </w:div>
    <w:div w:id="1465467663">
      <w:bodyDiv w:val="1"/>
      <w:marLeft w:val="0"/>
      <w:marRight w:val="0"/>
      <w:marTop w:val="0"/>
      <w:marBottom w:val="0"/>
      <w:divBdr>
        <w:top w:val="none" w:sz="0" w:space="0" w:color="auto"/>
        <w:left w:val="none" w:sz="0" w:space="0" w:color="auto"/>
        <w:bottom w:val="none" w:sz="0" w:space="0" w:color="auto"/>
        <w:right w:val="none" w:sz="0" w:space="0" w:color="auto"/>
      </w:divBdr>
    </w:div>
    <w:div w:id="1465613371">
      <w:bodyDiv w:val="1"/>
      <w:marLeft w:val="0"/>
      <w:marRight w:val="0"/>
      <w:marTop w:val="0"/>
      <w:marBottom w:val="0"/>
      <w:divBdr>
        <w:top w:val="none" w:sz="0" w:space="0" w:color="auto"/>
        <w:left w:val="none" w:sz="0" w:space="0" w:color="auto"/>
        <w:bottom w:val="none" w:sz="0" w:space="0" w:color="auto"/>
        <w:right w:val="none" w:sz="0" w:space="0" w:color="auto"/>
      </w:divBdr>
    </w:div>
    <w:div w:id="1465924007">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581499">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7310921">
      <w:bodyDiv w:val="1"/>
      <w:marLeft w:val="0"/>
      <w:marRight w:val="0"/>
      <w:marTop w:val="0"/>
      <w:marBottom w:val="0"/>
      <w:divBdr>
        <w:top w:val="none" w:sz="0" w:space="0" w:color="auto"/>
        <w:left w:val="none" w:sz="0" w:space="0" w:color="auto"/>
        <w:bottom w:val="none" w:sz="0" w:space="0" w:color="auto"/>
        <w:right w:val="none" w:sz="0" w:space="0" w:color="auto"/>
      </w:divBdr>
    </w:div>
    <w:div w:id="1467353667">
      <w:bodyDiv w:val="1"/>
      <w:marLeft w:val="0"/>
      <w:marRight w:val="0"/>
      <w:marTop w:val="0"/>
      <w:marBottom w:val="0"/>
      <w:divBdr>
        <w:top w:val="none" w:sz="0" w:space="0" w:color="auto"/>
        <w:left w:val="none" w:sz="0" w:space="0" w:color="auto"/>
        <w:bottom w:val="none" w:sz="0" w:space="0" w:color="auto"/>
        <w:right w:val="none" w:sz="0" w:space="0" w:color="auto"/>
      </w:divBdr>
    </w:div>
    <w:div w:id="1467888814">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357494">
      <w:bodyDiv w:val="1"/>
      <w:marLeft w:val="0"/>
      <w:marRight w:val="0"/>
      <w:marTop w:val="0"/>
      <w:marBottom w:val="0"/>
      <w:divBdr>
        <w:top w:val="none" w:sz="0" w:space="0" w:color="auto"/>
        <w:left w:val="none" w:sz="0" w:space="0" w:color="auto"/>
        <w:bottom w:val="none" w:sz="0" w:space="0" w:color="auto"/>
        <w:right w:val="none" w:sz="0" w:space="0" w:color="auto"/>
      </w:divBdr>
    </w:div>
    <w:div w:id="1468431136">
      <w:bodyDiv w:val="1"/>
      <w:marLeft w:val="0"/>
      <w:marRight w:val="0"/>
      <w:marTop w:val="0"/>
      <w:marBottom w:val="0"/>
      <w:divBdr>
        <w:top w:val="none" w:sz="0" w:space="0" w:color="auto"/>
        <w:left w:val="none" w:sz="0" w:space="0" w:color="auto"/>
        <w:bottom w:val="none" w:sz="0" w:space="0" w:color="auto"/>
        <w:right w:val="none" w:sz="0" w:space="0" w:color="auto"/>
      </w:divBdr>
    </w:div>
    <w:div w:id="1468816677">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8939402">
      <w:bodyDiv w:val="1"/>
      <w:marLeft w:val="0"/>
      <w:marRight w:val="0"/>
      <w:marTop w:val="0"/>
      <w:marBottom w:val="0"/>
      <w:divBdr>
        <w:top w:val="none" w:sz="0" w:space="0" w:color="auto"/>
        <w:left w:val="none" w:sz="0" w:space="0" w:color="auto"/>
        <w:bottom w:val="none" w:sz="0" w:space="0" w:color="auto"/>
        <w:right w:val="none" w:sz="0" w:space="0" w:color="auto"/>
      </w:divBdr>
    </w:div>
    <w:div w:id="1469322023">
      <w:bodyDiv w:val="1"/>
      <w:marLeft w:val="0"/>
      <w:marRight w:val="0"/>
      <w:marTop w:val="0"/>
      <w:marBottom w:val="0"/>
      <w:divBdr>
        <w:top w:val="none" w:sz="0" w:space="0" w:color="auto"/>
        <w:left w:val="none" w:sz="0" w:space="0" w:color="auto"/>
        <w:bottom w:val="none" w:sz="0" w:space="0" w:color="auto"/>
        <w:right w:val="none" w:sz="0" w:space="0" w:color="auto"/>
      </w:divBdr>
    </w:div>
    <w:div w:id="1469668282">
      <w:bodyDiv w:val="1"/>
      <w:marLeft w:val="0"/>
      <w:marRight w:val="0"/>
      <w:marTop w:val="0"/>
      <w:marBottom w:val="0"/>
      <w:divBdr>
        <w:top w:val="none" w:sz="0" w:space="0" w:color="auto"/>
        <w:left w:val="none" w:sz="0" w:space="0" w:color="auto"/>
        <w:bottom w:val="none" w:sz="0" w:space="0" w:color="auto"/>
        <w:right w:val="none" w:sz="0" w:space="0" w:color="auto"/>
      </w:divBdr>
    </w:div>
    <w:div w:id="1470199133">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1051708">
      <w:bodyDiv w:val="1"/>
      <w:marLeft w:val="0"/>
      <w:marRight w:val="0"/>
      <w:marTop w:val="0"/>
      <w:marBottom w:val="0"/>
      <w:divBdr>
        <w:top w:val="none" w:sz="0" w:space="0" w:color="auto"/>
        <w:left w:val="none" w:sz="0" w:space="0" w:color="auto"/>
        <w:bottom w:val="none" w:sz="0" w:space="0" w:color="auto"/>
        <w:right w:val="none" w:sz="0" w:space="0" w:color="auto"/>
      </w:divBdr>
    </w:div>
    <w:div w:id="1471244346">
      <w:bodyDiv w:val="1"/>
      <w:marLeft w:val="0"/>
      <w:marRight w:val="0"/>
      <w:marTop w:val="0"/>
      <w:marBottom w:val="0"/>
      <w:divBdr>
        <w:top w:val="none" w:sz="0" w:space="0" w:color="auto"/>
        <w:left w:val="none" w:sz="0" w:space="0" w:color="auto"/>
        <w:bottom w:val="none" w:sz="0" w:space="0" w:color="auto"/>
        <w:right w:val="none" w:sz="0" w:space="0" w:color="auto"/>
      </w:divBdr>
    </w:div>
    <w:div w:id="1471753818">
      <w:bodyDiv w:val="1"/>
      <w:marLeft w:val="0"/>
      <w:marRight w:val="0"/>
      <w:marTop w:val="0"/>
      <w:marBottom w:val="0"/>
      <w:divBdr>
        <w:top w:val="none" w:sz="0" w:space="0" w:color="auto"/>
        <w:left w:val="none" w:sz="0" w:space="0" w:color="auto"/>
        <w:bottom w:val="none" w:sz="0" w:space="0" w:color="auto"/>
        <w:right w:val="none" w:sz="0" w:space="0" w:color="auto"/>
      </w:divBdr>
    </w:div>
    <w:div w:id="1471819907">
      <w:bodyDiv w:val="1"/>
      <w:marLeft w:val="0"/>
      <w:marRight w:val="0"/>
      <w:marTop w:val="0"/>
      <w:marBottom w:val="0"/>
      <w:divBdr>
        <w:top w:val="none" w:sz="0" w:space="0" w:color="auto"/>
        <w:left w:val="none" w:sz="0" w:space="0" w:color="auto"/>
        <w:bottom w:val="none" w:sz="0" w:space="0" w:color="auto"/>
        <w:right w:val="none" w:sz="0" w:space="0" w:color="auto"/>
      </w:divBdr>
    </w:div>
    <w:div w:id="1472165954">
      <w:bodyDiv w:val="1"/>
      <w:marLeft w:val="0"/>
      <w:marRight w:val="0"/>
      <w:marTop w:val="0"/>
      <w:marBottom w:val="0"/>
      <w:divBdr>
        <w:top w:val="none" w:sz="0" w:space="0" w:color="auto"/>
        <w:left w:val="none" w:sz="0" w:space="0" w:color="auto"/>
        <w:bottom w:val="none" w:sz="0" w:space="0" w:color="auto"/>
        <w:right w:val="none" w:sz="0" w:space="0" w:color="auto"/>
      </w:divBdr>
    </w:div>
    <w:div w:id="1472554062">
      <w:bodyDiv w:val="1"/>
      <w:marLeft w:val="0"/>
      <w:marRight w:val="0"/>
      <w:marTop w:val="0"/>
      <w:marBottom w:val="0"/>
      <w:divBdr>
        <w:top w:val="none" w:sz="0" w:space="0" w:color="auto"/>
        <w:left w:val="none" w:sz="0" w:space="0" w:color="auto"/>
        <w:bottom w:val="none" w:sz="0" w:space="0" w:color="auto"/>
        <w:right w:val="none" w:sz="0" w:space="0" w:color="auto"/>
      </w:divBdr>
    </w:div>
    <w:div w:id="1472746537">
      <w:bodyDiv w:val="1"/>
      <w:marLeft w:val="0"/>
      <w:marRight w:val="0"/>
      <w:marTop w:val="0"/>
      <w:marBottom w:val="0"/>
      <w:divBdr>
        <w:top w:val="none" w:sz="0" w:space="0" w:color="auto"/>
        <w:left w:val="none" w:sz="0" w:space="0" w:color="auto"/>
        <w:bottom w:val="none" w:sz="0" w:space="0" w:color="auto"/>
        <w:right w:val="none" w:sz="0" w:space="0" w:color="auto"/>
      </w:divBdr>
    </w:div>
    <w:div w:id="1473865461">
      <w:bodyDiv w:val="1"/>
      <w:marLeft w:val="0"/>
      <w:marRight w:val="0"/>
      <w:marTop w:val="0"/>
      <w:marBottom w:val="0"/>
      <w:divBdr>
        <w:top w:val="none" w:sz="0" w:space="0" w:color="auto"/>
        <w:left w:val="none" w:sz="0" w:space="0" w:color="auto"/>
        <w:bottom w:val="none" w:sz="0" w:space="0" w:color="auto"/>
        <w:right w:val="none" w:sz="0" w:space="0" w:color="auto"/>
      </w:divBdr>
    </w:div>
    <w:div w:id="1474177106">
      <w:bodyDiv w:val="1"/>
      <w:marLeft w:val="0"/>
      <w:marRight w:val="0"/>
      <w:marTop w:val="0"/>
      <w:marBottom w:val="0"/>
      <w:divBdr>
        <w:top w:val="none" w:sz="0" w:space="0" w:color="auto"/>
        <w:left w:val="none" w:sz="0" w:space="0" w:color="auto"/>
        <w:bottom w:val="none" w:sz="0" w:space="0" w:color="auto"/>
        <w:right w:val="none" w:sz="0" w:space="0" w:color="auto"/>
      </w:divBdr>
    </w:div>
    <w:div w:id="1474325272">
      <w:bodyDiv w:val="1"/>
      <w:marLeft w:val="0"/>
      <w:marRight w:val="0"/>
      <w:marTop w:val="0"/>
      <w:marBottom w:val="0"/>
      <w:divBdr>
        <w:top w:val="none" w:sz="0" w:space="0" w:color="auto"/>
        <w:left w:val="none" w:sz="0" w:space="0" w:color="auto"/>
        <w:bottom w:val="none" w:sz="0" w:space="0" w:color="auto"/>
        <w:right w:val="none" w:sz="0" w:space="0" w:color="auto"/>
      </w:divBdr>
    </w:div>
    <w:div w:id="1474373118">
      <w:bodyDiv w:val="1"/>
      <w:marLeft w:val="0"/>
      <w:marRight w:val="0"/>
      <w:marTop w:val="0"/>
      <w:marBottom w:val="0"/>
      <w:divBdr>
        <w:top w:val="none" w:sz="0" w:space="0" w:color="auto"/>
        <w:left w:val="none" w:sz="0" w:space="0" w:color="auto"/>
        <w:bottom w:val="none" w:sz="0" w:space="0" w:color="auto"/>
        <w:right w:val="none" w:sz="0" w:space="0" w:color="auto"/>
      </w:divBdr>
    </w:div>
    <w:div w:id="1474641259">
      <w:bodyDiv w:val="1"/>
      <w:marLeft w:val="0"/>
      <w:marRight w:val="0"/>
      <w:marTop w:val="0"/>
      <w:marBottom w:val="0"/>
      <w:divBdr>
        <w:top w:val="none" w:sz="0" w:space="0" w:color="auto"/>
        <w:left w:val="none" w:sz="0" w:space="0" w:color="auto"/>
        <w:bottom w:val="none" w:sz="0" w:space="0" w:color="auto"/>
        <w:right w:val="none" w:sz="0" w:space="0" w:color="auto"/>
      </w:divBdr>
    </w:div>
    <w:div w:id="1474711870">
      <w:bodyDiv w:val="1"/>
      <w:marLeft w:val="0"/>
      <w:marRight w:val="0"/>
      <w:marTop w:val="0"/>
      <w:marBottom w:val="0"/>
      <w:divBdr>
        <w:top w:val="none" w:sz="0" w:space="0" w:color="auto"/>
        <w:left w:val="none" w:sz="0" w:space="0" w:color="auto"/>
        <w:bottom w:val="none" w:sz="0" w:space="0" w:color="auto"/>
        <w:right w:val="none" w:sz="0" w:space="0" w:color="auto"/>
      </w:divBdr>
    </w:div>
    <w:div w:id="1475100747">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7183095">
      <w:bodyDiv w:val="1"/>
      <w:marLeft w:val="0"/>
      <w:marRight w:val="0"/>
      <w:marTop w:val="0"/>
      <w:marBottom w:val="0"/>
      <w:divBdr>
        <w:top w:val="none" w:sz="0" w:space="0" w:color="auto"/>
        <w:left w:val="none" w:sz="0" w:space="0" w:color="auto"/>
        <w:bottom w:val="none" w:sz="0" w:space="0" w:color="auto"/>
        <w:right w:val="none" w:sz="0" w:space="0" w:color="auto"/>
      </w:divBdr>
    </w:div>
    <w:div w:id="1477334891">
      <w:bodyDiv w:val="1"/>
      <w:marLeft w:val="0"/>
      <w:marRight w:val="0"/>
      <w:marTop w:val="0"/>
      <w:marBottom w:val="0"/>
      <w:divBdr>
        <w:top w:val="none" w:sz="0" w:space="0" w:color="auto"/>
        <w:left w:val="none" w:sz="0" w:space="0" w:color="auto"/>
        <w:bottom w:val="none" w:sz="0" w:space="0" w:color="auto"/>
        <w:right w:val="none" w:sz="0" w:space="0" w:color="auto"/>
      </w:divBdr>
    </w:div>
    <w:div w:id="1478063600">
      <w:bodyDiv w:val="1"/>
      <w:marLeft w:val="0"/>
      <w:marRight w:val="0"/>
      <w:marTop w:val="0"/>
      <w:marBottom w:val="0"/>
      <w:divBdr>
        <w:top w:val="none" w:sz="0" w:space="0" w:color="auto"/>
        <w:left w:val="none" w:sz="0" w:space="0" w:color="auto"/>
        <w:bottom w:val="none" w:sz="0" w:space="0" w:color="auto"/>
        <w:right w:val="none" w:sz="0" w:space="0" w:color="auto"/>
      </w:divBdr>
    </w:div>
    <w:div w:id="1478179956">
      <w:bodyDiv w:val="1"/>
      <w:marLeft w:val="0"/>
      <w:marRight w:val="0"/>
      <w:marTop w:val="0"/>
      <w:marBottom w:val="0"/>
      <w:divBdr>
        <w:top w:val="none" w:sz="0" w:space="0" w:color="auto"/>
        <w:left w:val="none" w:sz="0" w:space="0" w:color="auto"/>
        <w:bottom w:val="none" w:sz="0" w:space="0" w:color="auto"/>
        <w:right w:val="none" w:sz="0" w:space="0" w:color="auto"/>
      </w:divBdr>
    </w:div>
    <w:div w:id="1478255530">
      <w:bodyDiv w:val="1"/>
      <w:marLeft w:val="0"/>
      <w:marRight w:val="0"/>
      <w:marTop w:val="0"/>
      <w:marBottom w:val="0"/>
      <w:divBdr>
        <w:top w:val="none" w:sz="0" w:space="0" w:color="auto"/>
        <w:left w:val="none" w:sz="0" w:space="0" w:color="auto"/>
        <w:bottom w:val="none" w:sz="0" w:space="0" w:color="auto"/>
        <w:right w:val="none" w:sz="0" w:space="0" w:color="auto"/>
      </w:divBdr>
    </w:div>
    <w:div w:id="1478760987">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9111807">
      <w:bodyDiv w:val="1"/>
      <w:marLeft w:val="0"/>
      <w:marRight w:val="0"/>
      <w:marTop w:val="0"/>
      <w:marBottom w:val="0"/>
      <w:divBdr>
        <w:top w:val="none" w:sz="0" w:space="0" w:color="auto"/>
        <w:left w:val="none" w:sz="0" w:space="0" w:color="auto"/>
        <w:bottom w:val="none" w:sz="0" w:space="0" w:color="auto"/>
        <w:right w:val="none" w:sz="0" w:space="0" w:color="auto"/>
      </w:divBdr>
    </w:div>
    <w:div w:id="1479149384">
      <w:bodyDiv w:val="1"/>
      <w:marLeft w:val="0"/>
      <w:marRight w:val="0"/>
      <w:marTop w:val="0"/>
      <w:marBottom w:val="0"/>
      <w:divBdr>
        <w:top w:val="none" w:sz="0" w:space="0" w:color="auto"/>
        <w:left w:val="none" w:sz="0" w:space="0" w:color="auto"/>
        <w:bottom w:val="none" w:sz="0" w:space="0" w:color="auto"/>
        <w:right w:val="none" w:sz="0" w:space="0" w:color="auto"/>
      </w:divBdr>
    </w:div>
    <w:div w:id="1479221338">
      <w:bodyDiv w:val="1"/>
      <w:marLeft w:val="0"/>
      <w:marRight w:val="0"/>
      <w:marTop w:val="0"/>
      <w:marBottom w:val="0"/>
      <w:divBdr>
        <w:top w:val="none" w:sz="0" w:space="0" w:color="auto"/>
        <w:left w:val="none" w:sz="0" w:space="0" w:color="auto"/>
        <w:bottom w:val="none" w:sz="0" w:space="0" w:color="auto"/>
        <w:right w:val="none" w:sz="0" w:space="0" w:color="auto"/>
      </w:divBdr>
    </w:div>
    <w:div w:id="1479566054">
      <w:bodyDiv w:val="1"/>
      <w:marLeft w:val="0"/>
      <w:marRight w:val="0"/>
      <w:marTop w:val="0"/>
      <w:marBottom w:val="0"/>
      <w:divBdr>
        <w:top w:val="none" w:sz="0" w:space="0" w:color="auto"/>
        <w:left w:val="none" w:sz="0" w:space="0" w:color="auto"/>
        <w:bottom w:val="none" w:sz="0" w:space="0" w:color="auto"/>
        <w:right w:val="none" w:sz="0" w:space="0" w:color="auto"/>
      </w:divBdr>
    </w:div>
    <w:div w:id="1479609087">
      <w:bodyDiv w:val="1"/>
      <w:marLeft w:val="0"/>
      <w:marRight w:val="0"/>
      <w:marTop w:val="0"/>
      <w:marBottom w:val="0"/>
      <w:divBdr>
        <w:top w:val="none" w:sz="0" w:space="0" w:color="auto"/>
        <w:left w:val="none" w:sz="0" w:space="0" w:color="auto"/>
        <w:bottom w:val="none" w:sz="0" w:space="0" w:color="auto"/>
        <w:right w:val="none" w:sz="0" w:space="0" w:color="auto"/>
      </w:divBdr>
    </w:div>
    <w:div w:id="1479764194">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342936">
      <w:bodyDiv w:val="1"/>
      <w:marLeft w:val="0"/>
      <w:marRight w:val="0"/>
      <w:marTop w:val="0"/>
      <w:marBottom w:val="0"/>
      <w:divBdr>
        <w:top w:val="none" w:sz="0" w:space="0" w:color="auto"/>
        <w:left w:val="none" w:sz="0" w:space="0" w:color="auto"/>
        <w:bottom w:val="none" w:sz="0" w:space="0" w:color="auto"/>
        <w:right w:val="none" w:sz="0" w:space="0" w:color="auto"/>
      </w:divBdr>
    </w:div>
    <w:div w:id="1480532928">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1649813">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3502863">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4541886">
      <w:bodyDiv w:val="1"/>
      <w:marLeft w:val="0"/>
      <w:marRight w:val="0"/>
      <w:marTop w:val="0"/>
      <w:marBottom w:val="0"/>
      <w:divBdr>
        <w:top w:val="none" w:sz="0" w:space="0" w:color="auto"/>
        <w:left w:val="none" w:sz="0" w:space="0" w:color="auto"/>
        <w:bottom w:val="none" w:sz="0" w:space="0" w:color="auto"/>
        <w:right w:val="none" w:sz="0" w:space="0" w:color="auto"/>
      </w:divBdr>
    </w:div>
    <w:div w:id="1484657617">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5777988">
      <w:bodyDiv w:val="1"/>
      <w:marLeft w:val="0"/>
      <w:marRight w:val="0"/>
      <w:marTop w:val="0"/>
      <w:marBottom w:val="0"/>
      <w:divBdr>
        <w:top w:val="none" w:sz="0" w:space="0" w:color="auto"/>
        <w:left w:val="none" w:sz="0" w:space="0" w:color="auto"/>
        <w:bottom w:val="none" w:sz="0" w:space="0" w:color="auto"/>
        <w:right w:val="none" w:sz="0" w:space="0" w:color="auto"/>
      </w:divBdr>
    </w:div>
    <w:div w:id="1486125321">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387610">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7014695">
      <w:bodyDiv w:val="1"/>
      <w:marLeft w:val="0"/>
      <w:marRight w:val="0"/>
      <w:marTop w:val="0"/>
      <w:marBottom w:val="0"/>
      <w:divBdr>
        <w:top w:val="none" w:sz="0" w:space="0" w:color="auto"/>
        <w:left w:val="none" w:sz="0" w:space="0" w:color="auto"/>
        <w:bottom w:val="none" w:sz="0" w:space="0" w:color="auto"/>
        <w:right w:val="none" w:sz="0" w:space="0" w:color="auto"/>
      </w:divBdr>
    </w:div>
    <w:div w:id="1487281811">
      <w:bodyDiv w:val="1"/>
      <w:marLeft w:val="0"/>
      <w:marRight w:val="0"/>
      <w:marTop w:val="0"/>
      <w:marBottom w:val="0"/>
      <w:divBdr>
        <w:top w:val="none" w:sz="0" w:space="0" w:color="auto"/>
        <w:left w:val="none" w:sz="0" w:space="0" w:color="auto"/>
        <w:bottom w:val="none" w:sz="0" w:space="0" w:color="auto"/>
        <w:right w:val="none" w:sz="0" w:space="0" w:color="auto"/>
      </w:divBdr>
    </w:div>
    <w:div w:id="1488520564">
      <w:bodyDiv w:val="1"/>
      <w:marLeft w:val="0"/>
      <w:marRight w:val="0"/>
      <w:marTop w:val="0"/>
      <w:marBottom w:val="0"/>
      <w:divBdr>
        <w:top w:val="none" w:sz="0" w:space="0" w:color="auto"/>
        <w:left w:val="none" w:sz="0" w:space="0" w:color="auto"/>
        <w:bottom w:val="none" w:sz="0" w:space="0" w:color="auto"/>
        <w:right w:val="none" w:sz="0" w:space="0" w:color="auto"/>
      </w:divBdr>
    </w:div>
    <w:div w:id="1488597544">
      <w:bodyDiv w:val="1"/>
      <w:marLeft w:val="0"/>
      <w:marRight w:val="0"/>
      <w:marTop w:val="0"/>
      <w:marBottom w:val="0"/>
      <w:divBdr>
        <w:top w:val="none" w:sz="0" w:space="0" w:color="auto"/>
        <w:left w:val="none" w:sz="0" w:space="0" w:color="auto"/>
        <w:bottom w:val="none" w:sz="0" w:space="0" w:color="auto"/>
        <w:right w:val="none" w:sz="0" w:space="0" w:color="auto"/>
      </w:divBdr>
    </w:div>
    <w:div w:id="1489639365">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90635721">
      <w:bodyDiv w:val="1"/>
      <w:marLeft w:val="0"/>
      <w:marRight w:val="0"/>
      <w:marTop w:val="0"/>
      <w:marBottom w:val="0"/>
      <w:divBdr>
        <w:top w:val="none" w:sz="0" w:space="0" w:color="auto"/>
        <w:left w:val="none" w:sz="0" w:space="0" w:color="auto"/>
        <w:bottom w:val="none" w:sz="0" w:space="0" w:color="auto"/>
        <w:right w:val="none" w:sz="0" w:space="0" w:color="auto"/>
      </w:divBdr>
    </w:div>
    <w:div w:id="1490710845">
      <w:bodyDiv w:val="1"/>
      <w:marLeft w:val="0"/>
      <w:marRight w:val="0"/>
      <w:marTop w:val="0"/>
      <w:marBottom w:val="0"/>
      <w:divBdr>
        <w:top w:val="none" w:sz="0" w:space="0" w:color="auto"/>
        <w:left w:val="none" w:sz="0" w:space="0" w:color="auto"/>
        <w:bottom w:val="none" w:sz="0" w:space="0" w:color="auto"/>
        <w:right w:val="none" w:sz="0" w:space="0" w:color="auto"/>
      </w:divBdr>
    </w:div>
    <w:div w:id="1490827920">
      <w:bodyDiv w:val="1"/>
      <w:marLeft w:val="0"/>
      <w:marRight w:val="0"/>
      <w:marTop w:val="0"/>
      <w:marBottom w:val="0"/>
      <w:divBdr>
        <w:top w:val="none" w:sz="0" w:space="0" w:color="auto"/>
        <w:left w:val="none" w:sz="0" w:space="0" w:color="auto"/>
        <w:bottom w:val="none" w:sz="0" w:space="0" w:color="auto"/>
        <w:right w:val="none" w:sz="0" w:space="0" w:color="auto"/>
      </w:divBdr>
    </w:div>
    <w:div w:id="1490945699">
      <w:bodyDiv w:val="1"/>
      <w:marLeft w:val="0"/>
      <w:marRight w:val="0"/>
      <w:marTop w:val="0"/>
      <w:marBottom w:val="0"/>
      <w:divBdr>
        <w:top w:val="none" w:sz="0" w:space="0" w:color="auto"/>
        <w:left w:val="none" w:sz="0" w:space="0" w:color="auto"/>
        <w:bottom w:val="none" w:sz="0" w:space="0" w:color="auto"/>
        <w:right w:val="none" w:sz="0" w:space="0" w:color="auto"/>
      </w:divBdr>
    </w:div>
    <w:div w:id="1491167009">
      <w:bodyDiv w:val="1"/>
      <w:marLeft w:val="0"/>
      <w:marRight w:val="0"/>
      <w:marTop w:val="0"/>
      <w:marBottom w:val="0"/>
      <w:divBdr>
        <w:top w:val="none" w:sz="0" w:space="0" w:color="auto"/>
        <w:left w:val="none" w:sz="0" w:space="0" w:color="auto"/>
        <w:bottom w:val="none" w:sz="0" w:space="0" w:color="auto"/>
        <w:right w:val="none" w:sz="0" w:space="0" w:color="auto"/>
      </w:divBdr>
    </w:div>
    <w:div w:id="1491481387">
      <w:bodyDiv w:val="1"/>
      <w:marLeft w:val="0"/>
      <w:marRight w:val="0"/>
      <w:marTop w:val="0"/>
      <w:marBottom w:val="0"/>
      <w:divBdr>
        <w:top w:val="none" w:sz="0" w:space="0" w:color="auto"/>
        <w:left w:val="none" w:sz="0" w:space="0" w:color="auto"/>
        <w:bottom w:val="none" w:sz="0" w:space="0" w:color="auto"/>
        <w:right w:val="none" w:sz="0" w:space="0" w:color="auto"/>
      </w:divBdr>
    </w:div>
    <w:div w:id="1492136865">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4638538">
      <w:bodyDiv w:val="1"/>
      <w:marLeft w:val="0"/>
      <w:marRight w:val="0"/>
      <w:marTop w:val="0"/>
      <w:marBottom w:val="0"/>
      <w:divBdr>
        <w:top w:val="none" w:sz="0" w:space="0" w:color="auto"/>
        <w:left w:val="none" w:sz="0" w:space="0" w:color="auto"/>
        <w:bottom w:val="none" w:sz="0" w:space="0" w:color="auto"/>
        <w:right w:val="none" w:sz="0" w:space="0" w:color="auto"/>
      </w:divBdr>
    </w:div>
    <w:div w:id="1494644903">
      <w:bodyDiv w:val="1"/>
      <w:marLeft w:val="0"/>
      <w:marRight w:val="0"/>
      <w:marTop w:val="0"/>
      <w:marBottom w:val="0"/>
      <w:divBdr>
        <w:top w:val="none" w:sz="0" w:space="0" w:color="auto"/>
        <w:left w:val="none" w:sz="0" w:space="0" w:color="auto"/>
        <w:bottom w:val="none" w:sz="0" w:space="0" w:color="auto"/>
        <w:right w:val="none" w:sz="0" w:space="0" w:color="auto"/>
      </w:divBdr>
    </w:div>
    <w:div w:id="1494712211">
      <w:bodyDiv w:val="1"/>
      <w:marLeft w:val="0"/>
      <w:marRight w:val="0"/>
      <w:marTop w:val="0"/>
      <w:marBottom w:val="0"/>
      <w:divBdr>
        <w:top w:val="none" w:sz="0" w:space="0" w:color="auto"/>
        <w:left w:val="none" w:sz="0" w:space="0" w:color="auto"/>
        <w:bottom w:val="none" w:sz="0" w:space="0" w:color="auto"/>
        <w:right w:val="none" w:sz="0" w:space="0" w:color="auto"/>
      </w:divBdr>
    </w:div>
    <w:div w:id="1495104608">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957996">
      <w:bodyDiv w:val="1"/>
      <w:marLeft w:val="0"/>
      <w:marRight w:val="0"/>
      <w:marTop w:val="0"/>
      <w:marBottom w:val="0"/>
      <w:divBdr>
        <w:top w:val="none" w:sz="0" w:space="0" w:color="auto"/>
        <w:left w:val="none" w:sz="0" w:space="0" w:color="auto"/>
        <w:bottom w:val="none" w:sz="0" w:space="0" w:color="auto"/>
        <w:right w:val="none" w:sz="0" w:space="0" w:color="auto"/>
      </w:divBdr>
    </w:div>
    <w:div w:id="1498183863">
      <w:bodyDiv w:val="1"/>
      <w:marLeft w:val="0"/>
      <w:marRight w:val="0"/>
      <w:marTop w:val="0"/>
      <w:marBottom w:val="0"/>
      <w:divBdr>
        <w:top w:val="none" w:sz="0" w:space="0" w:color="auto"/>
        <w:left w:val="none" w:sz="0" w:space="0" w:color="auto"/>
        <w:bottom w:val="none" w:sz="0" w:space="0" w:color="auto"/>
        <w:right w:val="none" w:sz="0" w:space="0" w:color="auto"/>
      </w:divBdr>
    </w:div>
    <w:div w:id="1498231684">
      <w:bodyDiv w:val="1"/>
      <w:marLeft w:val="0"/>
      <w:marRight w:val="0"/>
      <w:marTop w:val="0"/>
      <w:marBottom w:val="0"/>
      <w:divBdr>
        <w:top w:val="none" w:sz="0" w:space="0" w:color="auto"/>
        <w:left w:val="none" w:sz="0" w:space="0" w:color="auto"/>
        <w:bottom w:val="none" w:sz="0" w:space="0" w:color="auto"/>
        <w:right w:val="none" w:sz="0" w:space="0" w:color="auto"/>
      </w:divBdr>
    </w:div>
    <w:div w:id="1499037031">
      <w:bodyDiv w:val="1"/>
      <w:marLeft w:val="0"/>
      <w:marRight w:val="0"/>
      <w:marTop w:val="0"/>
      <w:marBottom w:val="0"/>
      <w:divBdr>
        <w:top w:val="none" w:sz="0" w:space="0" w:color="auto"/>
        <w:left w:val="none" w:sz="0" w:space="0" w:color="auto"/>
        <w:bottom w:val="none" w:sz="0" w:space="0" w:color="auto"/>
        <w:right w:val="none" w:sz="0" w:space="0" w:color="auto"/>
      </w:divBdr>
    </w:div>
    <w:div w:id="1499494224">
      <w:bodyDiv w:val="1"/>
      <w:marLeft w:val="0"/>
      <w:marRight w:val="0"/>
      <w:marTop w:val="0"/>
      <w:marBottom w:val="0"/>
      <w:divBdr>
        <w:top w:val="none" w:sz="0" w:space="0" w:color="auto"/>
        <w:left w:val="none" w:sz="0" w:space="0" w:color="auto"/>
        <w:bottom w:val="none" w:sz="0" w:space="0" w:color="auto"/>
        <w:right w:val="none" w:sz="0" w:space="0" w:color="auto"/>
      </w:divBdr>
    </w:div>
    <w:div w:id="1499534980">
      <w:bodyDiv w:val="1"/>
      <w:marLeft w:val="0"/>
      <w:marRight w:val="0"/>
      <w:marTop w:val="0"/>
      <w:marBottom w:val="0"/>
      <w:divBdr>
        <w:top w:val="none" w:sz="0" w:space="0" w:color="auto"/>
        <w:left w:val="none" w:sz="0" w:space="0" w:color="auto"/>
        <w:bottom w:val="none" w:sz="0" w:space="0" w:color="auto"/>
        <w:right w:val="none" w:sz="0" w:space="0" w:color="auto"/>
      </w:divBdr>
    </w:div>
    <w:div w:id="1499728198">
      <w:bodyDiv w:val="1"/>
      <w:marLeft w:val="0"/>
      <w:marRight w:val="0"/>
      <w:marTop w:val="0"/>
      <w:marBottom w:val="0"/>
      <w:divBdr>
        <w:top w:val="none" w:sz="0" w:space="0" w:color="auto"/>
        <w:left w:val="none" w:sz="0" w:space="0" w:color="auto"/>
        <w:bottom w:val="none" w:sz="0" w:space="0" w:color="auto"/>
        <w:right w:val="none" w:sz="0" w:space="0" w:color="auto"/>
      </w:divBdr>
    </w:div>
    <w:div w:id="1499803667">
      <w:bodyDiv w:val="1"/>
      <w:marLeft w:val="0"/>
      <w:marRight w:val="0"/>
      <w:marTop w:val="0"/>
      <w:marBottom w:val="0"/>
      <w:divBdr>
        <w:top w:val="none" w:sz="0" w:space="0" w:color="auto"/>
        <w:left w:val="none" w:sz="0" w:space="0" w:color="auto"/>
        <w:bottom w:val="none" w:sz="0" w:space="0" w:color="auto"/>
        <w:right w:val="none" w:sz="0" w:space="0" w:color="auto"/>
      </w:divBdr>
    </w:div>
    <w:div w:id="1499887366">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190174">
      <w:bodyDiv w:val="1"/>
      <w:marLeft w:val="0"/>
      <w:marRight w:val="0"/>
      <w:marTop w:val="0"/>
      <w:marBottom w:val="0"/>
      <w:divBdr>
        <w:top w:val="none" w:sz="0" w:space="0" w:color="auto"/>
        <w:left w:val="none" w:sz="0" w:space="0" w:color="auto"/>
        <w:bottom w:val="none" w:sz="0" w:space="0" w:color="auto"/>
        <w:right w:val="none" w:sz="0" w:space="0" w:color="auto"/>
      </w:divBdr>
    </w:div>
    <w:div w:id="1501506765">
      <w:bodyDiv w:val="1"/>
      <w:marLeft w:val="0"/>
      <w:marRight w:val="0"/>
      <w:marTop w:val="0"/>
      <w:marBottom w:val="0"/>
      <w:divBdr>
        <w:top w:val="none" w:sz="0" w:space="0" w:color="auto"/>
        <w:left w:val="none" w:sz="0" w:space="0" w:color="auto"/>
        <w:bottom w:val="none" w:sz="0" w:space="0" w:color="auto"/>
        <w:right w:val="none" w:sz="0" w:space="0" w:color="auto"/>
      </w:divBdr>
    </w:div>
    <w:div w:id="1502045463">
      <w:bodyDiv w:val="1"/>
      <w:marLeft w:val="0"/>
      <w:marRight w:val="0"/>
      <w:marTop w:val="0"/>
      <w:marBottom w:val="0"/>
      <w:divBdr>
        <w:top w:val="none" w:sz="0" w:space="0" w:color="auto"/>
        <w:left w:val="none" w:sz="0" w:space="0" w:color="auto"/>
        <w:bottom w:val="none" w:sz="0" w:space="0" w:color="auto"/>
        <w:right w:val="none" w:sz="0" w:space="0" w:color="auto"/>
      </w:divBdr>
    </w:div>
    <w:div w:id="1502425271">
      <w:bodyDiv w:val="1"/>
      <w:marLeft w:val="0"/>
      <w:marRight w:val="0"/>
      <w:marTop w:val="0"/>
      <w:marBottom w:val="0"/>
      <w:divBdr>
        <w:top w:val="none" w:sz="0" w:space="0" w:color="auto"/>
        <w:left w:val="none" w:sz="0" w:space="0" w:color="auto"/>
        <w:bottom w:val="none" w:sz="0" w:space="0" w:color="auto"/>
        <w:right w:val="none" w:sz="0" w:space="0" w:color="auto"/>
      </w:divBdr>
    </w:div>
    <w:div w:id="1502895011">
      <w:bodyDiv w:val="1"/>
      <w:marLeft w:val="0"/>
      <w:marRight w:val="0"/>
      <w:marTop w:val="0"/>
      <w:marBottom w:val="0"/>
      <w:divBdr>
        <w:top w:val="none" w:sz="0" w:space="0" w:color="auto"/>
        <w:left w:val="none" w:sz="0" w:space="0" w:color="auto"/>
        <w:bottom w:val="none" w:sz="0" w:space="0" w:color="auto"/>
        <w:right w:val="none" w:sz="0" w:space="0" w:color="auto"/>
      </w:divBdr>
    </w:div>
    <w:div w:id="1503159795">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4007174">
      <w:bodyDiv w:val="1"/>
      <w:marLeft w:val="0"/>
      <w:marRight w:val="0"/>
      <w:marTop w:val="0"/>
      <w:marBottom w:val="0"/>
      <w:divBdr>
        <w:top w:val="none" w:sz="0" w:space="0" w:color="auto"/>
        <w:left w:val="none" w:sz="0" w:space="0" w:color="auto"/>
        <w:bottom w:val="none" w:sz="0" w:space="0" w:color="auto"/>
        <w:right w:val="none" w:sz="0" w:space="0" w:color="auto"/>
      </w:divBdr>
    </w:div>
    <w:div w:id="1504514197">
      <w:bodyDiv w:val="1"/>
      <w:marLeft w:val="0"/>
      <w:marRight w:val="0"/>
      <w:marTop w:val="0"/>
      <w:marBottom w:val="0"/>
      <w:divBdr>
        <w:top w:val="none" w:sz="0" w:space="0" w:color="auto"/>
        <w:left w:val="none" w:sz="0" w:space="0" w:color="auto"/>
        <w:bottom w:val="none" w:sz="0" w:space="0" w:color="auto"/>
        <w:right w:val="none" w:sz="0" w:space="0" w:color="auto"/>
      </w:divBdr>
    </w:div>
    <w:div w:id="1505628107">
      <w:bodyDiv w:val="1"/>
      <w:marLeft w:val="0"/>
      <w:marRight w:val="0"/>
      <w:marTop w:val="0"/>
      <w:marBottom w:val="0"/>
      <w:divBdr>
        <w:top w:val="none" w:sz="0" w:space="0" w:color="auto"/>
        <w:left w:val="none" w:sz="0" w:space="0" w:color="auto"/>
        <w:bottom w:val="none" w:sz="0" w:space="0" w:color="auto"/>
        <w:right w:val="none" w:sz="0" w:space="0" w:color="auto"/>
      </w:divBdr>
    </w:div>
    <w:div w:id="1505969832">
      <w:bodyDiv w:val="1"/>
      <w:marLeft w:val="0"/>
      <w:marRight w:val="0"/>
      <w:marTop w:val="0"/>
      <w:marBottom w:val="0"/>
      <w:divBdr>
        <w:top w:val="none" w:sz="0" w:space="0" w:color="auto"/>
        <w:left w:val="none" w:sz="0" w:space="0" w:color="auto"/>
        <w:bottom w:val="none" w:sz="0" w:space="0" w:color="auto"/>
        <w:right w:val="none" w:sz="0" w:space="0" w:color="auto"/>
      </w:divBdr>
    </w:div>
    <w:div w:id="1506092308">
      <w:bodyDiv w:val="1"/>
      <w:marLeft w:val="0"/>
      <w:marRight w:val="0"/>
      <w:marTop w:val="0"/>
      <w:marBottom w:val="0"/>
      <w:divBdr>
        <w:top w:val="none" w:sz="0" w:space="0" w:color="auto"/>
        <w:left w:val="none" w:sz="0" w:space="0" w:color="auto"/>
        <w:bottom w:val="none" w:sz="0" w:space="0" w:color="auto"/>
        <w:right w:val="none" w:sz="0" w:space="0" w:color="auto"/>
      </w:divBdr>
    </w:div>
    <w:div w:id="1506096331">
      <w:bodyDiv w:val="1"/>
      <w:marLeft w:val="0"/>
      <w:marRight w:val="0"/>
      <w:marTop w:val="0"/>
      <w:marBottom w:val="0"/>
      <w:divBdr>
        <w:top w:val="none" w:sz="0" w:space="0" w:color="auto"/>
        <w:left w:val="none" w:sz="0" w:space="0" w:color="auto"/>
        <w:bottom w:val="none" w:sz="0" w:space="0" w:color="auto"/>
        <w:right w:val="none" w:sz="0" w:space="0" w:color="auto"/>
      </w:divBdr>
    </w:div>
    <w:div w:id="1506743091">
      <w:bodyDiv w:val="1"/>
      <w:marLeft w:val="0"/>
      <w:marRight w:val="0"/>
      <w:marTop w:val="0"/>
      <w:marBottom w:val="0"/>
      <w:divBdr>
        <w:top w:val="none" w:sz="0" w:space="0" w:color="auto"/>
        <w:left w:val="none" w:sz="0" w:space="0" w:color="auto"/>
        <w:bottom w:val="none" w:sz="0" w:space="0" w:color="auto"/>
        <w:right w:val="none" w:sz="0" w:space="0" w:color="auto"/>
      </w:divBdr>
    </w:div>
    <w:div w:id="1508592072">
      <w:bodyDiv w:val="1"/>
      <w:marLeft w:val="0"/>
      <w:marRight w:val="0"/>
      <w:marTop w:val="0"/>
      <w:marBottom w:val="0"/>
      <w:divBdr>
        <w:top w:val="none" w:sz="0" w:space="0" w:color="auto"/>
        <w:left w:val="none" w:sz="0" w:space="0" w:color="auto"/>
        <w:bottom w:val="none" w:sz="0" w:space="0" w:color="auto"/>
        <w:right w:val="none" w:sz="0" w:space="0" w:color="auto"/>
      </w:divBdr>
    </w:div>
    <w:div w:id="1509056564">
      <w:bodyDiv w:val="1"/>
      <w:marLeft w:val="0"/>
      <w:marRight w:val="0"/>
      <w:marTop w:val="0"/>
      <w:marBottom w:val="0"/>
      <w:divBdr>
        <w:top w:val="none" w:sz="0" w:space="0" w:color="auto"/>
        <w:left w:val="none" w:sz="0" w:space="0" w:color="auto"/>
        <w:bottom w:val="none" w:sz="0" w:space="0" w:color="auto"/>
        <w:right w:val="none" w:sz="0" w:space="0" w:color="auto"/>
      </w:divBdr>
    </w:div>
    <w:div w:id="1509366009">
      <w:bodyDiv w:val="1"/>
      <w:marLeft w:val="0"/>
      <w:marRight w:val="0"/>
      <w:marTop w:val="0"/>
      <w:marBottom w:val="0"/>
      <w:divBdr>
        <w:top w:val="none" w:sz="0" w:space="0" w:color="auto"/>
        <w:left w:val="none" w:sz="0" w:space="0" w:color="auto"/>
        <w:bottom w:val="none" w:sz="0" w:space="0" w:color="auto"/>
        <w:right w:val="none" w:sz="0" w:space="0" w:color="auto"/>
      </w:divBdr>
      <w:divsChild>
        <w:div w:id="370348526">
          <w:marLeft w:val="0"/>
          <w:marRight w:val="0"/>
          <w:marTop w:val="0"/>
          <w:marBottom w:val="0"/>
          <w:divBdr>
            <w:top w:val="none" w:sz="0" w:space="0" w:color="auto"/>
            <w:left w:val="none" w:sz="0" w:space="0" w:color="auto"/>
            <w:bottom w:val="none" w:sz="0" w:space="0" w:color="auto"/>
            <w:right w:val="none" w:sz="0" w:space="0" w:color="auto"/>
          </w:divBdr>
        </w:div>
      </w:divsChild>
    </w:div>
    <w:div w:id="1510677960">
      <w:bodyDiv w:val="1"/>
      <w:marLeft w:val="0"/>
      <w:marRight w:val="0"/>
      <w:marTop w:val="0"/>
      <w:marBottom w:val="0"/>
      <w:divBdr>
        <w:top w:val="none" w:sz="0" w:space="0" w:color="auto"/>
        <w:left w:val="none" w:sz="0" w:space="0" w:color="auto"/>
        <w:bottom w:val="none" w:sz="0" w:space="0" w:color="auto"/>
        <w:right w:val="none" w:sz="0" w:space="0" w:color="auto"/>
      </w:divBdr>
    </w:div>
    <w:div w:id="1511408507">
      <w:bodyDiv w:val="1"/>
      <w:marLeft w:val="0"/>
      <w:marRight w:val="0"/>
      <w:marTop w:val="0"/>
      <w:marBottom w:val="0"/>
      <w:divBdr>
        <w:top w:val="none" w:sz="0" w:space="0" w:color="auto"/>
        <w:left w:val="none" w:sz="0" w:space="0" w:color="auto"/>
        <w:bottom w:val="none" w:sz="0" w:space="0" w:color="auto"/>
        <w:right w:val="none" w:sz="0" w:space="0" w:color="auto"/>
      </w:divBdr>
    </w:div>
    <w:div w:id="1514219076">
      <w:bodyDiv w:val="1"/>
      <w:marLeft w:val="0"/>
      <w:marRight w:val="0"/>
      <w:marTop w:val="0"/>
      <w:marBottom w:val="0"/>
      <w:divBdr>
        <w:top w:val="none" w:sz="0" w:space="0" w:color="auto"/>
        <w:left w:val="none" w:sz="0" w:space="0" w:color="auto"/>
        <w:bottom w:val="none" w:sz="0" w:space="0" w:color="auto"/>
        <w:right w:val="none" w:sz="0" w:space="0" w:color="auto"/>
      </w:divBdr>
    </w:div>
    <w:div w:id="1514296036">
      <w:bodyDiv w:val="1"/>
      <w:marLeft w:val="0"/>
      <w:marRight w:val="0"/>
      <w:marTop w:val="0"/>
      <w:marBottom w:val="0"/>
      <w:divBdr>
        <w:top w:val="none" w:sz="0" w:space="0" w:color="auto"/>
        <w:left w:val="none" w:sz="0" w:space="0" w:color="auto"/>
        <w:bottom w:val="none" w:sz="0" w:space="0" w:color="auto"/>
        <w:right w:val="none" w:sz="0" w:space="0" w:color="auto"/>
      </w:divBdr>
    </w:div>
    <w:div w:id="1514418738">
      <w:bodyDiv w:val="1"/>
      <w:marLeft w:val="0"/>
      <w:marRight w:val="0"/>
      <w:marTop w:val="0"/>
      <w:marBottom w:val="0"/>
      <w:divBdr>
        <w:top w:val="none" w:sz="0" w:space="0" w:color="auto"/>
        <w:left w:val="none" w:sz="0" w:space="0" w:color="auto"/>
        <w:bottom w:val="none" w:sz="0" w:space="0" w:color="auto"/>
        <w:right w:val="none" w:sz="0" w:space="0" w:color="auto"/>
      </w:divBdr>
    </w:div>
    <w:div w:id="1514805464">
      <w:bodyDiv w:val="1"/>
      <w:marLeft w:val="0"/>
      <w:marRight w:val="0"/>
      <w:marTop w:val="0"/>
      <w:marBottom w:val="0"/>
      <w:divBdr>
        <w:top w:val="none" w:sz="0" w:space="0" w:color="auto"/>
        <w:left w:val="none" w:sz="0" w:space="0" w:color="auto"/>
        <w:bottom w:val="none" w:sz="0" w:space="0" w:color="auto"/>
        <w:right w:val="none" w:sz="0" w:space="0" w:color="auto"/>
      </w:divBdr>
    </w:div>
    <w:div w:id="1514950201">
      <w:bodyDiv w:val="1"/>
      <w:marLeft w:val="0"/>
      <w:marRight w:val="0"/>
      <w:marTop w:val="0"/>
      <w:marBottom w:val="0"/>
      <w:divBdr>
        <w:top w:val="none" w:sz="0" w:space="0" w:color="auto"/>
        <w:left w:val="none" w:sz="0" w:space="0" w:color="auto"/>
        <w:bottom w:val="none" w:sz="0" w:space="0" w:color="auto"/>
        <w:right w:val="none" w:sz="0" w:space="0" w:color="auto"/>
      </w:divBdr>
    </w:div>
    <w:div w:id="1515653801">
      <w:bodyDiv w:val="1"/>
      <w:marLeft w:val="0"/>
      <w:marRight w:val="0"/>
      <w:marTop w:val="0"/>
      <w:marBottom w:val="0"/>
      <w:divBdr>
        <w:top w:val="none" w:sz="0" w:space="0" w:color="auto"/>
        <w:left w:val="none" w:sz="0" w:space="0" w:color="auto"/>
        <w:bottom w:val="none" w:sz="0" w:space="0" w:color="auto"/>
        <w:right w:val="none" w:sz="0" w:space="0" w:color="auto"/>
      </w:divBdr>
    </w:div>
    <w:div w:id="1517113725">
      <w:bodyDiv w:val="1"/>
      <w:marLeft w:val="0"/>
      <w:marRight w:val="0"/>
      <w:marTop w:val="0"/>
      <w:marBottom w:val="0"/>
      <w:divBdr>
        <w:top w:val="none" w:sz="0" w:space="0" w:color="auto"/>
        <w:left w:val="none" w:sz="0" w:space="0" w:color="auto"/>
        <w:bottom w:val="none" w:sz="0" w:space="0" w:color="auto"/>
        <w:right w:val="none" w:sz="0" w:space="0" w:color="auto"/>
      </w:divBdr>
    </w:div>
    <w:div w:id="1518042127">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9738888">
      <w:bodyDiv w:val="1"/>
      <w:marLeft w:val="0"/>
      <w:marRight w:val="0"/>
      <w:marTop w:val="0"/>
      <w:marBottom w:val="0"/>
      <w:divBdr>
        <w:top w:val="none" w:sz="0" w:space="0" w:color="auto"/>
        <w:left w:val="none" w:sz="0" w:space="0" w:color="auto"/>
        <w:bottom w:val="none" w:sz="0" w:space="0" w:color="auto"/>
        <w:right w:val="none" w:sz="0" w:space="0" w:color="auto"/>
      </w:divBdr>
    </w:div>
    <w:div w:id="1520042035">
      <w:bodyDiv w:val="1"/>
      <w:marLeft w:val="0"/>
      <w:marRight w:val="0"/>
      <w:marTop w:val="0"/>
      <w:marBottom w:val="0"/>
      <w:divBdr>
        <w:top w:val="none" w:sz="0" w:space="0" w:color="auto"/>
        <w:left w:val="none" w:sz="0" w:space="0" w:color="auto"/>
        <w:bottom w:val="none" w:sz="0" w:space="0" w:color="auto"/>
        <w:right w:val="none" w:sz="0" w:space="0" w:color="auto"/>
      </w:divBdr>
    </w:div>
    <w:div w:id="1520655815">
      <w:bodyDiv w:val="1"/>
      <w:marLeft w:val="0"/>
      <w:marRight w:val="0"/>
      <w:marTop w:val="0"/>
      <w:marBottom w:val="0"/>
      <w:divBdr>
        <w:top w:val="none" w:sz="0" w:space="0" w:color="auto"/>
        <w:left w:val="none" w:sz="0" w:space="0" w:color="auto"/>
        <w:bottom w:val="none" w:sz="0" w:space="0" w:color="auto"/>
        <w:right w:val="none" w:sz="0" w:space="0" w:color="auto"/>
      </w:divBdr>
    </w:div>
    <w:div w:id="1521315983">
      <w:bodyDiv w:val="1"/>
      <w:marLeft w:val="0"/>
      <w:marRight w:val="0"/>
      <w:marTop w:val="0"/>
      <w:marBottom w:val="0"/>
      <w:divBdr>
        <w:top w:val="none" w:sz="0" w:space="0" w:color="auto"/>
        <w:left w:val="none" w:sz="0" w:space="0" w:color="auto"/>
        <w:bottom w:val="none" w:sz="0" w:space="0" w:color="auto"/>
        <w:right w:val="none" w:sz="0" w:space="0" w:color="auto"/>
      </w:divBdr>
    </w:div>
    <w:div w:id="1521354916">
      <w:bodyDiv w:val="1"/>
      <w:marLeft w:val="0"/>
      <w:marRight w:val="0"/>
      <w:marTop w:val="0"/>
      <w:marBottom w:val="0"/>
      <w:divBdr>
        <w:top w:val="none" w:sz="0" w:space="0" w:color="auto"/>
        <w:left w:val="none" w:sz="0" w:space="0" w:color="auto"/>
        <w:bottom w:val="none" w:sz="0" w:space="0" w:color="auto"/>
        <w:right w:val="none" w:sz="0" w:space="0" w:color="auto"/>
      </w:divBdr>
    </w:div>
    <w:div w:id="1521510292">
      <w:bodyDiv w:val="1"/>
      <w:marLeft w:val="0"/>
      <w:marRight w:val="0"/>
      <w:marTop w:val="0"/>
      <w:marBottom w:val="0"/>
      <w:divBdr>
        <w:top w:val="none" w:sz="0" w:space="0" w:color="auto"/>
        <w:left w:val="none" w:sz="0" w:space="0" w:color="auto"/>
        <w:bottom w:val="none" w:sz="0" w:space="0" w:color="auto"/>
        <w:right w:val="none" w:sz="0" w:space="0" w:color="auto"/>
      </w:divBdr>
    </w:div>
    <w:div w:id="1521771065">
      <w:bodyDiv w:val="1"/>
      <w:marLeft w:val="0"/>
      <w:marRight w:val="0"/>
      <w:marTop w:val="0"/>
      <w:marBottom w:val="0"/>
      <w:divBdr>
        <w:top w:val="none" w:sz="0" w:space="0" w:color="auto"/>
        <w:left w:val="none" w:sz="0" w:space="0" w:color="auto"/>
        <w:bottom w:val="none" w:sz="0" w:space="0" w:color="auto"/>
        <w:right w:val="none" w:sz="0" w:space="0" w:color="auto"/>
      </w:divBdr>
    </w:div>
    <w:div w:id="1521771636">
      <w:bodyDiv w:val="1"/>
      <w:marLeft w:val="0"/>
      <w:marRight w:val="0"/>
      <w:marTop w:val="0"/>
      <w:marBottom w:val="0"/>
      <w:divBdr>
        <w:top w:val="none" w:sz="0" w:space="0" w:color="auto"/>
        <w:left w:val="none" w:sz="0" w:space="0" w:color="auto"/>
        <w:bottom w:val="none" w:sz="0" w:space="0" w:color="auto"/>
        <w:right w:val="none" w:sz="0" w:space="0" w:color="auto"/>
      </w:divBdr>
    </w:div>
    <w:div w:id="1521893300">
      <w:bodyDiv w:val="1"/>
      <w:marLeft w:val="0"/>
      <w:marRight w:val="0"/>
      <w:marTop w:val="0"/>
      <w:marBottom w:val="0"/>
      <w:divBdr>
        <w:top w:val="none" w:sz="0" w:space="0" w:color="auto"/>
        <w:left w:val="none" w:sz="0" w:space="0" w:color="auto"/>
        <w:bottom w:val="none" w:sz="0" w:space="0" w:color="auto"/>
        <w:right w:val="none" w:sz="0" w:space="0" w:color="auto"/>
      </w:divBdr>
    </w:div>
    <w:div w:id="1522477413">
      <w:bodyDiv w:val="1"/>
      <w:marLeft w:val="0"/>
      <w:marRight w:val="0"/>
      <w:marTop w:val="0"/>
      <w:marBottom w:val="0"/>
      <w:divBdr>
        <w:top w:val="none" w:sz="0" w:space="0" w:color="auto"/>
        <w:left w:val="none" w:sz="0" w:space="0" w:color="auto"/>
        <w:bottom w:val="none" w:sz="0" w:space="0" w:color="auto"/>
        <w:right w:val="none" w:sz="0" w:space="0" w:color="auto"/>
      </w:divBdr>
    </w:div>
    <w:div w:id="1522816731">
      <w:bodyDiv w:val="1"/>
      <w:marLeft w:val="0"/>
      <w:marRight w:val="0"/>
      <w:marTop w:val="0"/>
      <w:marBottom w:val="0"/>
      <w:divBdr>
        <w:top w:val="none" w:sz="0" w:space="0" w:color="auto"/>
        <w:left w:val="none" w:sz="0" w:space="0" w:color="auto"/>
        <w:bottom w:val="none" w:sz="0" w:space="0" w:color="auto"/>
        <w:right w:val="none" w:sz="0" w:space="0" w:color="auto"/>
      </w:divBdr>
    </w:div>
    <w:div w:id="1523008501">
      <w:bodyDiv w:val="1"/>
      <w:marLeft w:val="0"/>
      <w:marRight w:val="0"/>
      <w:marTop w:val="0"/>
      <w:marBottom w:val="0"/>
      <w:divBdr>
        <w:top w:val="none" w:sz="0" w:space="0" w:color="auto"/>
        <w:left w:val="none" w:sz="0" w:space="0" w:color="auto"/>
        <w:bottom w:val="none" w:sz="0" w:space="0" w:color="auto"/>
        <w:right w:val="none" w:sz="0" w:space="0" w:color="auto"/>
      </w:divBdr>
    </w:div>
    <w:div w:id="1523084155">
      <w:bodyDiv w:val="1"/>
      <w:marLeft w:val="0"/>
      <w:marRight w:val="0"/>
      <w:marTop w:val="0"/>
      <w:marBottom w:val="0"/>
      <w:divBdr>
        <w:top w:val="none" w:sz="0" w:space="0" w:color="auto"/>
        <w:left w:val="none" w:sz="0" w:space="0" w:color="auto"/>
        <w:bottom w:val="none" w:sz="0" w:space="0" w:color="auto"/>
        <w:right w:val="none" w:sz="0" w:space="0" w:color="auto"/>
      </w:divBdr>
    </w:div>
    <w:div w:id="1525821654">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287900">
      <w:bodyDiv w:val="1"/>
      <w:marLeft w:val="0"/>
      <w:marRight w:val="0"/>
      <w:marTop w:val="0"/>
      <w:marBottom w:val="0"/>
      <w:divBdr>
        <w:top w:val="none" w:sz="0" w:space="0" w:color="auto"/>
        <w:left w:val="none" w:sz="0" w:space="0" w:color="auto"/>
        <w:bottom w:val="none" w:sz="0" w:space="0" w:color="auto"/>
        <w:right w:val="none" w:sz="0" w:space="0" w:color="auto"/>
      </w:divBdr>
    </w:div>
    <w:div w:id="1526795450">
      <w:bodyDiv w:val="1"/>
      <w:marLeft w:val="0"/>
      <w:marRight w:val="0"/>
      <w:marTop w:val="0"/>
      <w:marBottom w:val="0"/>
      <w:divBdr>
        <w:top w:val="none" w:sz="0" w:space="0" w:color="auto"/>
        <w:left w:val="none" w:sz="0" w:space="0" w:color="auto"/>
        <w:bottom w:val="none" w:sz="0" w:space="0" w:color="auto"/>
        <w:right w:val="none" w:sz="0" w:space="0" w:color="auto"/>
      </w:divBdr>
    </w:div>
    <w:div w:id="1526863740">
      <w:bodyDiv w:val="1"/>
      <w:marLeft w:val="0"/>
      <w:marRight w:val="0"/>
      <w:marTop w:val="0"/>
      <w:marBottom w:val="0"/>
      <w:divBdr>
        <w:top w:val="none" w:sz="0" w:space="0" w:color="auto"/>
        <w:left w:val="none" w:sz="0" w:space="0" w:color="auto"/>
        <w:bottom w:val="none" w:sz="0" w:space="0" w:color="auto"/>
        <w:right w:val="none" w:sz="0" w:space="0" w:color="auto"/>
      </w:divBdr>
    </w:div>
    <w:div w:id="1527593294">
      <w:bodyDiv w:val="1"/>
      <w:marLeft w:val="0"/>
      <w:marRight w:val="0"/>
      <w:marTop w:val="0"/>
      <w:marBottom w:val="0"/>
      <w:divBdr>
        <w:top w:val="none" w:sz="0" w:space="0" w:color="auto"/>
        <w:left w:val="none" w:sz="0" w:space="0" w:color="auto"/>
        <w:bottom w:val="none" w:sz="0" w:space="0" w:color="auto"/>
        <w:right w:val="none" w:sz="0" w:space="0" w:color="auto"/>
      </w:divBdr>
    </w:div>
    <w:div w:id="1528253340">
      <w:bodyDiv w:val="1"/>
      <w:marLeft w:val="0"/>
      <w:marRight w:val="0"/>
      <w:marTop w:val="0"/>
      <w:marBottom w:val="0"/>
      <w:divBdr>
        <w:top w:val="none" w:sz="0" w:space="0" w:color="auto"/>
        <w:left w:val="none" w:sz="0" w:space="0" w:color="auto"/>
        <w:bottom w:val="none" w:sz="0" w:space="0" w:color="auto"/>
        <w:right w:val="none" w:sz="0" w:space="0" w:color="auto"/>
      </w:divBdr>
    </w:div>
    <w:div w:id="1528255442">
      <w:bodyDiv w:val="1"/>
      <w:marLeft w:val="0"/>
      <w:marRight w:val="0"/>
      <w:marTop w:val="0"/>
      <w:marBottom w:val="0"/>
      <w:divBdr>
        <w:top w:val="none" w:sz="0" w:space="0" w:color="auto"/>
        <w:left w:val="none" w:sz="0" w:space="0" w:color="auto"/>
        <w:bottom w:val="none" w:sz="0" w:space="0" w:color="auto"/>
        <w:right w:val="none" w:sz="0" w:space="0" w:color="auto"/>
      </w:divBdr>
    </w:div>
    <w:div w:id="1528441928">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9178665">
      <w:bodyDiv w:val="1"/>
      <w:marLeft w:val="0"/>
      <w:marRight w:val="0"/>
      <w:marTop w:val="0"/>
      <w:marBottom w:val="0"/>
      <w:divBdr>
        <w:top w:val="none" w:sz="0" w:space="0" w:color="auto"/>
        <w:left w:val="none" w:sz="0" w:space="0" w:color="auto"/>
        <w:bottom w:val="none" w:sz="0" w:space="0" w:color="auto"/>
        <w:right w:val="none" w:sz="0" w:space="0" w:color="auto"/>
      </w:divBdr>
    </w:div>
    <w:div w:id="1530334290">
      <w:bodyDiv w:val="1"/>
      <w:marLeft w:val="0"/>
      <w:marRight w:val="0"/>
      <w:marTop w:val="0"/>
      <w:marBottom w:val="0"/>
      <w:divBdr>
        <w:top w:val="none" w:sz="0" w:space="0" w:color="auto"/>
        <w:left w:val="none" w:sz="0" w:space="0" w:color="auto"/>
        <w:bottom w:val="none" w:sz="0" w:space="0" w:color="auto"/>
        <w:right w:val="none" w:sz="0" w:space="0" w:color="auto"/>
      </w:divBdr>
    </w:div>
    <w:div w:id="1531645431">
      <w:bodyDiv w:val="1"/>
      <w:marLeft w:val="0"/>
      <w:marRight w:val="0"/>
      <w:marTop w:val="0"/>
      <w:marBottom w:val="0"/>
      <w:divBdr>
        <w:top w:val="none" w:sz="0" w:space="0" w:color="auto"/>
        <w:left w:val="none" w:sz="0" w:space="0" w:color="auto"/>
        <w:bottom w:val="none" w:sz="0" w:space="0" w:color="auto"/>
        <w:right w:val="none" w:sz="0" w:space="0" w:color="auto"/>
      </w:divBdr>
    </w:div>
    <w:div w:id="1532184162">
      <w:bodyDiv w:val="1"/>
      <w:marLeft w:val="0"/>
      <w:marRight w:val="0"/>
      <w:marTop w:val="0"/>
      <w:marBottom w:val="0"/>
      <w:divBdr>
        <w:top w:val="none" w:sz="0" w:space="0" w:color="auto"/>
        <w:left w:val="none" w:sz="0" w:space="0" w:color="auto"/>
        <w:bottom w:val="none" w:sz="0" w:space="0" w:color="auto"/>
        <w:right w:val="none" w:sz="0" w:space="0" w:color="auto"/>
      </w:divBdr>
    </w:div>
    <w:div w:id="1532189491">
      <w:bodyDiv w:val="1"/>
      <w:marLeft w:val="0"/>
      <w:marRight w:val="0"/>
      <w:marTop w:val="0"/>
      <w:marBottom w:val="0"/>
      <w:divBdr>
        <w:top w:val="none" w:sz="0" w:space="0" w:color="auto"/>
        <w:left w:val="none" w:sz="0" w:space="0" w:color="auto"/>
        <w:bottom w:val="none" w:sz="0" w:space="0" w:color="auto"/>
        <w:right w:val="none" w:sz="0" w:space="0" w:color="auto"/>
      </w:divBdr>
    </w:div>
    <w:div w:id="1533835528">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414397">
      <w:bodyDiv w:val="1"/>
      <w:marLeft w:val="0"/>
      <w:marRight w:val="0"/>
      <w:marTop w:val="0"/>
      <w:marBottom w:val="0"/>
      <w:divBdr>
        <w:top w:val="none" w:sz="0" w:space="0" w:color="auto"/>
        <w:left w:val="none" w:sz="0" w:space="0" w:color="auto"/>
        <w:bottom w:val="none" w:sz="0" w:space="0" w:color="auto"/>
        <w:right w:val="none" w:sz="0" w:space="0" w:color="auto"/>
      </w:divBdr>
    </w:div>
    <w:div w:id="1534733631">
      <w:bodyDiv w:val="1"/>
      <w:marLeft w:val="0"/>
      <w:marRight w:val="0"/>
      <w:marTop w:val="0"/>
      <w:marBottom w:val="0"/>
      <w:divBdr>
        <w:top w:val="none" w:sz="0" w:space="0" w:color="auto"/>
        <w:left w:val="none" w:sz="0" w:space="0" w:color="auto"/>
        <w:bottom w:val="none" w:sz="0" w:space="0" w:color="auto"/>
        <w:right w:val="none" w:sz="0" w:space="0" w:color="auto"/>
      </w:divBdr>
    </w:div>
    <w:div w:id="1534882818">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773628">
      <w:bodyDiv w:val="1"/>
      <w:marLeft w:val="0"/>
      <w:marRight w:val="0"/>
      <w:marTop w:val="0"/>
      <w:marBottom w:val="0"/>
      <w:divBdr>
        <w:top w:val="none" w:sz="0" w:space="0" w:color="auto"/>
        <w:left w:val="none" w:sz="0" w:space="0" w:color="auto"/>
        <w:bottom w:val="none" w:sz="0" w:space="0" w:color="auto"/>
        <w:right w:val="none" w:sz="0" w:space="0" w:color="auto"/>
      </w:divBdr>
    </w:div>
    <w:div w:id="1536042685">
      <w:bodyDiv w:val="1"/>
      <w:marLeft w:val="0"/>
      <w:marRight w:val="0"/>
      <w:marTop w:val="0"/>
      <w:marBottom w:val="0"/>
      <w:divBdr>
        <w:top w:val="none" w:sz="0" w:space="0" w:color="auto"/>
        <w:left w:val="none" w:sz="0" w:space="0" w:color="auto"/>
        <w:bottom w:val="none" w:sz="0" w:space="0" w:color="auto"/>
        <w:right w:val="none" w:sz="0" w:space="0" w:color="auto"/>
      </w:divBdr>
    </w:div>
    <w:div w:id="1536842312">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7304951">
      <w:bodyDiv w:val="1"/>
      <w:marLeft w:val="0"/>
      <w:marRight w:val="0"/>
      <w:marTop w:val="0"/>
      <w:marBottom w:val="0"/>
      <w:divBdr>
        <w:top w:val="none" w:sz="0" w:space="0" w:color="auto"/>
        <w:left w:val="none" w:sz="0" w:space="0" w:color="auto"/>
        <w:bottom w:val="none" w:sz="0" w:space="0" w:color="auto"/>
        <w:right w:val="none" w:sz="0" w:space="0" w:color="auto"/>
      </w:divBdr>
    </w:div>
    <w:div w:id="1537308544">
      <w:bodyDiv w:val="1"/>
      <w:marLeft w:val="0"/>
      <w:marRight w:val="0"/>
      <w:marTop w:val="0"/>
      <w:marBottom w:val="0"/>
      <w:divBdr>
        <w:top w:val="none" w:sz="0" w:space="0" w:color="auto"/>
        <w:left w:val="none" w:sz="0" w:space="0" w:color="auto"/>
        <w:bottom w:val="none" w:sz="0" w:space="0" w:color="auto"/>
        <w:right w:val="none" w:sz="0" w:space="0" w:color="auto"/>
      </w:divBdr>
    </w:div>
    <w:div w:id="1537737549">
      <w:bodyDiv w:val="1"/>
      <w:marLeft w:val="0"/>
      <w:marRight w:val="0"/>
      <w:marTop w:val="0"/>
      <w:marBottom w:val="0"/>
      <w:divBdr>
        <w:top w:val="none" w:sz="0" w:space="0" w:color="auto"/>
        <w:left w:val="none" w:sz="0" w:space="0" w:color="auto"/>
        <w:bottom w:val="none" w:sz="0" w:space="0" w:color="auto"/>
        <w:right w:val="none" w:sz="0" w:space="0" w:color="auto"/>
      </w:divBdr>
    </w:div>
    <w:div w:id="1538349134">
      <w:bodyDiv w:val="1"/>
      <w:marLeft w:val="0"/>
      <w:marRight w:val="0"/>
      <w:marTop w:val="0"/>
      <w:marBottom w:val="0"/>
      <w:divBdr>
        <w:top w:val="none" w:sz="0" w:space="0" w:color="auto"/>
        <w:left w:val="none" w:sz="0" w:space="0" w:color="auto"/>
        <w:bottom w:val="none" w:sz="0" w:space="0" w:color="auto"/>
        <w:right w:val="none" w:sz="0" w:space="0" w:color="auto"/>
      </w:divBdr>
    </w:div>
    <w:div w:id="1538739141">
      <w:bodyDiv w:val="1"/>
      <w:marLeft w:val="0"/>
      <w:marRight w:val="0"/>
      <w:marTop w:val="0"/>
      <w:marBottom w:val="0"/>
      <w:divBdr>
        <w:top w:val="none" w:sz="0" w:space="0" w:color="auto"/>
        <w:left w:val="none" w:sz="0" w:space="0" w:color="auto"/>
        <w:bottom w:val="none" w:sz="0" w:space="0" w:color="auto"/>
        <w:right w:val="none" w:sz="0" w:space="0" w:color="auto"/>
      </w:divBdr>
    </w:div>
    <w:div w:id="1539119657">
      <w:bodyDiv w:val="1"/>
      <w:marLeft w:val="0"/>
      <w:marRight w:val="0"/>
      <w:marTop w:val="0"/>
      <w:marBottom w:val="0"/>
      <w:divBdr>
        <w:top w:val="none" w:sz="0" w:space="0" w:color="auto"/>
        <w:left w:val="none" w:sz="0" w:space="0" w:color="auto"/>
        <w:bottom w:val="none" w:sz="0" w:space="0" w:color="auto"/>
        <w:right w:val="none" w:sz="0" w:space="0" w:color="auto"/>
      </w:divBdr>
    </w:div>
    <w:div w:id="1539196920">
      <w:bodyDiv w:val="1"/>
      <w:marLeft w:val="0"/>
      <w:marRight w:val="0"/>
      <w:marTop w:val="0"/>
      <w:marBottom w:val="0"/>
      <w:divBdr>
        <w:top w:val="none" w:sz="0" w:space="0" w:color="auto"/>
        <w:left w:val="none" w:sz="0" w:space="0" w:color="auto"/>
        <w:bottom w:val="none" w:sz="0" w:space="0" w:color="auto"/>
        <w:right w:val="none" w:sz="0" w:space="0" w:color="auto"/>
      </w:divBdr>
    </w:div>
    <w:div w:id="1539314923">
      <w:bodyDiv w:val="1"/>
      <w:marLeft w:val="0"/>
      <w:marRight w:val="0"/>
      <w:marTop w:val="0"/>
      <w:marBottom w:val="0"/>
      <w:divBdr>
        <w:top w:val="none" w:sz="0" w:space="0" w:color="auto"/>
        <w:left w:val="none" w:sz="0" w:space="0" w:color="auto"/>
        <w:bottom w:val="none" w:sz="0" w:space="0" w:color="auto"/>
        <w:right w:val="none" w:sz="0" w:space="0" w:color="auto"/>
      </w:divBdr>
    </w:div>
    <w:div w:id="1539320744">
      <w:bodyDiv w:val="1"/>
      <w:marLeft w:val="0"/>
      <w:marRight w:val="0"/>
      <w:marTop w:val="0"/>
      <w:marBottom w:val="0"/>
      <w:divBdr>
        <w:top w:val="none" w:sz="0" w:space="0" w:color="auto"/>
        <w:left w:val="none" w:sz="0" w:space="0" w:color="auto"/>
        <w:bottom w:val="none" w:sz="0" w:space="0" w:color="auto"/>
        <w:right w:val="none" w:sz="0" w:space="0" w:color="auto"/>
      </w:divBdr>
    </w:div>
    <w:div w:id="1539470292">
      <w:bodyDiv w:val="1"/>
      <w:marLeft w:val="0"/>
      <w:marRight w:val="0"/>
      <w:marTop w:val="0"/>
      <w:marBottom w:val="0"/>
      <w:divBdr>
        <w:top w:val="none" w:sz="0" w:space="0" w:color="auto"/>
        <w:left w:val="none" w:sz="0" w:space="0" w:color="auto"/>
        <w:bottom w:val="none" w:sz="0" w:space="0" w:color="auto"/>
        <w:right w:val="none" w:sz="0" w:space="0" w:color="auto"/>
      </w:divBdr>
    </w:div>
    <w:div w:id="1539513612">
      <w:bodyDiv w:val="1"/>
      <w:marLeft w:val="0"/>
      <w:marRight w:val="0"/>
      <w:marTop w:val="0"/>
      <w:marBottom w:val="0"/>
      <w:divBdr>
        <w:top w:val="none" w:sz="0" w:space="0" w:color="auto"/>
        <w:left w:val="none" w:sz="0" w:space="0" w:color="auto"/>
        <w:bottom w:val="none" w:sz="0" w:space="0" w:color="auto"/>
        <w:right w:val="none" w:sz="0" w:space="0" w:color="auto"/>
      </w:divBdr>
    </w:div>
    <w:div w:id="1539585173">
      <w:bodyDiv w:val="1"/>
      <w:marLeft w:val="0"/>
      <w:marRight w:val="0"/>
      <w:marTop w:val="0"/>
      <w:marBottom w:val="0"/>
      <w:divBdr>
        <w:top w:val="none" w:sz="0" w:space="0" w:color="auto"/>
        <w:left w:val="none" w:sz="0" w:space="0" w:color="auto"/>
        <w:bottom w:val="none" w:sz="0" w:space="0" w:color="auto"/>
        <w:right w:val="none" w:sz="0" w:space="0" w:color="auto"/>
      </w:divBdr>
    </w:div>
    <w:div w:id="1539900746">
      <w:bodyDiv w:val="1"/>
      <w:marLeft w:val="0"/>
      <w:marRight w:val="0"/>
      <w:marTop w:val="0"/>
      <w:marBottom w:val="0"/>
      <w:divBdr>
        <w:top w:val="none" w:sz="0" w:space="0" w:color="auto"/>
        <w:left w:val="none" w:sz="0" w:space="0" w:color="auto"/>
        <w:bottom w:val="none" w:sz="0" w:space="0" w:color="auto"/>
        <w:right w:val="none" w:sz="0" w:space="0" w:color="auto"/>
      </w:divBdr>
    </w:div>
    <w:div w:id="1539973290">
      <w:bodyDiv w:val="1"/>
      <w:marLeft w:val="0"/>
      <w:marRight w:val="0"/>
      <w:marTop w:val="0"/>
      <w:marBottom w:val="0"/>
      <w:divBdr>
        <w:top w:val="none" w:sz="0" w:space="0" w:color="auto"/>
        <w:left w:val="none" w:sz="0" w:space="0" w:color="auto"/>
        <w:bottom w:val="none" w:sz="0" w:space="0" w:color="auto"/>
        <w:right w:val="none" w:sz="0" w:space="0" w:color="auto"/>
      </w:divBdr>
    </w:div>
    <w:div w:id="1540584532">
      <w:bodyDiv w:val="1"/>
      <w:marLeft w:val="0"/>
      <w:marRight w:val="0"/>
      <w:marTop w:val="0"/>
      <w:marBottom w:val="0"/>
      <w:divBdr>
        <w:top w:val="none" w:sz="0" w:space="0" w:color="auto"/>
        <w:left w:val="none" w:sz="0" w:space="0" w:color="auto"/>
        <w:bottom w:val="none" w:sz="0" w:space="0" w:color="auto"/>
        <w:right w:val="none" w:sz="0" w:space="0" w:color="auto"/>
      </w:divBdr>
    </w:div>
    <w:div w:id="1540781989">
      <w:bodyDiv w:val="1"/>
      <w:marLeft w:val="0"/>
      <w:marRight w:val="0"/>
      <w:marTop w:val="0"/>
      <w:marBottom w:val="0"/>
      <w:divBdr>
        <w:top w:val="none" w:sz="0" w:space="0" w:color="auto"/>
        <w:left w:val="none" w:sz="0" w:space="0" w:color="auto"/>
        <w:bottom w:val="none" w:sz="0" w:space="0" w:color="auto"/>
        <w:right w:val="none" w:sz="0" w:space="0" w:color="auto"/>
      </w:divBdr>
    </w:div>
    <w:div w:id="1541551430">
      <w:bodyDiv w:val="1"/>
      <w:marLeft w:val="0"/>
      <w:marRight w:val="0"/>
      <w:marTop w:val="0"/>
      <w:marBottom w:val="0"/>
      <w:divBdr>
        <w:top w:val="none" w:sz="0" w:space="0" w:color="auto"/>
        <w:left w:val="none" w:sz="0" w:space="0" w:color="auto"/>
        <w:bottom w:val="none" w:sz="0" w:space="0" w:color="auto"/>
        <w:right w:val="none" w:sz="0" w:space="0" w:color="auto"/>
      </w:divBdr>
    </w:div>
    <w:div w:id="1541699630">
      <w:bodyDiv w:val="1"/>
      <w:marLeft w:val="0"/>
      <w:marRight w:val="0"/>
      <w:marTop w:val="0"/>
      <w:marBottom w:val="0"/>
      <w:divBdr>
        <w:top w:val="none" w:sz="0" w:space="0" w:color="auto"/>
        <w:left w:val="none" w:sz="0" w:space="0" w:color="auto"/>
        <w:bottom w:val="none" w:sz="0" w:space="0" w:color="auto"/>
        <w:right w:val="none" w:sz="0" w:space="0" w:color="auto"/>
      </w:divBdr>
    </w:div>
    <w:div w:id="1541897781">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864170">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715076">
      <w:bodyDiv w:val="1"/>
      <w:marLeft w:val="0"/>
      <w:marRight w:val="0"/>
      <w:marTop w:val="0"/>
      <w:marBottom w:val="0"/>
      <w:divBdr>
        <w:top w:val="none" w:sz="0" w:space="0" w:color="auto"/>
        <w:left w:val="none" w:sz="0" w:space="0" w:color="auto"/>
        <w:bottom w:val="none" w:sz="0" w:space="0" w:color="auto"/>
        <w:right w:val="none" w:sz="0" w:space="0" w:color="auto"/>
      </w:divBdr>
    </w:div>
    <w:div w:id="1543902156">
      <w:bodyDiv w:val="1"/>
      <w:marLeft w:val="0"/>
      <w:marRight w:val="0"/>
      <w:marTop w:val="0"/>
      <w:marBottom w:val="0"/>
      <w:divBdr>
        <w:top w:val="none" w:sz="0" w:space="0" w:color="auto"/>
        <w:left w:val="none" w:sz="0" w:space="0" w:color="auto"/>
        <w:bottom w:val="none" w:sz="0" w:space="0" w:color="auto"/>
        <w:right w:val="none" w:sz="0" w:space="0" w:color="auto"/>
      </w:divBdr>
    </w:div>
    <w:div w:id="1543983735">
      <w:bodyDiv w:val="1"/>
      <w:marLeft w:val="0"/>
      <w:marRight w:val="0"/>
      <w:marTop w:val="0"/>
      <w:marBottom w:val="0"/>
      <w:divBdr>
        <w:top w:val="none" w:sz="0" w:space="0" w:color="auto"/>
        <w:left w:val="none" w:sz="0" w:space="0" w:color="auto"/>
        <w:bottom w:val="none" w:sz="0" w:space="0" w:color="auto"/>
        <w:right w:val="none" w:sz="0" w:space="0" w:color="auto"/>
      </w:divBdr>
    </w:div>
    <w:div w:id="1544168296">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5407710">
      <w:bodyDiv w:val="1"/>
      <w:marLeft w:val="0"/>
      <w:marRight w:val="0"/>
      <w:marTop w:val="0"/>
      <w:marBottom w:val="0"/>
      <w:divBdr>
        <w:top w:val="none" w:sz="0" w:space="0" w:color="auto"/>
        <w:left w:val="none" w:sz="0" w:space="0" w:color="auto"/>
        <w:bottom w:val="none" w:sz="0" w:space="0" w:color="auto"/>
        <w:right w:val="none" w:sz="0" w:space="0" w:color="auto"/>
      </w:divBdr>
    </w:div>
    <w:div w:id="1545410359">
      <w:bodyDiv w:val="1"/>
      <w:marLeft w:val="0"/>
      <w:marRight w:val="0"/>
      <w:marTop w:val="0"/>
      <w:marBottom w:val="0"/>
      <w:divBdr>
        <w:top w:val="none" w:sz="0" w:space="0" w:color="auto"/>
        <w:left w:val="none" w:sz="0" w:space="0" w:color="auto"/>
        <w:bottom w:val="none" w:sz="0" w:space="0" w:color="auto"/>
        <w:right w:val="none" w:sz="0" w:space="0" w:color="auto"/>
      </w:divBdr>
    </w:div>
    <w:div w:id="1545672430">
      <w:bodyDiv w:val="1"/>
      <w:marLeft w:val="0"/>
      <w:marRight w:val="0"/>
      <w:marTop w:val="0"/>
      <w:marBottom w:val="0"/>
      <w:divBdr>
        <w:top w:val="none" w:sz="0" w:space="0" w:color="auto"/>
        <w:left w:val="none" w:sz="0" w:space="0" w:color="auto"/>
        <w:bottom w:val="none" w:sz="0" w:space="0" w:color="auto"/>
        <w:right w:val="none" w:sz="0" w:space="0" w:color="auto"/>
      </w:divBdr>
    </w:div>
    <w:div w:id="1545944149">
      <w:bodyDiv w:val="1"/>
      <w:marLeft w:val="0"/>
      <w:marRight w:val="0"/>
      <w:marTop w:val="0"/>
      <w:marBottom w:val="0"/>
      <w:divBdr>
        <w:top w:val="none" w:sz="0" w:space="0" w:color="auto"/>
        <w:left w:val="none" w:sz="0" w:space="0" w:color="auto"/>
        <w:bottom w:val="none" w:sz="0" w:space="0" w:color="auto"/>
        <w:right w:val="none" w:sz="0" w:space="0" w:color="auto"/>
      </w:divBdr>
    </w:div>
    <w:div w:id="1546527131">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8370352">
      <w:bodyDiv w:val="1"/>
      <w:marLeft w:val="0"/>
      <w:marRight w:val="0"/>
      <w:marTop w:val="0"/>
      <w:marBottom w:val="0"/>
      <w:divBdr>
        <w:top w:val="none" w:sz="0" w:space="0" w:color="auto"/>
        <w:left w:val="none" w:sz="0" w:space="0" w:color="auto"/>
        <w:bottom w:val="none" w:sz="0" w:space="0" w:color="auto"/>
        <w:right w:val="none" w:sz="0" w:space="0" w:color="auto"/>
      </w:divBdr>
    </w:div>
    <w:div w:id="1548639694">
      <w:bodyDiv w:val="1"/>
      <w:marLeft w:val="0"/>
      <w:marRight w:val="0"/>
      <w:marTop w:val="0"/>
      <w:marBottom w:val="0"/>
      <w:divBdr>
        <w:top w:val="none" w:sz="0" w:space="0" w:color="auto"/>
        <w:left w:val="none" w:sz="0" w:space="0" w:color="auto"/>
        <w:bottom w:val="none" w:sz="0" w:space="0" w:color="auto"/>
        <w:right w:val="none" w:sz="0" w:space="0" w:color="auto"/>
      </w:divBdr>
    </w:div>
    <w:div w:id="1548643344">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682709">
      <w:bodyDiv w:val="1"/>
      <w:marLeft w:val="0"/>
      <w:marRight w:val="0"/>
      <w:marTop w:val="0"/>
      <w:marBottom w:val="0"/>
      <w:divBdr>
        <w:top w:val="none" w:sz="0" w:space="0" w:color="auto"/>
        <w:left w:val="none" w:sz="0" w:space="0" w:color="auto"/>
        <w:bottom w:val="none" w:sz="0" w:space="0" w:color="auto"/>
        <w:right w:val="none" w:sz="0" w:space="0" w:color="auto"/>
      </w:divBdr>
    </w:div>
    <w:div w:id="1549338521">
      <w:bodyDiv w:val="1"/>
      <w:marLeft w:val="0"/>
      <w:marRight w:val="0"/>
      <w:marTop w:val="0"/>
      <w:marBottom w:val="0"/>
      <w:divBdr>
        <w:top w:val="none" w:sz="0" w:space="0" w:color="auto"/>
        <w:left w:val="none" w:sz="0" w:space="0" w:color="auto"/>
        <w:bottom w:val="none" w:sz="0" w:space="0" w:color="auto"/>
        <w:right w:val="none" w:sz="0" w:space="0" w:color="auto"/>
      </w:divBdr>
    </w:div>
    <w:div w:id="1549684482">
      <w:bodyDiv w:val="1"/>
      <w:marLeft w:val="0"/>
      <w:marRight w:val="0"/>
      <w:marTop w:val="0"/>
      <w:marBottom w:val="0"/>
      <w:divBdr>
        <w:top w:val="none" w:sz="0" w:space="0" w:color="auto"/>
        <w:left w:val="none" w:sz="0" w:space="0" w:color="auto"/>
        <w:bottom w:val="none" w:sz="0" w:space="0" w:color="auto"/>
        <w:right w:val="none" w:sz="0" w:space="0" w:color="auto"/>
      </w:divBdr>
    </w:div>
    <w:div w:id="1550141854">
      <w:bodyDiv w:val="1"/>
      <w:marLeft w:val="0"/>
      <w:marRight w:val="0"/>
      <w:marTop w:val="0"/>
      <w:marBottom w:val="0"/>
      <w:divBdr>
        <w:top w:val="none" w:sz="0" w:space="0" w:color="auto"/>
        <w:left w:val="none" w:sz="0" w:space="0" w:color="auto"/>
        <w:bottom w:val="none" w:sz="0" w:space="0" w:color="auto"/>
        <w:right w:val="none" w:sz="0" w:space="0" w:color="auto"/>
      </w:divBdr>
    </w:div>
    <w:div w:id="1550610332">
      <w:bodyDiv w:val="1"/>
      <w:marLeft w:val="0"/>
      <w:marRight w:val="0"/>
      <w:marTop w:val="0"/>
      <w:marBottom w:val="0"/>
      <w:divBdr>
        <w:top w:val="none" w:sz="0" w:space="0" w:color="auto"/>
        <w:left w:val="none" w:sz="0" w:space="0" w:color="auto"/>
        <w:bottom w:val="none" w:sz="0" w:space="0" w:color="auto"/>
        <w:right w:val="none" w:sz="0" w:space="0" w:color="auto"/>
      </w:divBdr>
    </w:div>
    <w:div w:id="1550801910">
      <w:bodyDiv w:val="1"/>
      <w:marLeft w:val="0"/>
      <w:marRight w:val="0"/>
      <w:marTop w:val="0"/>
      <w:marBottom w:val="0"/>
      <w:divBdr>
        <w:top w:val="none" w:sz="0" w:space="0" w:color="auto"/>
        <w:left w:val="none" w:sz="0" w:space="0" w:color="auto"/>
        <w:bottom w:val="none" w:sz="0" w:space="0" w:color="auto"/>
        <w:right w:val="none" w:sz="0" w:space="0" w:color="auto"/>
      </w:divBdr>
    </w:div>
    <w:div w:id="1551067472">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227406">
      <w:bodyDiv w:val="1"/>
      <w:marLeft w:val="0"/>
      <w:marRight w:val="0"/>
      <w:marTop w:val="0"/>
      <w:marBottom w:val="0"/>
      <w:divBdr>
        <w:top w:val="none" w:sz="0" w:space="0" w:color="auto"/>
        <w:left w:val="none" w:sz="0" w:space="0" w:color="auto"/>
        <w:bottom w:val="none" w:sz="0" w:space="0" w:color="auto"/>
        <w:right w:val="none" w:sz="0" w:space="0" w:color="auto"/>
      </w:divBdr>
    </w:div>
    <w:div w:id="155223261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83238">
      <w:bodyDiv w:val="1"/>
      <w:marLeft w:val="0"/>
      <w:marRight w:val="0"/>
      <w:marTop w:val="0"/>
      <w:marBottom w:val="0"/>
      <w:divBdr>
        <w:top w:val="none" w:sz="0" w:space="0" w:color="auto"/>
        <w:left w:val="none" w:sz="0" w:space="0" w:color="auto"/>
        <w:bottom w:val="none" w:sz="0" w:space="0" w:color="auto"/>
        <w:right w:val="none" w:sz="0" w:space="0" w:color="auto"/>
      </w:divBdr>
    </w:div>
    <w:div w:id="1552501594">
      <w:bodyDiv w:val="1"/>
      <w:marLeft w:val="0"/>
      <w:marRight w:val="0"/>
      <w:marTop w:val="0"/>
      <w:marBottom w:val="0"/>
      <w:divBdr>
        <w:top w:val="none" w:sz="0" w:space="0" w:color="auto"/>
        <w:left w:val="none" w:sz="0" w:space="0" w:color="auto"/>
        <w:bottom w:val="none" w:sz="0" w:space="0" w:color="auto"/>
        <w:right w:val="none" w:sz="0" w:space="0" w:color="auto"/>
      </w:divBdr>
    </w:div>
    <w:div w:id="1552960491">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231347">
      <w:bodyDiv w:val="1"/>
      <w:marLeft w:val="0"/>
      <w:marRight w:val="0"/>
      <w:marTop w:val="0"/>
      <w:marBottom w:val="0"/>
      <w:divBdr>
        <w:top w:val="none" w:sz="0" w:space="0" w:color="auto"/>
        <w:left w:val="none" w:sz="0" w:space="0" w:color="auto"/>
        <w:bottom w:val="none" w:sz="0" w:space="0" w:color="auto"/>
        <w:right w:val="none" w:sz="0" w:space="0" w:color="auto"/>
      </w:divBdr>
    </w:div>
    <w:div w:id="1553269284">
      <w:bodyDiv w:val="1"/>
      <w:marLeft w:val="0"/>
      <w:marRight w:val="0"/>
      <w:marTop w:val="0"/>
      <w:marBottom w:val="0"/>
      <w:divBdr>
        <w:top w:val="none" w:sz="0" w:space="0" w:color="auto"/>
        <w:left w:val="none" w:sz="0" w:space="0" w:color="auto"/>
        <w:bottom w:val="none" w:sz="0" w:space="0" w:color="auto"/>
        <w:right w:val="none" w:sz="0" w:space="0" w:color="auto"/>
      </w:divBdr>
    </w:div>
    <w:div w:id="1554004685">
      <w:bodyDiv w:val="1"/>
      <w:marLeft w:val="0"/>
      <w:marRight w:val="0"/>
      <w:marTop w:val="0"/>
      <w:marBottom w:val="0"/>
      <w:divBdr>
        <w:top w:val="none" w:sz="0" w:space="0" w:color="auto"/>
        <w:left w:val="none" w:sz="0" w:space="0" w:color="auto"/>
        <w:bottom w:val="none" w:sz="0" w:space="0" w:color="auto"/>
        <w:right w:val="none" w:sz="0" w:space="0" w:color="auto"/>
      </w:divBdr>
    </w:div>
    <w:div w:id="1554779218">
      <w:bodyDiv w:val="1"/>
      <w:marLeft w:val="0"/>
      <w:marRight w:val="0"/>
      <w:marTop w:val="0"/>
      <w:marBottom w:val="0"/>
      <w:divBdr>
        <w:top w:val="none" w:sz="0" w:space="0" w:color="auto"/>
        <w:left w:val="none" w:sz="0" w:space="0" w:color="auto"/>
        <w:bottom w:val="none" w:sz="0" w:space="0" w:color="auto"/>
        <w:right w:val="none" w:sz="0" w:space="0" w:color="auto"/>
      </w:divBdr>
    </w:div>
    <w:div w:id="1555659067">
      <w:bodyDiv w:val="1"/>
      <w:marLeft w:val="0"/>
      <w:marRight w:val="0"/>
      <w:marTop w:val="0"/>
      <w:marBottom w:val="0"/>
      <w:divBdr>
        <w:top w:val="none" w:sz="0" w:space="0" w:color="auto"/>
        <w:left w:val="none" w:sz="0" w:space="0" w:color="auto"/>
        <w:bottom w:val="none" w:sz="0" w:space="0" w:color="auto"/>
        <w:right w:val="none" w:sz="0" w:space="0" w:color="auto"/>
      </w:divBdr>
    </w:div>
    <w:div w:id="1556309120">
      <w:bodyDiv w:val="1"/>
      <w:marLeft w:val="0"/>
      <w:marRight w:val="0"/>
      <w:marTop w:val="0"/>
      <w:marBottom w:val="0"/>
      <w:divBdr>
        <w:top w:val="none" w:sz="0" w:space="0" w:color="auto"/>
        <w:left w:val="none" w:sz="0" w:space="0" w:color="auto"/>
        <w:bottom w:val="none" w:sz="0" w:space="0" w:color="auto"/>
        <w:right w:val="none" w:sz="0" w:space="0" w:color="auto"/>
      </w:divBdr>
    </w:div>
    <w:div w:id="1556504524">
      <w:bodyDiv w:val="1"/>
      <w:marLeft w:val="0"/>
      <w:marRight w:val="0"/>
      <w:marTop w:val="0"/>
      <w:marBottom w:val="0"/>
      <w:divBdr>
        <w:top w:val="none" w:sz="0" w:space="0" w:color="auto"/>
        <w:left w:val="none" w:sz="0" w:space="0" w:color="auto"/>
        <w:bottom w:val="none" w:sz="0" w:space="0" w:color="auto"/>
        <w:right w:val="none" w:sz="0" w:space="0" w:color="auto"/>
      </w:divBdr>
    </w:div>
    <w:div w:id="1557276508">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62011520">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2716114">
      <w:bodyDiv w:val="1"/>
      <w:marLeft w:val="0"/>
      <w:marRight w:val="0"/>
      <w:marTop w:val="0"/>
      <w:marBottom w:val="0"/>
      <w:divBdr>
        <w:top w:val="none" w:sz="0" w:space="0" w:color="auto"/>
        <w:left w:val="none" w:sz="0" w:space="0" w:color="auto"/>
        <w:bottom w:val="none" w:sz="0" w:space="0" w:color="auto"/>
        <w:right w:val="none" w:sz="0" w:space="0" w:color="auto"/>
      </w:divBdr>
    </w:div>
    <w:div w:id="1563059322">
      <w:bodyDiv w:val="1"/>
      <w:marLeft w:val="0"/>
      <w:marRight w:val="0"/>
      <w:marTop w:val="0"/>
      <w:marBottom w:val="0"/>
      <w:divBdr>
        <w:top w:val="none" w:sz="0" w:space="0" w:color="auto"/>
        <w:left w:val="none" w:sz="0" w:space="0" w:color="auto"/>
        <w:bottom w:val="none" w:sz="0" w:space="0" w:color="auto"/>
        <w:right w:val="none" w:sz="0" w:space="0" w:color="auto"/>
      </w:divBdr>
    </w:div>
    <w:div w:id="1563634549">
      <w:bodyDiv w:val="1"/>
      <w:marLeft w:val="0"/>
      <w:marRight w:val="0"/>
      <w:marTop w:val="0"/>
      <w:marBottom w:val="0"/>
      <w:divBdr>
        <w:top w:val="none" w:sz="0" w:space="0" w:color="auto"/>
        <w:left w:val="none" w:sz="0" w:space="0" w:color="auto"/>
        <w:bottom w:val="none" w:sz="0" w:space="0" w:color="auto"/>
        <w:right w:val="none" w:sz="0" w:space="0" w:color="auto"/>
      </w:divBdr>
    </w:div>
    <w:div w:id="1563754983">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219819">
      <w:bodyDiv w:val="1"/>
      <w:marLeft w:val="0"/>
      <w:marRight w:val="0"/>
      <w:marTop w:val="0"/>
      <w:marBottom w:val="0"/>
      <w:divBdr>
        <w:top w:val="none" w:sz="0" w:space="0" w:color="auto"/>
        <w:left w:val="none" w:sz="0" w:space="0" w:color="auto"/>
        <w:bottom w:val="none" w:sz="0" w:space="0" w:color="auto"/>
        <w:right w:val="none" w:sz="0" w:space="0" w:color="auto"/>
      </w:divBdr>
    </w:div>
    <w:div w:id="1564607589">
      <w:bodyDiv w:val="1"/>
      <w:marLeft w:val="0"/>
      <w:marRight w:val="0"/>
      <w:marTop w:val="0"/>
      <w:marBottom w:val="0"/>
      <w:divBdr>
        <w:top w:val="none" w:sz="0" w:space="0" w:color="auto"/>
        <w:left w:val="none" w:sz="0" w:space="0" w:color="auto"/>
        <w:bottom w:val="none" w:sz="0" w:space="0" w:color="auto"/>
        <w:right w:val="none" w:sz="0" w:space="0" w:color="auto"/>
      </w:divBdr>
    </w:div>
    <w:div w:id="1564682332">
      <w:bodyDiv w:val="1"/>
      <w:marLeft w:val="0"/>
      <w:marRight w:val="0"/>
      <w:marTop w:val="0"/>
      <w:marBottom w:val="0"/>
      <w:divBdr>
        <w:top w:val="none" w:sz="0" w:space="0" w:color="auto"/>
        <w:left w:val="none" w:sz="0" w:space="0" w:color="auto"/>
        <w:bottom w:val="none" w:sz="0" w:space="0" w:color="auto"/>
        <w:right w:val="none" w:sz="0" w:space="0" w:color="auto"/>
      </w:divBdr>
    </w:div>
    <w:div w:id="1564682982">
      <w:bodyDiv w:val="1"/>
      <w:marLeft w:val="0"/>
      <w:marRight w:val="0"/>
      <w:marTop w:val="0"/>
      <w:marBottom w:val="0"/>
      <w:divBdr>
        <w:top w:val="none" w:sz="0" w:space="0" w:color="auto"/>
        <w:left w:val="none" w:sz="0" w:space="0" w:color="auto"/>
        <w:bottom w:val="none" w:sz="0" w:space="0" w:color="auto"/>
        <w:right w:val="none" w:sz="0" w:space="0" w:color="auto"/>
      </w:divBdr>
    </w:div>
    <w:div w:id="1564871589">
      <w:bodyDiv w:val="1"/>
      <w:marLeft w:val="0"/>
      <w:marRight w:val="0"/>
      <w:marTop w:val="0"/>
      <w:marBottom w:val="0"/>
      <w:divBdr>
        <w:top w:val="none" w:sz="0" w:space="0" w:color="auto"/>
        <w:left w:val="none" w:sz="0" w:space="0" w:color="auto"/>
        <w:bottom w:val="none" w:sz="0" w:space="0" w:color="auto"/>
        <w:right w:val="none" w:sz="0" w:space="0" w:color="auto"/>
      </w:divBdr>
    </w:div>
    <w:div w:id="1564947305">
      <w:bodyDiv w:val="1"/>
      <w:marLeft w:val="0"/>
      <w:marRight w:val="0"/>
      <w:marTop w:val="0"/>
      <w:marBottom w:val="0"/>
      <w:divBdr>
        <w:top w:val="none" w:sz="0" w:space="0" w:color="auto"/>
        <w:left w:val="none" w:sz="0" w:space="0" w:color="auto"/>
        <w:bottom w:val="none" w:sz="0" w:space="0" w:color="auto"/>
        <w:right w:val="none" w:sz="0" w:space="0" w:color="auto"/>
      </w:divBdr>
    </w:div>
    <w:div w:id="1565873904">
      <w:bodyDiv w:val="1"/>
      <w:marLeft w:val="0"/>
      <w:marRight w:val="0"/>
      <w:marTop w:val="0"/>
      <w:marBottom w:val="0"/>
      <w:divBdr>
        <w:top w:val="none" w:sz="0" w:space="0" w:color="auto"/>
        <w:left w:val="none" w:sz="0" w:space="0" w:color="auto"/>
        <w:bottom w:val="none" w:sz="0" w:space="0" w:color="auto"/>
        <w:right w:val="none" w:sz="0" w:space="0" w:color="auto"/>
      </w:divBdr>
    </w:div>
    <w:div w:id="1565876711">
      <w:bodyDiv w:val="1"/>
      <w:marLeft w:val="0"/>
      <w:marRight w:val="0"/>
      <w:marTop w:val="0"/>
      <w:marBottom w:val="0"/>
      <w:divBdr>
        <w:top w:val="none" w:sz="0" w:space="0" w:color="auto"/>
        <w:left w:val="none" w:sz="0" w:space="0" w:color="auto"/>
        <w:bottom w:val="none" w:sz="0" w:space="0" w:color="auto"/>
        <w:right w:val="none" w:sz="0" w:space="0" w:color="auto"/>
      </w:divBdr>
    </w:div>
    <w:div w:id="1566330051">
      <w:bodyDiv w:val="1"/>
      <w:marLeft w:val="0"/>
      <w:marRight w:val="0"/>
      <w:marTop w:val="0"/>
      <w:marBottom w:val="0"/>
      <w:divBdr>
        <w:top w:val="none" w:sz="0" w:space="0" w:color="auto"/>
        <w:left w:val="none" w:sz="0" w:space="0" w:color="auto"/>
        <w:bottom w:val="none" w:sz="0" w:space="0" w:color="auto"/>
        <w:right w:val="none" w:sz="0" w:space="0" w:color="auto"/>
      </w:divBdr>
    </w:div>
    <w:div w:id="1566531959">
      <w:bodyDiv w:val="1"/>
      <w:marLeft w:val="0"/>
      <w:marRight w:val="0"/>
      <w:marTop w:val="0"/>
      <w:marBottom w:val="0"/>
      <w:divBdr>
        <w:top w:val="none" w:sz="0" w:space="0" w:color="auto"/>
        <w:left w:val="none" w:sz="0" w:space="0" w:color="auto"/>
        <w:bottom w:val="none" w:sz="0" w:space="0" w:color="auto"/>
        <w:right w:val="none" w:sz="0" w:space="0" w:color="auto"/>
      </w:divBdr>
    </w:div>
    <w:div w:id="1566985678">
      <w:bodyDiv w:val="1"/>
      <w:marLeft w:val="0"/>
      <w:marRight w:val="0"/>
      <w:marTop w:val="0"/>
      <w:marBottom w:val="0"/>
      <w:divBdr>
        <w:top w:val="none" w:sz="0" w:space="0" w:color="auto"/>
        <w:left w:val="none" w:sz="0" w:space="0" w:color="auto"/>
        <w:bottom w:val="none" w:sz="0" w:space="0" w:color="auto"/>
        <w:right w:val="none" w:sz="0" w:space="0" w:color="auto"/>
      </w:divBdr>
    </w:div>
    <w:div w:id="1568804098">
      <w:bodyDiv w:val="1"/>
      <w:marLeft w:val="0"/>
      <w:marRight w:val="0"/>
      <w:marTop w:val="0"/>
      <w:marBottom w:val="0"/>
      <w:divBdr>
        <w:top w:val="none" w:sz="0" w:space="0" w:color="auto"/>
        <w:left w:val="none" w:sz="0" w:space="0" w:color="auto"/>
        <w:bottom w:val="none" w:sz="0" w:space="0" w:color="auto"/>
        <w:right w:val="none" w:sz="0" w:space="0" w:color="auto"/>
      </w:divBdr>
    </w:div>
    <w:div w:id="1569263459">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70072870">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383548">
      <w:bodyDiv w:val="1"/>
      <w:marLeft w:val="0"/>
      <w:marRight w:val="0"/>
      <w:marTop w:val="0"/>
      <w:marBottom w:val="0"/>
      <w:divBdr>
        <w:top w:val="none" w:sz="0" w:space="0" w:color="auto"/>
        <w:left w:val="none" w:sz="0" w:space="0" w:color="auto"/>
        <w:bottom w:val="none" w:sz="0" w:space="0" w:color="auto"/>
        <w:right w:val="none" w:sz="0" w:space="0" w:color="auto"/>
      </w:divBdr>
    </w:div>
    <w:div w:id="1571425290">
      <w:bodyDiv w:val="1"/>
      <w:marLeft w:val="0"/>
      <w:marRight w:val="0"/>
      <w:marTop w:val="0"/>
      <w:marBottom w:val="0"/>
      <w:divBdr>
        <w:top w:val="none" w:sz="0" w:space="0" w:color="auto"/>
        <w:left w:val="none" w:sz="0" w:space="0" w:color="auto"/>
        <w:bottom w:val="none" w:sz="0" w:space="0" w:color="auto"/>
        <w:right w:val="none" w:sz="0" w:space="0" w:color="auto"/>
      </w:divBdr>
    </w:div>
    <w:div w:id="1571577449">
      <w:bodyDiv w:val="1"/>
      <w:marLeft w:val="0"/>
      <w:marRight w:val="0"/>
      <w:marTop w:val="0"/>
      <w:marBottom w:val="0"/>
      <w:divBdr>
        <w:top w:val="none" w:sz="0" w:space="0" w:color="auto"/>
        <w:left w:val="none" w:sz="0" w:space="0" w:color="auto"/>
        <w:bottom w:val="none" w:sz="0" w:space="0" w:color="auto"/>
        <w:right w:val="none" w:sz="0" w:space="0" w:color="auto"/>
      </w:divBdr>
    </w:div>
    <w:div w:id="1571960389">
      <w:bodyDiv w:val="1"/>
      <w:marLeft w:val="0"/>
      <w:marRight w:val="0"/>
      <w:marTop w:val="0"/>
      <w:marBottom w:val="0"/>
      <w:divBdr>
        <w:top w:val="none" w:sz="0" w:space="0" w:color="auto"/>
        <w:left w:val="none" w:sz="0" w:space="0" w:color="auto"/>
        <w:bottom w:val="none" w:sz="0" w:space="0" w:color="auto"/>
        <w:right w:val="none" w:sz="0" w:space="0" w:color="auto"/>
      </w:divBdr>
    </w:div>
    <w:div w:id="1572231397">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273011">
      <w:bodyDiv w:val="1"/>
      <w:marLeft w:val="0"/>
      <w:marRight w:val="0"/>
      <w:marTop w:val="0"/>
      <w:marBottom w:val="0"/>
      <w:divBdr>
        <w:top w:val="none" w:sz="0" w:space="0" w:color="auto"/>
        <w:left w:val="none" w:sz="0" w:space="0" w:color="auto"/>
        <w:bottom w:val="none" w:sz="0" w:space="0" w:color="auto"/>
        <w:right w:val="none" w:sz="0" w:space="0" w:color="auto"/>
      </w:divBdr>
    </w:div>
    <w:div w:id="1573396262">
      <w:bodyDiv w:val="1"/>
      <w:marLeft w:val="0"/>
      <w:marRight w:val="0"/>
      <w:marTop w:val="0"/>
      <w:marBottom w:val="0"/>
      <w:divBdr>
        <w:top w:val="none" w:sz="0" w:space="0" w:color="auto"/>
        <w:left w:val="none" w:sz="0" w:space="0" w:color="auto"/>
        <w:bottom w:val="none" w:sz="0" w:space="0" w:color="auto"/>
        <w:right w:val="none" w:sz="0" w:space="0" w:color="auto"/>
      </w:divBdr>
    </w:div>
    <w:div w:id="1573809830">
      <w:bodyDiv w:val="1"/>
      <w:marLeft w:val="0"/>
      <w:marRight w:val="0"/>
      <w:marTop w:val="0"/>
      <w:marBottom w:val="0"/>
      <w:divBdr>
        <w:top w:val="none" w:sz="0" w:space="0" w:color="auto"/>
        <w:left w:val="none" w:sz="0" w:space="0" w:color="auto"/>
        <w:bottom w:val="none" w:sz="0" w:space="0" w:color="auto"/>
        <w:right w:val="none" w:sz="0" w:space="0" w:color="auto"/>
      </w:divBdr>
    </w:div>
    <w:div w:id="1573927542">
      <w:bodyDiv w:val="1"/>
      <w:marLeft w:val="0"/>
      <w:marRight w:val="0"/>
      <w:marTop w:val="0"/>
      <w:marBottom w:val="0"/>
      <w:divBdr>
        <w:top w:val="none" w:sz="0" w:space="0" w:color="auto"/>
        <w:left w:val="none" w:sz="0" w:space="0" w:color="auto"/>
        <w:bottom w:val="none" w:sz="0" w:space="0" w:color="auto"/>
        <w:right w:val="none" w:sz="0" w:space="0" w:color="auto"/>
      </w:divBdr>
    </w:div>
    <w:div w:id="1573999275">
      <w:bodyDiv w:val="1"/>
      <w:marLeft w:val="0"/>
      <w:marRight w:val="0"/>
      <w:marTop w:val="0"/>
      <w:marBottom w:val="0"/>
      <w:divBdr>
        <w:top w:val="none" w:sz="0" w:space="0" w:color="auto"/>
        <w:left w:val="none" w:sz="0" w:space="0" w:color="auto"/>
        <w:bottom w:val="none" w:sz="0" w:space="0" w:color="auto"/>
        <w:right w:val="none" w:sz="0" w:space="0" w:color="auto"/>
      </w:divBdr>
    </w:div>
    <w:div w:id="1574046668">
      <w:bodyDiv w:val="1"/>
      <w:marLeft w:val="0"/>
      <w:marRight w:val="0"/>
      <w:marTop w:val="0"/>
      <w:marBottom w:val="0"/>
      <w:divBdr>
        <w:top w:val="none" w:sz="0" w:space="0" w:color="auto"/>
        <w:left w:val="none" w:sz="0" w:space="0" w:color="auto"/>
        <w:bottom w:val="none" w:sz="0" w:space="0" w:color="auto"/>
        <w:right w:val="none" w:sz="0" w:space="0" w:color="auto"/>
      </w:divBdr>
    </w:div>
    <w:div w:id="1574511552">
      <w:bodyDiv w:val="1"/>
      <w:marLeft w:val="0"/>
      <w:marRight w:val="0"/>
      <w:marTop w:val="0"/>
      <w:marBottom w:val="0"/>
      <w:divBdr>
        <w:top w:val="none" w:sz="0" w:space="0" w:color="auto"/>
        <w:left w:val="none" w:sz="0" w:space="0" w:color="auto"/>
        <w:bottom w:val="none" w:sz="0" w:space="0" w:color="auto"/>
        <w:right w:val="none" w:sz="0" w:space="0" w:color="auto"/>
      </w:divBdr>
    </w:div>
    <w:div w:id="1574586095">
      <w:bodyDiv w:val="1"/>
      <w:marLeft w:val="0"/>
      <w:marRight w:val="0"/>
      <w:marTop w:val="0"/>
      <w:marBottom w:val="0"/>
      <w:divBdr>
        <w:top w:val="none" w:sz="0" w:space="0" w:color="auto"/>
        <w:left w:val="none" w:sz="0" w:space="0" w:color="auto"/>
        <w:bottom w:val="none" w:sz="0" w:space="0" w:color="auto"/>
        <w:right w:val="none" w:sz="0" w:space="0" w:color="auto"/>
      </w:divBdr>
    </w:div>
    <w:div w:id="1575317403">
      <w:bodyDiv w:val="1"/>
      <w:marLeft w:val="0"/>
      <w:marRight w:val="0"/>
      <w:marTop w:val="0"/>
      <w:marBottom w:val="0"/>
      <w:divBdr>
        <w:top w:val="none" w:sz="0" w:space="0" w:color="auto"/>
        <w:left w:val="none" w:sz="0" w:space="0" w:color="auto"/>
        <w:bottom w:val="none" w:sz="0" w:space="0" w:color="auto"/>
        <w:right w:val="none" w:sz="0" w:space="0" w:color="auto"/>
      </w:divBdr>
    </w:div>
    <w:div w:id="1576279959">
      <w:bodyDiv w:val="1"/>
      <w:marLeft w:val="0"/>
      <w:marRight w:val="0"/>
      <w:marTop w:val="0"/>
      <w:marBottom w:val="0"/>
      <w:divBdr>
        <w:top w:val="none" w:sz="0" w:space="0" w:color="auto"/>
        <w:left w:val="none" w:sz="0" w:space="0" w:color="auto"/>
        <w:bottom w:val="none" w:sz="0" w:space="0" w:color="auto"/>
        <w:right w:val="none" w:sz="0" w:space="0" w:color="auto"/>
      </w:divBdr>
    </w:div>
    <w:div w:id="1576430886">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7089090">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518521">
      <w:bodyDiv w:val="1"/>
      <w:marLeft w:val="0"/>
      <w:marRight w:val="0"/>
      <w:marTop w:val="0"/>
      <w:marBottom w:val="0"/>
      <w:divBdr>
        <w:top w:val="none" w:sz="0" w:space="0" w:color="auto"/>
        <w:left w:val="none" w:sz="0" w:space="0" w:color="auto"/>
        <w:bottom w:val="none" w:sz="0" w:space="0" w:color="auto"/>
        <w:right w:val="none" w:sz="0" w:space="0" w:color="auto"/>
      </w:divBdr>
    </w:div>
    <w:div w:id="1578050396">
      <w:bodyDiv w:val="1"/>
      <w:marLeft w:val="0"/>
      <w:marRight w:val="0"/>
      <w:marTop w:val="0"/>
      <w:marBottom w:val="0"/>
      <w:divBdr>
        <w:top w:val="none" w:sz="0" w:space="0" w:color="auto"/>
        <w:left w:val="none" w:sz="0" w:space="0" w:color="auto"/>
        <w:bottom w:val="none" w:sz="0" w:space="0" w:color="auto"/>
        <w:right w:val="none" w:sz="0" w:space="0" w:color="auto"/>
      </w:divBdr>
    </w:div>
    <w:div w:id="1578173738">
      <w:bodyDiv w:val="1"/>
      <w:marLeft w:val="0"/>
      <w:marRight w:val="0"/>
      <w:marTop w:val="0"/>
      <w:marBottom w:val="0"/>
      <w:divBdr>
        <w:top w:val="none" w:sz="0" w:space="0" w:color="auto"/>
        <w:left w:val="none" w:sz="0" w:space="0" w:color="auto"/>
        <w:bottom w:val="none" w:sz="0" w:space="0" w:color="auto"/>
        <w:right w:val="none" w:sz="0" w:space="0" w:color="auto"/>
      </w:divBdr>
    </w:div>
    <w:div w:id="1579747739">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745141">
      <w:bodyDiv w:val="1"/>
      <w:marLeft w:val="0"/>
      <w:marRight w:val="0"/>
      <w:marTop w:val="0"/>
      <w:marBottom w:val="0"/>
      <w:divBdr>
        <w:top w:val="none" w:sz="0" w:space="0" w:color="auto"/>
        <w:left w:val="none" w:sz="0" w:space="0" w:color="auto"/>
        <w:bottom w:val="none" w:sz="0" w:space="0" w:color="auto"/>
        <w:right w:val="none" w:sz="0" w:space="0" w:color="auto"/>
      </w:divBdr>
    </w:div>
    <w:div w:id="1583754091">
      <w:bodyDiv w:val="1"/>
      <w:marLeft w:val="0"/>
      <w:marRight w:val="0"/>
      <w:marTop w:val="0"/>
      <w:marBottom w:val="0"/>
      <w:divBdr>
        <w:top w:val="none" w:sz="0" w:space="0" w:color="auto"/>
        <w:left w:val="none" w:sz="0" w:space="0" w:color="auto"/>
        <w:bottom w:val="none" w:sz="0" w:space="0" w:color="auto"/>
        <w:right w:val="none" w:sz="0" w:space="0" w:color="auto"/>
      </w:divBdr>
    </w:div>
    <w:div w:id="1584146287">
      <w:bodyDiv w:val="1"/>
      <w:marLeft w:val="0"/>
      <w:marRight w:val="0"/>
      <w:marTop w:val="0"/>
      <w:marBottom w:val="0"/>
      <w:divBdr>
        <w:top w:val="none" w:sz="0" w:space="0" w:color="auto"/>
        <w:left w:val="none" w:sz="0" w:space="0" w:color="auto"/>
        <w:bottom w:val="none" w:sz="0" w:space="0" w:color="auto"/>
        <w:right w:val="none" w:sz="0" w:space="0" w:color="auto"/>
      </w:divBdr>
    </w:div>
    <w:div w:id="1584219425">
      <w:bodyDiv w:val="1"/>
      <w:marLeft w:val="0"/>
      <w:marRight w:val="0"/>
      <w:marTop w:val="0"/>
      <w:marBottom w:val="0"/>
      <w:divBdr>
        <w:top w:val="none" w:sz="0" w:space="0" w:color="auto"/>
        <w:left w:val="none" w:sz="0" w:space="0" w:color="auto"/>
        <w:bottom w:val="none" w:sz="0" w:space="0" w:color="auto"/>
        <w:right w:val="none" w:sz="0" w:space="0" w:color="auto"/>
      </w:divBdr>
    </w:div>
    <w:div w:id="1584874513">
      <w:bodyDiv w:val="1"/>
      <w:marLeft w:val="0"/>
      <w:marRight w:val="0"/>
      <w:marTop w:val="0"/>
      <w:marBottom w:val="0"/>
      <w:divBdr>
        <w:top w:val="none" w:sz="0" w:space="0" w:color="auto"/>
        <w:left w:val="none" w:sz="0" w:space="0" w:color="auto"/>
        <w:bottom w:val="none" w:sz="0" w:space="0" w:color="auto"/>
        <w:right w:val="none" w:sz="0" w:space="0" w:color="auto"/>
      </w:divBdr>
    </w:div>
    <w:div w:id="1584952818">
      <w:bodyDiv w:val="1"/>
      <w:marLeft w:val="0"/>
      <w:marRight w:val="0"/>
      <w:marTop w:val="0"/>
      <w:marBottom w:val="0"/>
      <w:divBdr>
        <w:top w:val="none" w:sz="0" w:space="0" w:color="auto"/>
        <w:left w:val="none" w:sz="0" w:space="0" w:color="auto"/>
        <w:bottom w:val="none" w:sz="0" w:space="0" w:color="auto"/>
        <w:right w:val="none" w:sz="0" w:space="0" w:color="auto"/>
      </w:divBdr>
    </w:div>
    <w:div w:id="1584990494">
      <w:bodyDiv w:val="1"/>
      <w:marLeft w:val="0"/>
      <w:marRight w:val="0"/>
      <w:marTop w:val="0"/>
      <w:marBottom w:val="0"/>
      <w:divBdr>
        <w:top w:val="none" w:sz="0" w:space="0" w:color="auto"/>
        <w:left w:val="none" w:sz="0" w:space="0" w:color="auto"/>
        <w:bottom w:val="none" w:sz="0" w:space="0" w:color="auto"/>
        <w:right w:val="none" w:sz="0" w:space="0" w:color="auto"/>
      </w:divBdr>
    </w:div>
    <w:div w:id="1586298940">
      <w:bodyDiv w:val="1"/>
      <w:marLeft w:val="0"/>
      <w:marRight w:val="0"/>
      <w:marTop w:val="0"/>
      <w:marBottom w:val="0"/>
      <w:divBdr>
        <w:top w:val="none" w:sz="0" w:space="0" w:color="auto"/>
        <w:left w:val="none" w:sz="0" w:space="0" w:color="auto"/>
        <w:bottom w:val="none" w:sz="0" w:space="0" w:color="auto"/>
        <w:right w:val="none" w:sz="0" w:space="0" w:color="auto"/>
      </w:divBdr>
    </w:div>
    <w:div w:id="1586303949">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53119">
      <w:bodyDiv w:val="1"/>
      <w:marLeft w:val="0"/>
      <w:marRight w:val="0"/>
      <w:marTop w:val="0"/>
      <w:marBottom w:val="0"/>
      <w:divBdr>
        <w:top w:val="none" w:sz="0" w:space="0" w:color="auto"/>
        <w:left w:val="none" w:sz="0" w:space="0" w:color="auto"/>
        <w:bottom w:val="none" w:sz="0" w:space="0" w:color="auto"/>
        <w:right w:val="none" w:sz="0" w:space="0" w:color="auto"/>
      </w:divBdr>
    </w:div>
    <w:div w:id="1588029486">
      <w:bodyDiv w:val="1"/>
      <w:marLeft w:val="0"/>
      <w:marRight w:val="0"/>
      <w:marTop w:val="0"/>
      <w:marBottom w:val="0"/>
      <w:divBdr>
        <w:top w:val="none" w:sz="0" w:space="0" w:color="auto"/>
        <w:left w:val="none" w:sz="0" w:space="0" w:color="auto"/>
        <w:bottom w:val="none" w:sz="0" w:space="0" w:color="auto"/>
        <w:right w:val="none" w:sz="0" w:space="0" w:color="auto"/>
      </w:divBdr>
    </w:div>
    <w:div w:id="1588031849">
      <w:bodyDiv w:val="1"/>
      <w:marLeft w:val="0"/>
      <w:marRight w:val="0"/>
      <w:marTop w:val="0"/>
      <w:marBottom w:val="0"/>
      <w:divBdr>
        <w:top w:val="none" w:sz="0" w:space="0" w:color="auto"/>
        <w:left w:val="none" w:sz="0" w:space="0" w:color="auto"/>
        <w:bottom w:val="none" w:sz="0" w:space="0" w:color="auto"/>
        <w:right w:val="none" w:sz="0" w:space="0" w:color="auto"/>
      </w:divBdr>
    </w:div>
    <w:div w:id="1588034436">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995436">
      <w:bodyDiv w:val="1"/>
      <w:marLeft w:val="0"/>
      <w:marRight w:val="0"/>
      <w:marTop w:val="0"/>
      <w:marBottom w:val="0"/>
      <w:divBdr>
        <w:top w:val="none" w:sz="0" w:space="0" w:color="auto"/>
        <w:left w:val="none" w:sz="0" w:space="0" w:color="auto"/>
        <w:bottom w:val="none" w:sz="0" w:space="0" w:color="auto"/>
        <w:right w:val="none" w:sz="0" w:space="0" w:color="auto"/>
      </w:divBdr>
    </w:div>
    <w:div w:id="1589540506">
      <w:bodyDiv w:val="1"/>
      <w:marLeft w:val="0"/>
      <w:marRight w:val="0"/>
      <w:marTop w:val="0"/>
      <w:marBottom w:val="0"/>
      <w:divBdr>
        <w:top w:val="none" w:sz="0" w:space="0" w:color="auto"/>
        <w:left w:val="none" w:sz="0" w:space="0" w:color="auto"/>
        <w:bottom w:val="none" w:sz="0" w:space="0" w:color="auto"/>
        <w:right w:val="none" w:sz="0" w:space="0" w:color="auto"/>
      </w:divBdr>
    </w:div>
    <w:div w:id="1590263451">
      <w:bodyDiv w:val="1"/>
      <w:marLeft w:val="0"/>
      <w:marRight w:val="0"/>
      <w:marTop w:val="0"/>
      <w:marBottom w:val="0"/>
      <w:divBdr>
        <w:top w:val="none" w:sz="0" w:space="0" w:color="auto"/>
        <w:left w:val="none" w:sz="0" w:space="0" w:color="auto"/>
        <w:bottom w:val="none" w:sz="0" w:space="0" w:color="auto"/>
        <w:right w:val="none" w:sz="0" w:space="0" w:color="auto"/>
      </w:divBdr>
    </w:div>
    <w:div w:id="1590579205">
      <w:bodyDiv w:val="1"/>
      <w:marLeft w:val="0"/>
      <w:marRight w:val="0"/>
      <w:marTop w:val="0"/>
      <w:marBottom w:val="0"/>
      <w:divBdr>
        <w:top w:val="none" w:sz="0" w:space="0" w:color="auto"/>
        <w:left w:val="none" w:sz="0" w:space="0" w:color="auto"/>
        <w:bottom w:val="none" w:sz="0" w:space="0" w:color="auto"/>
        <w:right w:val="none" w:sz="0" w:space="0" w:color="auto"/>
      </w:divBdr>
    </w:div>
    <w:div w:id="1590653574">
      <w:bodyDiv w:val="1"/>
      <w:marLeft w:val="0"/>
      <w:marRight w:val="0"/>
      <w:marTop w:val="0"/>
      <w:marBottom w:val="0"/>
      <w:divBdr>
        <w:top w:val="none" w:sz="0" w:space="0" w:color="auto"/>
        <w:left w:val="none" w:sz="0" w:space="0" w:color="auto"/>
        <w:bottom w:val="none" w:sz="0" w:space="0" w:color="auto"/>
        <w:right w:val="none" w:sz="0" w:space="0" w:color="auto"/>
      </w:divBdr>
    </w:div>
    <w:div w:id="1590692952">
      <w:bodyDiv w:val="1"/>
      <w:marLeft w:val="0"/>
      <w:marRight w:val="0"/>
      <w:marTop w:val="0"/>
      <w:marBottom w:val="0"/>
      <w:divBdr>
        <w:top w:val="none" w:sz="0" w:space="0" w:color="auto"/>
        <w:left w:val="none" w:sz="0" w:space="0" w:color="auto"/>
        <w:bottom w:val="none" w:sz="0" w:space="0" w:color="auto"/>
        <w:right w:val="none" w:sz="0" w:space="0" w:color="auto"/>
      </w:divBdr>
    </w:div>
    <w:div w:id="1590770899">
      <w:bodyDiv w:val="1"/>
      <w:marLeft w:val="0"/>
      <w:marRight w:val="0"/>
      <w:marTop w:val="0"/>
      <w:marBottom w:val="0"/>
      <w:divBdr>
        <w:top w:val="none" w:sz="0" w:space="0" w:color="auto"/>
        <w:left w:val="none" w:sz="0" w:space="0" w:color="auto"/>
        <w:bottom w:val="none" w:sz="0" w:space="0" w:color="auto"/>
        <w:right w:val="none" w:sz="0" w:space="0" w:color="auto"/>
      </w:divBdr>
    </w:div>
    <w:div w:id="1591156624">
      <w:bodyDiv w:val="1"/>
      <w:marLeft w:val="0"/>
      <w:marRight w:val="0"/>
      <w:marTop w:val="0"/>
      <w:marBottom w:val="0"/>
      <w:divBdr>
        <w:top w:val="none" w:sz="0" w:space="0" w:color="auto"/>
        <w:left w:val="none" w:sz="0" w:space="0" w:color="auto"/>
        <w:bottom w:val="none" w:sz="0" w:space="0" w:color="auto"/>
        <w:right w:val="none" w:sz="0" w:space="0" w:color="auto"/>
      </w:divBdr>
    </w:div>
    <w:div w:id="1591739946">
      <w:bodyDiv w:val="1"/>
      <w:marLeft w:val="0"/>
      <w:marRight w:val="0"/>
      <w:marTop w:val="0"/>
      <w:marBottom w:val="0"/>
      <w:divBdr>
        <w:top w:val="none" w:sz="0" w:space="0" w:color="auto"/>
        <w:left w:val="none" w:sz="0" w:space="0" w:color="auto"/>
        <w:bottom w:val="none" w:sz="0" w:space="0" w:color="auto"/>
        <w:right w:val="none" w:sz="0" w:space="0" w:color="auto"/>
      </w:divBdr>
    </w:div>
    <w:div w:id="1592540504">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4127692">
      <w:bodyDiv w:val="1"/>
      <w:marLeft w:val="0"/>
      <w:marRight w:val="0"/>
      <w:marTop w:val="0"/>
      <w:marBottom w:val="0"/>
      <w:divBdr>
        <w:top w:val="none" w:sz="0" w:space="0" w:color="auto"/>
        <w:left w:val="none" w:sz="0" w:space="0" w:color="auto"/>
        <w:bottom w:val="none" w:sz="0" w:space="0" w:color="auto"/>
        <w:right w:val="none" w:sz="0" w:space="0" w:color="auto"/>
      </w:divBdr>
    </w:div>
    <w:div w:id="1594825066">
      <w:bodyDiv w:val="1"/>
      <w:marLeft w:val="0"/>
      <w:marRight w:val="0"/>
      <w:marTop w:val="0"/>
      <w:marBottom w:val="0"/>
      <w:divBdr>
        <w:top w:val="none" w:sz="0" w:space="0" w:color="auto"/>
        <w:left w:val="none" w:sz="0" w:space="0" w:color="auto"/>
        <w:bottom w:val="none" w:sz="0" w:space="0" w:color="auto"/>
        <w:right w:val="none" w:sz="0" w:space="0" w:color="auto"/>
      </w:divBdr>
    </w:div>
    <w:div w:id="1595553433">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5940828">
      <w:bodyDiv w:val="1"/>
      <w:marLeft w:val="0"/>
      <w:marRight w:val="0"/>
      <w:marTop w:val="0"/>
      <w:marBottom w:val="0"/>
      <w:divBdr>
        <w:top w:val="none" w:sz="0" w:space="0" w:color="auto"/>
        <w:left w:val="none" w:sz="0" w:space="0" w:color="auto"/>
        <w:bottom w:val="none" w:sz="0" w:space="0" w:color="auto"/>
        <w:right w:val="none" w:sz="0" w:space="0" w:color="auto"/>
      </w:divBdr>
    </w:div>
    <w:div w:id="1596210234">
      <w:bodyDiv w:val="1"/>
      <w:marLeft w:val="0"/>
      <w:marRight w:val="0"/>
      <w:marTop w:val="0"/>
      <w:marBottom w:val="0"/>
      <w:divBdr>
        <w:top w:val="none" w:sz="0" w:space="0" w:color="auto"/>
        <w:left w:val="none" w:sz="0" w:space="0" w:color="auto"/>
        <w:bottom w:val="none" w:sz="0" w:space="0" w:color="auto"/>
        <w:right w:val="none" w:sz="0" w:space="0" w:color="auto"/>
      </w:divBdr>
    </w:div>
    <w:div w:id="1597246643">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8635535">
      <w:bodyDiv w:val="1"/>
      <w:marLeft w:val="0"/>
      <w:marRight w:val="0"/>
      <w:marTop w:val="0"/>
      <w:marBottom w:val="0"/>
      <w:divBdr>
        <w:top w:val="none" w:sz="0" w:space="0" w:color="auto"/>
        <w:left w:val="none" w:sz="0" w:space="0" w:color="auto"/>
        <w:bottom w:val="none" w:sz="0" w:space="0" w:color="auto"/>
        <w:right w:val="none" w:sz="0" w:space="0" w:color="auto"/>
      </w:divBdr>
    </w:div>
    <w:div w:id="1598711025">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674765">
      <w:bodyDiv w:val="1"/>
      <w:marLeft w:val="0"/>
      <w:marRight w:val="0"/>
      <w:marTop w:val="0"/>
      <w:marBottom w:val="0"/>
      <w:divBdr>
        <w:top w:val="none" w:sz="0" w:space="0" w:color="auto"/>
        <w:left w:val="none" w:sz="0" w:space="0" w:color="auto"/>
        <w:bottom w:val="none" w:sz="0" w:space="0" w:color="auto"/>
        <w:right w:val="none" w:sz="0" w:space="0" w:color="auto"/>
      </w:divBdr>
    </w:div>
    <w:div w:id="1600719518">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1256859">
      <w:bodyDiv w:val="1"/>
      <w:marLeft w:val="0"/>
      <w:marRight w:val="0"/>
      <w:marTop w:val="0"/>
      <w:marBottom w:val="0"/>
      <w:divBdr>
        <w:top w:val="none" w:sz="0" w:space="0" w:color="auto"/>
        <w:left w:val="none" w:sz="0" w:space="0" w:color="auto"/>
        <w:bottom w:val="none" w:sz="0" w:space="0" w:color="auto"/>
        <w:right w:val="none" w:sz="0" w:space="0" w:color="auto"/>
      </w:divBdr>
    </w:div>
    <w:div w:id="1601328941">
      <w:bodyDiv w:val="1"/>
      <w:marLeft w:val="0"/>
      <w:marRight w:val="0"/>
      <w:marTop w:val="0"/>
      <w:marBottom w:val="0"/>
      <w:divBdr>
        <w:top w:val="none" w:sz="0" w:space="0" w:color="auto"/>
        <w:left w:val="none" w:sz="0" w:space="0" w:color="auto"/>
        <w:bottom w:val="none" w:sz="0" w:space="0" w:color="auto"/>
        <w:right w:val="none" w:sz="0" w:space="0" w:color="auto"/>
      </w:divBdr>
    </w:div>
    <w:div w:id="1601448871">
      <w:bodyDiv w:val="1"/>
      <w:marLeft w:val="0"/>
      <w:marRight w:val="0"/>
      <w:marTop w:val="0"/>
      <w:marBottom w:val="0"/>
      <w:divBdr>
        <w:top w:val="none" w:sz="0" w:space="0" w:color="auto"/>
        <w:left w:val="none" w:sz="0" w:space="0" w:color="auto"/>
        <w:bottom w:val="none" w:sz="0" w:space="0" w:color="auto"/>
        <w:right w:val="none" w:sz="0" w:space="0" w:color="auto"/>
      </w:divBdr>
    </w:div>
    <w:div w:id="1601527266">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3150974">
      <w:bodyDiv w:val="1"/>
      <w:marLeft w:val="0"/>
      <w:marRight w:val="0"/>
      <w:marTop w:val="0"/>
      <w:marBottom w:val="0"/>
      <w:divBdr>
        <w:top w:val="none" w:sz="0" w:space="0" w:color="auto"/>
        <w:left w:val="none" w:sz="0" w:space="0" w:color="auto"/>
        <w:bottom w:val="none" w:sz="0" w:space="0" w:color="auto"/>
        <w:right w:val="none" w:sz="0" w:space="0" w:color="auto"/>
      </w:divBdr>
    </w:div>
    <w:div w:id="1603220210">
      <w:bodyDiv w:val="1"/>
      <w:marLeft w:val="0"/>
      <w:marRight w:val="0"/>
      <w:marTop w:val="0"/>
      <w:marBottom w:val="0"/>
      <w:divBdr>
        <w:top w:val="none" w:sz="0" w:space="0" w:color="auto"/>
        <w:left w:val="none" w:sz="0" w:space="0" w:color="auto"/>
        <w:bottom w:val="none" w:sz="0" w:space="0" w:color="auto"/>
        <w:right w:val="none" w:sz="0" w:space="0" w:color="auto"/>
      </w:divBdr>
    </w:div>
    <w:div w:id="1603495872">
      <w:bodyDiv w:val="1"/>
      <w:marLeft w:val="0"/>
      <w:marRight w:val="0"/>
      <w:marTop w:val="0"/>
      <w:marBottom w:val="0"/>
      <w:divBdr>
        <w:top w:val="none" w:sz="0" w:space="0" w:color="auto"/>
        <w:left w:val="none" w:sz="0" w:space="0" w:color="auto"/>
        <w:bottom w:val="none" w:sz="0" w:space="0" w:color="auto"/>
        <w:right w:val="none" w:sz="0" w:space="0" w:color="auto"/>
      </w:divBdr>
    </w:div>
    <w:div w:id="1603680732">
      <w:bodyDiv w:val="1"/>
      <w:marLeft w:val="0"/>
      <w:marRight w:val="0"/>
      <w:marTop w:val="0"/>
      <w:marBottom w:val="0"/>
      <w:divBdr>
        <w:top w:val="none" w:sz="0" w:space="0" w:color="auto"/>
        <w:left w:val="none" w:sz="0" w:space="0" w:color="auto"/>
        <w:bottom w:val="none" w:sz="0" w:space="0" w:color="auto"/>
        <w:right w:val="none" w:sz="0" w:space="0" w:color="auto"/>
      </w:divBdr>
    </w:div>
    <w:div w:id="1604459028">
      <w:bodyDiv w:val="1"/>
      <w:marLeft w:val="0"/>
      <w:marRight w:val="0"/>
      <w:marTop w:val="0"/>
      <w:marBottom w:val="0"/>
      <w:divBdr>
        <w:top w:val="none" w:sz="0" w:space="0" w:color="auto"/>
        <w:left w:val="none" w:sz="0" w:space="0" w:color="auto"/>
        <w:bottom w:val="none" w:sz="0" w:space="0" w:color="auto"/>
        <w:right w:val="none" w:sz="0" w:space="0" w:color="auto"/>
      </w:divBdr>
    </w:div>
    <w:div w:id="1604533220">
      <w:bodyDiv w:val="1"/>
      <w:marLeft w:val="0"/>
      <w:marRight w:val="0"/>
      <w:marTop w:val="0"/>
      <w:marBottom w:val="0"/>
      <w:divBdr>
        <w:top w:val="none" w:sz="0" w:space="0" w:color="auto"/>
        <w:left w:val="none" w:sz="0" w:space="0" w:color="auto"/>
        <w:bottom w:val="none" w:sz="0" w:space="0" w:color="auto"/>
        <w:right w:val="none" w:sz="0" w:space="0" w:color="auto"/>
      </w:divBdr>
    </w:div>
    <w:div w:id="1605072413">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5961217">
      <w:bodyDiv w:val="1"/>
      <w:marLeft w:val="0"/>
      <w:marRight w:val="0"/>
      <w:marTop w:val="0"/>
      <w:marBottom w:val="0"/>
      <w:divBdr>
        <w:top w:val="none" w:sz="0" w:space="0" w:color="auto"/>
        <w:left w:val="none" w:sz="0" w:space="0" w:color="auto"/>
        <w:bottom w:val="none" w:sz="0" w:space="0" w:color="auto"/>
        <w:right w:val="none" w:sz="0" w:space="0" w:color="auto"/>
      </w:divBdr>
    </w:div>
    <w:div w:id="1607344611">
      <w:bodyDiv w:val="1"/>
      <w:marLeft w:val="0"/>
      <w:marRight w:val="0"/>
      <w:marTop w:val="0"/>
      <w:marBottom w:val="0"/>
      <w:divBdr>
        <w:top w:val="none" w:sz="0" w:space="0" w:color="auto"/>
        <w:left w:val="none" w:sz="0" w:space="0" w:color="auto"/>
        <w:bottom w:val="none" w:sz="0" w:space="0" w:color="auto"/>
        <w:right w:val="none" w:sz="0" w:space="0" w:color="auto"/>
      </w:divBdr>
    </w:div>
    <w:div w:id="1608388424">
      <w:bodyDiv w:val="1"/>
      <w:marLeft w:val="0"/>
      <w:marRight w:val="0"/>
      <w:marTop w:val="0"/>
      <w:marBottom w:val="0"/>
      <w:divBdr>
        <w:top w:val="none" w:sz="0" w:space="0" w:color="auto"/>
        <w:left w:val="none" w:sz="0" w:space="0" w:color="auto"/>
        <w:bottom w:val="none" w:sz="0" w:space="0" w:color="auto"/>
        <w:right w:val="none" w:sz="0" w:space="0" w:color="auto"/>
      </w:divBdr>
    </w:div>
    <w:div w:id="1608854298">
      <w:bodyDiv w:val="1"/>
      <w:marLeft w:val="0"/>
      <w:marRight w:val="0"/>
      <w:marTop w:val="0"/>
      <w:marBottom w:val="0"/>
      <w:divBdr>
        <w:top w:val="none" w:sz="0" w:space="0" w:color="auto"/>
        <w:left w:val="none" w:sz="0" w:space="0" w:color="auto"/>
        <w:bottom w:val="none" w:sz="0" w:space="0" w:color="auto"/>
        <w:right w:val="none" w:sz="0" w:space="0" w:color="auto"/>
      </w:divBdr>
    </w:div>
    <w:div w:id="1609966406">
      <w:bodyDiv w:val="1"/>
      <w:marLeft w:val="0"/>
      <w:marRight w:val="0"/>
      <w:marTop w:val="0"/>
      <w:marBottom w:val="0"/>
      <w:divBdr>
        <w:top w:val="none" w:sz="0" w:space="0" w:color="auto"/>
        <w:left w:val="none" w:sz="0" w:space="0" w:color="auto"/>
        <w:bottom w:val="none" w:sz="0" w:space="0" w:color="auto"/>
        <w:right w:val="none" w:sz="0" w:space="0" w:color="auto"/>
      </w:divBdr>
    </w:div>
    <w:div w:id="1611160537">
      <w:bodyDiv w:val="1"/>
      <w:marLeft w:val="0"/>
      <w:marRight w:val="0"/>
      <w:marTop w:val="0"/>
      <w:marBottom w:val="0"/>
      <w:divBdr>
        <w:top w:val="none" w:sz="0" w:space="0" w:color="auto"/>
        <w:left w:val="none" w:sz="0" w:space="0" w:color="auto"/>
        <w:bottom w:val="none" w:sz="0" w:space="0" w:color="auto"/>
        <w:right w:val="none" w:sz="0" w:space="0" w:color="auto"/>
      </w:divBdr>
    </w:div>
    <w:div w:id="1612009447">
      <w:bodyDiv w:val="1"/>
      <w:marLeft w:val="0"/>
      <w:marRight w:val="0"/>
      <w:marTop w:val="0"/>
      <w:marBottom w:val="0"/>
      <w:divBdr>
        <w:top w:val="none" w:sz="0" w:space="0" w:color="auto"/>
        <w:left w:val="none" w:sz="0" w:space="0" w:color="auto"/>
        <w:bottom w:val="none" w:sz="0" w:space="0" w:color="auto"/>
        <w:right w:val="none" w:sz="0" w:space="0" w:color="auto"/>
      </w:divBdr>
    </w:div>
    <w:div w:id="1612780809">
      <w:bodyDiv w:val="1"/>
      <w:marLeft w:val="0"/>
      <w:marRight w:val="0"/>
      <w:marTop w:val="0"/>
      <w:marBottom w:val="0"/>
      <w:divBdr>
        <w:top w:val="none" w:sz="0" w:space="0" w:color="auto"/>
        <w:left w:val="none" w:sz="0" w:space="0" w:color="auto"/>
        <w:bottom w:val="none" w:sz="0" w:space="0" w:color="auto"/>
        <w:right w:val="none" w:sz="0" w:space="0" w:color="auto"/>
      </w:divBdr>
    </w:div>
    <w:div w:id="1613055741">
      <w:bodyDiv w:val="1"/>
      <w:marLeft w:val="0"/>
      <w:marRight w:val="0"/>
      <w:marTop w:val="0"/>
      <w:marBottom w:val="0"/>
      <w:divBdr>
        <w:top w:val="none" w:sz="0" w:space="0" w:color="auto"/>
        <w:left w:val="none" w:sz="0" w:space="0" w:color="auto"/>
        <w:bottom w:val="none" w:sz="0" w:space="0" w:color="auto"/>
        <w:right w:val="none" w:sz="0" w:space="0" w:color="auto"/>
      </w:divBdr>
    </w:div>
    <w:div w:id="1613434246">
      <w:bodyDiv w:val="1"/>
      <w:marLeft w:val="0"/>
      <w:marRight w:val="0"/>
      <w:marTop w:val="0"/>
      <w:marBottom w:val="0"/>
      <w:divBdr>
        <w:top w:val="none" w:sz="0" w:space="0" w:color="auto"/>
        <w:left w:val="none" w:sz="0" w:space="0" w:color="auto"/>
        <w:bottom w:val="none" w:sz="0" w:space="0" w:color="auto"/>
        <w:right w:val="none" w:sz="0" w:space="0" w:color="auto"/>
      </w:divBdr>
    </w:div>
    <w:div w:id="1613632735">
      <w:bodyDiv w:val="1"/>
      <w:marLeft w:val="0"/>
      <w:marRight w:val="0"/>
      <w:marTop w:val="0"/>
      <w:marBottom w:val="0"/>
      <w:divBdr>
        <w:top w:val="none" w:sz="0" w:space="0" w:color="auto"/>
        <w:left w:val="none" w:sz="0" w:space="0" w:color="auto"/>
        <w:bottom w:val="none" w:sz="0" w:space="0" w:color="auto"/>
        <w:right w:val="none" w:sz="0" w:space="0" w:color="auto"/>
      </w:divBdr>
    </w:div>
    <w:div w:id="1614365802">
      <w:bodyDiv w:val="1"/>
      <w:marLeft w:val="0"/>
      <w:marRight w:val="0"/>
      <w:marTop w:val="0"/>
      <w:marBottom w:val="0"/>
      <w:divBdr>
        <w:top w:val="none" w:sz="0" w:space="0" w:color="auto"/>
        <w:left w:val="none" w:sz="0" w:space="0" w:color="auto"/>
        <w:bottom w:val="none" w:sz="0" w:space="0" w:color="auto"/>
        <w:right w:val="none" w:sz="0" w:space="0" w:color="auto"/>
      </w:divBdr>
    </w:div>
    <w:div w:id="1614481423">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360321">
      <w:bodyDiv w:val="1"/>
      <w:marLeft w:val="0"/>
      <w:marRight w:val="0"/>
      <w:marTop w:val="0"/>
      <w:marBottom w:val="0"/>
      <w:divBdr>
        <w:top w:val="none" w:sz="0" w:space="0" w:color="auto"/>
        <w:left w:val="none" w:sz="0" w:space="0" w:color="auto"/>
        <w:bottom w:val="none" w:sz="0" w:space="0" w:color="auto"/>
        <w:right w:val="none" w:sz="0" w:space="0" w:color="auto"/>
      </w:divBdr>
    </w:div>
    <w:div w:id="1615747808">
      <w:bodyDiv w:val="1"/>
      <w:marLeft w:val="0"/>
      <w:marRight w:val="0"/>
      <w:marTop w:val="0"/>
      <w:marBottom w:val="0"/>
      <w:divBdr>
        <w:top w:val="none" w:sz="0" w:space="0" w:color="auto"/>
        <w:left w:val="none" w:sz="0" w:space="0" w:color="auto"/>
        <w:bottom w:val="none" w:sz="0" w:space="0" w:color="auto"/>
        <w:right w:val="none" w:sz="0" w:space="0" w:color="auto"/>
      </w:divBdr>
    </w:div>
    <w:div w:id="1615751589">
      <w:bodyDiv w:val="1"/>
      <w:marLeft w:val="0"/>
      <w:marRight w:val="0"/>
      <w:marTop w:val="0"/>
      <w:marBottom w:val="0"/>
      <w:divBdr>
        <w:top w:val="none" w:sz="0" w:space="0" w:color="auto"/>
        <w:left w:val="none" w:sz="0" w:space="0" w:color="auto"/>
        <w:bottom w:val="none" w:sz="0" w:space="0" w:color="auto"/>
        <w:right w:val="none" w:sz="0" w:space="0" w:color="auto"/>
      </w:divBdr>
    </w:div>
    <w:div w:id="1616212904">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7174426">
      <w:bodyDiv w:val="1"/>
      <w:marLeft w:val="0"/>
      <w:marRight w:val="0"/>
      <w:marTop w:val="0"/>
      <w:marBottom w:val="0"/>
      <w:divBdr>
        <w:top w:val="none" w:sz="0" w:space="0" w:color="auto"/>
        <w:left w:val="none" w:sz="0" w:space="0" w:color="auto"/>
        <w:bottom w:val="none" w:sz="0" w:space="0" w:color="auto"/>
        <w:right w:val="none" w:sz="0" w:space="0" w:color="auto"/>
      </w:divBdr>
    </w:div>
    <w:div w:id="1617323537">
      <w:bodyDiv w:val="1"/>
      <w:marLeft w:val="0"/>
      <w:marRight w:val="0"/>
      <w:marTop w:val="0"/>
      <w:marBottom w:val="0"/>
      <w:divBdr>
        <w:top w:val="none" w:sz="0" w:space="0" w:color="auto"/>
        <w:left w:val="none" w:sz="0" w:space="0" w:color="auto"/>
        <w:bottom w:val="none" w:sz="0" w:space="0" w:color="auto"/>
        <w:right w:val="none" w:sz="0" w:space="0" w:color="auto"/>
      </w:divBdr>
    </w:div>
    <w:div w:id="1617785850">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875587">
      <w:bodyDiv w:val="1"/>
      <w:marLeft w:val="0"/>
      <w:marRight w:val="0"/>
      <w:marTop w:val="0"/>
      <w:marBottom w:val="0"/>
      <w:divBdr>
        <w:top w:val="none" w:sz="0" w:space="0" w:color="auto"/>
        <w:left w:val="none" w:sz="0" w:space="0" w:color="auto"/>
        <w:bottom w:val="none" w:sz="0" w:space="0" w:color="auto"/>
        <w:right w:val="none" w:sz="0" w:space="0" w:color="auto"/>
      </w:divBdr>
    </w:div>
    <w:div w:id="1619408474">
      <w:bodyDiv w:val="1"/>
      <w:marLeft w:val="0"/>
      <w:marRight w:val="0"/>
      <w:marTop w:val="0"/>
      <w:marBottom w:val="0"/>
      <w:divBdr>
        <w:top w:val="none" w:sz="0" w:space="0" w:color="auto"/>
        <w:left w:val="none" w:sz="0" w:space="0" w:color="auto"/>
        <w:bottom w:val="none" w:sz="0" w:space="0" w:color="auto"/>
        <w:right w:val="none" w:sz="0" w:space="0" w:color="auto"/>
      </w:divBdr>
    </w:div>
    <w:div w:id="1619868779">
      <w:bodyDiv w:val="1"/>
      <w:marLeft w:val="0"/>
      <w:marRight w:val="0"/>
      <w:marTop w:val="0"/>
      <w:marBottom w:val="0"/>
      <w:divBdr>
        <w:top w:val="none" w:sz="0" w:space="0" w:color="auto"/>
        <w:left w:val="none" w:sz="0" w:space="0" w:color="auto"/>
        <w:bottom w:val="none" w:sz="0" w:space="0" w:color="auto"/>
        <w:right w:val="none" w:sz="0" w:space="0" w:color="auto"/>
      </w:divBdr>
    </w:div>
    <w:div w:id="1620143729">
      <w:bodyDiv w:val="1"/>
      <w:marLeft w:val="0"/>
      <w:marRight w:val="0"/>
      <w:marTop w:val="0"/>
      <w:marBottom w:val="0"/>
      <w:divBdr>
        <w:top w:val="none" w:sz="0" w:space="0" w:color="auto"/>
        <w:left w:val="none" w:sz="0" w:space="0" w:color="auto"/>
        <w:bottom w:val="none" w:sz="0" w:space="0" w:color="auto"/>
        <w:right w:val="none" w:sz="0" w:space="0" w:color="auto"/>
      </w:divBdr>
    </w:div>
    <w:div w:id="1620188156">
      <w:bodyDiv w:val="1"/>
      <w:marLeft w:val="0"/>
      <w:marRight w:val="0"/>
      <w:marTop w:val="0"/>
      <w:marBottom w:val="0"/>
      <w:divBdr>
        <w:top w:val="none" w:sz="0" w:space="0" w:color="auto"/>
        <w:left w:val="none" w:sz="0" w:space="0" w:color="auto"/>
        <w:bottom w:val="none" w:sz="0" w:space="0" w:color="auto"/>
        <w:right w:val="none" w:sz="0" w:space="0" w:color="auto"/>
      </w:divBdr>
    </w:div>
    <w:div w:id="1620718129">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1571679">
      <w:bodyDiv w:val="1"/>
      <w:marLeft w:val="0"/>
      <w:marRight w:val="0"/>
      <w:marTop w:val="0"/>
      <w:marBottom w:val="0"/>
      <w:divBdr>
        <w:top w:val="none" w:sz="0" w:space="0" w:color="auto"/>
        <w:left w:val="none" w:sz="0" w:space="0" w:color="auto"/>
        <w:bottom w:val="none" w:sz="0" w:space="0" w:color="auto"/>
        <w:right w:val="none" w:sz="0" w:space="0" w:color="auto"/>
      </w:divBdr>
    </w:div>
    <w:div w:id="1622764738">
      <w:bodyDiv w:val="1"/>
      <w:marLeft w:val="0"/>
      <w:marRight w:val="0"/>
      <w:marTop w:val="0"/>
      <w:marBottom w:val="0"/>
      <w:divBdr>
        <w:top w:val="none" w:sz="0" w:space="0" w:color="auto"/>
        <w:left w:val="none" w:sz="0" w:space="0" w:color="auto"/>
        <w:bottom w:val="none" w:sz="0" w:space="0" w:color="auto"/>
        <w:right w:val="none" w:sz="0" w:space="0" w:color="auto"/>
      </w:divBdr>
    </w:div>
    <w:div w:id="1623269874">
      <w:bodyDiv w:val="1"/>
      <w:marLeft w:val="0"/>
      <w:marRight w:val="0"/>
      <w:marTop w:val="0"/>
      <w:marBottom w:val="0"/>
      <w:divBdr>
        <w:top w:val="none" w:sz="0" w:space="0" w:color="auto"/>
        <w:left w:val="none" w:sz="0" w:space="0" w:color="auto"/>
        <w:bottom w:val="none" w:sz="0" w:space="0" w:color="auto"/>
        <w:right w:val="none" w:sz="0" w:space="0" w:color="auto"/>
      </w:divBdr>
    </w:div>
    <w:div w:id="1623414556">
      <w:bodyDiv w:val="1"/>
      <w:marLeft w:val="0"/>
      <w:marRight w:val="0"/>
      <w:marTop w:val="0"/>
      <w:marBottom w:val="0"/>
      <w:divBdr>
        <w:top w:val="none" w:sz="0" w:space="0" w:color="auto"/>
        <w:left w:val="none" w:sz="0" w:space="0" w:color="auto"/>
        <w:bottom w:val="none" w:sz="0" w:space="0" w:color="auto"/>
        <w:right w:val="none" w:sz="0" w:space="0" w:color="auto"/>
      </w:divBdr>
    </w:div>
    <w:div w:id="1624194764">
      <w:bodyDiv w:val="1"/>
      <w:marLeft w:val="0"/>
      <w:marRight w:val="0"/>
      <w:marTop w:val="0"/>
      <w:marBottom w:val="0"/>
      <w:divBdr>
        <w:top w:val="none" w:sz="0" w:space="0" w:color="auto"/>
        <w:left w:val="none" w:sz="0" w:space="0" w:color="auto"/>
        <w:bottom w:val="none" w:sz="0" w:space="0" w:color="auto"/>
        <w:right w:val="none" w:sz="0" w:space="0" w:color="auto"/>
      </w:divBdr>
    </w:div>
    <w:div w:id="1624338604">
      <w:bodyDiv w:val="1"/>
      <w:marLeft w:val="0"/>
      <w:marRight w:val="0"/>
      <w:marTop w:val="0"/>
      <w:marBottom w:val="0"/>
      <w:divBdr>
        <w:top w:val="none" w:sz="0" w:space="0" w:color="auto"/>
        <w:left w:val="none" w:sz="0" w:space="0" w:color="auto"/>
        <w:bottom w:val="none" w:sz="0" w:space="0" w:color="auto"/>
        <w:right w:val="none" w:sz="0" w:space="0" w:color="auto"/>
      </w:divBdr>
    </w:div>
    <w:div w:id="1624530398">
      <w:bodyDiv w:val="1"/>
      <w:marLeft w:val="0"/>
      <w:marRight w:val="0"/>
      <w:marTop w:val="0"/>
      <w:marBottom w:val="0"/>
      <w:divBdr>
        <w:top w:val="none" w:sz="0" w:space="0" w:color="auto"/>
        <w:left w:val="none" w:sz="0" w:space="0" w:color="auto"/>
        <w:bottom w:val="none" w:sz="0" w:space="0" w:color="auto"/>
        <w:right w:val="none" w:sz="0" w:space="0" w:color="auto"/>
      </w:divBdr>
    </w:div>
    <w:div w:id="1624846803">
      <w:bodyDiv w:val="1"/>
      <w:marLeft w:val="0"/>
      <w:marRight w:val="0"/>
      <w:marTop w:val="0"/>
      <w:marBottom w:val="0"/>
      <w:divBdr>
        <w:top w:val="none" w:sz="0" w:space="0" w:color="auto"/>
        <w:left w:val="none" w:sz="0" w:space="0" w:color="auto"/>
        <w:bottom w:val="none" w:sz="0" w:space="0" w:color="auto"/>
        <w:right w:val="none" w:sz="0" w:space="0" w:color="auto"/>
      </w:divBdr>
    </w:div>
    <w:div w:id="1625455849">
      <w:bodyDiv w:val="1"/>
      <w:marLeft w:val="0"/>
      <w:marRight w:val="0"/>
      <w:marTop w:val="0"/>
      <w:marBottom w:val="0"/>
      <w:divBdr>
        <w:top w:val="none" w:sz="0" w:space="0" w:color="auto"/>
        <w:left w:val="none" w:sz="0" w:space="0" w:color="auto"/>
        <w:bottom w:val="none" w:sz="0" w:space="0" w:color="auto"/>
        <w:right w:val="none" w:sz="0" w:space="0" w:color="auto"/>
      </w:divBdr>
    </w:div>
    <w:div w:id="1626228488">
      <w:bodyDiv w:val="1"/>
      <w:marLeft w:val="0"/>
      <w:marRight w:val="0"/>
      <w:marTop w:val="0"/>
      <w:marBottom w:val="0"/>
      <w:divBdr>
        <w:top w:val="none" w:sz="0" w:space="0" w:color="auto"/>
        <w:left w:val="none" w:sz="0" w:space="0" w:color="auto"/>
        <w:bottom w:val="none" w:sz="0" w:space="0" w:color="auto"/>
        <w:right w:val="none" w:sz="0" w:space="0" w:color="auto"/>
      </w:divBdr>
    </w:div>
    <w:div w:id="1626504093">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7659649">
      <w:bodyDiv w:val="1"/>
      <w:marLeft w:val="0"/>
      <w:marRight w:val="0"/>
      <w:marTop w:val="0"/>
      <w:marBottom w:val="0"/>
      <w:divBdr>
        <w:top w:val="none" w:sz="0" w:space="0" w:color="auto"/>
        <w:left w:val="none" w:sz="0" w:space="0" w:color="auto"/>
        <w:bottom w:val="none" w:sz="0" w:space="0" w:color="auto"/>
        <w:right w:val="none" w:sz="0" w:space="0" w:color="auto"/>
      </w:divBdr>
    </w:div>
    <w:div w:id="1628852650">
      <w:bodyDiv w:val="1"/>
      <w:marLeft w:val="0"/>
      <w:marRight w:val="0"/>
      <w:marTop w:val="0"/>
      <w:marBottom w:val="0"/>
      <w:divBdr>
        <w:top w:val="none" w:sz="0" w:space="0" w:color="auto"/>
        <w:left w:val="none" w:sz="0" w:space="0" w:color="auto"/>
        <w:bottom w:val="none" w:sz="0" w:space="0" w:color="auto"/>
        <w:right w:val="none" w:sz="0" w:space="0" w:color="auto"/>
      </w:divBdr>
    </w:div>
    <w:div w:id="1629823720">
      <w:bodyDiv w:val="1"/>
      <w:marLeft w:val="0"/>
      <w:marRight w:val="0"/>
      <w:marTop w:val="0"/>
      <w:marBottom w:val="0"/>
      <w:divBdr>
        <w:top w:val="none" w:sz="0" w:space="0" w:color="auto"/>
        <w:left w:val="none" w:sz="0" w:space="0" w:color="auto"/>
        <w:bottom w:val="none" w:sz="0" w:space="0" w:color="auto"/>
        <w:right w:val="none" w:sz="0" w:space="0" w:color="auto"/>
      </w:divBdr>
    </w:div>
    <w:div w:id="1630356509">
      <w:bodyDiv w:val="1"/>
      <w:marLeft w:val="0"/>
      <w:marRight w:val="0"/>
      <w:marTop w:val="0"/>
      <w:marBottom w:val="0"/>
      <w:divBdr>
        <w:top w:val="none" w:sz="0" w:space="0" w:color="auto"/>
        <w:left w:val="none" w:sz="0" w:space="0" w:color="auto"/>
        <w:bottom w:val="none" w:sz="0" w:space="0" w:color="auto"/>
        <w:right w:val="none" w:sz="0" w:space="0" w:color="auto"/>
      </w:divBdr>
    </w:div>
    <w:div w:id="1630670782">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932706">
      <w:bodyDiv w:val="1"/>
      <w:marLeft w:val="0"/>
      <w:marRight w:val="0"/>
      <w:marTop w:val="0"/>
      <w:marBottom w:val="0"/>
      <w:divBdr>
        <w:top w:val="none" w:sz="0" w:space="0" w:color="auto"/>
        <w:left w:val="none" w:sz="0" w:space="0" w:color="auto"/>
        <w:bottom w:val="none" w:sz="0" w:space="0" w:color="auto"/>
        <w:right w:val="none" w:sz="0" w:space="0" w:color="auto"/>
      </w:divBdr>
    </w:div>
    <w:div w:id="1631277975">
      <w:bodyDiv w:val="1"/>
      <w:marLeft w:val="0"/>
      <w:marRight w:val="0"/>
      <w:marTop w:val="0"/>
      <w:marBottom w:val="0"/>
      <w:divBdr>
        <w:top w:val="none" w:sz="0" w:space="0" w:color="auto"/>
        <w:left w:val="none" w:sz="0" w:space="0" w:color="auto"/>
        <w:bottom w:val="none" w:sz="0" w:space="0" w:color="auto"/>
        <w:right w:val="none" w:sz="0" w:space="0" w:color="auto"/>
      </w:divBdr>
    </w:div>
    <w:div w:id="1631741704">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050200">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248799">
      <w:bodyDiv w:val="1"/>
      <w:marLeft w:val="0"/>
      <w:marRight w:val="0"/>
      <w:marTop w:val="0"/>
      <w:marBottom w:val="0"/>
      <w:divBdr>
        <w:top w:val="none" w:sz="0" w:space="0" w:color="auto"/>
        <w:left w:val="none" w:sz="0" w:space="0" w:color="auto"/>
        <w:bottom w:val="none" w:sz="0" w:space="0" w:color="auto"/>
        <w:right w:val="none" w:sz="0" w:space="0" w:color="auto"/>
      </w:divBdr>
    </w:div>
    <w:div w:id="1632780374">
      <w:bodyDiv w:val="1"/>
      <w:marLeft w:val="0"/>
      <w:marRight w:val="0"/>
      <w:marTop w:val="0"/>
      <w:marBottom w:val="0"/>
      <w:divBdr>
        <w:top w:val="none" w:sz="0" w:space="0" w:color="auto"/>
        <w:left w:val="none" w:sz="0" w:space="0" w:color="auto"/>
        <w:bottom w:val="none" w:sz="0" w:space="0" w:color="auto"/>
        <w:right w:val="none" w:sz="0" w:space="0" w:color="auto"/>
      </w:divBdr>
    </w:div>
    <w:div w:id="1633169746">
      <w:bodyDiv w:val="1"/>
      <w:marLeft w:val="0"/>
      <w:marRight w:val="0"/>
      <w:marTop w:val="0"/>
      <w:marBottom w:val="0"/>
      <w:divBdr>
        <w:top w:val="none" w:sz="0" w:space="0" w:color="auto"/>
        <w:left w:val="none" w:sz="0" w:space="0" w:color="auto"/>
        <w:bottom w:val="none" w:sz="0" w:space="0" w:color="auto"/>
        <w:right w:val="none" w:sz="0" w:space="0" w:color="auto"/>
      </w:divBdr>
    </w:div>
    <w:div w:id="1633363991">
      <w:bodyDiv w:val="1"/>
      <w:marLeft w:val="0"/>
      <w:marRight w:val="0"/>
      <w:marTop w:val="0"/>
      <w:marBottom w:val="0"/>
      <w:divBdr>
        <w:top w:val="none" w:sz="0" w:space="0" w:color="auto"/>
        <w:left w:val="none" w:sz="0" w:space="0" w:color="auto"/>
        <w:bottom w:val="none" w:sz="0" w:space="0" w:color="auto"/>
        <w:right w:val="none" w:sz="0" w:space="0" w:color="auto"/>
      </w:divBdr>
    </w:div>
    <w:div w:id="1633749292">
      <w:bodyDiv w:val="1"/>
      <w:marLeft w:val="0"/>
      <w:marRight w:val="0"/>
      <w:marTop w:val="0"/>
      <w:marBottom w:val="0"/>
      <w:divBdr>
        <w:top w:val="none" w:sz="0" w:space="0" w:color="auto"/>
        <w:left w:val="none" w:sz="0" w:space="0" w:color="auto"/>
        <w:bottom w:val="none" w:sz="0" w:space="0" w:color="auto"/>
        <w:right w:val="none" w:sz="0" w:space="0" w:color="auto"/>
      </w:divBdr>
    </w:div>
    <w:div w:id="1633976215">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209095">
      <w:bodyDiv w:val="1"/>
      <w:marLeft w:val="0"/>
      <w:marRight w:val="0"/>
      <w:marTop w:val="0"/>
      <w:marBottom w:val="0"/>
      <w:divBdr>
        <w:top w:val="none" w:sz="0" w:space="0" w:color="auto"/>
        <w:left w:val="none" w:sz="0" w:space="0" w:color="auto"/>
        <w:bottom w:val="none" w:sz="0" w:space="0" w:color="auto"/>
        <w:right w:val="none" w:sz="0" w:space="0" w:color="auto"/>
      </w:divBdr>
    </w:div>
    <w:div w:id="1635985086">
      <w:bodyDiv w:val="1"/>
      <w:marLeft w:val="0"/>
      <w:marRight w:val="0"/>
      <w:marTop w:val="0"/>
      <w:marBottom w:val="0"/>
      <w:divBdr>
        <w:top w:val="none" w:sz="0" w:space="0" w:color="auto"/>
        <w:left w:val="none" w:sz="0" w:space="0" w:color="auto"/>
        <w:bottom w:val="none" w:sz="0" w:space="0" w:color="auto"/>
        <w:right w:val="none" w:sz="0" w:space="0" w:color="auto"/>
      </w:divBdr>
    </w:div>
    <w:div w:id="1636446797">
      <w:bodyDiv w:val="1"/>
      <w:marLeft w:val="0"/>
      <w:marRight w:val="0"/>
      <w:marTop w:val="0"/>
      <w:marBottom w:val="0"/>
      <w:divBdr>
        <w:top w:val="none" w:sz="0" w:space="0" w:color="auto"/>
        <w:left w:val="none" w:sz="0" w:space="0" w:color="auto"/>
        <w:bottom w:val="none" w:sz="0" w:space="0" w:color="auto"/>
        <w:right w:val="none" w:sz="0" w:space="0" w:color="auto"/>
      </w:divBdr>
    </w:div>
    <w:div w:id="1636719033">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6762914">
      <w:bodyDiv w:val="1"/>
      <w:marLeft w:val="0"/>
      <w:marRight w:val="0"/>
      <w:marTop w:val="0"/>
      <w:marBottom w:val="0"/>
      <w:divBdr>
        <w:top w:val="none" w:sz="0" w:space="0" w:color="auto"/>
        <w:left w:val="none" w:sz="0" w:space="0" w:color="auto"/>
        <w:bottom w:val="none" w:sz="0" w:space="0" w:color="auto"/>
        <w:right w:val="none" w:sz="0" w:space="0" w:color="auto"/>
      </w:divBdr>
    </w:div>
    <w:div w:id="1637831114">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489286">
      <w:bodyDiv w:val="1"/>
      <w:marLeft w:val="0"/>
      <w:marRight w:val="0"/>
      <w:marTop w:val="0"/>
      <w:marBottom w:val="0"/>
      <w:divBdr>
        <w:top w:val="none" w:sz="0" w:space="0" w:color="auto"/>
        <w:left w:val="none" w:sz="0" w:space="0" w:color="auto"/>
        <w:bottom w:val="none" w:sz="0" w:space="0" w:color="auto"/>
        <w:right w:val="none" w:sz="0" w:space="0" w:color="auto"/>
      </w:divBdr>
    </w:div>
    <w:div w:id="1638602853">
      <w:bodyDiv w:val="1"/>
      <w:marLeft w:val="0"/>
      <w:marRight w:val="0"/>
      <w:marTop w:val="0"/>
      <w:marBottom w:val="0"/>
      <w:divBdr>
        <w:top w:val="none" w:sz="0" w:space="0" w:color="auto"/>
        <w:left w:val="none" w:sz="0" w:space="0" w:color="auto"/>
        <w:bottom w:val="none" w:sz="0" w:space="0" w:color="auto"/>
        <w:right w:val="none" w:sz="0" w:space="0" w:color="auto"/>
      </w:divBdr>
    </w:div>
    <w:div w:id="1638797306">
      <w:bodyDiv w:val="1"/>
      <w:marLeft w:val="0"/>
      <w:marRight w:val="0"/>
      <w:marTop w:val="0"/>
      <w:marBottom w:val="0"/>
      <w:divBdr>
        <w:top w:val="none" w:sz="0" w:space="0" w:color="auto"/>
        <w:left w:val="none" w:sz="0" w:space="0" w:color="auto"/>
        <w:bottom w:val="none" w:sz="0" w:space="0" w:color="auto"/>
        <w:right w:val="none" w:sz="0" w:space="0" w:color="auto"/>
      </w:divBdr>
    </w:div>
    <w:div w:id="1638876656">
      <w:bodyDiv w:val="1"/>
      <w:marLeft w:val="0"/>
      <w:marRight w:val="0"/>
      <w:marTop w:val="0"/>
      <w:marBottom w:val="0"/>
      <w:divBdr>
        <w:top w:val="none" w:sz="0" w:space="0" w:color="auto"/>
        <w:left w:val="none" w:sz="0" w:space="0" w:color="auto"/>
        <w:bottom w:val="none" w:sz="0" w:space="0" w:color="auto"/>
        <w:right w:val="none" w:sz="0" w:space="0" w:color="auto"/>
      </w:divBdr>
    </w:div>
    <w:div w:id="1639414405">
      <w:bodyDiv w:val="1"/>
      <w:marLeft w:val="0"/>
      <w:marRight w:val="0"/>
      <w:marTop w:val="0"/>
      <w:marBottom w:val="0"/>
      <w:divBdr>
        <w:top w:val="none" w:sz="0" w:space="0" w:color="auto"/>
        <w:left w:val="none" w:sz="0" w:space="0" w:color="auto"/>
        <w:bottom w:val="none" w:sz="0" w:space="0" w:color="auto"/>
        <w:right w:val="none" w:sz="0" w:space="0" w:color="auto"/>
      </w:divBdr>
    </w:div>
    <w:div w:id="1639602531">
      <w:bodyDiv w:val="1"/>
      <w:marLeft w:val="0"/>
      <w:marRight w:val="0"/>
      <w:marTop w:val="0"/>
      <w:marBottom w:val="0"/>
      <w:divBdr>
        <w:top w:val="none" w:sz="0" w:space="0" w:color="auto"/>
        <w:left w:val="none" w:sz="0" w:space="0" w:color="auto"/>
        <w:bottom w:val="none" w:sz="0" w:space="0" w:color="auto"/>
        <w:right w:val="none" w:sz="0" w:space="0" w:color="auto"/>
      </w:divBdr>
    </w:div>
    <w:div w:id="1639647191">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40917292">
      <w:bodyDiv w:val="1"/>
      <w:marLeft w:val="0"/>
      <w:marRight w:val="0"/>
      <w:marTop w:val="0"/>
      <w:marBottom w:val="0"/>
      <w:divBdr>
        <w:top w:val="none" w:sz="0" w:space="0" w:color="auto"/>
        <w:left w:val="none" w:sz="0" w:space="0" w:color="auto"/>
        <w:bottom w:val="none" w:sz="0" w:space="0" w:color="auto"/>
        <w:right w:val="none" w:sz="0" w:space="0" w:color="auto"/>
      </w:divBdr>
    </w:div>
    <w:div w:id="1641306936">
      <w:bodyDiv w:val="1"/>
      <w:marLeft w:val="0"/>
      <w:marRight w:val="0"/>
      <w:marTop w:val="0"/>
      <w:marBottom w:val="0"/>
      <w:divBdr>
        <w:top w:val="none" w:sz="0" w:space="0" w:color="auto"/>
        <w:left w:val="none" w:sz="0" w:space="0" w:color="auto"/>
        <w:bottom w:val="none" w:sz="0" w:space="0" w:color="auto"/>
        <w:right w:val="none" w:sz="0" w:space="0" w:color="auto"/>
      </w:divBdr>
    </w:div>
    <w:div w:id="1641760639">
      <w:bodyDiv w:val="1"/>
      <w:marLeft w:val="0"/>
      <w:marRight w:val="0"/>
      <w:marTop w:val="0"/>
      <w:marBottom w:val="0"/>
      <w:divBdr>
        <w:top w:val="none" w:sz="0" w:space="0" w:color="auto"/>
        <w:left w:val="none" w:sz="0" w:space="0" w:color="auto"/>
        <w:bottom w:val="none" w:sz="0" w:space="0" w:color="auto"/>
        <w:right w:val="none" w:sz="0" w:space="0" w:color="auto"/>
      </w:divBdr>
    </w:div>
    <w:div w:id="1641886059">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6083905">
      <w:bodyDiv w:val="1"/>
      <w:marLeft w:val="0"/>
      <w:marRight w:val="0"/>
      <w:marTop w:val="0"/>
      <w:marBottom w:val="0"/>
      <w:divBdr>
        <w:top w:val="none" w:sz="0" w:space="0" w:color="auto"/>
        <w:left w:val="none" w:sz="0" w:space="0" w:color="auto"/>
        <w:bottom w:val="none" w:sz="0" w:space="0" w:color="auto"/>
        <w:right w:val="none" w:sz="0" w:space="0" w:color="auto"/>
      </w:divBdr>
    </w:div>
    <w:div w:id="1646280982">
      <w:bodyDiv w:val="1"/>
      <w:marLeft w:val="0"/>
      <w:marRight w:val="0"/>
      <w:marTop w:val="0"/>
      <w:marBottom w:val="0"/>
      <w:divBdr>
        <w:top w:val="none" w:sz="0" w:space="0" w:color="auto"/>
        <w:left w:val="none" w:sz="0" w:space="0" w:color="auto"/>
        <w:bottom w:val="none" w:sz="0" w:space="0" w:color="auto"/>
        <w:right w:val="none" w:sz="0" w:space="0" w:color="auto"/>
      </w:divBdr>
    </w:div>
    <w:div w:id="1646932858">
      <w:bodyDiv w:val="1"/>
      <w:marLeft w:val="0"/>
      <w:marRight w:val="0"/>
      <w:marTop w:val="0"/>
      <w:marBottom w:val="0"/>
      <w:divBdr>
        <w:top w:val="none" w:sz="0" w:space="0" w:color="auto"/>
        <w:left w:val="none" w:sz="0" w:space="0" w:color="auto"/>
        <w:bottom w:val="none" w:sz="0" w:space="0" w:color="auto"/>
        <w:right w:val="none" w:sz="0" w:space="0" w:color="auto"/>
      </w:divBdr>
    </w:div>
    <w:div w:id="1647124747">
      <w:bodyDiv w:val="1"/>
      <w:marLeft w:val="0"/>
      <w:marRight w:val="0"/>
      <w:marTop w:val="0"/>
      <w:marBottom w:val="0"/>
      <w:divBdr>
        <w:top w:val="none" w:sz="0" w:space="0" w:color="auto"/>
        <w:left w:val="none" w:sz="0" w:space="0" w:color="auto"/>
        <w:bottom w:val="none" w:sz="0" w:space="0" w:color="auto"/>
        <w:right w:val="none" w:sz="0" w:space="0" w:color="auto"/>
      </w:divBdr>
    </w:div>
    <w:div w:id="1648705085">
      <w:bodyDiv w:val="1"/>
      <w:marLeft w:val="0"/>
      <w:marRight w:val="0"/>
      <w:marTop w:val="0"/>
      <w:marBottom w:val="0"/>
      <w:divBdr>
        <w:top w:val="none" w:sz="0" w:space="0" w:color="auto"/>
        <w:left w:val="none" w:sz="0" w:space="0" w:color="auto"/>
        <w:bottom w:val="none" w:sz="0" w:space="0" w:color="auto"/>
        <w:right w:val="none" w:sz="0" w:space="0" w:color="auto"/>
      </w:divBdr>
    </w:div>
    <w:div w:id="1649019503">
      <w:bodyDiv w:val="1"/>
      <w:marLeft w:val="0"/>
      <w:marRight w:val="0"/>
      <w:marTop w:val="0"/>
      <w:marBottom w:val="0"/>
      <w:divBdr>
        <w:top w:val="none" w:sz="0" w:space="0" w:color="auto"/>
        <w:left w:val="none" w:sz="0" w:space="0" w:color="auto"/>
        <w:bottom w:val="none" w:sz="0" w:space="0" w:color="auto"/>
        <w:right w:val="none" w:sz="0" w:space="0" w:color="auto"/>
      </w:divBdr>
    </w:div>
    <w:div w:id="1652363189">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824251">
      <w:bodyDiv w:val="1"/>
      <w:marLeft w:val="0"/>
      <w:marRight w:val="0"/>
      <w:marTop w:val="0"/>
      <w:marBottom w:val="0"/>
      <w:divBdr>
        <w:top w:val="none" w:sz="0" w:space="0" w:color="auto"/>
        <w:left w:val="none" w:sz="0" w:space="0" w:color="auto"/>
        <w:bottom w:val="none" w:sz="0" w:space="0" w:color="auto"/>
        <w:right w:val="none" w:sz="0" w:space="0" w:color="auto"/>
      </w:divBdr>
    </w:div>
    <w:div w:id="1654287457">
      <w:bodyDiv w:val="1"/>
      <w:marLeft w:val="0"/>
      <w:marRight w:val="0"/>
      <w:marTop w:val="0"/>
      <w:marBottom w:val="0"/>
      <w:divBdr>
        <w:top w:val="none" w:sz="0" w:space="0" w:color="auto"/>
        <w:left w:val="none" w:sz="0" w:space="0" w:color="auto"/>
        <w:bottom w:val="none" w:sz="0" w:space="0" w:color="auto"/>
        <w:right w:val="none" w:sz="0" w:space="0" w:color="auto"/>
      </w:divBdr>
    </w:div>
    <w:div w:id="1654289114">
      <w:bodyDiv w:val="1"/>
      <w:marLeft w:val="0"/>
      <w:marRight w:val="0"/>
      <w:marTop w:val="0"/>
      <w:marBottom w:val="0"/>
      <w:divBdr>
        <w:top w:val="none" w:sz="0" w:space="0" w:color="auto"/>
        <w:left w:val="none" w:sz="0" w:space="0" w:color="auto"/>
        <w:bottom w:val="none" w:sz="0" w:space="0" w:color="auto"/>
        <w:right w:val="none" w:sz="0" w:space="0" w:color="auto"/>
      </w:divBdr>
    </w:div>
    <w:div w:id="1654405702">
      <w:bodyDiv w:val="1"/>
      <w:marLeft w:val="0"/>
      <w:marRight w:val="0"/>
      <w:marTop w:val="0"/>
      <w:marBottom w:val="0"/>
      <w:divBdr>
        <w:top w:val="none" w:sz="0" w:space="0" w:color="auto"/>
        <w:left w:val="none" w:sz="0" w:space="0" w:color="auto"/>
        <w:bottom w:val="none" w:sz="0" w:space="0" w:color="auto"/>
        <w:right w:val="none" w:sz="0" w:space="0" w:color="auto"/>
      </w:divBdr>
    </w:div>
    <w:div w:id="1654869117">
      <w:bodyDiv w:val="1"/>
      <w:marLeft w:val="0"/>
      <w:marRight w:val="0"/>
      <w:marTop w:val="0"/>
      <w:marBottom w:val="0"/>
      <w:divBdr>
        <w:top w:val="none" w:sz="0" w:space="0" w:color="auto"/>
        <w:left w:val="none" w:sz="0" w:space="0" w:color="auto"/>
        <w:bottom w:val="none" w:sz="0" w:space="0" w:color="auto"/>
        <w:right w:val="none" w:sz="0" w:space="0" w:color="auto"/>
      </w:divBdr>
    </w:div>
    <w:div w:id="1655138384">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5644820">
      <w:bodyDiv w:val="1"/>
      <w:marLeft w:val="0"/>
      <w:marRight w:val="0"/>
      <w:marTop w:val="0"/>
      <w:marBottom w:val="0"/>
      <w:divBdr>
        <w:top w:val="none" w:sz="0" w:space="0" w:color="auto"/>
        <w:left w:val="none" w:sz="0" w:space="0" w:color="auto"/>
        <w:bottom w:val="none" w:sz="0" w:space="0" w:color="auto"/>
        <w:right w:val="none" w:sz="0" w:space="0" w:color="auto"/>
      </w:divBdr>
    </w:div>
    <w:div w:id="1655714746">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447709">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8265695">
      <w:bodyDiv w:val="1"/>
      <w:marLeft w:val="0"/>
      <w:marRight w:val="0"/>
      <w:marTop w:val="0"/>
      <w:marBottom w:val="0"/>
      <w:divBdr>
        <w:top w:val="none" w:sz="0" w:space="0" w:color="auto"/>
        <w:left w:val="none" w:sz="0" w:space="0" w:color="auto"/>
        <w:bottom w:val="none" w:sz="0" w:space="0" w:color="auto"/>
        <w:right w:val="none" w:sz="0" w:space="0" w:color="auto"/>
      </w:divBdr>
    </w:div>
    <w:div w:id="1658269393">
      <w:bodyDiv w:val="1"/>
      <w:marLeft w:val="0"/>
      <w:marRight w:val="0"/>
      <w:marTop w:val="0"/>
      <w:marBottom w:val="0"/>
      <w:divBdr>
        <w:top w:val="none" w:sz="0" w:space="0" w:color="auto"/>
        <w:left w:val="none" w:sz="0" w:space="0" w:color="auto"/>
        <w:bottom w:val="none" w:sz="0" w:space="0" w:color="auto"/>
        <w:right w:val="none" w:sz="0" w:space="0" w:color="auto"/>
      </w:divBdr>
    </w:div>
    <w:div w:id="1658919253">
      <w:bodyDiv w:val="1"/>
      <w:marLeft w:val="0"/>
      <w:marRight w:val="0"/>
      <w:marTop w:val="0"/>
      <w:marBottom w:val="0"/>
      <w:divBdr>
        <w:top w:val="none" w:sz="0" w:space="0" w:color="auto"/>
        <w:left w:val="none" w:sz="0" w:space="0" w:color="auto"/>
        <w:bottom w:val="none" w:sz="0" w:space="0" w:color="auto"/>
        <w:right w:val="none" w:sz="0" w:space="0" w:color="auto"/>
      </w:divBdr>
    </w:div>
    <w:div w:id="1658923295">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60183621">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957906">
      <w:bodyDiv w:val="1"/>
      <w:marLeft w:val="0"/>
      <w:marRight w:val="0"/>
      <w:marTop w:val="0"/>
      <w:marBottom w:val="0"/>
      <w:divBdr>
        <w:top w:val="none" w:sz="0" w:space="0" w:color="auto"/>
        <w:left w:val="none" w:sz="0" w:space="0" w:color="auto"/>
        <w:bottom w:val="none" w:sz="0" w:space="0" w:color="auto"/>
        <w:right w:val="none" w:sz="0" w:space="0" w:color="auto"/>
      </w:divBdr>
    </w:div>
    <w:div w:id="1661540621">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662588150">
      <w:bodyDiv w:val="1"/>
      <w:marLeft w:val="0"/>
      <w:marRight w:val="0"/>
      <w:marTop w:val="0"/>
      <w:marBottom w:val="0"/>
      <w:divBdr>
        <w:top w:val="none" w:sz="0" w:space="0" w:color="auto"/>
        <w:left w:val="none" w:sz="0" w:space="0" w:color="auto"/>
        <w:bottom w:val="none" w:sz="0" w:space="0" w:color="auto"/>
        <w:right w:val="none" w:sz="0" w:space="0" w:color="auto"/>
      </w:divBdr>
    </w:div>
    <w:div w:id="1663124373">
      <w:bodyDiv w:val="1"/>
      <w:marLeft w:val="0"/>
      <w:marRight w:val="0"/>
      <w:marTop w:val="0"/>
      <w:marBottom w:val="0"/>
      <w:divBdr>
        <w:top w:val="none" w:sz="0" w:space="0" w:color="auto"/>
        <w:left w:val="none" w:sz="0" w:space="0" w:color="auto"/>
        <w:bottom w:val="none" w:sz="0" w:space="0" w:color="auto"/>
        <w:right w:val="none" w:sz="0" w:space="0" w:color="auto"/>
      </w:divBdr>
    </w:div>
    <w:div w:id="1663389481">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661618">
      <w:bodyDiv w:val="1"/>
      <w:marLeft w:val="0"/>
      <w:marRight w:val="0"/>
      <w:marTop w:val="0"/>
      <w:marBottom w:val="0"/>
      <w:divBdr>
        <w:top w:val="none" w:sz="0" w:space="0" w:color="auto"/>
        <w:left w:val="none" w:sz="0" w:space="0" w:color="auto"/>
        <w:bottom w:val="none" w:sz="0" w:space="0" w:color="auto"/>
        <w:right w:val="none" w:sz="0" w:space="0" w:color="auto"/>
      </w:divBdr>
    </w:div>
    <w:div w:id="1664044278">
      <w:bodyDiv w:val="1"/>
      <w:marLeft w:val="0"/>
      <w:marRight w:val="0"/>
      <w:marTop w:val="0"/>
      <w:marBottom w:val="0"/>
      <w:divBdr>
        <w:top w:val="none" w:sz="0" w:space="0" w:color="auto"/>
        <w:left w:val="none" w:sz="0" w:space="0" w:color="auto"/>
        <w:bottom w:val="none" w:sz="0" w:space="0" w:color="auto"/>
        <w:right w:val="none" w:sz="0" w:space="0" w:color="auto"/>
      </w:divBdr>
    </w:div>
    <w:div w:id="1664746822">
      <w:bodyDiv w:val="1"/>
      <w:marLeft w:val="0"/>
      <w:marRight w:val="0"/>
      <w:marTop w:val="0"/>
      <w:marBottom w:val="0"/>
      <w:divBdr>
        <w:top w:val="none" w:sz="0" w:space="0" w:color="auto"/>
        <w:left w:val="none" w:sz="0" w:space="0" w:color="auto"/>
        <w:bottom w:val="none" w:sz="0" w:space="0" w:color="auto"/>
        <w:right w:val="none" w:sz="0" w:space="0" w:color="auto"/>
      </w:divBdr>
    </w:div>
    <w:div w:id="1665283069">
      <w:bodyDiv w:val="1"/>
      <w:marLeft w:val="0"/>
      <w:marRight w:val="0"/>
      <w:marTop w:val="0"/>
      <w:marBottom w:val="0"/>
      <w:divBdr>
        <w:top w:val="none" w:sz="0" w:space="0" w:color="auto"/>
        <w:left w:val="none" w:sz="0" w:space="0" w:color="auto"/>
        <w:bottom w:val="none" w:sz="0" w:space="0" w:color="auto"/>
        <w:right w:val="none" w:sz="0" w:space="0" w:color="auto"/>
      </w:divBdr>
    </w:div>
    <w:div w:id="1665357895">
      <w:bodyDiv w:val="1"/>
      <w:marLeft w:val="0"/>
      <w:marRight w:val="0"/>
      <w:marTop w:val="0"/>
      <w:marBottom w:val="0"/>
      <w:divBdr>
        <w:top w:val="none" w:sz="0" w:space="0" w:color="auto"/>
        <w:left w:val="none" w:sz="0" w:space="0" w:color="auto"/>
        <w:bottom w:val="none" w:sz="0" w:space="0" w:color="auto"/>
        <w:right w:val="none" w:sz="0" w:space="0" w:color="auto"/>
      </w:divBdr>
    </w:div>
    <w:div w:id="1665545879">
      <w:bodyDiv w:val="1"/>
      <w:marLeft w:val="0"/>
      <w:marRight w:val="0"/>
      <w:marTop w:val="0"/>
      <w:marBottom w:val="0"/>
      <w:divBdr>
        <w:top w:val="none" w:sz="0" w:space="0" w:color="auto"/>
        <w:left w:val="none" w:sz="0" w:space="0" w:color="auto"/>
        <w:bottom w:val="none" w:sz="0" w:space="0" w:color="auto"/>
        <w:right w:val="none" w:sz="0" w:space="0" w:color="auto"/>
      </w:divBdr>
    </w:div>
    <w:div w:id="1665934266">
      <w:bodyDiv w:val="1"/>
      <w:marLeft w:val="0"/>
      <w:marRight w:val="0"/>
      <w:marTop w:val="0"/>
      <w:marBottom w:val="0"/>
      <w:divBdr>
        <w:top w:val="none" w:sz="0" w:space="0" w:color="auto"/>
        <w:left w:val="none" w:sz="0" w:space="0" w:color="auto"/>
        <w:bottom w:val="none" w:sz="0" w:space="0" w:color="auto"/>
        <w:right w:val="none" w:sz="0" w:space="0" w:color="auto"/>
      </w:divBdr>
    </w:div>
    <w:div w:id="1665934747">
      <w:bodyDiv w:val="1"/>
      <w:marLeft w:val="0"/>
      <w:marRight w:val="0"/>
      <w:marTop w:val="0"/>
      <w:marBottom w:val="0"/>
      <w:divBdr>
        <w:top w:val="none" w:sz="0" w:space="0" w:color="auto"/>
        <w:left w:val="none" w:sz="0" w:space="0" w:color="auto"/>
        <w:bottom w:val="none" w:sz="0" w:space="0" w:color="auto"/>
        <w:right w:val="none" w:sz="0" w:space="0" w:color="auto"/>
      </w:divBdr>
    </w:div>
    <w:div w:id="1666398734">
      <w:bodyDiv w:val="1"/>
      <w:marLeft w:val="0"/>
      <w:marRight w:val="0"/>
      <w:marTop w:val="0"/>
      <w:marBottom w:val="0"/>
      <w:divBdr>
        <w:top w:val="none" w:sz="0" w:space="0" w:color="auto"/>
        <w:left w:val="none" w:sz="0" w:space="0" w:color="auto"/>
        <w:bottom w:val="none" w:sz="0" w:space="0" w:color="auto"/>
        <w:right w:val="none" w:sz="0" w:space="0" w:color="auto"/>
      </w:divBdr>
    </w:div>
    <w:div w:id="1666859267">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284428">
      <w:bodyDiv w:val="1"/>
      <w:marLeft w:val="0"/>
      <w:marRight w:val="0"/>
      <w:marTop w:val="0"/>
      <w:marBottom w:val="0"/>
      <w:divBdr>
        <w:top w:val="none" w:sz="0" w:space="0" w:color="auto"/>
        <w:left w:val="none" w:sz="0" w:space="0" w:color="auto"/>
        <w:bottom w:val="none" w:sz="0" w:space="0" w:color="auto"/>
        <w:right w:val="none" w:sz="0" w:space="0" w:color="auto"/>
      </w:divBdr>
    </w:div>
    <w:div w:id="1668360268">
      <w:bodyDiv w:val="1"/>
      <w:marLeft w:val="0"/>
      <w:marRight w:val="0"/>
      <w:marTop w:val="0"/>
      <w:marBottom w:val="0"/>
      <w:divBdr>
        <w:top w:val="none" w:sz="0" w:space="0" w:color="auto"/>
        <w:left w:val="none" w:sz="0" w:space="0" w:color="auto"/>
        <w:bottom w:val="none" w:sz="0" w:space="0" w:color="auto"/>
        <w:right w:val="none" w:sz="0" w:space="0" w:color="auto"/>
      </w:divBdr>
    </w:div>
    <w:div w:id="1668481895">
      <w:bodyDiv w:val="1"/>
      <w:marLeft w:val="0"/>
      <w:marRight w:val="0"/>
      <w:marTop w:val="0"/>
      <w:marBottom w:val="0"/>
      <w:divBdr>
        <w:top w:val="none" w:sz="0" w:space="0" w:color="auto"/>
        <w:left w:val="none" w:sz="0" w:space="0" w:color="auto"/>
        <w:bottom w:val="none" w:sz="0" w:space="0" w:color="auto"/>
        <w:right w:val="none" w:sz="0" w:space="0" w:color="auto"/>
      </w:divBdr>
    </w:div>
    <w:div w:id="1668754192">
      <w:bodyDiv w:val="1"/>
      <w:marLeft w:val="0"/>
      <w:marRight w:val="0"/>
      <w:marTop w:val="0"/>
      <w:marBottom w:val="0"/>
      <w:divBdr>
        <w:top w:val="none" w:sz="0" w:space="0" w:color="auto"/>
        <w:left w:val="none" w:sz="0" w:space="0" w:color="auto"/>
        <w:bottom w:val="none" w:sz="0" w:space="0" w:color="auto"/>
        <w:right w:val="none" w:sz="0" w:space="0" w:color="auto"/>
      </w:divBdr>
    </w:div>
    <w:div w:id="1668946684">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404542">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70403997">
      <w:bodyDiv w:val="1"/>
      <w:marLeft w:val="0"/>
      <w:marRight w:val="0"/>
      <w:marTop w:val="0"/>
      <w:marBottom w:val="0"/>
      <w:divBdr>
        <w:top w:val="none" w:sz="0" w:space="0" w:color="auto"/>
        <w:left w:val="none" w:sz="0" w:space="0" w:color="auto"/>
        <w:bottom w:val="none" w:sz="0" w:space="0" w:color="auto"/>
        <w:right w:val="none" w:sz="0" w:space="0" w:color="auto"/>
      </w:divBdr>
    </w:div>
    <w:div w:id="1670719524">
      <w:bodyDiv w:val="1"/>
      <w:marLeft w:val="0"/>
      <w:marRight w:val="0"/>
      <w:marTop w:val="0"/>
      <w:marBottom w:val="0"/>
      <w:divBdr>
        <w:top w:val="none" w:sz="0" w:space="0" w:color="auto"/>
        <w:left w:val="none" w:sz="0" w:space="0" w:color="auto"/>
        <w:bottom w:val="none" w:sz="0" w:space="0" w:color="auto"/>
        <w:right w:val="none" w:sz="0" w:space="0" w:color="auto"/>
      </w:divBdr>
    </w:div>
    <w:div w:id="1671634363">
      <w:bodyDiv w:val="1"/>
      <w:marLeft w:val="0"/>
      <w:marRight w:val="0"/>
      <w:marTop w:val="0"/>
      <w:marBottom w:val="0"/>
      <w:divBdr>
        <w:top w:val="none" w:sz="0" w:space="0" w:color="auto"/>
        <w:left w:val="none" w:sz="0" w:space="0" w:color="auto"/>
        <w:bottom w:val="none" w:sz="0" w:space="0" w:color="auto"/>
        <w:right w:val="none" w:sz="0" w:space="0" w:color="auto"/>
      </w:divBdr>
    </w:div>
    <w:div w:id="1672680540">
      <w:bodyDiv w:val="1"/>
      <w:marLeft w:val="0"/>
      <w:marRight w:val="0"/>
      <w:marTop w:val="0"/>
      <w:marBottom w:val="0"/>
      <w:divBdr>
        <w:top w:val="none" w:sz="0" w:space="0" w:color="auto"/>
        <w:left w:val="none" w:sz="0" w:space="0" w:color="auto"/>
        <w:bottom w:val="none" w:sz="0" w:space="0" w:color="auto"/>
        <w:right w:val="none" w:sz="0" w:space="0" w:color="auto"/>
      </w:divBdr>
    </w:div>
    <w:div w:id="1672684347">
      <w:bodyDiv w:val="1"/>
      <w:marLeft w:val="0"/>
      <w:marRight w:val="0"/>
      <w:marTop w:val="0"/>
      <w:marBottom w:val="0"/>
      <w:divBdr>
        <w:top w:val="none" w:sz="0" w:space="0" w:color="auto"/>
        <w:left w:val="none" w:sz="0" w:space="0" w:color="auto"/>
        <w:bottom w:val="none" w:sz="0" w:space="0" w:color="auto"/>
        <w:right w:val="none" w:sz="0" w:space="0" w:color="auto"/>
      </w:divBdr>
    </w:div>
    <w:div w:id="1673098356">
      <w:bodyDiv w:val="1"/>
      <w:marLeft w:val="0"/>
      <w:marRight w:val="0"/>
      <w:marTop w:val="0"/>
      <w:marBottom w:val="0"/>
      <w:divBdr>
        <w:top w:val="none" w:sz="0" w:space="0" w:color="auto"/>
        <w:left w:val="none" w:sz="0" w:space="0" w:color="auto"/>
        <w:bottom w:val="none" w:sz="0" w:space="0" w:color="auto"/>
        <w:right w:val="none" w:sz="0" w:space="0" w:color="auto"/>
      </w:divBdr>
    </w:div>
    <w:div w:id="1673988298">
      <w:bodyDiv w:val="1"/>
      <w:marLeft w:val="0"/>
      <w:marRight w:val="0"/>
      <w:marTop w:val="0"/>
      <w:marBottom w:val="0"/>
      <w:divBdr>
        <w:top w:val="none" w:sz="0" w:space="0" w:color="auto"/>
        <w:left w:val="none" w:sz="0" w:space="0" w:color="auto"/>
        <w:bottom w:val="none" w:sz="0" w:space="0" w:color="auto"/>
        <w:right w:val="none" w:sz="0" w:space="0" w:color="auto"/>
      </w:divBdr>
    </w:div>
    <w:div w:id="1674844534">
      <w:bodyDiv w:val="1"/>
      <w:marLeft w:val="0"/>
      <w:marRight w:val="0"/>
      <w:marTop w:val="0"/>
      <w:marBottom w:val="0"/>
      <w:divBdr>
        <w:top w:val="none" w:sz="0" w:space="0" w:color="auto"/>
        <w:left w:val="none" w:sz="0" w:space="0" w:color="auto"/>
        <w:bottom w:val="none" w:sz="0" w:space="0" w:color="auto"/>
        <w:right w:val="none" w:sz="0" w:space="0" w:color="auto"/>
      </w:divBdr>
    </w:div>
    <w:div w:id="1675259512">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7997610">
      <w:bodyDiv w:val="1"/>
      <w:marLeft w:val="0"/>
      <w:marRight w:val="0"/>
      <w:marTop w:val="0"/>
      <w:marBottom w:val="0"/>
      <w:divBdr>
        <w:top w:val="none" w:sz="0" w:space="0" w:color="auto"/>
        <w:left w:val="none" w:sz="0" w:space="0" w:color="auto"/>
        <w:bottom w:val="none" w:sz="0" w:space="0" w:color="auto"/>
        <w:right w:val="none" w:sz="0" w:space="0" w:color="auto"/>
      </w:divBdr>
    </w:div>
    <w:div w:id="1677999072">
      <w:bodyDiv w:val="1"/>
      <w:marLeft w:val="0"/>
      <w:marRight w:val="0"/>
      <w:marTop w:val="0"/>
      <w:marBottom w:val="0"/>
      <w:divBdr>
        <w:top w:val="none" w:sz="0" w:space="0" w:color="auto"/>
        <w:left w:val="none" w:sz="0" w:space="0" w:color="auto"/>
        <w:bottom w:val="none" w:sz="0" w:space="0" w:color="auto"/>
        <w:right w:val="none" w:sz="0" w:space="0" w:color="auto"/>
      </w:divBdr>
    </w:div>
    <w:div w:id="1678532267">
      <w:bodyDiv w:val="1"/>
      <w:marLeft w:val="0"/>
      <w:marRight w:val="0"/>
      <w:marTop w:val="0"/>
      <w:marBottom w:val="0"/>
      <w:divBdr>
        <w:top w:val="none" w:sz="0" w:space="0" w:color="auto"/>
        <w:left w:val="none" w:sz="0" w:space="0" w:color="auto"/>
        <w:bottom w:val="none" w:sz="0" w:space="0" w:color="auto"/>
        <w:right w:val="none" w:sz="0" w:space="0" w:color="auto"/>
      </w:divBdr>
    </w:div>
    <w:div w:id="1678534470">
      <w:bodyDiv w:val="1"/>
      <w:marLeft w:val="0"/>
      <w:marRight w:val="0"/>
      <w:marTop w:val="0"/>
      <w:marBottom w:val="0"/>
      <w:divBdr>
        <w:top w:val="none" w:sz="0" w:space="0" w:color="auto"/>
        <w:left w:val="none" w:sz="0" w:space="0" w:color="auto"/>
        <w:bottom w:val="none" w:sz="0" w:space="0" w:color="auto"/>
        <w:right w:val="none" w:sz="0" w:space="0" w:color="auto"/>
      </w:divBdr>
    </w:div>
    <w:div w:id="1678534746">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190368">
      <w:bodyDiv w:val="1"/>
      <w:marLeft w:val="0"/>
      <w:marRight w:val="0"/>
      <w:marTop w:val="0"/>
      <w:marBottom w:val="0"/>
      <w:divBdr>
        <w:top w:val="none" w:sz="0" w:space="0" w:color="auto"/>
        <w:left w:val="none" w:sz="0" w:space="0" w:color="auto"/>
        <w:bottom w:val="none" w:sz="0" w:space="0" w:color="auto"/>
        <w:right w:val="none" w:sz="0" w:space="0" w:color="auto"/>
      </w:divBdr>
    </w:div>
    <w:div w:id="1679573375">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80808915">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614052">
      <w:bodyDiv w:val="1"/>
      <w:marLeft w:val="0"/>
      <w:marRight w:val="0"/>
      <w:marTop w:val="0"/>
      <w:marBottom w:val="0"/>
      <w:divBdr>
        <w:top w:val="none" w:sz="0" w:space="0" w:color="auto"/>
        <w:left w:val="none" w:sz="0" w:space="0" w:color="auto"/>
        <w:bottom w:val="none" w:sz="0" w:space="0" w:color="auto"/>
        <w:right w:val="none" w:sz="0" w:space="0" w:color="auto"/>
      </w:divBdr>
    </w:div>
    <w:div w:id="1681659651">
      <w:bodyDiv w:val="1"/>
      <w:marLeft w:val="0"/>
      <w:marRight w:val="0"/>
      <w:marTop w:val="0"/>
      <w:marBottom w:val="0"/>
      <w:divBdr>
        <w:top w:val="none" w:sz="0" w:space="0" w:color="auto"/>
        <w:left w:val="none" w:sz="0" w:space="0" w:color="auto"/>
        <w:bottom w:val="none" w:sz="0" w:space="0" w:color="auto"/>
        <w:right w:val="none" w:sz="0" w:space="0" w:color="auto"/>
      </w:divBdr>
    </w:div>
    <w:div w:id="1681853180">
      <w:bodyDiv w:val="1"/>
      <w:marLeft w:val="0"/>
      <w:marRight w:val="0"/>
      <w:marTop w:val="0"/>
      <w:marBottom w:val="0"/>
      <w:divBdr>
        <w:top w:val="none" w:sz="0" w:space="0" w:color="auto"/>
        <w:left w:val="none" w:sz="0" w:space="0" w:color="auto"/>
        <w:bottom w:val="none" w:sz="0" w:space="0" w:color="auto"/>
        <w:right w:val="none" w:sz="0" w:space="0" w:color="auto"/>
      </w:divBdr>
    </w:div>
    <w:div w:id="1681857630">
      <w:bodyDiv w:val="1"/>
      <w:marLeft w:val="0"/>
      <w:marRight w:val="0"/>
      <w:marTop w:val="0"/>
      <w:marBottom w:val="0"/>
      <w:divBdr>
        <w:top w:val="none" w:sz="0" w:space="0" w:color="auto"/>
        <w:left w:val="none" w:sz="0" w:space="0" w:color="auto"/>
        <w:bottom w:val="none" w:sz="0" w:space="0" w:color="auto"/>
        <w:right w:val="none" w:sz="0" w:space="0" w:color="auto"/>
      </w:divBdr>
    </w:div>
    <w:div w:id="1682317323">
      <w:bodyDiv w:val="1"/>
      <w:marLeft w:val="0"/>
      <w:marRight w:val="0"/>
      <w:marTop w:val="0"/>
      <w:marBottom w:val="0"/>
      <w:divBdr>
        <w:top w:val="none" w:sz="0" w:space="0" w:color="auto"/>
        <w:left w:val="none" w:sz="0" w:space="0" w:color="auto"/>
        <w:bottom w:val="none" w:sz="0" w:space="0" w:color="auto"/>
        <w:right w:val="none" w:sz="0" w:space="0" w:color="auto"/>
      </w:divBdr>
    </w:div>
    <w:div w:id="1682658249">
      <w:bodyDiv w:val="1"/>
      <w:marLeft w:val="0"/>
      <w:marRight w:val="0"/>
      <w:marTop w:val="0"/>
      <w:marBottom w:val="0"/>
      <w:divBdr>
        <w:top w:val="none" w:sz="0" w:space="0" w:color="auto"/>
        <w:left w:val="none" w:sz="0" w:space="0" w:color="auto"/>
        <w:bottom w:val="none" w:sz="0" w:space="0" w:color="auto"/>
        <w:right w:val="none" w:sz="0" w:space="0" w:color="auto"/>
      </w:divBdr>
    </w:div>
    <w:div w:id="1682976035">
      <w:bodyDiv w:val="1"/>
      <w:marLeft w:val="0"/>
      <w:marRight w:val="0"/>
      <w:marTop w:val="0"/>
      <w:marBottom w:val="0"/>
      <w:divBdr>
        <w:top w:val="none" w:sz="0" w:space="0" w:color="auto"/>
        <w:left w:val="none" w:sz="0" w:space="0" w:color="auto"/>
        <w:bottom w:val="none" w:sz="0" w:space="0" w:color="auto"/>
        <w:right w:val="none" w:sz="0" w:space="0" w:color="auto"/>
      </w:divBdr>
    </w:div>
    <w:div w:id="1683162184">
      <w:bodyDiv w:val="1"/>
      <w:marLeft w:val="0"/>
      <w:marRight w:val="0"/>
      <w:marTop w:val="0"/>
      <w:marBottom w:val="0"/>
      <w:divBdr>
        <w:top w:val="none" w:sz="0" w:space="0" w:color="auto"/>
        <w:left w:val="none" w:sz="0" w:space="0" w:color="auto"/>
        <w:bottom w:val="none" w:sz="0" w:space="0" w:color="auto"/>
        <w:right w:val="none" w:sz="0" w:space="0" w:color="auto"/>
      </w:divBdr>
    </w:div>
    <w:div w:id="1683240741">
      <w:bodyDiv w:val="1"/>
      <w:marLeft w:val="0"/>
      <w:marRight w:val="0"/>
      <w:marTop w:val="0"/>
      <w:marBottom w:val="0"/>
      <w:divBdr>
        <w:top w:val="none" w:sz="0" w:space="0" w:color="auto"/>
        <w:left w:val="none" w:sz="0" w:space="0" w:color="auto"/>
        <w:bottom w:val="none" w:sz="0" w:space="0" w:color="auto"/>
        <w:right w:val="none" w:sz="0" w:space="0" w:color="auto"/>
      </w:divBdr>
    </w:div>
    <w:div w:id="1683892913">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281253">
      <w:bodyDiv w:val="1"/>
      <w:marLeft w:val="0"/>
      <w:marRight w:val="0"/>
      <w:marTop w:val="0"/>
      <w:marBottom w:val="0"/>
      <w:divBdr>
        <w:top w:val="none" w:sz="0" w:space="0" w:color="auto"/>
        <w:left w:val="none" w:sz="0" w:space="0" w:color="auto"/>
        <w:bottom w:val="none" w:sz="0" w:space="0" w:color="auto"/>
        <w:right w:val="none" w:sz="0" w:space="0" w:color="auto"/>
      </w:divBdr>
    </w:div>
    <w:div w:id="1685323910">
      <w:bodyDiv w:val="1"/>
      <w:marLeft w:val="0"/>
      <w:marRight w:val="0"/>
      <w:marTop w:val="0"/>
      <w:marBottom w:val="0"/>
      <w:divBdr>
        <w:top w:val="none" w:sz="0" w:space="0" w:color="auto"/>
        <w:left w:val="none" w:sz="0" w:space="0" w:color="auto"/>
        <w:bottom w:val="none" w:sz="0" w:space="0" w:color="auto"/>
        <w:right w:val="none" w:sz="0" w:space="0" w:color="auto"/>
      </w:divBdr>
    </w:div>
    <w:div w:id="1685866624">
      <w:bodyDiv w:val="1"/>
      <w:marLeft w:val="0"/>
      <w:marRight w:val="0"/>
      <w:marTop w:val="0"/>
      <w:marBottom w:val="0"/>
      <w:divBdr>
        <w:top w:val="none" w:sz="0" w:space="0" w:color="auto"/>
        <w:left w:val="none" w:sz="0" w:space="0" w:color="auto"/>
        <w:bottom w:val="none" w:sz="0" w:space="0" w:color="auto"/>
        <w:right w:val="none" w:sz="0" w:space="0" w:color="auto"/>
      </w:divBdr>
    </w:div>
    <w:div w:id="1686250228">
      <w:bodyDiv w:val="1"/>
      <w:marLeft w:val="0"/>
      <w:marRight w:val="0"/>
      <w:marTop w:val="0"/>
      <w:marBottom w:val="0"/>
      <w:divBdr>
        <w:top w:val="none" w:sz="0" w:space="0" w:color="auto"/>
        <w:left w:val="none" w:sz="0" w:space="0" w:color="auto"/>
        <w:bottom w:val="none" w:sz="0" w:space="0" w:color="auto"/>
        <w:right w:val="none" w:sz="0" w:space="0" w:color="auto"/>
      </w:divBdr>
    </w:div>
    <w:div w:id="1687362145">
      <w:bodyDiv w:val="1"/>
      <w:marLeft w:val="0"/>
      <w:marRight w:val="0"/>
      <w:marTop w:val="0"/>
      <w:marBottom w:val="0"/>
      <w:divBdr>
        <w:top w:val="none" w:sz="0" w:space="0" w:color="auto"/>
        <w:left w:val="none" w:sz="0" w:space="0" w:color="auto"/>
        <w:bottom w:val="none" w:sz="0" w:space="0" w:color="auto"/>
        <w:right w:val="none" w:sz="0" w:space="0" w:color="auto"/>
      </w:divBdr>
    </w:div>
    <w:div w:id="1687562898">
      <w:bodyDiv w:val="1"/>
      <w:marLeft w:val="0"/>
      <w:marRight w:val="0"/>
      <w:marTop w:val="0"/>
      <w:marBottom w:val="0"/>
      <w:divBdr>
        <w:top w:val="none" w:sz="0" w:space="0" w:color="auto"/>
        <w:left w:val="none" w:sz="0" w:space="0" w:color="auto"/>
        <w:bottom w:val="none" w:sz="0" w:space="0" w:color="auto"/>
        <w:right w:val="none" w:sz="0" w:space="0" w:color="auto"/>
      </w:divBdr>
    </w:div>
    <w:div w:id="1687629834">
      <w:bodyDiv w:val="1"/>
      <w:marLeft w:val="0"/>
      <w:marRight w:val="0"/>
      <w:marTop w:val="0"/>
      <w:marBottom w:val="0"/>
      <w:divBdr>
        <w:top w:val="none" w:sz="0" w:space="0" w:color="auto"/>
        <w:left w:val="none" w:sz="0" w:space="0" w:color="auto"/>
        <w:bottom w:val="none" w:sz="0" w:space="0" w:color="auto"/>
        <w:right w:val="none" w:sz="0" w:space="0" w:color="auto"/>
      </w:divBdr>
    </w:div>
    <w:div w:id="1688679736">
      <w:bodyDiv w:val="1"/>
      <w:marLeft w:val="0"/>
      <w:marRight w:val="0"/>
      <w:marTop w:val="0"/>
      <w:marBottom w:val="0"/>
      <w:divBdr>
        <w:top w:val="none" w:sz="0" w:space="0" w:color="auto"/>
        <w:left w:val="none" w:sz="0" w:space="0" w:color="auto"/>
        <w:bottom w:val="none" w:sz="0" w:space="0" w:color="auto"/>
        <w:right w:val="none" w:sz="0" w:space="0" w:color="auto"/>
      </w:divBdr>
    </w:div>
    <w:div w:id="1690714693">
      <w:bodyDiv w:val="1"/>
      <w:marLeft w:val="0"/>
      <w:marRight w:val="0"/>
      <w:marTop w:val="0"/>
      <w:marBottom w:val="0"/>
      <w:divBdr>
        <w:top w:val="none" w:sz="0" w:space="0" w:color="auto"/>
        <w:left w:val="none" w:sz="0" w:space="0" w:color="auto"/>
        <w:bottom w:val="none" w:sz="0" w:space="0" w:color="auto"/>
        <w:right w:val="none" w:sz="0" w:space="0" w:color="auto"/>
      </w:divBdr>
    </w:div>
    <w:div w:id="1690910681">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688438">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2561306">
      <w:bodyDiv w:val="1"/>
      <w:marLeft w:val="0"/>
      <w:marRight w:val="0"/>
      <w:marTop w:val="0"/>
      <w:marBottom w:val="0"/>
      <w:divBdr>
        <w:top w:val="none" w:sz="0" w:space="0" w:color="auto"/>
        <w:left w:val="none" w:sz="0" w:space="0" w:color="auto"/>
        <w:bottom w:val="none" w:sz="0" w:space="0" w:color="auto"/>
        <w:right w:val="none" w:sz="0" w:space="0" w:color="auto"/>
      </w:divBdr>
    </w:div>
    <w:div w:id="1693071076">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4695764">
      <w:bodyDiv w:val="1"/>
      <w:marLeft w:val="0"/>
      <w:marRight w:val="0"/>
      <w:marTop w:val="0"/>
      <w:marBottom w:val="0"/>
      <w:divBdr>
        <w:top w:val="none" w:sz="0" w:space="0" w:color="auto"/>
        <w:left w:val="none" w:sz="0" w:space="0" w:color="auto"/>
        <w:bottom w:val="none" w:sz="0" w:space="0" w:color="auto"/>
        <w:right w:val="none" w:sz="0" w:space="0" w:color="auto"/>
      </w:divBdr>
    </w:div>
    <w:div w:id="1694914128">
      <w:bodyDiv w:val="1"/>
      <w:marLeft w:val="0"/>
      <w:marRight w:val="0"/>
      <w:marTop w:val="0"/>
      <w:marBottom w:val="0"/>
      <w:divBdr>
        <w:top w:val="none" w:sz="0" w:space="0" w:color="auto"/>
        <w:left w:val="none" w:sz="0" w:space="0" w:color="auto"/>
        <w:bottom w:val="none" w:sz="0" w:space="0" w:color="auto"/>
        <w:right w:val="none" w:sz="0" w:space="0" w:color="auto"/>
      </w:divBdr>
    </w:div>
    <w:div w:id="1696031711">
      <w:bodyDiv w:val="1"/>
      <w:marLeft w:val="0"/>
      <w:marRight w:val="0"/>
      <w:marTop w:val="0"/>
      <w:marBottom w:val="0"/>
      <w:divBdr>
        <w:top w:val="none" w:sz="0" w:space="0" w:color="auto"/>
        <w:left w:val="none" w:sz="0" w:space="0" w:color="auto"/>
        <w:bottom w:val="none" w:sz="0" w:space="0" w:color="auto"/>
        <w:right w:val="none" w:sz="0" w:space="0" w:color="auto"/>
      </w:divBdr>
    </w:div>
    <w:div w:id="1696806370">
      <w:bodyDiv w:val="1"/>
      <w:marLeft w:val="0"/>
      <w:marRight w:val="0"/>
      <w:marTop w:val="0"/>
      <w:marBottom w:val="0"/>
      <w:divBdr>
        <w:top w:val="none" w:sz="0" w:space="0" w:color="auto"/>
        <w:left w:val="none" w:sz="0" w:space="0" w:color="auto"/>
        <w:bottom w:val="none" w:sz="0" w:space="0" w:color="auto"/>
        <w:right w:val="none" w:sz="0" w:space="0" w:color="auto"/>
      </w:divBdr>
    </w:div>
    <w:div w:id="1696926185">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803150">
      <w:bodyDiv w:val="1"/>
      <w:marLeft w:val="0"/>
      <w:marRight w:val="0"/>
      <w:marTop w:val="0"/>
      <w:marBottom w:val="0"/>
      <w:divBdr>
        <w:top w:val="none" w:sz="0" w:space="0" w:color="auto"/>
        <w:left w:val="none" w:sz="0" w:space="0" w:color="auto"/>
        <w:bottom w:val="none" w:sz="0" w:space="0" w:color="auto"/>
        <w:right w:val="none" w:sz="0" w:space="0" w:color="auto"/>
      </w:divBdr>
    </w:div>
    <w:div w:id="1698004893">
      <w:bodyDiv w:val="1"/>
      <w:marLeft w:val="0"/>
      <w:marRight w:val="0"/>
      <w:marTop w:val="0"/>
      <w:marBottom w:val="0"/>
      <w:divBdr>
        <w:top w:val="none" w:sz="0" w:space="0" w:color="auto"/>
        <w:left w:val="none" w:sz="0" w:space="0" w:color="auto"/>
        <w:bottom w:val="none" w:sz="0" w:space="0" w:color="auto"/>
        <w:right w:val="none" w:sz="0" w:space="0" w:color="auto"/>
      </w:divBdr>
    </w:div>
    <w:div w:id="1698383403">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700273637">
      <w:bodyDiv w:val="1"/>
      <w:marLeft w:val="0"/>
      <w:marRight w:val="0"/>
      <w:marTop w:val="0"/>
      <w:marBottom w:val="0"/>
      <w:divBdr>
        <w:top w:val="none" w:sz="0" w:space="0" w:color="auto"/>
        <w:left w:val="none" w:sz="0" w:space="0" w:color="auto"/>
        <w:bottom w:val="none" w:sz="0" w:space="0" w:color="auto"/>
        <w:right w:val="none" w:sz="0" w:space="0" w:color="auto"/>
      </w:divBdr>
    </w:div>
    <w:div w:id="1701324358">
      <w:bodyDiv w:val="1"/>
      <w:marLeft w:val="0"/>
      <w:marRight w:val="0"/>
      <w:marTop w:val="0"/>
      <w:marBottom w:val="0"/>
      <w:divBdr>
        <w:top w:val="none" w:sz="0" w:space="0" w:color="auto"/>
        <w:left w:val="none" w:sz="0" w:space="0" w:color="auto"/>
        <w:bottom w:val="none" w:sz="0" w:space="0" w:color="auto"/>
        <w:right w:val="none" w:sz="0" w:space="0" w:color="auto"/>
      </w:divBdr>
    </w:div>
    <w:div w:id="1701592227">
      <w:bodyDiv w:val="1"/>
      <w:marLeft w:val="0"/>
      <w:marRight w:val="0"/>
      <w:marTop w:val="0"/>
      <w:marBottom w:val="0"/>
      <w:divBdr>
        <w:top w:val="none" w:sz="0" w:space="0" w:color="auto"/>
        <w:left w:val="none" w:sz="0" w:space="0" w:color="auto"/>
        <w:bottom w:val="none" w:sz="0" w:space="0" w:color="auto"/>
        <w:right w:val="none" w:sz="0" w:space="0" w:color="auto"/>
      </w:divBdr>
    </w:div>
    <w:div w:id="1703047339">
      <w:bodyDiv w:val="1"/>
      <w:marLeft w:val="0"/>
      <w:marRight w:val="0"/>
      <w:marTop w:val="0"/>
      <w:marBottom w:val="0"/>
      <w:divBdr>
        <w:top w:val="none" w:sz="0" w:space="0" w:color="auto"/>
        <w:left w:val="none" w:sz="0" w:space="0" w:color="auto"/>
        <w:bottom w:val="none" w:sz="0" w:space="0" w:color="auto"/>
        <w:right w:val="none" w:sz="0" w:space="0" w:color="auto"/>
      </w:divBdr>
    </w:div>
    <w:div w:id="1703365206">
      <w:bodyDiv w:val="1"/>
      <w:marLeft w:val="0"/>
      <w:marRight w:val="0"/>
      <w:marTop w:val="0"/>
      <w:marBottom w:val="0"/>
      <w:divBdr>
        <w:top w:val="none" w:sz="0" w:space="0" w:color="auto"/>
        <w:left w:val="none" w:sz="0" w:space="0" w:color="auto"/>
        <w:bottom w:val="none" w:sz="0" w:space="0" w:color="auto"/>
        <w:right w:val="none" w:sz="0" w:space="0" w:color="auto"/>
      </w:divBdr>
    </w:div>
    <w:div w:id="1705055509">
      <w:bodyDiv w:val="1"/>
      <w:marLeft w:val="0"/>
      <w:marRight w:val="0"/>
      <w:marTop w:val="0"/>
      <w:marBottom w:val="0"/>
      <w:divBdr>
        <w:top w:val="none" w:sz="0" w:space="0" w:color="auto"/>
        <w:left w:val="none" w:sz="0" w:space="0" w:color="auto"/>
        <w:bottom w:val="none" w:sz="0" w:space="0" w:color="auto"/>
        <w:right w:val="none" w:sz="0" w:space="0" w:color="auto"/>
      </w:divBdr>
    </w:div>
    <w:div w:id="1705447426">
      <w:bodyDiv w:val="1"/>
      <w:marLeft w:val="0"/>
      <w:marRight w:val="0"/>
      <w:marTop w:val="0"/>
      <w:marBottom w:val="0"/>
      <w:divBdr>
        <w:top w:val="none" w:sz="0" w:space="0" w:color="auto"/>
        <w:left w:val="none" w:sz="0" w:space="0" w:color="auto"/>
        <w:bottom w:val="none" w:sz="0" w:space="0" w:color="auto"/>
        <w:right w:val="none" w:sz="0" w:space="0" w:color="auto"/>
      </w:divBdr>
    </w:div>
    <w:div w:id="1705472703">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7170192">
      <w:bodyDiv w:val="1"/>
      <w:marLeft w:val="0"/>
      <w:marRight w:val="0"/>
      <w:marTop w:val="0"/>
      <w:marBottom w:val="0"/>
      <w:divBdr>
        <w:top w:val="none" w:sz="0" w:space="0" w:color="auto"/>
        <w:left w:val="none" w:sz="0" w:space="0" w:color="auto"/>
        <w:bottom w:val="none" w:sz="0" w:space="0" w:color="auto"/>
        <w:right w:val="none" w:sz="0" w:space="0" w:color="auto"/>
      </w:divBdr>
    </w:div>
    <w:div w:id="1707288187">
      <w:bodyDiv w:val="1"/>
      <w:marLeft w:val="0"/>
      <w:marRight w:val="0"/>
      <w:marTop w:val="0"/>
      <w:marBottom w:val="0"/>
      <w:divBdr>
        <w:top w:val="none" w:sz="0" w:space="0" w:color="auto"/>
        <w:left w:val="none" w:sz="0" w:space="0" w:color="auto"/>
        <w:bottom w:val="none" w:sz="0" w:space="0" w:color="auto"/>
        <w:right w:val="none" w:sz="0" w:space="0" w:color="auto"/>
      </w:divBdr>
    </w:div>
    <w:div w:id="1707637712">
      <w:bodyDiv w:val="1"/>
      <w:marLeft w:val="0"/>
      <w:marRight w:val="0"/>
      <w:marTop w:val="0"/>
      <w:marBottom w:val="0"/>
      <w:divBdr>
        <w:top w:val="none" w:sz="0" w:space="0" w:color="auto"/>
        <w:left w:val="none" w:sz="0" w:space="0" w:color="auto"/>
        <w:bottom w:val="none" w:sz="0" w:space="0" w:color="auto"/>
        <w:right w:val="none" w:sz="0" w:space="0" w:color="auto"/>
      </w:divBdr>
    </w:div>
    <w:div w:id="1707674862">
      <w:bodyDiv w:val="1"/>
      <w:marLeft w:val="0"/>
      <w:marRight w:val="0"/>
      <w:marTop w:val="0"/>
      <w:marBottom w:val="0"/>
      <w:divBdr>
        <w:top w:val="none" w:sz="0" w:space="0" w:color="auto"/>
        <w:left w:val="none" w:sz="0" w:space="0" w:color="auto"/>
        <w:bottom w:val="none" w:sz="0" w:space="0" w:color="auto"/>
        <w:right w:val="none" w:sz="0" w:space="0" w:color="auto"/>
      </w:divBdr>
    </w:div>
    <w:div w:id="1708137074">
      <w:bodyDiv w:val="1"/>
      <w:marLeft w:val="0"/>
      <w:marRight w:val="0"/>
      <w:marTop w:val="0"/>
      <w:marBottom w:val="0"/>
      <w:divBdr>
        <w:top w:val="none" w:sz="0" w:space="0" w:color="auto"/>
        <w:left w:val="none" w:sz="0" w:space="0" w:color="auto"/>
        <w:bottom w:val="none" w:sz="0" w:space="0" w:color="auto"/>
        <w:right w:val="none" w:sz="0" w:space="0" w:color="auto"/>
      </w:divBdr>
    </w:div>
    <w:div w:id="1708331662">
      <w:bodyDiv w:val="1"/>
      <w:marLeft w:val="0"/>
      <w:marRight w:val="0"/>
      <w:marTop w:val="0"/>
      <w:marBottom w:val="0"/>
      <w:divBdr>
        <w:top w:val="none" w:sz="0" w:space="0" w:color="auto"/>
        <w:left w:val="none" w:sz="0" w:space="0" w:color="auto"/>
        <w:bottom w:val="none" w:sz="0" w:space="0" w:color="auto"/>
        <w:right w:val="none" w:sz="0" w:space="0" w:color="auto"/>
      </w:divBdr>
    </w:div>
    <w:div w:id="1708797751">
      <w:bodyDiv w:val="1"/>
      <w:marLeft w:val="0"/>
      <w:marRight w:val="0"/>
      <w:marTop w:val="0"/>
      <w:marBottom w:val="0"/>
      <w:divBdr>
        <w:top w:val="none" w:sz="0" w:space="0" w:color="auto"/>
        <w:left w:val="none" w:sz="0" w:space="0" w:color="auto"/>
        <w:bottom w:val="none" w:sz="0" w:space="0" w:color="auto"/>
        <w:right w:val="none" w:sz="0" w:space="0" w:color="auto"/>
      </w:divBdr>
    </w:div>
    <w:div w:id="1709527796">
      <w:bodyDiv w:val="1"/>
      <w:marLeft w:val="0"/>
      <w:marRight w:val="0"/>
      <w:marTop w:val="0"/>
      <w:marBottom w:val="0"/>
      <w:divBdr>
        <w:top w:val="none" w:sz="0" w:space="0" w:color="auto"/>
        <w:left w:val="none" w:sz="0" w:space="0" w:color="auto"/>
        <w:bottom w:val="none" w:sz="0" w:space="0" w:color="auto"/>
        <w:right w:val="none" w:sz="0" w:space="0" w:color="auto"/>
      </w:divBdr>
    </w:div>
    <w:div w:id="1709984853">
      <w:bodyDiv w:val="1"/>
      <w:marLeft w:val="0"/>
      <w:marRight w:val="0"/>
      <w:marTop w:val="0"/>
      <w:marBottom w:val="0"/>
      <w:divBdr>
        <w:top w:val="none" w:sz="0" w:space="0" w:color="auto"/>
        <w:left w:val="none" w:sz="0" w:space="0" w:color="auto"/>
        <w:bottom w:val="none" w:sz="0" w:space="0" w:color="auto"/>
        <w:right w:val="none" w:sz="0" w:space="0" w:color="auto"/>
      </w:divBdr>
    </w:div>
    <w:div w:id="1711881630">
      <w:bodyDiv w:val="1"/>
      <w:marLeft w:val="0"/>
      <w:marRight w:val="0"/>
      <w:marTop w:val="0"/>
      <w:marBottom w:val="0"/>
      <w:divBdr>
        <w:top w:val="none" w:sz="0" w:space="0" w:color="auto"/>
        <w:left w:val="none" w:sz="0" w:space="0" w:color="auto"/>
        <w:bottom w:val="none" w:sz="0" w:space="0" w:color="auto"/>
        <w:right w:val="none" w:sz="0" w:space="0" w:color="auto"/>
      </w:divBdr>
    </w:div>
    <w:div w:id="1713648244">
      <w:bodyDiv w:val="1"/>
      <w:marLeft w:val="0"/>
      <w:marRight w:val="0"/>
      <w:marTop w:val="0"/>
      <w:marBottom w:val="0"/>
      <w:divBdr>
        <w:top w:val="none" w:sz="0" w:space="0" w:color="auto"/>
        <w:left w:val="none" w:sz="0" w:space="0" w:color="auto"/>
        <w:bottom w:val="none" w:sz="0" w:space="0" w:color="auto"/>
        <w:right w:val="none" w:sz="0" w:space="0" w:color="auto"/>
      </w:divBdr>
    </w:div>
    <w:div w:id="1713963878">
      <w:bodyDiv w:val="1"/>
      <w:marLeft w:val="0"/>
      <w:marRight w:val="0"/>
      <w:marTop w:val="0"/>
      <w:marBottom w:val="0"/>
      <w:divBdr>
        <w:top w:val="none" w:sz="0" w:space="0" w:color="auto"/>
        <w:left w:val="none" w:sz="0" w:space="0" w:color="auto"/>
        <w:bottom w:val="none" w:sz="0" w:space="0" w:color="auto"/>
        <w:right w:val="none" w:sz="0" w:space="0" w:color="auto"/>
      </w:divBdr>
    </w:div>
    <w:div w:id="1714189847">
      <w:bodyDiv w:val="1"/>
      <w:marLeft w:val="0"/>
      <w:marRight w:val="0"/>
      <w:marTop w:val="0"/>
      <w:marBottom w:val="0"/>
      <w:divBdr>
        <w:top w:val="none" w:sz="0" w:space="0" w:color="auto"/>
        <w:left w:val="none" w:sz="0" w:space="0" w:color="auto"/>
        <w:bottom w:val="none" w:sz="0" w:space="0" w:color="auto"/>
        <w:right w:val="none" w:sz="0" w:space="0" w:color="auto"/>
      </w:divBdr>
    </w:div>
    <w:div w:id="1714891651">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6808208">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8579305">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8818703">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19403087">
      <w:bodyDiv w:val="1"/>
      <w:marLeft w:val="0"/>
      <w:marRight w:val="0"/>
      <w:marTop w:val="0"/>
      <w:marBottom w:val="0"/>
      <w:divBdr>
        <w:top w:val="none" w:sz="0" w:space="0" w:color="auto"/>
        <w:left w:val="none" w:sz="0" w:space="0" w:color="auto"/>
        <w:bottom w:val="none" w:sz="0" w:space="0" w:color="auto"/>
        <w:right w:val="none" w:sz="0" w:space="0" w:color="auto"/>
      </w:divBdr>
    </w:div>
    <w:div w:id="1719814374">
      <w:bodyDiv w:val="1"/>
      <w:marLeft w:val="0"/>
      <w:marRight w:val="0"/>
      <w:marTop w:val="0"/>
      <w:marBottom w:val="0"/>
      <w:divBdr>
        <w:top w:val="none" w:sz="0" w:space="0" w:color="auto"/>
        <w:left w:val="none" w:sz="0" w:space="0" w:color="auto"/>
        <w:bottom w:val="none" w:sz="0" w:space="0" w:color="auto"/>
        <w:right w:val="none" w:sz="0" w:space="0" w:color="auto"/>
      </w:divBdr>
    </w:div>
    <w:div w:id="1719936071">
      <w:bodyDiv w:val="1"/>
      <w:marLeft w:val="0"/>
      <w:marRight w:val="0"/>
      <w:marTop w:val="0"/>
      <w:marBottom w:val="0"/>
      <w:divBdr>
        <w:top w:val="none" w:sz="0" w:space="0" w:color="auto"/>
        <w:left w:val="none" w:sz="0" w:space="0" w:color="auto"/>
        <w:bottom w:val="none" w:sz="0" w:space="0" w:color="auto"/>
        <w:right w:val="none" w:sz="0" w:space="0" w:color="auto"/>
      </w:divBdr>
    </w:div>
    <w:div w:id="1720206786">
      <w:bodyDiv w:val="1"/>
      <w:marLeft w:val="0"/>
      <w:marRight w:val="0"/>
      <w:marTop w:val="0"/>
      <w:marBottom w:val="0"/>
      <w:divBdr>
        <w:top w:val="none" w:sz="0" w:space="0" w:color="auto"/>
        <w:left w:val="none" w:sz="0" w:space="0" w:color="auto"/>
        <w:bottom w:val="none" w:sz="0" w:space="0" w:color="auto"/>
        <w:right w:val="none" w:sz="0" w:space="0" w:color="auto"/>
      </w:divBdr>
    </w:div>
    <w:div w:id="1721322370">
      <w:bodyDiv w:val="1"/>
      <w:marLeft w:val="0"/>
      <w:marRight w:val="0"/>
      <w:marTop w:val="0"/>
      <w:marBottom w:val="0"/>
      <w:divBdr>
        <w:top w:val="none" w:sz="0" w:space="0" w:color="auto"/>
        <w:left w:val="none" w:sz="0" w:space="0" w:color="auto"/>
        <w:bottom w:val="none" w:sz="0" w:space="0" w:color="auto"/>
        <w:right w:val="none" w:sz="0" w:space="0" w:color="auto"/>
      </w:divBdr>
    </w:div>
    <w:div w:id="1721519154">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1905740">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3677424">
      <w:bodyDiv w:val="1"/>
      <w:marLeft w:val="0"/>
      <w:marRight w:val="0"/>
      <w:marTop w:val="0"/>
      <w:marBottom w:val="0"/>
      <w:divBdr>
        <w:top w:val="none" w:sz="0" w:space="0" w:color="auto"/>
        <w:left w:val="none" w:sz="0" w:space="0" w:color="auto"/>
        <w:bottom w:val="none" w:sz="0" w:space="0" w:color="auto"/>
        <w:right w:val="none" w:sz="0" w:space="0" w:color="auto"/>
      </w:divBdr>
    </w:div>
    <w:div w:id="1723869994">
      <w:bodyDiv w:val="1"/>
      <w:marLeft w:val="0"/>
      <w:marRight w:val="0"/>
      <w:marTop w:val="0"/>
      <w:marBottom w:val="0"/>
      <w:divBdr>
        <w:top w:val="none" w:sz="0" w:space="0" w:color="auto"/>
        <w:left w:val="none" w:sz="0" w:space="0" w:color="auto"/>
        <w:bottom w:val="none" w:sz="0" w:space="0" w:color="auto"/>
        <w:right w:val="none" w:sz="0" w:space="0" w:color="auto"/>
      </w:divBdr>
    </w:div>
    <w:div w:id="1724213927">
      <w:bodyDiv w:val="1"/>
      <w:marLeft w:val="0"/>
      <w:marRight w:val="0"/>
      <w:marTop w:val="0"/>
      <w:marBottom w:val="0"/>
      <w:divBdr>
        <w:top w:val="none" w:sz="0" w:space="0" w:color="auto"/>
        <w:left w:val="none" w:sz="0" w:space="0" w:color="auto"/>
        <w:bottom w:val="none" w:sz="0" w:space="0" w:color="auto"/>
        <w:right w:val="none" w:sz="0" w:space="0" w:color="auto"/>
      </w:divBdr>
    </w:div>
    <w:div w:id="1724527103">
      <w:bodyDiv w:val="1"/>
      <w:marLeft w:val="0"/>
      <w:marRight w:val="0"/>
      <w:marTop w:val="0"/>
      <w:marBottom w:val="0"/>
      <w:divBdr>
        <w:top w:val="none" w:sz="0" w:space="0" w:color="auto"/>
        <w:left w:val="none" w:sz="0" w:space="0" w:color="auto"/>
        <w:bottom w:val="none" w:sz="0" w:space="0" w:color="auto"/>
        <w:right w:val="none" w:sz="0" w:space="0" w:color="auto"/>
      </w:divBdr>
    </w:div>
    <w:div w:id="1724596187">
      <w:bodyDiv w:val="1"/>
      <w:marLeft w:val="0"/>
      <w:marRight w:val="0"/>
      <w:marTop w:val="0"/>
      <w:marBottom w:val="0"/>
      <w:divBdr>
        <w:top w:val="none" w:sz="0" w:space="0" w:color="auto"/>
        <w:left w:val="none" w:sz="0" w:space="0" w:color="auto"/>
        <w:bottom w:val="none" w:sz="0" w:space="0" w:color="auto"/>
        <w:right w:val="none" w:sz="0" w:space="0" w:color="auto"/>
      </w:divBdr>
    </w:div>
    <w:div w:id="1724671847">
      <w:bodyDiv w:val="1"/>
      <w:marLeft w:val="0"/>
      <w:marRight w:val="0"/>
      <w:marTop w:val="0"/>
      <w:marBottom w:val="0"/>
      <w:divBdr>
        <w:top w:val="none" w:sz="0" w:space="0" w:color="auto"/>
        <w:left w:val="none" w:sz="0" w:space="0" w:color="auto"/>
        <w:bottom w:val="none" w:sz="0" w:space="0" w:color="auto"/>
        <w:right w:val="none" w:sz="0" w:space="0" w:color="auto"/>
      </w:divBdr>
    </w:div>
    <w:div w:id="1724981741">
      <w:bodyDiv w:val="1"/>
      <w:marLeft w:val="0"/>
      <w:marRight w:val="0"/>
      <w:marTop w:val="0"/>
      <w:marBottom w:val="0"/>
      <w:divBdr>
        <w:top w:val="none" w:sz="0" w:space="0" w:color="auto"/>
        <w:left w:val="none" w:sz="0" w:space="0" w:color="auto"/>
        <w:bottom w:val="none" w:sz="0" w:space="0" w:color="auto"/>
        <w:right w:val="none" w:sz="0" w:space="0" w:color="auto"/>
      </w:divBdr>
    </w:div>
    <w:div w:id="1725136103">
      <w:bodyDiv w:val="1"/>
      <w:marLeft w:val="0"/>
      <w:marRight w:val="0"/>
      <w:marTop w:val="0"/>
      <w:marBottom w:val="0"/>
      <w:divBdr>
        <w:top w:val="none" w:sz="0" w:space="0" w:color="auto"/>
        <w:left w:val="none" w:sz="0" w:space="0" w:color="auto"/>
        <w:bottom w:val="none" w:sz="0" w:space="0" w:color="auto"/>
        <w:right w:val="none" w:sz="0" w:space="0" w:color="auto"/>
      </w:divBdr>
    </w:div>
    <w:div w:id="1725178007">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981887">
      <w:bodyDiv w:val="1"/>
      <w:marLeft w:val="0"/>
      <w:marRight w:val="0"/>
      <w:marTop w:val="0"/>
      <w:marBottom w:val="0"/>
      <w:divBdr>
        <w:top w:val="none" w:sz="0" w:space="0" w:color="auto"/>
        <w:left w:val="none" w:sz="0" w:space="0" w:color="auto"/>
        <w:bottom w:val="none" w:sz="0" w:space="0" w:color="auto"/>
        <w:right w:val="none" w:sz="0" w:space="0" w:color="auto"/>
      </w:divBdr>
    </w:div>
    <w:div w:id="1726175652">
      <w:bodyDiv w:val="1"/>
      <w:marLeft w:val="0"/>
      <w:marRight w:val="0"/>
      <w:marTop w:val="0"/>
      <w:marBottom w:val="0"/>
      <w:divBdr>
        <w:top w:val="none" w:sz="0" w:space="0" w:color="auto"/>
        <w:left w:val="none" w:sz="0" w:space="0" w:color="auto"/>
        <w:bottom w:val="none" w:sz="0" w:space="0" w:color="auto"/>
        <w:right w:val="none" w:sz="0" w:space="0" w:color="auto"/>
      </w:divBdr>
    </w:div>
    <w:div w:id="1726567792">
      <w:bodyDiv w:val="1"/>
      <w:marLeft w:val="0"/>
      <w:marRight w:val="0"/>
      <w:marTop w:val="0"/>
      <w:marBottom w:val="0"/>
      <w:divBdr>
        <w:top w:val="none" w:sz="0" w:space="0" w:color="auto"/>
        <w:left w:val="none" w:sz="0" w:space="0" w:color="auto"/>
        <w:bottom w:val="none" w:sz="0" w:space="0" w:color="auto"/>
        <w:right w:val="none" w:sz="0" w:space="0" w:color="auto"/>
      </w:divBdr>
    </w:div>
    <w:div w:id="1726640891">
      <w:bodyDiv w:val="1"/>
      <w:marLeft w:val="0"/>
      <w:marRight w:val="0"/>
      <w:marTop w:val="0"/>
      <w:marBottom w:val="0"/>
      <w:divBdr>
        <w:top w:val="none" w:sz="0" w:space="0" w:color="auto"/>
        <w:left w:val="none" w:sz="0" w:space="0" w:color="auto"/>
        <w:bottom w:val="none" w:sz="0" w:space="0" w:color="auto"/>
        <w:right w:val="none" w:sz="0" w:space="0" w:color="auto"/>
      </w:divBdr>
    </w:div>
    <w:div w:id="1727071940">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7610211">
      <w:bodyDiv w:val="1"/>
      <w:marLeft w:val="0"/>
      <w:marRight w:val="0"/>
      <w:marTop w:val="0"/>
      <w:marBottom w:val="0"/>
      <w:divBdr>
        <w:top w:val="none" w:sz="0" w:space="0" w:color="auto"/>
        <w:left w:val="none" w:sz="0" w:space="0" w:color="auto"/>
        <w:bottom w:val="none" w:sz="0" w:space="0" w:color="auto"/>
        <w:right w:val="none" w:sz="0" w:space="0" w:color="auto"/>
      </w:divBdr>
    </w:div>
    <w:div w:id="1728264087">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29455508">
      <w:bodyDiv w:val="1"/>
      <w:marLeft w:val="0"/>
      <w:marRight w:val="0"/>
      <w:marTop w:val="0"/>
      <w:marBottom w:val="0"/>
      <w:divBdr>
        <w:top w:val="none" w:sz="0" w:space="0" w:color="auto"/>
        <w:left w:val="none" w:sz="0" w:space="0" w:color="auto"/>
        <w:bottom w:val="none" w:sz="0" w:space="0" w:color="auto"/>
        <w:right w:val="none" w:sz="0" w:space="0" w:color="auto"/>
      </w:divBdr>
    </w:div>
    <w:div w:id="1729763186">
      <w:bodyDiv w:val="1"/>
      <w:marLeft w:val="0"/>
      <w:marRight w:val="0"/>
      <w:marTop w:val="0"/>
      <w:marBottom w:val="0"/>
      <w:divBdr>
        <w:top w:val="none" w:sz="0" w:space="0" w:color="auto"/>
        <w:left w:val="none" w:sz="0" w:space="0" w:color="auto"/>
        <w:bottom w:val="none" w:sz="0" w:space="0" w:color="auto"/>
        <w:right w:val="none" w:sz="0" w:space="0" w:color="auto"/>
      </w:divBdr>
    </w:div>
    <w:div w:id="1730306276">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1414417">
      <w:bodyDiv w:val="1"/>
      <w:marLeft w:val="0"/>
      <w:marRight w:val="0"/>
      <w:marTop w:val="0"/>
      <w:marBottom w:val="0"/>
      <w:divBdr>
        <w:top w:val="none" w:sz="0" w:space="0" w:color="auto"/>
        <w:left w:val="none" w:sz="0" w:space="0" w:color="auto"/>
        <w:bottom w:val="none" w:sz="0" w:space="0" w:color="auto"/>
        <w:right w:val="none" w:sz="0" w:space="0" w:color="auto"/>
      </w:divBdr>
    </w:div>
    <w:div w:id="173180757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340967">
      <w:bodyDiv w:val="1"/>
      <w:marLeft w:val="0"/>
      <w:marRight w:val="0"/>
      <w:marTop w:val="0"/>
      <w:marBottom w:val="0"/>
      <w:divBdr>
        <w:top w:val="none" w:sz="0" w:space="0" w:color="auto"/>
        <w:left w:val="none" w:sz="0" w:space="0" w:color="auto"/>
        <w:bottom w:val="none" w:sz="0" w:space="0" w:color="auto"/>
        <w:right w:val="none" w:sz="0" w:space="0" w:color="auto"/>
      </w:divBdr>
    </w:div>
    <w:div w:id="1733116666">
      <w:bodyDiv w:val="1"/>
      <w:marLeft w:val="0"/>
      <w:marRight w:val="0"/>
      <w:marTop w:val="0"/>
      <w:marBottom w:val="0"/>
      <w:divBdr>
        <w:top w:val="none" w:sz="0" w:space="0" w:color="auto"/>
        <w:left w:val="none" w:sz="0" w:space="0" w:color="auto"/>
        <w:bottom w:val="none" w:sz="0" w:space="0" w:color="auto"/>
        <w:right w:val="none" w:sz="0" w:space="0" w:color="auto"/>
      </w:divBdr>
    </w:div>
    <w:div w:id="1733119683">
      <w:bodyDiv w:val="1"/>
      <w:marLeft w:val="0"/>
      <w:marRight w:val="0"/>
      <w:marTop w:val="0"/>
      <w:marBottom w:val="0"/>
      <w:divBdr>
        <w:top w:val="none" w:sz="0" w:space="0" w:color="auto"/>
        <w:left w:val="none" w:sz="0" w:space="0" w:color="auto"/>
        <w:bottom w:val="none" w:sz="0" w:space="0" w:color="auto"/>
        <w:right w:val="none" w:sz="0" w:space="0" w:color="auto"/>
      </w:divBdr>
    </w:div>
    <w:div w:id="1735275177">
      <w:bodyDiv w:val="1"/>
      <w:marLeft w:val="0"/>
      <w:marRight w:val="0"/>
      <w:marTop w:val="0"/>
      <w:marBottom w:val="0"/>
      <w:divBdr>
        <w:top w:val="none" w:sz="0" w:space="0" w:color="auto"/>
        <w:left w:val="none" w:sz="0" w:space="0" w:color="auto"/>
        <w:bottom w:val="none" w:sz="0" w:space="0" w:color="auto"/>
        <w:right w:val="none" w:sz="0" w:space="0" w:color="auto"/>
      </w:divBdr>
    </w:div>
    <w:div w:id="1735808545">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6513568">
      <w:bodyDiv w:val="1"/>
      <w:marLeft w:val="0"/>
      <w:marRight w:val="0"/>
      <w:marTop w:val="0"/>
      <w:marBottom w:val="0"/>
      <w:divBdr>
        <w:top w:val="none" w:sz="0" w:space="0" w:color="auto"/>
        <w:left w:val="none" w:sz="0" w:space="0" w:color="auto"/>
        <w:bottom w:val="none" w:sz="0" w:space="0" w:color="auto"/>
        <w:right w:val="none" w:sz="0" w:space="0" w:color="auto"/>
      </w:divBdr>
    </w:div>
    <w:div w:id="1736659377">
      <w:bodyDiv w:val="1"/>
      <w:marLeft w:val="0"/>
      <w:marRight w:val="0"/>
      <w:marTop w:val="0"/>
      <w:marBottom w:val="0"/>
      <w:divBdr>
        <w:top w:val="none" w:sz="0" w:space="0" w:color="auto"/>
        <w:left w:val="none" w:sz="0" w:space="0" w:color="auto"/>
        <w:bottom w:val="none" w:sz="0" w:space="0" w:color="auto"/>
        <w:right w:val="none" w:sz="0" w:space="0" w:color="auto"/>
      </w:divBdr>
    </w:div>
    <w:div w:id="1737818411">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896477">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9668551">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322693">
      <w:bodyDiv w:val="1"/>
      <w:marLeft w:val="0"/>
      <w:marRight w:val="0"/>
      <w:marTop w:val="0"/>
      <w:marBottom w:val="0"/>
      <w:divBdr>
        <w:top w:val="none" w:sz="0" w:space="0" w:color="auto"/>
        <w:left w:val="none" w:sz="0" w:space="0" w:color="auto"/>
        <w:bottom w:val="none" w:sz="0" w:space="0" w:color="auto"/>
        <w:right w:val="none" w:sz="0" w:space="0" w:color="auto"/>
      </w:divBdr>
    </w:div>
    <w:div w:id="1741363386">
      <w:bodyDiv w:val="1"/>
      <w:marLeft w:val="0"/>
      <w:marRight w:val="0"/>
      <w:marTop w:val="0"/>
      <w:marBottom w:val="0"/>
      <w:divBdr>
        <w:top w:val="none" w:sz="0" w:space="0" w:color="auto"/>
        <w:left w:val="none" w:sz="0" w:space="0" w:color="auto"/>
        <w:bottom w:val="none" w:sz="0" w:space="0" w:color="auto"/>
        <w:right w:val="none" w:sz="0" w:space="0" w:color="auto"/>
      </w:divBdr>
    </w:div>
    <w:div w:id="1742362729">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528956">
      <w:bodyDiv w:val="1"/>
      <w:marLeft w:val="0"/>
      <w:marRight w:val="0"/>
      <w:marTop w:val="0"/>
      <w:marBottom w:val="0"/>
      <w:divBdr>
        <w:top w:val="none" w:sz="0" w:space="0" w:color="auto"/>
        <w:left w:val="none" w:sz="0" w:space="0" w:color="auto"/>
        <w:bottom w:val="none" w:sz="0" w:space="0" w:color="auto"/>
        <w:right w:val="none" w:sz="0" w:space="0" w:color="auto"/>
      </w:divBdr>
    </w:div>
    <w:div w:id="1744907413">
      <w:bodyDiv w:val="1"/>
      <w:marLeft w:val="0"/>
      <w:marRight w:val="0"/>
      <w:marTop w:val="0"/>
      <w:marBottom w:val="0"/>
      <w:divBdr>
        <w:top w:val="none" w:sz="0" w:space="0" w:color="auto"/>
        <w:left w:val="none" w:sz="0" w:space="0" w:color="auto"/>
        <w:bottom w:val="none" w:sz="0" w:space="0" w:color="auto"/>
        <w:right w:val="none" w:sz="0" w:space="0" w:color="auto"/>
      </w:divBdr>
    </w:div>
    <w:div w:id="1745713188">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414529">
      <w:bodyDiv w:val="1"/>
      <w:marLeft w:val="0"/>
      <w:marRight w:val="0"/>
      <w:marTop w:val="0"/>
      <w:marBottom w:val="0"/>
      <w:divBdr>
        <w:top w:val="none" w:sz="0" w:space="0" w:color="auto"/>
        <w:left w:val="none" w:sz="0" w:space="0" w:color="auto"/>
        <w:bottom w:val="none" w:sz="0" w:space="0" w:color="auto"/>
        <w:right w:val="none" w:sz="0" w:space="0" w:color="auto"/>
      </w:divBdr>
    </w:div>
    <w:div w:id="1747261243">
      <w:bodyDiv w:val="1"/>
      <w:marLeft w:val="0"/>
      <w:marRight w:val="0"/>
      <w:marTop w:val="0"/>
      <w:marBottom w:val="0"/>
      <w:divBdr>
        <w:top w:val="none" w:sz="0" w:space="0" w:color="auto"/>
        <w:left w:val="none" w:sz="0" w:space="0" w:color="auto"/>
        <w:bottom w:val="none" w:sz="0" w:space="0" w:color="auto"/>
        <w:right w:val="none" w:sz="0" w:space="0" w:color="auto"/>
      </w:divBdr>
    </w:div>
    <w:div w:id="1747453086">
      <w:bodyDiv w:val="1"/>
      <w:marLeft w:val="0"/>
      <w:marRight w:val="0"/>
      <w:marTop w:val="0"/>
      <w:marBottom w:val="0"/>
      <w:divBdr>
        <w:top w:val="none" w:sz="0" w:space="0" w:color="auto"/>
        <w:left w:val="none" w:sz="0" w:space="0" w:color="auto"/>
        <w:bottom w:val="none" w:sz="0" w:space="0" w:color="auto"/>
        <w:right w:val="none" w:sz="0" w:space="0" w:color="auto"/>
      </w:divBdr>
    </w:div>
    <w:div w:id="1747528673">
      <w:bodyDiv w:val="1"/>
      <w:marLeft w:val="0"/>
      <w:marRight w:val="0"/>
      <w:marTop w:val="0"/>
      <w:marBottom w:val="0"/>
      <w:divBdr>
        <w:top w:val="none" w:sz="0" w:space="0" w:color="auto"/>
        <w:left w:val="none" w:sz="0" w:space="0" w:color="auto"/>
        <w:bottom w:val="none" w:sz="0" w:space="0" w:color="auto"/>
        <w:right w:val="none" w:sz="0" w:space="0" w:color="auto"/>
      </w:divBdr>
    </w:div>
    <w:div w:id="1747680796">
      <w:bodyDiv w:val="1"/>
      <w:marLeft w:val="0"/>
      <w:marRight w:val="0"/>
      <w:marTop w:val="0"/>
      <w:marBottom w:val="0"/>
      <w:divBdr>
        <w:top w:val="none" w:sz="0" w:space="0" w:color="auto"/>
        <w:left w:val="none" w:sz="0" w:space="0" w:color="auto"/>
        <w:bottom w:val="none" w:sz="0" w:space="0" w:color="auto"/>
        <w:right w:val="none" w:sz="0" w:space="0" w:color="auto"/>
      </w:divBdr>
    </w:div>
    <w:div w:id="1747726991">
      <w:bodyDiv w:val="1"/>
      <w:marLeft w:val="0"/>
      <w:marRight w:val="0"/>
      <w:marTop w:val="0"/>
      <w:marBottom w:val="0"/>
      <w:divBdr>
        <w:top w:val="none" w:sz="0" w:space="0" w:color="auto"/>
        <w:left w:val="none" w:sz="0" w:space="0" w:color="auto"/>
        <w:bottom w:val="none" w:sz="0" w:space="0" w:color="auto"/>
        <w:right w:val="none" w:sz="0" w:space="0" w:color="auto"/>
      </w:divBdr>
    </w:div>
    <w:div w:id="1747920191">
      <w:bodyDiv w:val="1"/>
      <w:marLeft w:val="0"/>
      <w:marRight w:val="0"/>
      <w:marTop w:val="0"/>
      <w:marBottom w:val="0"/>
      <w:divBdr>
        <w:top w:val="none" w:sz="0" w:space="0" w:color="auto"/>
        <w:left w:val="none" w:sz="0" w:space="0" w:color="auto"/>
        <w:bottom w:val="none" w:sz="0" w:space="0" w:color="auto"/>
        <w:right w:val="none" w:sz="0" w:space="0" w:color="auto"/>
      </w:divBdr>
    </w:div>
    <w:div w:id="1747996261">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225307">
      <w:bodyDiv w:val="1"/>
      <w:marLeft w:val="0"/>
      <w:marRight w:val="0"/>
      <w:marTop w:val="0"/>
      <w:marBottom w:val="0"/>
      <w:divBdr>
        <w:top w:val="none" w:sz="0" w:space="0" w:color="auto"/>
        <w:left w:val="none" w:sz="0" w:space="0" w:color="auto"/>
        <w:bottom w:val="none" w:sz="0" w:space="0" w:color="auto"/>
        <w:right w:val="none" w:sz="0" w:space="0" w:color="auto"/>
      </w:divBdr>
    </w:div>
    <w:div w:id="1749301788">
      <w:bodyDiv w:val="1"/>
      <w:marLeft w:val="0"/>
      <w:marRight w:val="0"/>
      <w:marTop w:val="0"/>
      <w:marBottom w:val="0"/>
      <w:divBdr>
        <w:top w:val="none" w:sz="0" w:space="0" w:color="auto"/>
        <w:left w:val="none" w:sz="0" w:space="0" w:color="auto"/>
        <w:bottom w:val="none" w:sz="0" w:space="0" w:color="auto"/>
        <w:right w:val="none" w:sz="0" w:space="0" w:color="auto"/>
      </w:divBdr>
    </w:div>
    <w:div w:id="1749843910">
      <w:bodyDiv w:val="1"/>
      <w:marLeft w:val="0"/>
      <w:marRight w:val="0"/>
      <w:marTop w:val="0"/>
      <w:marBottom w:val="0"/>
      <w:divBdr>
        <w:top w:val="none" w:sz="0" w:space="0" w:color="auto"/>
        <w:left w:val="none" w:sz="0" w:space="0" w:color="auto"/>
        <w:bottom w:val="none" w:sz="0" w:space="0" w:color="auto"/>
        <w:right w:val="none" w:sz="0" w:space="0" w:color="auto"/>
      </w:divBdr>
    </w:div>
    <w:div w:id="1749880270">
      <w:bodyDiv w:val="1"/>
      <w:marLeft w:val="0"/>
      <w:marRight w:val="0"/>
      <w:marTop w:val="0"/>
      <w:marBottom w:val="0"/>
      <w:divBdr>
        <w:top w:val="none" w:sz="0" w:space="0" w:color="auto"/>
        <w:left w:val="none" w:sz="0" w:space="0" w:color="auto"/>
        <w:bottom w:val="none" w:sz="0" w:space="0" w:color="auto"/>
        <w:right w:val="none" w:sz="0" w:space="0" w:color="auto"/>
      </w:divBdr>
    </w:div>
    <w:div w:id="1750616431">
      <w:bodyDiv w:val="1"/>
      <w:marLeft w:val="0"/>
      <w:marRight w:val="0"/>
      <w:marTop w:val="0"/>
      <w:marBottom w:val="0"/>
      <w:divBdr>
        <w:top w:val="none" w:sz="0" w:space="0" w:color="auto"/>
        <w:left w:val="none" w:sz="0" w:space="0" w:color="auto"/>
        <w:bottom w:val="none" w:sz="0" w:space="0" w:color="auto"/>
        <w:right w:val="none" w:sz="0" w:space="0" w:color="auto"/>
      </w:divBdr>
    </w:div>
    <w:div w:id="1750812067">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2040749">
      <w:bodyDiv w:val="1"/>
      <w:marLeft w:val="0"/>
      <w:marRight w:val="0"/>
      <w:marTop w:val="0"/>
      <w:marBottom w:val="0"/>
      <w:divBdr>
        <w:top w:val="none" w:sz="0" w:space="0" w:color="auto"/>
        <w:left w:val="none" w:sz="0" w:space="0" w:color="auto"/>
        <w:bottom w:val="none" w:sz="0" w:space="0" w:color="auto"/>
        <w:right w:val="none" w:sz="0" w:space="0" w:color="auto"/>
      </w:divBdr>
    </w:div>
    <w:div w:id="1752385364">
      <w:bodyDiv w:val="1"/>
      <w:marLeft w:val="0"/>
      <w:marRight w:val="0"/>
      <w:marTop w:val="0"/>
      <w:marBottom w:val="0"/>
      <w:divBdr>
        <w:top w:val="none" w:sz="0" w:space="0" w:color="auto"/>
        <w:left w:val="none" w:sz="0" w:space="0" w:color="auto"/>
        <w:bottom w:val="none" w:sz="0" w:space="0" w:color="auto"/>
        <w:right w:val="none" w:sz="0" w:space="0" w:color="auto"/>
      </w:divBdr>
    </w:div>
    <w:div w:id="1752433184">
      <w:bodyDiv w:val="1"/>
      <w:marLeft w:val="0"/>
      <w:marRight w:val="0"/>
      <w:marTop w:val="0"/>
      <w:marBottom w:val="0"/>
      <w:divBdr>
        <w:top w:val="none" w:sz="0" w:space="0" w:color="auto"/>
        <w:left w:val="none" w:sz="0" w:space="0" w:color="auto"/>
        <w:bottom w:val="none" w:sz="0" w:space="0" w:color="auto"/>
        <w:right w:val="none" w:sz="0" w:space="0" w:color="auto"/>
      </w:divBdr>
    </w:div>
    <w:div w:id="1752923021">
      <w:bodyDiv w:val="1"/>
      <w:marLeft w:val="0"/>
      <w:marRight w:val="0"/>
      <w:marTop w:val="0"/>
      <w:marBottom w:val="0"/>
      <w:divBdr>
        <w:top w:val="none" w:sz="0" w:space="0" w:color="auto"/>
        <w:left w:val="none" w:sz="0" w:space="0" w:color="auto"/>
        <w:bottom w:val="none" w:sz="0" w:space="0" w:color="auto"/>
        <w:right w:val="none" w:sz="0" w:space="0" w:color="auto"/>
      </w:divBdr>
    </w:div>
    <w:div w:id="1753114081">
      <w:bodyDiv w:val="1"/>
      <w:marLeft w:val="0"/>
      <w:marRight w:val="0"/>
      <w:marTop w:val="0"/>
      <w:marBottom w:val="0"/>
      <w:divBdr>
        <w:top w:val="none" w:sz="0" w:space="0" w:color="auto"/>
        <w:left w:val="none" w:sz="0" w:space="0" w:color="auto"/>
        <w:bottom w:val="none" w:sz="0" w:space="0" w:color="auto"/>
        <w:right w:val="none" w:sz="0" w:space="0" w:color="auto"/>
      </w:divBdr>
    </w:div>
    <w:div w:id="1754862286">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857612">
      <w:bodyDiv w:val="1"/>
      <w:marLeft w:val="0"/>
      <w:marRight w:val="0"/>
      <w:marTop w:val="0"/>
      <w:marBottom w:val="0"/>
      <w:divBdr>
        <w:top w:val="none" w:sz="0" w:space="0" w:color="auto"/>
        <w:left w:val="none" w:sz="0" w:space="0" w:color="auto"/>
        <w:bottom w:val="none" w:sz="0" w:space="0" w:color="auto"/>
        <w:right w:val="none" w:sz="0" w:space="0" w:color="auto"/>
      </w:divBdr>
    </w:div>
    <w:div w:id="1755974248">
      <w:bodyDiv w:val="1"/>
      <w:marLeft w:val="0"/>
      <w:marRight w:val="0"/>
      <w:marTop w:val="0"/>
      <w:marBottom w:val="0"/>
      <w:divBdr>
        <w:top w:val="none" w:sz="0" w:space="0" w:color="auto"/>
        <w:left w:val="none" w:sz="0" w:space="0" w:color="auto"/>
        <w:bottom w:val="none" w:sz="0" w:space="0" w:color="auto"/>
        <w:right w:val="none" w:sz="0" w:space="0" w:color="auto"/>
      </w:divBdr>
    </w:div>
    <w:div w:id="1755979538">
      <w:bodyDiv w:val="1"/>
      <w:marLeft w:val="0"/>
      <w:marRight w:val="0"/>
      <w:marTop w:val="0"/>
      <w:marBottom w:val="0"/>
      <w:divBdr>
        <w:top w:val="none" w:sz="0" w:space="0" w:color="auto"/>
        <w:left w:val="none" w:sz="0" w:space="0" w:color="auto"/>
        <w:bottom w:val="none" w:sz="0" w:space="0" w:color="auto"/>
        <w:right w:val="none" w:sz="0" w:space="0" w:color="auto"/>
      </w:divBdr>
    </w:div>
    <w:div w:id="1756903004">
      <w:bodyDiv w:val="1"/>
      <w:marLeft w:val="0"/>
      <w:marRight w:val="0"/>
      <w:marTop w:val="0"/>
      <w:marBottom w:val="0"/>
      <w:divBdr>
        <w:top w:val="none" w:sz="0" w:space="0" w:color="auto"/>
        <w:left w:val="none" w:sz="0" w:space="0" w:color="auto"/>
        <w:bottom w:val="none" w:sz="0" w:space="0" w:color="auto"/>
        <w:right w:val="none" w:sz="0" w:space="0" w:color="auto"/>
      </w:divBdr>
    </w:div>
    <w:div w:id="1756972679">
      <w:bodyDiv w:val="1"/>
      <w:marLeft w:val="0"/>
      <w:marRight w:val="0"/>
      <w:marTop w:val="0"/>
      <w:marBottom w:val="0"/>
      <w:divBdr>
        <w:top w:val="none" w:sz="0" w:space="0" w:color="auto"/>
        <w:left w:val="none" w:sz="0" w:space="0" w:color="auto"/>
        <w:bottom w:val="none" w:sz="0" w:space="0" w:color="auto"/>
        <w:right w:val="none" w:sz="0" w:space="0" w:color="auto"/>
      </w:divBdr>
    </w:div>
    <w:div w:id="1757358955">
      <w:bodyDiv w:val="1"/>
      <w:marLeft w:val="0"/>
      <w:marRight w:val="0"/>
      <w:marTop w:val="0"/>
      <w:marBottom w:val="0"/>
      <w:divBdr>
        <w:top w:val="none" w:sz="0" w:space="0" w:color="auto"/>
        <w:left w:val="none" w:sz="0" w:space="0" w:color="auto"/>
        <w:bottom w:val="none" w:sz="0" w:space="0" w:color="auto"/>
        <w:right w:val="none" w:sz="0" w:space="0" w:color="auto"/>
      </w:divBdr>
    </w:div>
    <w:div w:id="1757441371">
      <w:bodyDiv w:val="1"/>
      <w:marLeft w:val="0"/>
      <w:marRight w:val="0"/>
      <w:marTop w:val="0"/>
      <w:marBottom w:val="0"/>
      <w:divBdr>
        <w:top w:val="none" w:sz="0" w:space="0" w:color="auto"/>
        <w:left w:val="none" w:sz="0" w:space="0" w:color="auto"/>
        <w:bottom w:val="none" w:sz="0" w:space="0" w:color="auto"/>
        <w:right w:val="none" w:sz="0" w:space="0" w:color="auto"/>
      </w:divBdr>
    </w:div>
    <w:div w:id="1757632516">
      <w:bodyDiv w:val="1"/>
      <w:marLeft w:val="0"/>
      <w:marRight w:val="0"/>
      <w:marTop w:val="0"/>
      <w:marBottom w:val="0"/>
      <w:divBdr>
        <w:top w:val="none" w:sz="0" w:space="0" w:color="auto"/>
        <w:left w:val="none" w:sz="0" w:space="0" w:color="auto"/>
        <w:bottom w:val="none" w:sz="0" w:space="0" w:color="auto"/>
        <w:right w:val="none" w:sz="0" w:space="0" w:color="auto"/>
      </w:divBdr>
    </w:div>
    <w:div w:id="1758166635">
      <w:bodyDiv w:val="1"/>
      <w:marLeft w:val="0"/>
      <w:marRight w:val="0"/>
      <w:marTop w:val="0"/>
      <w:marBottom w:val="0"/>
      <w:divBdr>
        <w:top w:val="none" w:sz="0" w:space="0" w:color="auto"/>
        <w:left w:val="none" w:sz="0" w:space="0" w:color="auto"/>
        <w:bottom w:val="none" w:sz="0" w:space="0" w:color="auto"/>
        <w:right w:val="none" w:sz="0" w:space="0" w:color="auto"/>
      </w:divBdr>
    </w:div>
    <w:div w:id="1758280663">
      <w:bodyDiv w:val="1"/>
      <w:marLeft w:val="0"/>
      <w:marRight w:val="0"/>
      <w:marTop w:val="0"/>
      <w:marBottom w:val="0"/>
      <w:divBdr>
        <w:top w:val="none" w:sz="0" w:space="0" w:color="auto"/>
        <w:left w:val="none" w:sz="0" w:space="0" w:color="auto"/>
        <w:bottom w:val="none" w:sz="0" w:space="0" w:color="auto"/>
        <w:right w:val="none" w:sz="0" w:space="0" w:color="auto"/>
      </w:divBdr>
    </w:div>
    <w:div w:id="1759213885">
      <w:bodyDiv w:val="1"/>
      <w:marLeft w:val="0"/>
      <w:marRight w:val="0"/>
      <w:marTop w:val="0"/>
      <w:marBottom w:val="0"/>
      <w:divBdr>
        <w:top w:val="none" w:sz="0" w:space="0" w:color="auto"/>
        <w:left w:val="none" w:sz="0" w:space="0" w:color="auto"/>
        <w:bottom w:val="none" w:sz="0" w:space="0" w:color="auto"/>
        <w:right w:val="none" w:sz="0" w:space="0" w:color="auto"/>
      </w:divBdr>
    </w:div>
    <w:div w:id="1759250980">
      <w:bodyDiv w:val="1"/>
      <w:marLeft w:val="0"/>
      <w:marRight w:val="0"/>
      <w:marTop w:val="0"/>
      <w:marBottom w:val="0"/>
      <w:divBdr>
        <w:top w:val="none" w:sz="0" w:space="0" w:color="auto"/>
        <w:left w:val="none" w:sz="0" w:space="0" w:color="auto"/>
        <w:bottom w:val="none" w:sz="0" w:space="0" w:color="auto"/>
        <w:right w:val="none" w:sz="0" w:space="0" w:color="auto"/>
      </w:divBdr>
    </w:div>
    <w:div w:id="1759787238">
      <w:bodyDiv w:val="1"/>
      <w:marLeft w:val="0"/>
      <w:marRight w:val="0"/>
      <w:marTop w:val="0"/>
      <w:marBottom w:val="0"/>
      <w:divBdr>
        <w:top w:val="none" w:sz="0" w:space="0" w:color="auto"/>
        <w:left w:val="none" w:sz="0" w:space="0" w:color="auto"/>
        <w:bottom w:val="none" w:sz="0" w:space="0" w:color="auto"/>
        <w:right w:val="none" w:sz="0" w:space="0" w:color="auto"/>
      </w:divBdr>
    </w:div>
    <w:div w:id="1760322923">
      <w:bodyDiv w:val="1"/>
      <w:marLeft w:val="0"/>
      <w:marRight w:val="0"/>
      <w:marTop w:val="0"/>
      <w:marBottom w:val="0"/>
      <w:divBdr>
        <w:top w:val="none" w:sz="0" w:space="0" w:color="auto"/>
        <w:left w:val="none" w:sz="0" w:space="0" w:color="auto"/>
        <w:bottom w:val="none" w:sz="0" w:space="0" w:color="auto"/>
        <w:right w:val="none" w:sz="0" w:space="0" w:color="auto"/>
      </w:divBdr>
    </w:div>
    <w:div w:id="1760833189">
      <w:bodyDiv w:val="1"/>
      <w:marLeft w:val="0"/>
      <w:marRight w:val="0"/>
      <w:marTop w:val="0"/>
      <w:marBottom w:val="0"/>
      <w:divBdr>
        <w:top w:val="none" w:sz="0" w:space="0" w:color="auto"/>
        <w:left w:val="none" w:sz="0" w:space="0" w:color="auto"/>
        <w:bottom w:val="none" w:sz="0" w:space="0" w:color="auto"/>
        <w:right w:val="none" w:sz="0" w:space="0" w:color="auto"/>
      </w:divBdr>
    </w:div>
    <w:div w:id="1761561975">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2752022">
      <w:bodyDiv w:val="1"/>
      <w:marLeft w:val="0"/>
      <w:marRight w:val="0"/>
      <w:marTop w:val="0"/>
      <w:marBottom w:val="0"/>
      <w:divBdr>
        <w:top w:val="none" w:sz="0" w:space="0" w:color="auto"/>
        <w:left w:val="none" w:sz="0" w:space="0" w:color="auto"/>
        <w:bottom w:val="none" w:sz="0" w:space="0" w:color="auto"/>
        <w:right w:val="none" w:sz="0" w:space="0" w:color="auto"/>
      </w:divBdr>
    </w:div>
    <w:div w:id="1763797993">
      <w:bodyDiv w:val="1"/>
      <w:marLeft w:val="0"/>
      <w:marRight w:val="0"/>
      <w:marTop w:val="0"/>
      <w:marBottom w:val="0"/>
      <w:divBdr>
        <w:top w:val="none" w:sz="0" w:space="0" w:color="auto"/>
        <w:left w:val="none" w:sz="0" w:space="0" w:color="auto"/>
        <w:bottom w:val="none" w:sz="0" w:space="0" w:color="auto"/>
        <w:right w:val="none" w:sz="0" w:space="0" w:color="auto"/>
      </w:divBdr>
    </w:div>
    <w:div w:id="1764496570">
      <w:bodyDiv w:val="1"/>
      <w:marLeft w:val="0"/>
      <w:marRight w:val="0"/>
      <w:marTop w:val="0"/>
      <w:marBottom w:val="0"/>
      <w:divBdr>
        <w:top w:val="none" w:sz="0" w:space="0" w:color="auto"/>
        <w:left w:val="none" w:sz="0" w:space="0" w:color="auto"/>
        <w:bottom w:val="none" w:sz="0" w:space="0" w:color="auto"/>
        <w:right w:val="none" w:sz="0" w:space="0" w:color="auto"/>
      </w:divBdr>
    </w:div>
    <w:div w:id="1765569899">
      <w:bodyDiv w:val="1"/>
      <w:marLeft w:val="0"/>
      <w:marRight w:val="0"/>
      <w:marTop w:val="0"/>
      <w:marBottom w:val="0"/>
      <w:divBdr>
        <w:top w:val="none" w:sz="0" w:space="0" w:color="auto"/>
        <w:left w:val="none" w:sz="0" w:space="0" w:color="auto"/>
        <w:bottom w:val="none" w:sz="0" w:space="0" w:color="auto"/>
        <w:right w:val="none" w:sz="0" w:space="0" w:color="auto"/>
      </w:divBdr>
    </w:div>
    <w:div w:id="1765833303">
      <w:bodyDiv w:val="1"/>
      <w:marLeft w:val="0"/>
      <w:marRight w:val="0"/>
      <w:marTop w:val="0"/>
      <w:marBottom w:val="0"/>
      <w:divBdr>
        <w:top w:val="none" w:sz="0" w:space="0" w:color="auto"/>
        <w:left w:val="none" w:sz="0" w:space="0" w:color="auto"/>
        <w:bottom w:val="none" w:sz="0" w:space="0" w:color="auto"/>
        <w:right w:val="none" w:sz="0" w:space="0" w:color="auto"/>
      </w:divBdr>
    </w:div>
    <w:div w:id="1766874608">
      <w:bodyDiv w:val="1"/>
      <w:marLeft w:val="0"/>
      <w:marRight w:val="0"/>
      <w:marTop w:val="0"/>
      <w:marBottom w:val="0"/>
      <w:divBdr>
        <w:top w:val="none" w:sz="0" w:space="0" w:color="auto"/>
        <w:left w:val="none" w:sz="0" w:space="0" w:color="auto"/>
        <w:bottom w:val="none" w:sz="0" w:space="0" w:color="auto"/>
        <w:right w:val="none" w:sz="0" w:space="0" w:color="auto"/>
      </w:divBdr>
    </w:div>
    <w:div w:id="1767312670">
      <w:bodyDiv w:val="1"/>
      <w:marLeft w:val="0"/>
      <w:marRight w:val="0"/>
      <w:marTop w:val="0"/>
      <w:marBottom w:val="0"/>
      <w:divBdr>
        <w:top w:val="none" w:sz="0" w:space="0" w:color="auto"/>
        <w:left w:val="none" w:sz="0" w:space="0" w:color="auto"/>
        <w:bottom w:val="none" w:sz="0" w:space="0" w:color="auto"/>
        <w:right w:val="none" w:sz="0" w:space="0" w:color="auto"/>
      </w:divBdr>
    </w:div>
    <w:div w:id="1767655235">
      <w:bodyDiv w:val="1"/>
      <w:marLeft w:val="0"/>
      <w:marRight w:val="0"/>
      <w:marTop w:val="0"/>
      <w:marBottom w:val="0"/>
      <w:divBdr>
        <w:top w:val="none" w:sz="0" w:space="0" w:color="auto"/>
        <w:left w:val="none" w:sz="0" w:space="0" w:color="auto"/>
        <w:bottom w:val="none" w:sz="0" w:space="0" w:color="auto"/>
        <w:right w:val="none" w:sz="0" w:space="0" w:color="auto"/>
      </w:divBdr>
    </w:div>
    <w:div w:id="1768816833">
      <w:bodyDiv w:val="1"/>
      <w:marLeft w:val="0"/>
      <w:marRight w:val="0"/>
      <w:marTop w:val="0"/>
      <w:marBottom w:val="0"/>
      <w:divBdr>
        <w:top w:val="none" w:sz="0" w:space="0" w:color="auto"/>
        <w:left w:val="none" w:sz="0" w:space="0" w:color="auto"/>
        <w:bottom w:val="none" w:sz="0" w:space="0" w:color="auto"/>
        <w:right w:val="none" w:sz="0" w:space="0" w:color="auto"/>
      </w:divBdr>
    </w:div>
    <w:div w:id="1769157956">
      <w:bodyDiv w:val="1"/>
      <w:marLeft w:val="0"/>
      <w:marRight w:val="0"/>
      <w:marTop w:val="0"/>
      <w:marBottom w:val="0"/>
      <w:divBdr>
        <w:top w:val="none" w:sz="0" w:space="0" w:color="auto"/>
        <w:left w:val="none" w:sz="0" w:space="0" w:color="auto"/>
        <w:bottom w:val="none" w:sz="0" w:space="0" w:color="auto"/>
        <w:right w:val="none" w:sz="0" w:space="0" w:color="auto"/>
      </w:divBdr>
    </w:div>
    <w:div w:id="1769277024">
      <w:bodyDiv w:val="1"/>
      <w:marLeft w:val="0"/>
      <w:marRight w:val="0"/>
      <w:marTop w:val="0"/>
      <w:marBottom w:val="0"/>
      <w:divBdr>
        <w:top w:val="none" w:sz="0" w:space="0" w:color="auto"/>
        <w:left w:val="none" w:sz="0" w:space="0" w:color="auto"/>
        <w:bottom w:val="none" w:sz="0" w:space="0" w:color="auto"/>
        <w:right w:val="none" w:sz="0" w:space="0" w:color="auto"/>
      </w:divBdr>
    </w:div>
    <w:div w:id="1769345349">
      <w:bodyDiv w:val="1"/>
      <w:marLeft w:val="0"/>
      <w:marRight w:val="0"/>
      <w:marTop w:val="0"/>
      <w:marBottom w:val="0"/>
      <w:divBdr>
        <w:top w:val="none" w:sz="0" w:space="0" w:color="auto"/>
        <w:left w:val="none" w:sz="0" w:space="0" w:color="auto"/>
        <w:bottom w:val="none" w:sz="0" w:space="0" w:color="auto"/>
        <w:right w:val="none" w:sz="0" w:space="0" w:color="auto"/>
      </w:divBdr>
    </w:div>
    <w:div w:id="1769541759">
      <w:bodyDiv w:val="1"/>
      <w:marLeft w:val="0"/>
      <w:marRight w:val="0"/>
      <w:marTop w:val="0"/>
      <w:marBottom w:val="0"/>
      <w:divBdr>
        <w:top w:val="none" w:sz="0" w:space="0" w:color="auto"/>
        <w:left w:val="none" w:sz="0" w:space="0" w:color="auto"/>
        <w:bottom w:val="none" w:sz="0" w:space="0" w:color="auto"/>
        <w:right w:val="none" w:sz="0" w:space="0" w:color="auto"/>
      </w:divBdr>
    </w:div>
    <w:div w:id="1769765552">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1318720">
      <w:bodyDiv w:val="1"/>
      <w:marLeft w:val="0"/>
      <w:marRight w:val="0"/>
      <w:marTop w:val="0"/>
      <w:marBottom w:val="0"/>
      <w:divBdr>
        <w:top w:val="none" w:sz="0" w:space="0" w:color="auto"/>
        <w:left w:val="none" w:sz="0" w:space="0" w:color="auto"/>
        <w:bottom w:val="none" w:sz="0" w:space="0" w:color="auto"/>
        <w:right w:val="none" w:sz="0" w:space="0" w:color="auto"/>
      </w:divBdr>
    </w:div>
    <w:div w:id="1771504991">
      <w:bodyDiv w:val="1"/>
      <w:marLeft w:val="0"/>
      <w:marRight w:val="0"/>
      <w:marTop w:val="0"/>
      <w:marBottom w:val="0"/>
      <w:divBdr>
        <w:top w:val="none" w:sz="0" w:space="0" w:color="auto"/>
        <w:left w:val="none" w:sz="0" w:space="0" w:color="auto"/>
        <w:bottom w:val="none" w:sz="0" w:space="0" w:color="auto"/>
        <w:right w:val="none" w:sz="0" w:space="0" w:color="auto"/>
      </w:divBdr>
    </w:div>
    <w:div w:id="1771506044">
      <w:bodyDiv w:val="1"/>
      <w:marLeft w:val="0"/>
      <w:marRight w:val="0"/>
      <w:marTop w:val="0"/>
      <w:marBottom w:val="0"/>
      <w:divBdr>
        <w:top w:val="none" w:sz="0" w:space="0" w:color="auto"/>
        <w:left w:val="none" w:sz="0" w:space="0" w:color="auto"/>
        <w:bottom w:val="none" w:sz="0" w:space="0" w:color="auto"/>
        <w:right w:val="none" w:sz="0" w:space="0" w:color="auto"/>
      </w:divBdr>
    </w:div>
    <w:div w:id="1772125193">
      <w:bodyDiv w:val="1"/>
      <w:marLeft w:val="0"/>
      <w:marRight w:val="0"/>
      <w:marTop w:val="0"/>
      <w:marBottom w:val="0"/>
      <w:divBdr>
        <w:top w:val="none" w:sz="0" w:space="0" w:color="auto"/>
        <w:left w:val="none" w:sz="0" w:space="0" w:color="auto"/>
        <w:bottom w:val="none" w:sz="0" w:space="0" w:color="auto"/>
        <w:right w:val="none" w:sz="0" w:space="0" w:color="auto"/>
      </w:divBdr>
    </w:div>
    <w:div w:id="1772703467">
      <w:bodyDiv w:val="1"/>
      <w:marLeft w:val="0"/>
      <w:marRight w:val="0"/>
      <w:marTop w:val="0"/>
      <w:marBottom w:val="0"/>
      <w:divBdr>
        <w:top w:val="none" w:sz="0" w:space="0" w:color="auto"/>
        <w:left w:val="none" w:sz="0" w:space="0" w:color="auto"/>
        <w:bottom w:val="none" w:sz="0" w:space="0" w:color="auto"/>
        <w:right w:val="none" w:sz="0" w:space="0" w:color="auto"/>
      </w:divBdr>
    </w:div>
    <w:div w:id="1772896775">
      <w:bodyDiv w:val="1"/>
      <w:marLeft w:val="0"/>
      <w:marRight w:val="0"/>
      <w:marTop w:val="0"/>
      <w:marBottom w:val="0"/>
      <w:divBdr>
        <w:top w:val="none" w:sz="0" w:space="0" w:color="auto"/>
        <w:left w:val="none" w:sz="0" w:space="0" w:color="auto"/>
        <w:bottom w:val="none" w:sz="0" w:space="0" w:color="auto"/>
        <w:right w:val="none" w:sz="0" w:space="0" w:color="auto"/>
      </w:divBdr>
    </w:div>
    <w:div w:id="1773210100">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5251237">
      <w:bodyDiv w:val="1"/>
      <w:marLeft w:val="0"/>
      <w:marRight w:val="0"/>
      <w:marTop w:val="0"/>
      <w:marBottom w:val="0"/>
      <w:divBdr>
        <w:top w:val="none" w:sz="0" w:space="0" w:color="auto"/>
        <w:left w:val="none" w:sz="0" w:space="0" w:color="auto"/>
        <w:bottom w:val="none" w:sz="0" w:space="0" w:color="auto"/>
        <w:right w:val="none" w:sz="0" w:space="0" w:color="auto"/>
      </w:divBdr>
    </w:div>
    <w:div w:id="1775980030">
      <w:bodyDiv w:val="1"/>
      <w:marLeft w:val="0"/>
      <w:marRight w:val="0"/>
      <w:marTop w:val="0"/>
      <w:marBottom w:val="0"/>
      <w:divBdr>
        <w:top w:val="none" w:sz="0" w:space="0" w:color="auto"/>
        <w:left w:val="none" w:sz="0" w:space="0" w:color="auto"/>
        <w:bottom w:val="none" w:sz="0" w:space="0" w:color="auto"/>
        <w:right w:val="none" w:sz="0" w:space="0" w:color="auto"/>
      </w:divBdr>
    </w:div>
    <w:div w:id="1776248782">
      <w:bodyDiv w:val="1"/>
      <w:marLeft w:val="0"/>
      <w:marRight w:val="0"/>
      <w:marTop w:val="0"/>
      <w:marBottom w:val="0"/>
      <w:divBdr>
        <w:top w:val="none" w:sz="0" w:space="0" w:color="auto"/>
        <w:left w:val="none" w:sz="0" w:space="0" w:color="auto"/>
        <w:bottom w:val="none" w:sz="0" w:space="0" w:color="auto"/>
        <w:right w:val="none" w:sz="0" w:space="0" w:color="auto"/>
      </w:divBdr>
    </w:div>
    <w:div w:id="1776363028">
      <w:bodyDiv w:val="1"/>
      <w:marLeft w:val="0"/>
      <w:marRight w:val="0"/>
      <w:marTop w:val="0"/>
      <w:marBottom w:val="0"/>
      <w:divBdr>
        <w:top w:val="none" w:sz="0" w:space="0" w:color="auto"/>
        <w:left w:val="none" w:sz="0" w:space="0" w:color="auto"/>
        <w:bottom w:val="none" w:sz="0" w:space="0" w:color="auto"/>
        <w:right w:val="none" w:sz="0" w:space="0" w:color="auto"/>
      </w:divBdr>
    </w:div>
    <w:div w:id="1776747341">
      <w:bodyDiv w:val="1"/>
      <w:marLeft w:val="0"/>
      <w:marRight w:val="0"/>
      <w:marTop w:val="0"/>
      <w:marBottom w:val="0"/>
      <w:divBdr>
        <w:top w:val="none" w:sz="0" w:space="0" w:color="auto"/>
        <w:left w:val="none" w:sz="0" w:space="0" w:color="auto"/>
        <w:bottom w:val="none" w:sz="0" w:space="0" w:color="auto"/>
        <w:right w:val="none" w:sz="0" w:space="0" w:color="auto"/>
      </w:divBdr>
    </w:div>
    <w:div w:id="1776751520">
      <w:bodyDiv w:val="1"/>
      <w:marLeft w:val="0"/>
      <w:marRight w:val="0"/>
      <w:marTop w:val="0"/>
      <w:marBottom w:val="0"/>
      <w:divBdr>
        <w:top w:val="none" w:sz="0" w:space="0" w:color="auto"/>
        <w:left w:val="none" w:sz="0" w:space="0" w:color="auto"/>
        <w:bottom w:val="none" w:sz="0" w:space="0" w:color="auto"/>
        <w:right w:val="none" w:sz="0" w:space="0" w:color="auto"/>
      </w:divBdr>
    </w:div>
    <w:div w:id="1777018278">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255172">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673153">
      <w:bodyDiv w:val="1"/>
      <w:marLeft w:val="0"/>
      <w:marRight w:val="0"/>
      <w:marTop w:val="0"/>
      <w:marBottom w:val="0"/>
      <w:divBdr>
        <w:top w:val="none" w:sz="0" w:space="0" w:color="auto"/>
        <w:left w:val="none" w:sz="0" w:space="0" w:color="auto"/>
        <w:bottom w:val="none" w:sz="0" w:space="0" w:color="auto"/>
        <w:right w:val="none" w:sz="0" w:space="0" w:color="auto"/>
      </w:divBdr>
    </w:div>
    <w:div w:id="1779980709">
      <w:bodyDiv w:val="1"/>
      <w:marLeft w:val="0"/>
      <w:marRight w:val="0"/>
      <w:marTop w:val="0"/>
      <w:marBottom w:val="0"/>
      <w:divBdr>
        <w:top w:val="none" w:sz="0" w:space="0" w:color="auto"/>
        <w:left w:val="none" w:sz="0" w:space="0" w:color="auto"/>
        <w:bottom w:val="none" w:sz="0" w:space="0" w:color="auto"/>
        <w:right w:val="none" w:sz="0" w:space="0" w:color="auto"/>
      </w:divBdr>
    </w:div>
    <w:div w:id="1780641561">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3066994">
      <w:bodyDiv w:val="1"/>
      <w:marLeft w:val="0"/>
      <w:marRight w:val="0"/>
      <w:marTop w:val="0"/>
      <w:marBottom w:val="0"/>
      <w:divBdr>
        <w:top w:val="none" w:sz="0" w:space="0" w:color="auto"/>
        <w:left w:val="none" w:sz="0" w:space="0" w:color="auto"/>
        <w:bottom w:val="none" w:sz="0" w:space="0" w:color="auto"/>
        <w:right w:val="none" w:sz="0" w:space="0" w:color="auto"/>
      </w:divBdr>
    </w:div>
    <w:div w:id="1783109009">
      <w:bodyDiv w:val="1"/>
      <w:marLeft w:val="0"/>
      <w:marRight w:val="0"/>
      <w:marTop w:val="0"/>
      <w:marBottom w:val="0"/>
      <w:divBdr>
        <w:top w:val="none" w:sz="0" w:space="0" w:color="auto"/>
        <w:left w:val="none" w:sz="0" w:space="0" w:color="auto"/>
        <w:bottom w:val="none" w:sz="0" w:space="0" w:color="auto"/>
        <w:right w:val="none" w:sz="0" w:space="0" w:color="auto"/>
      </w:divBdr>
    </w:div>
    <w:div w:id="1783111457">
      <w:bodyDiv w:val="1"/>
      <w:marLeft w:val="0"/>
      <w:marRight w:val="0"/>
      <w:marTop w:val="0"/>
      <w:marBottom w:val="0"/>
      <w:divBdr>
        <w:top w:val="none" w:sz="0" w:space="0" w:color="auto"/>
        <w:left w:val="none" w:sz="0" w:space="0" w:color="auto"/>
        <w:bottom w:val="none" w:sz="0" w:space="0" w:color="auto"/>
        <w:right w:val="none" w:sz="0" w:space="0" w:color="auto"/>
      </w:divBdr>
    </w:div>
    <w:div w:id="1783261894">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643076">
      <w:bodyDiv w:val="1"/>
      <w:marLeft w:val="0"/>
      <w:marRight w:val="0"/>
      <w:marTop w:val="0"/>
      <w:marBottom w:val="0"/>
      <w:divBdr>
        <w:top w:val="none" w:sz="0" w:space="0" w:color="auto"/>
        <w:left w:val="none" w:sz="0" w:space="0" w:color="auto"/>
        <w:bottom w:val="none" w:sz="0" w:space="0" w:color="auto"/>
        <w:right w:val="none" w:sz="0" w:space="0" w:color="auto"/>
      </w:divBdr>
    </w:div>
    <w:div w:id="1785735569">
      <w:bodyDiv w:val="1"/>
      <w:marLeft w:val="0"/>
      <w:marRight w:val="0"/>
      <w:marTop w:val="0"/>
      <w:marBottom w:val="0"/>
      <w:divBdr>
        <w:top w:val="none" w:sz="0" w:space="0" w:color="auto"/>
        <w:left w:val="none" w:sz="0" w:space="0" w:color="auto"/>
        <w:bottom w:val="none" w:sz="0" w:space="0" w:color="auto"/>
        <w:right w:val="none" w:sz="0" w:space="0" w:color="auto"/>
      </w:divBdr>
    </w:div>
    <w:div w:id="1785804786">
      <w:bodyDiv w:val="1"/>
      <w:marLeft w:val="0"/>
      <w:marRight w:val="0"/>
      <w:marTop w:val="0"/>
      <w:marBottom w:val="0"/>
      <w:divBdr>
        <w:top w:val="none" w:sz="0" w:space="0" w:color="auto"/>
        <w:left w:val="none" w:sz="0" w:space="0" w:color="auto"/>
        <w:bottom w:val="none" w:sz="0" w:space="0" w:color="auto"/>
        <w:right w:val="none" w:sz="0" w:space="0" w:color="auto"/>
      </w:divBdr>
    </w:div>
    <w:div w:id="1786195099">
      <w:bodyDiv w:val="1"/>
      <w:marLeft w:val="0"/>
      <w:marRight w:val="0"/>
      <w:marTop w:val="0"/>
      <w:marBottom w:val="0"/>
      <w:divBdr>
        <w:top w:val="none" w:sz="0" w:space="0" w:color="auto"/>
        <w:left w:val="none" w:sz="0" w:space="0" w:color="auto"/>
        <w:bottom w:val="none" w:sz="0" w:space="0" w:color="auto"/>
        <w:right w:val="none" w:sz="0" w:space="0" w:color="auto"/>
      </w:divBdr>
    </w:div>
    <w:div w:id="1786268104">
      <w:bodyDiv w:val="1"/>
      <w:marLeft w:val="0"/>
      <w:marRight w:val="0"/>
      <w:marTop w:val="0"/>
      <w:marBottom w:val="0"/>
      <w:divBdr>
        <w:top w:val="none" w:sz="0" w:space="0" w:color="auto"/>
        <w:left w:val="none" w:sz="0" w:space="0" w:color="auto"/>
        <w:bottom w:val="none" w:sz="0" w:space="0" w:color="auto"/>
        <w:right w:val="none" w:sz="0" w:space="0" w:color="auto"/>
      </w:divBdr>
    </w:div>
    <w:div w:id="1788310989">
      <w:bodyDiv w:val="1"/>
      <w:marLeft w:val="0"/>
      <w:marRight w:val="0"/>
      <w:marTop w:val="0"/>
      <w:marBottom w:val="0"/>
      <w:divBdr>
        <w:top w:val="none" w:sz="0" w:space="0" w:color="auto"/>
        <w:left w:val="none" w:sz="0" w:space="0" w:color="auto"/>
        <w:bottom w:val="none" w:sz="0" w:space="0" w:color="auto"/>
        <w:right w:val="none" w:sz="0" w:space="0" w:color="auto"/>
      </w:divBdr>
    </w:div>
    <w:div w:id="1788550294">
      <w:bodyDiv w:val="1"/>
      <w:marLeft w:val="0"/>
      <w:marRight w:val="0"/>
      <w:marTop w:val="0"/>
      <w:marBottom w:val="0"/>
      <w:divBdr>
        <w:top w:val="none" w:sz="0" w:space="0" w:color="auto"/>
        <w:left w:val="none" w:sz="0" w:space="0" w:color="auto"/>
        <w:bottom w:val="none" w:sz="0" w:space="0" w:color="auto"/>
        <w:right w:val="none" w:sz="0" w:space="0" w:color="auto"/>
      </w:divBdr>
    </w:div>
    <w:div w:id="1788618768">
      <w:bodyDiv w:val="1"/>
      <w:marLeft w:val="0"/>
      <w:marRight w:val="0"/>
      <w:marTop w:val="0"/>
      <w:marBottom w:val="0"/>
      <w:divBdr>
        <w:top w:val="none" w:sz="0" w:space="0" w:color="auto"/>
        <w:left w:val="none" w:sz="0" w:space="0" w:color="auto"/>
        <w:bottom w:val="none" w:sz="0" w:space="0" w:color="auto"/>
        <w:right w:val="none" w:sz="0" w:space="0" w:color="auto"/>
      </w:divBdr>
    </w:div>
    <w:div w:id="1790661297">
      <w:bodyDiv w:val="1"/>
      <w:marLeft w:val="0"/>
      <w:marRight w:val="0"/>
      <w:marTop w:val="0"/>
      <w:marBottom w:val="0"/>
      <w:divBdr>
        <w:top w:val="none" w:sz="0" w:space="0" w:color="auto"/>
        <w:left w:val="none" w:sz="0" w:space="0" w:color="auto"/>
        <w:bottom w:val="none" w:sz="0" w:space="0" w:color="auto"/>
        <w:right w:val="none" w:sz="0" w:space="0" w:color="auto"/>
      </w:divBdr>
    </w:div>
    <w:div w:id="1790931947">
      <w:bodyDiv w:val="1"/>
      <w:marLeft w:val="0"/>
      <w:marRight w:val="0"/>
      <w:marTop w:val="0"/>
      <w:marBottom w:val="0"/>
      <w:divBdr>
        <w:top w:val="none" w:sz="0" w:space="0" w:color="auto"/>
        <w:left w:val="none" w:sz="0" w:space="0" w:color="auto"/>
        <w:bottom w:val="none" w:sz="0" w:space="0" w:color="auto"/>
        <w:right w:val="none" w:sz="0" w:space="0" w:color="auto"/>
      </w:divBdr>
    </w:div>
    <w:div w:id="1790971644">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2045948">
      <w:bodyDiv w:val="1"/>
      <w:marLeft w:val="0"/>
      <w:marRight w:val="0"/>
      <w:marTop w:val="0"/>
      <w:marBottom w:val="0"/>
      <w:divBdr>
        <w:top w:val="none" w:sz="0" w:space="0" w:color="auto"/>
        <w:left w:val="none" w:sz="0" w:space="0" w:color="auto"/>
        <w:bottom w:val="none" w:sz="0" w:space="0" w:color="auto"/>
        <w:right w:val="none" w:sz="0" w:space="0" w:color="auto"/>
      </w:divBdr>
    </w:div>
    <w:div w:id="1792553905">
      <w:bodyDiv w:val="1"/>
      <w:marLeft w:val="0"/>
      <w:marRight w:val="0"/>
      <w:marTop w:val="0"/>
      <w:marBottom w:val="0"/>
      <w:divBdr>
        <w:top w:val="none" w:sz="0" w:space="0" w:color="auto"/>
        <w:left w:val="none" w:sz="0" w:space="0" w:color="auto"/>
        <w:bottom w:val="none" w:sz="0" w:space="0" w:color="auto"/>
        <w:right w:val="none" w:sz="0" w:space="0" w:color="auto"/>
      </w:divBdr>
    </w:div>
    <w:div w:id="1793554216">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251727">
      <w:bodyDiv w:val="1"/>
      <w:marLeft w:val="0"/>
      <w:marRight w:val="0"/>
      <w:marTop w:val="0"/>
      <w:marBottom w:val="0"/>
      <w:divBdr>
        <w:top w:val="none" w:sz="0" w:space="0" w:color="auto"/>
        <w:left w:val="none" w:sz="0" w:space="0" w:color="auto"/>
        <w:bottom w:val="none" w:sz="0" w:space="0" w:color="auto"/>
        <w:right w:val="none" w:sz="0" w:space="0" w:color="auto"/>
      </w:divBdr>
    </w:div>
    <w:div w:id="1794710426">
      <w:bodyDiv w:val="1"/>
      <w:marLeft w:val="0"/>
      <w:marRight w:val="0"/>
      <w:marTop w:val="0"/>
      <w:marBottom w:val="0"/>
      <w:divBdr>
        <w:top w:val="none" w:sz="0" w:space="0" w:color="auto"/>
        <w:left w:val="none" w:sz="0" w:space="0" w:color="auto"/>
        <w:bottom w:val="none" w:sz="0" w:space="0" w:color="auto"/>
        <w:right w:val="none" w:sz="0" w:space="0" w:color="auto"/>
      </w:divBdr>
    </w:div>
    <w:div w:id="1795253216">
      <w:bodyDiv w:val="1"/>
      <w:marLeft w:val="0"/>
      <w:marRight w:val="0"/>
      <w:marTop w:val="0"/>
      <w:marBottom w:val="0"/>
      <w:divBdr>
        <w:top w:val="none" w:sz="0" w:space="0" w:color="auto"/>
        <w:left w:val="none" w:sz="0" w:space="0" w:color="auto"/>
        <w:bottom w:val="none" w:sz="0" w:space="0" w:color="auto"/>
        <w:right w:val="none" w:sz="0" w:space="0" w:color="auto"/>
      </w:divBdr>
    </w:div>
    <w:div w:id="1795636351">
      <w:bodyDiv w:val="1"/>
      <w:marLeft w:val="0"/>
      <w:marRight w:val="0"/>
      <w:marTop w:val="0"/>
      <w:marBottom w:val="0"/>
      <w:divBdr>
        <w:top w:val="none" w:sz="0" w:space="0" w:color="auto"/>
        <w:left w:val="none" w:sz="0" w:space="0" w:color="auto"/>
        <w:bottom w:val="none" w:sz="0" w:space="0" w:color="auto"/>
        <w:right w:val="none" w:sz="0" w:space="0" w:color="auto"/>
      </w:divBdr>
    </w:div>
    <w:div w:id="1795753598">
      <w:bodyDiv w:val="1"/>
      <w:marLeft w:val="0"/>
      <w:marRight w:val="0"/>
      <w:marTop w:val="0"/>
      <w:marBottom w:val="0"/>
      <w:divBdr>
        <w:top w:val="none" w:sz="0" w:space="0" w:color="auto"/>
        <w:left w:val="none" w:sz="0" w:space="0" w:color="auto"/>
        <w:bottom w:val="none" w:sz="0" w:space="0" w:color="auto"/>
        <w:right w:val="none" w:sz="0" w:space="0" w:color="auto"/>
      </w:divBdr>
    </w:div>
    <w:div w:id="1795902139">
      <w:bodyDiv w:val="1"/>
      <w:marLeft w:val="0"/>
      <w:marRight w:val="0"/>
      <w:marTop w:val="0"/>
      <w:marBottom w:val="0"/>
      <w:divBdr>
        <w:top w:val="none" w:sz="0" w:space="0" w:color="auto"/>
        <w:left w:val="none" w:sz="0" w:space="0" w:color="auto"/>
        <w:bottom w:val="none" w:sz="0" w:space="0" w:color="auto"/>
        <w:right w:val="none" w:sz="0" w:space="0" w:color="auto"/>
      </w:divBdr>
    </w:div>
    <w:div w:id="1796294869">
      <w:bodyDiv w:val="1"/>
      <w:marLeft w:val="0"/>
      <w:marRight w:val="0"/>
      <w:marTop w:val="0"/>
      <w:marBottom w:val="0"/>
      <w:divBdr>
        <w:top w:val="none" w:sz="0" w:space="0" w:color="auto"/>
        <w:left w:val="none" w:sz="0" w:space="0" w:color="auto"/>
        <w:bottom w:val="none" w:sz="0" w:space="0" w:color="auto"/>
        <w:right w:val="none" w:sz="0" w:space="0" w:color="auto"/>
      </w:divBdr>
    </w:div>
    <w:div w:id="1796557740">
      <w:bodyDiv w:val="1"/>
      <w:marLeft w:val="0"/>
      <w:marRight w:val="0"/>
      <w:marTop w:val="0"/>
      <w:marBottom w:val="0"/>
      <w:divBdr>
        <w:top w:val="none" w:sz="0" w:space="0" w:color="auto"/>
        <w:left w:val="none" w:sz="0" w:space="0" w:color="auto"/>
        <w:bottom w:val="none" w:sz="0" w:space="0" w:color="auto"/>
        <w:right w:val="none" w:sz="0" w:space="0" w:color="auto"/>
      </w:divBdr>
    </w:div>
    <w:div w:id="1797286684">
      <w:bodyDiv w:val="1"/>
      <w:marLeft w:val="0"/>
      <w:marRight w:val="0"/>
      <w:marTop w:val="0"/>
      <w:marBottom w:val="0"/>
      <w:divBdr>
        <w:top w:val="none" w:sz="0" w:space="0" w:color="auto"/>
        <w:left w:val="none" w:sz="0" w:space="0" w:color="auto"/>
        <w:bottom w:val="none" w:sz="0" w:space="0" w:color="auto"/>
        <w:right w:val="none" w:sz="0" w:space="0" w:color="auto"/>
      </w:divBdr>
    </w:div>
    <w:div w:id="1797335198">
      <w:bodyDiv w:val="1"/>
      <w:marLeft w:val="0"/>
      <w:marRight w:val="0"/>
      <w:marTop w:val="0"/>
      <w:marBottom w:val="0"/>
      <w:divBdr>
        <w:top w:val="none" w:sz="0" w:space="0" w:color="auto"/>
        <w:left w:val="none" w:sz="0" w:space="0" w:color="auto"/>
        <w:bottom w:val="none" w:sz="0" w:space="0" w:color="auto"/>
        <w:right w:val="none" w:sz="0" w:space="0" w:color="auto"/>
      </w:divBdr>
    </w:div>
    <w:div w:id="1797478968">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7941219">
      <w:bodyDiv w:val="1"/>
      <w:marLeft w:val="0"/>
      <w:marRight w:val="0"/>
      <w:marTop w:val="0"/>
      <w:marBottom w:val="0"/>
      <w:divBdr>
        <w:top w:val="none" w:sz="0" w:space="0" w:color="auto"/>
        <w:left w:val="none" w:sz="0" w:space="0" w:color="auto"/>
        <w:bottom w:val="none" w:sz="0" w:space="0" w:color="auto"/>
        <w:right w:val="none" w:sz="0" w:space="0" w:color="auto"/>
      </w:divBdr>
    </w:div>
    <w:div w:id="1797992767">
      <w:bodyDiv w:val="1"/>
      <w:marLeft w:val="0"/>
      <w:marRight w:val="0"/>
      <w:marTop w:val="0"/>
      <w:marBottom w:val="0"/>
      <w:divBdr>
        <w:top w:val="none" w:sz="0" w:space="0" w:color="auto"/>
        <w:left w:val="none" w:sz="0" w:space="0" w:color="auto"/>
        <w:bottom w:val="none" w:sz="0" w:space="0" w:color="auto"/>
        <w:right w:val="none" w:sz="0" w:space="0" w:color="auto"/>
      </w:divBdr>
    </w:div>
    <w:div w:id="1798061748">
      <w:bodyDiv w:val="1"/>
      <w:marLeft w:val="0"/>
      <w:marRight w:val="0"/>
      <w:marTop w:val="0"/>
      <w:marBottom w:val="0"/>
      <w:divBdr>
        <w:top w:val="none" w:sz="0" w:space="0" w:color="auto"/>
        <w:left w:val="none" w:sz="0" w:space="0" w:color="auto"/>
        <w:bottom w:val="none" w:sz="0" w:space="0" w:color="auto"/>
        <w:right w:val="none" w:sz="0" w:space="0" w:color="auto"/>
      </w:divBdr>
    </w:div>
    <w:div w:id="1798373628">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9255200">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800882700">
      <w:bodyDiv w:val="1"/>
      <w:marLeft w:val="0"/>
      <w:marRight w:val="0"/>
      <w:marTop w:val="0"/>
      <w:marBottom w:val="0"/>
      <w:divBdr>
        <w:top w:val="none" w:sz="0" w:space="0" w:color="auto"/>
        <w:left w:val="none" w:sz="0" w:space="0" w:color="auto"/>
        <w:bottom w:val="none" w:sz="0" w:space="0" w:color="auto"/>
        <w:right w:val="none" w:sz="0" w:space="0" w:color="auto"/>
      </w:divBdr>
    </w:div>
    <w:div w:id="1801072815">
      <w:bodyDiv w:val="1"/>
      <w:marLeft w:val="0"/>
      <w:marRight w:val="0"/>
      <w:marTop w:val="0"/>
      <w:marBottom w:val="0"/>
      <w:divBdr>
        <w:top w:val="none" w:sz="0" w:space="0" w:color="auto"/>
        <w:left w:val="none" w:sz="0" w:space="0" w:color="auto"/>
        <w:bottom w:val="none" w:sz="0" w:space="0" w:color="auto"/>
        <w:right w:val="none" w:sz="0" w:space="0" w:color="auto"/>
      </w:divBdr>
    </w:div>
    <w:div w:id="1802191954">
      <w:bodyDiv w:val="1"/>
      <w:marLeft w:val="0"/>
      <w:marRight w:val="0"/>
      <w:marTop w:val="0"/>
      <w:marBottom w:val="0"/>
      <w:divBdr>
        <w:top w:val="none" w:sz="0" w:space="0" w:color="auto"/>
        <w:left w:val="none" w:sz="0" w:space="0" w:color="auto"/>
        <w:bottom w:val="none" w:sz="0" w:space="0" w:color="auto"/>
        <w:right w:val="none" w:sz="0" w:space="0" w:color="auto"/>
      </w:divBdr>
    </w:div>
    <w:div w:id="1802503228">
      <w:bodyDiv w:val="1"/>
      <w:marLeft w:val="0"/>
      <w:marRight w:val="0"/>
      <w:marTop w:val="0"/>
      <w:marBottom w:val="0"/>
      <w:divBdr>
        <w:top w:val="none" w:sz="0" w:space="0" w:color="auto"/>
        <w:left w:val="none" w:sz="0" w:space="0" w:color="auto"/>
        <w:bottom w:val="none" w:sz="0" w:space="0" w:color="auto"/>
        <w:right w:val="none" w:sz="0" w:space="0" w:color="auto"/>
      </w:divBdr>
    </w:div>
    <w:div w:id="1802531472">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4810630">
      <w:bodyDiv w:val="1"/>
      <w:marLeft w:val="0"/>
      <w:marRight w:val="0"/>
      <w:marTop w:val="0"/>
      <w:marBottom w:val="0"/>
      <w:divBdr>
        <w:top w:val="none" w:sz="0" w:space="0" w:color="auto"/>
        <w:left w:val="none" w:sz="0" w:space="0" w:color="auto"/>
        <w:bottom w:val="none" w:sz="0" w:space="0" w:color="auto"/>
        <w:right w:val="none" w:sz="0" w:space="0" w:color="auto"/>
      </w:divBdr>
    </w:div>
    <w:div w:id="1804956046">
      <w:bodyDiv w:val="1"/>
      <w:marLeft w:val="0"/>
      <w:marRight w:val="0"/>
      <w:marTop w:val="0"/>
      <w:marBottom w:val="0"/>
      <w:divBdr>
        <w:top w:val="none" w:sz="0" w:space="0" w:color="auto"/>
        <w:left w:val="none" w:sz="0" w:space="0" w:color="auto"/>
        <w:bottom w:val="none" w:sz="0" w:space="0" w:color="auto"/>
        <w:right w:val="none" w:sz="0" w:space="0" w:color="auto"/>
      </w:divBdr>
    </w:div>
    <w:div w:id="1804958061">
      <w:bodyDiv w:val="1"/>
      <w:marLeft w:val="0"/>
      <w:marRight w:val="0"/>
      <w:marTop w:val="0"/>
      <w:marBottom w:val="0"/>
      <w:divBdr>
        <w:top w:val="none" w:sz="0" w:space="0" w:color="auto"/>
        <w:left w:val="none" w:sz="0" w:space="0" w:color="auto"/>
        <w:bottom w:val="none" w:sz="0" w:space="0" w:color="auto"/>
        <w:right w:val="none" w:sz="0" w:space="0" w:color="auto"/>
      </w:divBdr>
    </w:div>
    <w:div w:id="1806309739">
      <w:bodyDiv w:val="1"/>
      <w:marLeft w:val="0"/>
      <w:marRight w:val="0"/>
      <w:marTop w:val="0"/>
      <w:marBottom w:val="0"/>
      <w:divBdr>
        <w:top w:val="none" w:sz="0" w:space="0" w:color="auto"/>
        <w:left w:val="none" w:sz="0" w:space="0" w:color="auto"/>
        <w:bottom w:val="none" w:sz="0" w:space="0" w:color="auto"/>
        <w:right w:val="none" w:sz="0" w:space="0" w:color="auto"/>
      </w:divBdr>
    </w:div>
    <w:div w:id="1806385035">
      <w:bodyDiv w:val="1"/>
      <w:marLeft w:val="0"/>
      <w:marRight w:val="0"/>
      <w:marTop w:val="0"/>
      <w:marBottom w:val="0"/>
      <w:divBdr>
        <w:top w:val="none" w:sz="0" w:space="0" w:color="auto"/>
        <w:left w:val="none" w:sz="0" w:space="0" w:color="auto"/>
        <w:bottom w:val="none" w:sz="0" w:space="0" w:color="auto"/>
        <w:right w:val="none" w:sz="0" w:space="0" w:color="auto"/>
      </w:divBdr>
    </w:div>
    <w:div w:id="1806389163">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8669649">
      <w:bodyDiv w:val="1"/>
      <w:marLeft w:val="0"/>
      <w:marRight w:val="0"/>
      <w:marTop w:val="0"/>
      <w:marBottom w:val="0"/>
      <w:divBdr>
        <w:top w:val="none" w:sz="0" w:space="0" w:color="auto"/>
        <w:left w:val="none" w:sz="0" w:space="0" w:color="auto"/>
        <w:bottom w:val="none" w:sz="0" w:space="0" w:color="auto"/>
        <w:right w:val="none" w:sz="0" w:space="0" w:color="auto"/>
      </w:divBdr>
    </w:div>
    <w:div w:id="1808937627">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0855801">
      <w:bodyDiv w:val="1"/>
      <w:marLeft w:val="0"/>
      <w:marRight w:val="0"/>
      <w:marTop w:val="0"/>
      <w:marBottom w:val="0"/>
      <w:divBdr>
        <w:top w:val="none" w:sz="0" w:space="0" w:color="auto"/>
        <w:left w:val="none" w:sz="0" w:space="0" w:color="auto"/>
        <w:bottom w:val="none" w:sz="0" w:space="0" w:color="auto"/>
        <w:right w:val="none" w:sz="0" w:space="0" w:color="auto"/>
      </w:divBdr>
    </w:div>
    <w:div w:id="1810899850">
      <w:bodyDiv w:val="1"/>
      <w:marLeft w:val="0"/>
      <w:marRight w:val="0"/>
      <w:marTop w:val="0"/>
      <w:marBottom w:val="0"/>
      <w:divBdr>
        <w:top w:val="none" w:sz="0" w:space="0" w:color="auto"/>
        <w:left w:val="none" w:sz="0" w:space="0" w:color="auto"/>
        <w:bottom w:val="none" w:sz="0" w:space="0" w:color="auto"/>
        <w:right w:val="none" w:sz="0" w:space="0" w:color="auto"/>
      </w:divBdr>
    </w:div>
    <w:div w:id="1811168416">
      <w:bodyDiv w:val="1"/>
      <w:marLeft w:val="0"/>
      <w:marRight w:val="0"/>
      <w:marTop w:val="0"/>
      <w:marBottom w:val="0"/>
      <w:divBdr>
        <w:top w:val="none" w:sz="0" w:space="0" w:color="auto"/>
        <w:left w:val="none" w:sz="0" w:space="0" w:color="auto"/>
        <w:bottom w:val="none" w:sz="0" w:space="0" w:color="auto"/>
        <w:right w:val="none" w:sz="0" w:space="0" w:color="auto"/>
      </w:divBdr>
    </w:div>
    <w:div w:id="1811484378">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3060014">
      <w:bodyDiv w:val="1"/>
      <w:marLeft w:val="0"/>
      <w:marRight w:val="0"/>
      <w:marTop w:val="0"/>
      <w:marBottom w:val="0"/>
      <w:divBdr>
        <w:top w:val="none" w:sz="0" w:space="0" w:color="auto"/>
        <w:left w:val="none" w:sz="0" w:space="0" w:color="auto"/>
        <w:bottom w:val="none" w:sz="0" w:space="0" w:color="auto"/>
        <w:right w:val="none" w:sz="0" w:space="0" w:color="auto"/>
      </w:divBdr>
    </w:div>
    <w:div w:id="1813449952">
      <w:bodyDiv w:val="1"/>
      <w:marLeft w:val="0"/>
      <w:marRight w:val="0"/>
      <w:marTop w:val="0"/>
      <w:marBottom w:val="0"/>
      <w:divBdr>
        <w:top w:val="none" w:sz="0" w:space="0" w:color="auto"/>
        <w:left w:val="none" w:sz="0" w:space="0" w:color="auto"/>
        <w:bottom w:val="none" w:sz="0" w:space="0" w:color="auto"/>
        <w:right w:val="none" w:sz="0" w:space="0" w:color="auto"/>
      </w:divBdr>
    </w:div>
    <w:div w:id="1813980533">
      <w:bodyDiv w:val="1"/>
      <w:marLeft w:val="0"/>
      <w:marRight w:val="0"/>
      <w:marTop w:val="0"/>
      <w:marBottom w:val="0"/>
      <w:divBdr>
        <w:top w:val="none" w:sz="0" w:space="0" w:color="auto"/>
        <w:left w:val="none" w:sz="0" w:space="0" w:color="auto"/>
        <w:bottom w:val="none" w:sz="0" w:space="0" w:color="auto"/>
        <w:right w:val="none" w:sz="0" w:space="0" w:color="auto"/>
      </w:divBdr>
    </w:div>
    <w:div w:id="1814173685">
      <w:bodyDiv w:val="1"/>
      <w:marLeft w:val="0"/>
      <w:marRight w:val="0"/>
      <w:marTop w:val="0"/>
      <w:marBottom w:val="0"/>
      <w:divBdr>
        <w:top w:val="none" w:sz="0" w:space="0" w:color="auto"/>
        <w:left w:val="none" w:sz="0" w:space="0" w:color="auto"/>
        <w:bottom w:val="none" w:sz="0" w:space="0" w:color="auto"/>
        <w:right w:val="none" w:sz="0" w:space="0" w:color="auto"/>
      </w:divBdr>
    </w:div>
    <w:div w:id="1815025492">
      <w:bodyDiv w:val="1"/>
      <w:marLeft w:val="0"/>
      <w:marRight w:val="0"/>
      <w:marTop w:val="0"/>
      <w:marBottom w:val="0"/>
      <w:divBdr>
        <w:top w:val="none" w:sz="0" w:space="0" w:color="auto"/>
        <w:left w:val="none" w:sz="0" w:space="0" w:color="auto"/>
        <w:bottom w:val="none" w:sz="0" w:space="0" w:color="auto"/>
        <w:right w:val="none" w:sz="0" w:space="0" w:color="auto"/>
      </w:divBdr>
    </w:div>
    <w:div w:id="1815104871">
      <w:bodyDiv w:val="1"/>
      <w:marLeft w:val="0"/>
      <w:marRight w:val="0"/>
      <w:marTop w:val="0"/>
      <w:marBottom w:val="0"/>
      <w:divBdr>
        <w:top w:val="none" w:sz="0" w:space="0" w:color="auto"/>
        <w:left w:val="none" w:sz="0" w:space="0" w:color="auto"/>
        <w:bottom w:val="none" w:sz="0" w:space="0" w:color="auto"/>
        <w:right w:val="none" w:sz="0" w:space="0" w:color="auto"/>
      </w:divBdr>
    </w:div>
    <w:div w:id="1816335295">
      <w:bodyDiv w:val="1"/>
      <w:marLeft w:val="0"/>
      <w:marRight w:val="0"/>
      <w:marTop w:val="0"/>
      <w:marBottom w:val="0"/>
      <w:divBdr>
        <w:top w:val="none" w:sz="0" w:space="0" w:color="auto"/>
        <w:left w:val="none" w:sz="0" w:space="0" w:color="auto"/>
        <w:bottom w:val="none" w:sz="0" w:space="0" w:color="auto"/>
        <w:right w:val="none" w:sz="0" w:space="0" w:color="auto"/>
      </w:divBdr>
    </w:div>
    <w:div w:id="1817605996">
      <w:bodyDiv w:val="1"/>
      <w:marLeft w:val="0"/>
      <w:marRight w:val="0"/>
      <w:marTop w:val="0"/>
      <w:marBottom w:val="0"/>
      <w:divBdr>
        <w:top w:val="none" w:sz="0" w:space="0" w:color="auto"/>
        <w:left w:val="none" w:sz="0" w:space="0" w:color="auto"/>
        <w:bottom w:val="none" w:sz="0" w:space="0" w:color="auto"/>
        <w:right w:val="none" w:sz="0" w:space="0" w:color="auto"/>
      </w:divBdr>
    </w:div>
    <w:div w:id="1818178914">
      <w:bodyDiv w:val="1"/>
      <w:marLeft w:val="0"/>
      <w:marRight w:val="0"/>
      <w:marTop w:val="0"/>
      <w:marBottom w:val="0"/>
      <w:divBdr>
        <w:top w:val="none" w:sz="0" w:space="0" w:color="auto"/>
        <w:left w:val="none" w:sz="0" w:space="0" w:color="auto"/>
        <w:bottom w:val="none" w:sz="0" w:space="0" w:color="auto"/>
        <w:right w:val="none" w:sz="0" w:space="0" w:color="auto"/>
      </w:divBdr>
    </w:div>
    <w:div w:id="1819034806">
      <w:bodyDiv w:val="1"/>
      <w:marLeft w:val="0"/>
      <w:marRight w:val="0"/>
      <w:marTop w:val="0"/>
      <w:marBottom w:val="0"/>
      <w:divBdr>
        <w:top w:val="none" w:sz="0" w:space="0" w:color="auto"/>
        <w:left w:val="none" w:sz="0" w:space="0" w:color="auto"/>
        <w:bottom w:val="none" w:sz="0" w:space="0" w:color="auto"/>
        <w:right w:val="none" w:sz="0" w:space="0" w:color="auto"/>
      </w:divBdr>
    </w:div>
    <w:div w:id="1819300693">
      <w:bodyDiv w:val="1"/>
      <w:marLeft w:val="0"/>
      <w:marRight w:val="0"/>
      <w:marTop w:val="0"/>
      <w:marBottom w:val="0"/>
      <w:divBdr>
        <w:top w:val="none" w:sz="0" w:space="0" w:color="auto"/>
        <w:left w:val="none" w:sz="0" w:space="0" w:color="auto"/>
        <w:bottom w:val="none" w:sz="0" w:space="0" w:color="auto"/>
        <w:right w:val="none" w:sz="0" w:space="0" w:color="auto"/>
      </w:divBdr>
    </w:div>
    <w:div w:id="1820075546">
      <w:bodyDiv w:val="1"/>
      <w:marLeft w:val="0"/>
      <w:marRight w:val="0"/>
      <w:marTop w:val="0"/>
      <w:marBottom w:val="0"/>
      <w:divBdr>
        <w:top w:val="none" w:sz="0" w:space="0" w:color="auto"/>
        <w:left w:val="none" w:sz="0" w:space="0" w:color="auto"/>
        <w:bottom w:val="none" w:sz="0" w:space="0" w:color="auto"/>
        <w:right w:val="none" w:sz="0" w:space="0" w:color="auto"/>
      </w:divBdr>
    </w:div>
    <w:div w:id="1820267619">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462565">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801050">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310800">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2886734">
      <w:bodyDiv w:val="1"/>
      <w:marLeft w:val="0"/>
      <w:marRight w:val="0"/>
      <w:marTop w:val="0"/>
      <w:marBottom w:val="0"/>
      <w:divBdr>
        <w:top w:val="none" w:sz="0" w:space="0" w:color="auto"/>
        <w:left w:val="none" w:sz="0" w:space="0" w:color="auto"/>
        <w:bottom w:val="none" w:sz="0" w:space="0" w:color="auto"/>
        <w:right w:val="none" w:sz="0" w:space="0" w:color="auto"/>
      </w:divBdr>
    </w:div>
    <w:div w:id="1822961367">
      <w:bodyDiv w:val="1"/>
      <w:marLeft w:val="0"/>
      <w:marRight w:val="0"/>
      <w:marTop w:val="0"/>
      <w:marBottom w:val="0"/>
      <w:divBdr>
        <w:top w:val="none" w:sz="0" w:space="0" w:color="auto"/>
        <w:left w:val="none" w:sz="0" w:space="0" w:color="auto"/>
        <w:bottom w:val="none" w:sz="0" w:space="0" w:color="auto"/>
        <w:right w:val="none" w:sz="0" w:space="0" w:color="auto"/>
      </w:divBdr>
    </w:div>
    <w:div w:id="1823043083">
      <w:bodyDiv w:val="1"/>
      <w:marLeft w:val="0"/>
      <w:marRight w:val="0"/>
      <w:marTop w:val="0"/>
      <w:marBottom w:val="0"/>
      <w:divBdr>
        <w:top w:val="none" w:sz="0" w:space="0" w:color="auto"/>
        <w:left w:val="none" w:sz="0" w:space="0" w:color="auto"/>
        <w:bottom w:val="none" w:sz="0" w:space="0" w:color="auto"/>
        <w:right w:val="none" w:sz="0" w:space="0" w:color="auto"/>
      </w:divBdr>
    </w:div>
    <w:div w:id="1823159711">
      <w:bodyDiv w:val="1"/>
      <w:marLeft w:val="0"/>
      <w:marRight w:val="0"/>
      <w:marTop w:val="0"/>
      <w:marBottom w:val="0"/>
      <w:divBdr>
        <w:top w:val="none" w:sz="0" w:space="0" w:color="auto"/>
        <w:left w:val="none" w:sz="0" w:space="0" w:color="auto"/>
        <w:bottom w:val="none" w:sz="0" w:space="0" w:color="auto"/>
        <w:right w:val="none" w:sz="0" w:space="0" w:color="auto"/>
      </w:divBdr>
    </w:div>
    <w:div w:id="1823228808">
      <w:bodyDiv w:val="1"/>
      <w:marLeft w:val="0"/>
      <w:marRight w:val="0"/>
      <w:marTop w:val="0"/>
      <w:marBottom w:val="0"/>
      <w:divBdr>
        <w:top w:val="none" w:sz="0" w:space="0" w:color="auto"/>
        <w:left w:val="none" w:sz="0" w:space="0" w:color="auto"/>
        <w:bottom w:val="none" w:sz="0" w:space="0" w:color="auto"/>
        <w:right w:val="none" w:sz="0" w:space="0" w:color="auto"/>
      </w:divBdr>
    </w:div>
    <w:div w:id="1823424732">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961994">
      <w:bodyDiv w:val="1"/>
      <w:marLeft w:val="0"/>
      <w:marRight w:val="0"/>
      <w:marTop w:val="0"/>
      <w:marBottom w:val="0"/>
      <w:divBdr>
        <w:top w:val="none" w:sz="0" w:space="0" w:color="auto"/>
        <w:left w:val="none" w:sz="0" w:space="0" w:color="auto"/>
        <w:bottom w:val="none" w:sz="0" w:space="0" w:color="auto"/>
        <w:right w:val="none" w:sz="0" w:space="0" w:color="auto"/>
      </w:divBdr>
    </w:div>
    <w:div w:id="1824732655">
      <w:bodyDiv w:val="1"/>
      <w:marLeft w:val="0"/>
      <w:marRight w:val="0"/>
      <w:marTop w:val="0"/>
      <w:marBottom w:val="0"/>
      <w:divBdr>
        <w:top w:val="none" w:sz="0" w:space="0" w:color="auto"/>
        <w:left w:val="none" w:sz="0" w:space="0" w:color="auto"/>
        <w:bottom w:val="none" w:sz="0" w:space="0" w:color="auto"/>
        <w:right w:val="none" w:sz="0" w:space="0" w:color="auto"/>
      </w:divBdr>
    </w:div>
    <w:div w:id="1824933981">
      <w:bodyDiv w:val="1"/>
      <w:marLeft w:val="0"/>
      <w:marRight w:val="0"/>
      <w:marTop w:val="0"/>
      <w:marBottom w:val="0"/>
      <w:divBdr>
        <w:top w:val="none" w:sz="0" w:space="0" w:color="auto"/>
        <w:left w:val="none" w:sz="0" w:space="0" w:color="auto"/>
        <w:bottom w:val="none" w:sz="0" w:space="0" w:color="auto"/>
        <w:right w:val="none" w:sz="0" w:space="0" w:color="auto"/>
      </w:divBdr>
    </w:div>
    <w:div w:id="1825510353">
      <w:bodyDiv w:val="1"/>
      <w:marLeft w:val="0"/>
      <w:marRight w:val="0"/>
      <w:marTop w:val="0"/>
      <w:marBottom w:val="0"/>
      <w:divBdr>
        <w:top w:val="none" w:sz="0" w:space="0" w:color="auto"/>
        <w:left w:val="none" w:sz="0" w:space="0" w:color="auto"/>
        <w:bottom w:val="none" w:sz="0" w:space="0" w:color="auto"/>
        <w:right w:val="none" w:sz="0" w:space="0" w:color="auto"/>
      </w:divBdr>
    </w:div>
    <w:div w:id="1826511109">
      <w:bodyDiv w:val="1"/>
      <w:marLeft w:val="0"/>
      <w:marRight w:val="0"/>
      <w:marTop w:val="0"/>
      <w:marBottom w:val="0"/>
      <w:divBdr>
        <w:top w:val="none" w:sz="0" w:space="0" w:color="auto"/>
        <w:left w:val="none" w:sz="0" w:space="0" w:color="auto"/>
        <w:bottom w:val="none" w:sz="0" w:space="0" w:color="auto"/>
        <w:right w:val="none" w:sz="0" w:space="0" w:color="auto"/>
      </w:divBdr>
    </w:div>
    <w:div w:id="1826776027">
      <w:bodyDiv w:val="1"/>
      <w:marLeft w:val="0"/>
      <w:marRight w:val="0"/>
      <w:marTop w:val="0"/>
      <w:marBottom w:val="0"/>
      <w:divBdr>
        <w:top w:val="none" w:sz="0" w:space="0" w:color="auto"/>
        <w:left w:val="none" w:sz="0" w:space="0" w:color="auto"/>
        <w:bottom w:val="none" w:sz="0" w:space="0" w:color="auto"/>
        <w:right w:val="none" w:sz="0" w:space="0" w:color="auto"/>
      </w:divBdr>
    </w:div>
    <w:div w:id="1827238419">
      <w:bodyDiv w:val="1"/>
      <w:marLeft w:val="0"/>
      <w:marRight w:val="0"/>
      <w:marTop w:val="0"/>
      <w:marBottom w:val="0"/>
      <w:divBdr>
        <w:top w:val="none" w:sz="0" w:space="0" w:color="auto"/>
        <w:left w:val="none" w:sz="0" w:space="0" w:color="auto"/>
        <w:bottom w:val="none" w:sz="0" w:space="0" w:color="auto"/>
        <w:right w:val="none" w:sz="0" w:space="0" w:color="auto"/>
      </w:divBdr>
    </w:div>
    <w:div w:id="1828520473">
      <w:bodyDiv w:val="1"/>
      <w:marLeft w:val="0"/>
      <w:marRight w:val="0"/>
      <w:marTop w:val="0"/>
      <w:marBottom w:val="0"/>
      <w:divBdr>
        <w:top w:val="none" w:sz="0" w:space="0" w:color="auto"/>
        <w:left w:val="none" w:sz="0" w:space="0" w:color="auto"/>
        <w:bottom w:val="none" w:sz="0" w:space="0" w:color="auto"/>
        <w:right w:val="none" w:sz="0" w:space="0" w:color="auto"/>
      </w:divBdr>
    </w:div>
    <w:div w:id="1829132025">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981188">
      <w:bodyDiv w:val="1"/>
      <w:marLeft w:val="0"/>
      <w:marRight w:val="0"/>
      <w:marTop w:val="0"/>
      <w:marBottom w:val="0"/>
      <w:divBdr>
        <w:top w:val="none" w:sz="0" w:space="0" w:color="auto"/>
        <w:left w:val="none" w:sz="0" w:space="0" w:color="auto"/>
        <w:bottom w:val="none" w:sz="0" w:space="0" w:color="auto"/>
        <w:right w:val="none" w:sz="0" w:space="0" w:color="auto"/>
      </w:divBdr>
    </w:div>
    <w:div w:id="1830514624">
      <w:bodyDiv w:val="1"/>
      <w:marLeft w:val="0"/>
      <w:marRight w:val="0"/>
      <w:marTop w:val="0"/>
      <w:marBottom w:val="0"/>
      <w:divBdr>
        <w:top w:val="none" w:sz="0" w:space="0" w:color="auto"/>
        <w:left w:val="none" w:sz="0" w:space="0" w:color="auto"/>
        <w:bottom w:val="none" w:sz="0" w:space="0" w:color="auto"/>
        <w:right w:val="none" w:sz="0" w:space="0" w:color="auto"/>
      </w:divBdr>
    </w:div>
    <w:div w:id="1830707174">
      <w:bodyDiv w:val="1"/>
      <w:marLeft w:val="0"/>
      <w:marRight w:val="0"/>
      <w:marTop w:val="0"/>
      <w:marBottom w:val="0"/>
      <w:divBdr>
        <w:top w:val="none" w:sz="0" w:space="0" w:color="auto"/>
        <w:left w:val="none" w:sz="0" w:space="0" w:color="auto"/>
        <w:bottom w:val="none" w:sz="0" w:space="0" w:color="auto"/>
        <w:right w:val="none" w:sz="0" w:space="0" w:color="auto"/>
      </w:divBdr>
    </w:div>
    <w:div w:id="1831171767">
      <w:bodyDiv w:val="1"/>
      <w:marLeft w:val="0"/>
      <w:marRight w:val="0"/>
      <w:marTop w:val="0"/>
      <w:marBottom w:val="0"/>
      <w:divBdr>
        <w:top w:val="none" w:sz="0" w:space="0" w:color="auto"/>
        <w:left w:val="none" w:sz="0" w:space="0" w:color="auto"/>
        <w:bottom w:val="none" w:sz="0" w:space="0" w:color="auto"/>
        <w:right w:val="none" w:sz="0" w:space="0" w:color="auto"/>
      </w:divBdr>
    </w:div>
    <w:div w:id="1831284191">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1751825">
      <w:bodyDiv w:val="1"/>
      <w:marLeft w:val="0"/>
      <w:marRight w:val="0"/>
      <w:marTop w:val="0"/>
      <w:marBottom w:val="0"/>
      <w:divBdr>
        <w:top w:val="none" w:sz="0" w:space="0" w:color="auto"/>
        <w:left w:val="none" w:sz="0" w:space="0" w:color="auto"/>
        <w:bottom w:val="none" w:sz="0" w:space="0" w:color="auto"/>
        <w:right w:val="none" w:sz="0" w:space="0" w:color="auto"/>
      </w:divBdr>
    </w:div>
    <w:div w:id="1832132991">
      <w:bodyDiv w:val="1"/>
      <w:marLeft w:val="0"/>
      <w:marRight w:val="0"/>
      <w:marTop w:val="0"/>
      <w:marBottom w:val="0"/>
      <w:divBdr>
        <w:top w:val="none" w:sz="0" w:space="0" w:color="auto"/>
        <w:left w:val="none" w:sz="0" w:space="0" w:color="auto"/>
        <w:bottom w:val="none" w:sz="0" w:space="0" w:color="auto"/>
        <w:right w:val="none" w:sz="0" w:space="0" w:color="auto"/>
      </w:divBdr>
    </w:div>
    <w:div w:id="1832677354">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3448333">
      <w:bodyDiv w:val="1"/>
      <w:marLeft w:val="0"/>
      <w:marRight w:val="0"/>
      <w:marTop w:val="0"/>
      <w:marBottom w:val="0"/>
      <w:divBdr>
        <w:top w:val="none" w:sz="0" w:space="0" w:color="auto"/>
        <w:left w:val="none" w:sz="0" w:space="0" w:color="auto"/>
        <w:bottom w:val="none" w:sz="0" w:space="0" w:color="auto"/>
        <w:right w:val="none" w:sz="0" w:space="0" w:color="auto"/>
      </w:divBdr>
    </w:div>
    <w:div w:id="1833640605">
      <w:bodyDiv w:val="1"/>
      <w:marLeft w:val="0"/>
      <w:marRight w:val="0"/>
      <w:marTop w:val="0"/>
      <w:marBottom w:val="0"/>
      <w:divBdr>
        <w:top w:val="none" w:sz="0" w:space="0" w:color="auto"/>
        <w:left w:val="none" w:sz="0" w:space="0" w:color="auto"/>
        <w:bottom w:val="none" w:sz="0" w:space="0" w:color="auto"/>
        <w:right w:val="none" w:sz="0" w:space="0" w:color="auto"/>
      </w:divBdr>
    </w:div>
    <w:div w:id="1833905176">
      <w:bodyDiv w:val="1"/>
      <w:marLeft w:val="0"/>
      <w:marRight w:val="0"/>
      <w:marTop w:val="0"/>
      <w:marBottom w:val="0"/>
      <w:divBdr>
        <w:top w:val="none" w:sz="0" w:space="0" w:color="auto"/>
        <w:left w:val="none" w:sz="0" w:space="0" w:color="auto"/>
        <w:bottom w:val="none" w:sz="0" w:space="0" w:color="auto"/>
        <w:right w:val="none" w:sz="0" w:space="0" w:color="auto"/>
      </w:divBdr>
    </w:div>
    <w:div w:id="1834561791">
      <w:bodyDiv w:val="1"/>
      <w:marLeft w:val="0"/>
      <w:marRight w:val="0"/>
      <w:marTop w:val="0"/>
      <w:marBottom w:val="0"/>
      <w:divBdr>
        <w:top w:val="none" w:sz="0" w:space="0" w:color="auto"/>
        <w:left w:val="none" w:sz="0" w:space="0" w:color="auto"/>
        <w:bottom w:val="none" w:sz="0" w:space="0" w:color="auto"/>
        <w:right w:val="none" w:sz="0" w:space="0" w:color="auto"/>
      </w:divBdr>
    </w:div>
    <w:div w:id="1837500541">
      <w:bodyDiv w:val="1"/>
      <w:marLeft w:val="0"/>
      <w:marRight w:val="0"/>
      <w:marTop w:val="0"/>
      <w:marBottom w:val="0"/>
      <w:divBdr>
        <w:top w:val="none" w:sz="0" w:space="0" w:color="auto"/>
        <w:left w:val="none" w:sz="0" w:space="0" w:color="auto"/>
        <w:bottom w:val="none" w:sz="0" w:space="0" w:color="auto"/>
        <w:right w:val="none" w:sz="0" w:space="0" w:color="auto"/>
      </w:divBdr>
    </w:div>
    <w:div w:id="1837770035">
      <w:bodyDiv w:val="1"/>
      <w:marLeft w:val="0"/>
      <w:marRight w:val="0"/>
      <w:marTop w:val="0"/>
      <w:marBottom w:val="0"/>
      <w:divBdr>
        <w:top w:val="none" w:sz="0" w:space="0" w:color="auto"/>
        <w:left w:val="none" w:sz="0" w:space="0" w:color="auto"/>
        <w:bottom w:val="none" w:sz="0" w:space="0" w:color="auto"/>
        <w:right w:val="none" w:sz="0" w:space="0" w:color="auto"/>
      </w:divBdr>
    </w:div>
    <w:div w:id="1838420895">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8961145">
      <w:bodyDiv w:val="1"/>
      <w:marLeft w:val="0"/>
      <w:marRight w:val="0"/>
      <w:marTop w:val="0"/>
      <w:marBottom w:val="0"/>
      <w:divBdr>
        <w:top w:val="none" w:sz="0" w:space="0" w:color="auto"/>
        <w:left w:val="none" w:sz="0" w:space="0" w:color="auto"/>
        <w:bottom w:val="none" w:sz="0" w:space="0" w:color="auto"/>
        <w:right w:val="none" w:sz="0" w:space="0" w:color="auto"/>
      </w:divBdr>
    </w:div>
    <w:div w:id="1839229225">
      <w:bodyDiv w:val="1"/>
      <w:marLeft w:val="0"/>
      <w:marRight w:val="0"/>
      <w:marTop w:val="0"/>
      <w:marBottom w:val="0"/>
      <w:divBdr>
        <w:top w:val="none" w:sz="0" w:space="0" w:color="auto"/>
        <w:left w:val="none" w:sz="0" w:space="0" w:color="auto"/>
        <w:bottom w:val="none" w:sz="0" w:space="0" w:color="auto"/>
        <w:right w:val="none" w:sz="0" w:space="0" w:color="auto"/>
      </w:divBdr>
    </w:div>
    <w:div w:id="1840077462">
      <w:bodyDiv w:val="1"/>
      <w:marLeft w:val="0"/>
      <w:marRight w:val="0"/>
      <w:marTop w:val="0"/>
      <w:marBottom w:val="0"/>
      <w:divBdr>
        <w:top w:val="none" w:sz="0" w:space="0" w:color="auto"/>
        <w:left w:val="none" w:sz="0" w:space="0" w:color="auto"/>
        <w:bottom w:val="none" w:sz="0" w:space="0" w:color="auto"/>
        <w:right w:val="none" w:sz="0" w:space="0" w:color="auto"/>
      </w:divBdr>
    </w:div>
    <w:div w:id="1840267541">
      <w:bodyDiv w:val="1"/>
      <w:marLeft w:val="0"/>
      <w:marRight w:val="0"/>
      <w:marTop w:val="0"/>
      <w:marBottom w:val="0"/>
      <w:divBdr>
        <w:top w:val="none" w:sz="0" w:space="0" w:color="auto"/>
        <w:left w:val="none" w:sz="0" w:space="0" w:color="auto"/>
        <w:bottom w:val="none" w:sz="0" w:space="0" w:color="auto"/>
        <w:right w:val="none" w:sz="0" w:space="0" w:color="auto"/>
      </w:divBdr>
    </w:div>
    <w:div w:id="1840459828">
      <w:bodyDiv w:val="1"/>
      <w:marLeft w:val="0"/>
      <w:marRight w:val="0"/>
      <w:marTop w:val="0"/>
      <w:marBottom w:val="0"/>
      <w:divBdr>
        <w:top w:val="none" w:sz="0" w:space="0" w:color="auto"/>
        <w:left w:val="none" w:sz="0" w:space="0" w:color="auto"/>
        <w:bottom w:val="none" w:sz="0" w:space="0" w:color="auto"/>
        <w:right w:val="none" w:sz="0" w:space="0" w:color="auto"/>
      </w:divBdr>
    </w:div>
    <w:div w:id="1841389138">
      <w:bodyDiv w:val="1"/>
      <w:marLeft w:val="0"/>
      <w:marRight w:val="0"/>
      <w:marTop w:val="0"/>
      <w:marBottom w:val="0"/>
      <w:divBdr>
        <w:top w:val="none" w:sz="0" w:space="0" w:color="auto"/>
        <w:left w:val="none" w:sz="0" w:space="0" w:color="auto"/>
        <w:bottom w:val="none" w:sz="0" w:space="0" w:color="auto"/>
        <w:right w:val="none" w:sz="0" w:space="0" w:color="auto"/>
      </w:divBdr>
    </w:div>
    <w:div w:id="1841462675">
      <w:bodyDiv w:val="1"/>
      <w:marLeft w:val="0"/>
      <w:marRight w:val="0"/>
      <w:marTop w:val="0"/>
      <w:marBottom w:val="0"/>
      <w:divBdr>
        <w:top w:val="none" w:sz="0" w:space="0" w:color="auto"/>
        <w:left w:val="none" w:sz="0" w:space="0" w:color="auto"/>
        <w:bottom w:val="none" w:sz="0" w:space="0" w:color="auto"/>
        <w:right w:val="none" w:sz="0" w:space="0" w:color="auto"/>
      </w:divBdr>
    </w:div>
    <w:div w:id="1842501713">
      <w:bodyDiv w:val="1"/>
      <w:marLeft w:val="0"/>
      <w:marRight w:val="0"/>
      <w:marTop w:val="0"/>
      <w:marBottom w:val="0"/>
      <w:divBdr>
        <w:top w:val="none" w:sz="0" w:space="0" w:color="auto"/>
        <w:left w:val="none" w:sz="0" w:space="0" w:color="auto"/>
        <w:bottom w:val="none" w:sz="0" w:space="0" w:color="auto"/>
        <w:right w:val="none" w:sz="0" w:space="0" w:color="auto"/>
      </w:divBdr>
    </w:div>
    <w:div w:id="1842970228">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204662">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4201260">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5048594">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6095123">
      <w:bodyDiv w:val="1"/>
      <w:marLeft w:val="0"/>
      <w:marRight w:val="0"/>
      <w:marTop w:val="0"/>
      <w:marBottom w:val="0"/>
      <w:divBdr>
        <w:top w:val="none" w:sz="0" w:space="0" w:color="auto"/>
        <w:left w:val="none" w:sz="0" w:space="0" w:color="auto"/>
        <w:bottom w:val="none" w:sz="0" w:space="0" w:color="auto"/>
        <w:right w:val="none" w:sz="0" w:space="0" w:color="auto"/>
      </w:divBdr>
    </w:div>
    <w:div w:id="1846434366">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7474735">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860993">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8054146">
      <w:bodyDiv w:val="1"/>
      <w:marLeft w:val="0"/>
      <w:marRight w:val="0"/>
      <w:marTop w:val="0"/>
      <w:marBottom w:val="0"/>
      <w:divBdr>
        <w:top w:val="none" w:sz="0" w:space="0" w:color="auto"/>
        <w:left w:val="none" w:sz="0" w:space="0" w:color="auto"/>
        <w:bottom w:val="none" w:sz="0" w:space="0" w:color="auto"/>
        <w:right w:val="none" w:sz="0" w:space="0" w:color="auto"/>
      </w:divBdr>
    </w:div>
    <w:div w:id="1848251190">
      <w:bodyDiv w:val="1"/>
      <w:marLeft w:val="0"/>
      <w:marRight w:val="0"/>
      <w:marTop w:val="0"/>
      <w:marBottom w:val="0"/>
      <w:divBdr>
        <w:top w:val="none" w:sz="0" w:space="0" w:color="auto"/>
        <w:left w:val="none" w:sz="0" w:space="0" w:color="auto"/>
        <w:bottom w:val="none" w:sz="0" w:space="0" w:color="auto"/>
        <w:right w:val="none" w:sz="0" w:space="0" w:color="auto"/>
      </w:divBdr>
    </w:div>
    <w:div w:id="1848446710">
      <w:bodyDiv w:val="1"/>
      <w:marLeft w:val="0"/>
      <w:marRight w:val="0"/>
      <w:marTop w:val="0"/>
      <w:marBottom w:val="0"/>
      <w:divBdr>
        <w:top w:val="none" w:sz="0" w:space="0" w:color="auto"/>
        <w:left w:val="none" w:sz="0" w:space="0" w:color="auto"/>
        <w:bottom w:val="none" w:sz="0" w:space="0" w:color="auto"/>
        <w:right w:val="none" w:sz="0" w:space="0" w:color="auto"/>
      </w:divBdr>
    </w:div>
    <w:div w:id="1848790239">
      <w:bodyDiv w:val="1"/>
      <w:marLeft w:val="0"/>
      <w:marRight w:val="0"/>
      <w:marTop w:val="0"/>
      <w:marBottom w:val="0"/>
      <w:divBdr>
        <w:top w:val="none" w:sz="0" w:space="0" w:color="auto"/>
        <w:left w:val="none" w:sz="0" w:space="0" w:color="auto"/>
        <w:bottom w:val="none" w:sz="0" w:space="0" w:color="auto"/>
        <w:right w:val="none" w:sz="0" w:space="0" w:color="auto"/>
      </w:divBdr>
    </w:div>
    <w:div w:id="1849251379">
      <w:bodyDiv w:val="1"/>
      <w:marLeft w:val="0"/>
      <w:marRight w:val="0"/>
      <w:marTop w:val="0"/>
      <w:marBottom w:val="0"/>
      <w:divBdr>
        <w:top w:val="none" w:sz="0" w:space="0" w:color="auto"/>
        <w:left w:val="none" w:sz="0" w:space="0" w:color="auto"/>
        <w:bottom w:val="none" w:sz="0" w:space="0" w:color="auto"/>
        <w:right w:val="none" w:sz="0" w:space="0" w:color="auto"/>
      </w:divBdr>
    </w:div>
    <w:div w:id="1849900530">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0870899">
      <w:bodyDiv w:val="1"/>
      <w:marLeft w:val="0"/>
      <w:marRight w:val="0"/>
      <w:marTop w:val="0"/>
      <w:marBottom w:val="0"/>
      <w:divBdr>
        <w:top w:val="none" w:sz="0" w:space="0" w:color="auto"/>
        <w:left w:val="none" w:sz="0" w:space="0" w:color="auto"/>
        <w:bottom w:val="none" w:sz="0" w:space="0" w:color="auto"/>
        <w:right w:val="none" w:sz="0" w:space="0" w:color="auto"/>
      </w:divBdr>
    </w:div>
    <w:div w:id="1850943361">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2183694">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375084">
      <w:bodyDiv w:val="1"/>
      <w:marLeft w:val="0"/>
      <w:marRight w:val="0"/>
      <w:marTop w:val="0"/>
      <w:marBottom w:val="0"/>
      <w:divBdr>
        <w:top w:val="none" w:sz="0" w:space="0" w:color="auto"/>
        <w:left w:val="none" w:sz="0" w:space="0" w:color="auto"/>
        <w:bottom w:val="none" w:sz="0" w:space="0" w:color="auto"/>
        <w:right w:val="none" w:sz="0" w:space="0" w:color="auto"/>
      </w:divBdr>
    </w:div>
    <w:div w:id="1852834383">
      <w:bodyDiv w:val="1"/>
      <w:marLeft w:val="0"/>
      <w:marRight w:val="0"/>
      <w:marTop w:val="0"/>
      <w:marBottom w:val="0"/>
      <w:divBdr>
        <w:top w:val="none" w:sz="0" w:space="0" w:color="auto"/>
        <w:left w:val="none" w:sz="0" w:space="0" w:color="auto"/>
        <w:bottom w:val="none" w:sz="0" w:space="0" w:color="auto"/>
        <w:right w:val="none" w:sz="0" w:space="0" w:color="auto"/>
      </w:divBdr>
    </w:div>
    <w:div w:id="1854494905">
      <w:bodyDiv w:val="1"/>
      <w:marLeft w:val="0"/>
      <w:marRight w:val="0"/>
      <w:marTop w:val="0"/>
      <w:marBottom w:val="0"/>
      <w:divBdr>
        <w:top w:val="none" w:sz="0" w:space="0" w:color="auto"/>
        <w:left w:val="none" w:sz="0" w:space="0" w:color="auto"/>
        <w:bottom w:val="none" w:sz="0" w:space="0" w:color="auto"/>
        <w:right w:val="none" w:sz="0" w:space="0" w:color="auto"/>
      </w:divBdr>
    </w:div>
    <w:div w:id="1854565954">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52082">
      <w:bodyDiv w:val="1"/>
      <w:marLeft w:val="0"/>
      <w:marRight w:val="0"/>
      <w:marTop w:val="0"/>
      <w:marBottom w:val="0"/>
      <w:divBdr>
        <w:top w:val="none" w:sz="0" w:space="0" w:color="auto"/>
        <w:left w:val="none" w:sz="0" w:space="0" w:color="auto"/>
        <w:bottom w:val="none" w:sz="0" w:space="0" w:color="auto"/>
        <w:right w:val="none" w:sz="0" w:space="0" w:color="auto"/>
      </w:divBdr>
    </w:div>
    <w:div w:id="1855069745">
      <w:bodyDiv w:val="1"/>
      <w:marLeft w:val="0"/>
      <w:marRight w:val="0"/>
      <w:marTop w:val="0"/>
      <w:marBottom w:val="0"/>
      <w:divBdr>
        <w:top w:val="none" w:sz="0" w:space="0" w:color="auto"/>
        <w:left w:val="none" w:sz="0" w:space="0" w:color="auto"/>
        <w:bottom w:val="none" w:sz="0" w:space="0" w:color="auto"/>
        <w:right w:val="none" w:sz="0" w:space="0" w:color="auto"/>
      </w:divBdr>
    </w:div>
    <w:div w:id="1855340790">
      <w:bodyDiv w:val="1"/>
      <w:marLeft w:val="0"/>
      <w:marRight w:val="0"/>
      <w:marTop w:val="0"/>
      <w:marBottom w:val="0"/>
      <w:divBdr>
        <w:top w:val="none" w:sz="0" w:space="0" w:color="auto"/>
        <w:left w:val="none" w:sz="0" w:space="0" w:color="auto"/>
        <w:bottom w:val="none" w:sz="0" w:space="0" w:color="auto"/>
        <w:right w:val="none" w:sz="0" w:space="0" w:color="auto"/>
      </w:divBdr>
    </w:div>
    <w:div w:id="1855653708">
      <w:bodyDiv w:val="1"/>
      <w:marLeft w:val="0"/>
      <w:marRight w:val="0"/>
      <w:marTop w:val="0"/>
      <w:marBottom w:val="0"/>
      <w:divBdr>
        <w:top w:val="none" w:sz="0" w:space="0" w:color="auto"/>
        <w:left w:val="none" w:sz="0" w:space="0" w:color="auto"/>
        <w:bottom w:val="none" w:sz="0" w:space="0" w:color="auto"/>
        <w:right w:val="none" w:sz="0" w:space="0" w:color="auto"/>
      </w:divBdr>
    </w:div>
    <w:div w:id="1855848792">
      <w:bodyDiv w:val="1"/>
      <w:marLeft w:val="0"/>
      <w:marRight w:val="0"/>
      <w:marTop w:val="0"/>
      <w:marBottom w:val="0"/>
      <w:divBdr>
        <w:top w:val="none" w:sz="0" w:space="0" w:color="auto"/>
        <w:left w:val="none" w:sz="0" w:space="0" w:color="auto"/>
        <w:bottom w:val="none" w:sz="0" w:space="0" w:color="auto"/>
        <w:right w:val="none" w:sz="0" w:space="0" w:color="auto"/>
      </w:divBdr>
    </w:div>
    <w:div w:id="1855879773">
      <w:bodyDiv w:val="1"/>
      <w:marLeft w:val="0"/>
      <w:marRight w:val="0"/>
      <w:marTop w:val="0"/>
      <w:marBottom w:val="0"/>
      <w:divBdr>
        <w:top w:val="none" w:sz="0" w:space="0" w:color="auto"/>
        <w:left w:val="none" w:sz="0" w:space="0" w:color="auto"/>
        <w:bottom w:val="none" w:sz="0" w:space="0" w:color="auto"/>
        <w:right w:val="none" w:sz="0" w:space="0" w:color="auto"/>
      </w:divBdr>
    </w:div>
    <w:div w:id="1856994414">
      <w:bodyDiv w:val="1"/>
      <w:marLeft w:val="0"/>
      <w:marRight w:val="0"/>
      <w:marTop w:val="0"/>
      <w:marBottom w:val="0"/>
      <w:divBdr>
        <w:top w:val="none" w:sz="0" w:space="0" w:color="auto"/>
        <w:left w:val="none" w:sz="0" w:space="0" w:color="auto"/>
        <w:bottom w:val="none" w:sz="0" w:space="0" w:color="auto"/>
        <w:right w:val="none" w:sz="0" w:space="0" w:color="auto"/>
      </w:divBdr>
    </w:div>
    <w:div w:id="1857039833">
      <w:bodyDiv w:val="1"/>
      <w:marLeft w:val="0"/>
      <w:marRight w:val="0"/>
      <w:marTop w:val="0"/>
      <w:marBottom w:val="0"/>
      <w:divBdr>
        <w:top w:val="none" w:sz="0" w:space="0" w:color="auto"/>
        <w:left w:val="none" w:sz="0" w:space="0" w:color="auto"/>
        <w:bottom w:val="none" w:sz="0" w:space="0" w:color="auto"/>
        <w:right w:val="none" w:sz="0" w:space="0" w:color="auto"/>
      </w:divBdr>
    </w:div>
    <w:div w:id="1857110452">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7691881">
      <w:bodyDiv w:val="1"/>
      <w:marLeft w:val="0"/>
      <w:marRight w:val="0"/>
      <w:marTop w:val="0"/>
      <w:marBottom w:val="0"/>
      <w:divBdr>
        <w:top w:val="none" w:sz="0" w:space="0" w:color="auto"/>
        <w:left w:val="none" w:sz="0" w:space="0" w:color="auto"/>
        <w:bottom w:val="none" w:sz="0" w:space="0" w:color="auto"/>
        <w:right w:val="none" w:sz="0" w:space="0" w:color="auto"/>
      </w:divBdr>
    </w:div>
    <w:div w:id="1857966302">
      <w:bodyDiv w:val="1"/>
      <w:marLeft w:val="0"/>
      <w:marRight w:val="0"/>
      <w:marTop w:val="0"/>
      <w:marBottom w:val="0"/>
      <w:divBdr>
        <w:top w:val="none" w:sz="0" w:space="0" w:color="auto"/>
        <w:left w:val="none" w:sz="0" w:space="0" w:color="auto"/>
        <w:bottom w:val="none" w:sz="0" w:space="0" w:color="auto"/>
        <w:right w:val="none" w:sz="0" w:space="0" w:color="auto"/>
      </w:divBdr>
    </w:div>
    <w:div w:id="1858233112">
      <w:bodyDiv w:val="1"/>
      <w:marLeft w:val="0"/>
      <w:marRight w:val="0"/>
      <w:marTop w:val="0"/>
      <w:marBottom w:val="0"/>
      <w:divBdr>
        <w:top w:val="none" w:sz="0" w:space="0" w:color="auto"/>
        <w:left w:val="none" w:sz="0" w:space="0" w:color="auto"/>
        <w:bottom w:val="none" w:sz="0" w:space="0" w:color="auto"/>
        <w:right w:val="none" w:sz="0" w:space="0" w:color="auto"/>
      </w:divBdr>
    </w:div>
    <w:div w:id="1858234820">
      <w:bodyDiv w:val="1"/>
      <w:marLeft w:val="0"/>
      <w:marRight w:val="0"/>
      <w:marTop w:val="0"/>
      <w:marBottom w:val="0"/>
      <w:divBdr>
        <w:top w:val="none" w:sz="0" w:space="0" w:color="auto"/>
        <w:left w:val="none" w:sz="0" w:space="0" w:color="auto"/>
        <w:bottom w:val="none" w:sz="0" w:space="0" w:color="auto"/>
        <w:right w:val="none" w:sz="0" w:space="0" w:color="auto"/>
      </w:divBdr>
    </w:div>
    <w:div w:id="1858501362">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1625974">
      <w:bodyDiv w:val="1"/>
      <w:marLeft w:val="0"/>
      <w:marRight w:val="0"/>
      <w:marTop w:val="0"/>
      <w:marBottom w:val="0"/>
      <w:divBdr>
        <w:top w:val="none" w:sz="0" w:space="0" w:color="auto"/>
        <w:left w:val="none" w:sz="0" w:space="0" w:color="auto"/>
        <w:bottom w:val="none" w:sz="0" w:space="0" w:color="auto"/>
        <w:right w:val="none" w:sz="0" w:space="0" w:color="auto"/>
      </w:divBdr>
    </w:div>
    <w:div w:id="1861969573">
      <w:bodyDiv w:val="1"/>
      <w:marLeft w:val="0"/>
      <w:marRight w:val="0"/>
      <w:marTop w:val="0"/>
      <w:marBottom w:val="0"/>
      <w:divBdr>
        <w:top w:val="none" w:sz="0" w:space="0" w:color="auto"/>
        <w:left w:val="none" w:sz="0" w:space="0" w:color="auto"/>
        <w:bottom w:val="none" w:sz="0" w:space="0" w:color="auto"/>
        <w:right w:val="none" w:sz="0" w:space="0" w:color="auto"/>
      </w:divBdr>
    </w:div>
    <w:div w:id="1862738589">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631893">
      <w:bodyDiv w:val="1"/>
      <w:marLeft w:val="0"/>
      <w:marRight w:val="0"/>
      <w:marTop w:val="0"/>
      <w:marBottom w:val="0"/>
      <w:divBdr>
        <w:top w:val="none" w:sz="0" w:space="0" w:color="auto"/>
        <w:left w:val="none" w:sz="0" w:space="0" w:color="auto"/>
        <w:bottom w:val="none" w:sz="0" w:space="0" w:color="auto"/>
        <w:right w:val="none" w:sz="0" w:space="0" w:color="auto"/>
      </w:divBdr>
    </w:div>
    <w:div w:id="1865097540">
      <w:bodyDiv w:val="1"/>
      <w:marLeft w:val="0"/>
      <w:marRight w:val="0"/>
      <w:marTop w:val="0"/>
      <w:marBottom w:val="0"/>
      <w:divBdr>
        <w:top w:val="none" w:sz="0" w:space="0" w:color="auto"/>
        <w:left w:val="none" w:sz="0" w:space="0" w:color="auto"/>
        <w:bottom w:val="none" w:sz="0" w:space="0" w:color="auto"/>
        <w:right w:val="none" w:sz="0" w:space="0" w:color="auto"/>
      </w:divBdr>
    </w:div>
    <w:div w:id="1865483463">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6939640">
      <w:bodyDiv w:val="1"/>
      <w:marLeft w:val="0"/>
      <w:marRight w:val="0"/>
      <w:marTop w:val="0"/>
      <w:marBottom w:val="0"/>
      <w:divBdr>
        <w:top w:val="none" w:sz="0" w:space="0" w:color="auto"/>
        <w:left w:val="none" w:sz="0" w:space="0" w:color="auto"/>
        <w:bottom w:val="none" w:sz="0" w:space="0" w:color="auto"/>
        <w:right w:val="none" w:sz="0" w:space="0" w:color="auto"/>
      </w:divBdr>
    </w:div>
    <w:div w:id="1867786794">
      <w:bodyDiv w:val="1"/>
      <w:marLeft w:val="0"/>
      <w:marRight w:val="0"/>
      <w:marTop w:val="0"/>
      <w:marBottom w:val="0"/>
      <w:divBdr>
        <w:top w:val="none" w:sz="0" w:space="0" w:color="auto"/>
        <w:left w:val="none" w:sz="0" w:space="0" w:color="auto"/>
        <w:bottom w:val="none" w:sz="0" w:space="0" w:color="auto"/>
        <w:right w:val="none" w:sz="0" w:space="0" w:color="auto"/>
      </w:divBdr>
    </w:div>
    <w:div w:id="1868054725">
      <w:bodyDiv w:val="1"/>
      <w:marLeft w:val="0"/>
      <w:marRight w:val="0"/>
      <w:marTop w:val="0"/>
      <w:marBottom w:val="0"/>
      <w:divBdr>
        <w:top w:val="none" w:sz="0" w:space="0" w:color="auto"/>
        <w:left w:val="none" w:sz="0" w:space="0" w:color="auto"/>
        <w:bottom w:val="none" w:sz="0" w:space="0" w:color="auto"/>
        <w:right w:val="none" w:sz="0" w:space="0" w:color="auto"/>
      </w:divBdr>
    </w:div>
    <w:div w:id="1868715177">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68908519">
      <w:bodyDiv w:val="1"/>
      <w:marLeft w:val="0"/>
      <w:marRight w:val="0"/>
      <w:marTop w:val="0"/>
      <w:marBottom w:val="0"/>
      <w:divBdr>
        <w:top w:val="none" w:sz="0" w:space="0" w:color="auto"/>
        <w:left w:val="none" w:sz="0" w:space="0" w:color="auto"/>
        <w:bottom w:val="none" w:sz="0" w:space="0" w:color="auto"/>
        <w:right w:val="none" w:sz="0" w:space="0" w:color="auto"/>
      </w:divBdr>
    </w:div>
    <w:div w:id="1869177093">
      <w:bodyDiv w:val="1"/>
      <w:marLeft w:val="0"/>
      <w:marRight w:val="0"/>
      <w:marTop w:val="0"/>
      <w:marBottom w:val="0"/>
      <w:divBdr>
        <w:top w:val="none" w:sz="0" w:space="0" w:color="auto"/>
        <w:left w:val="none" w:sz="0" w:space="0" w:color="auto"/>
        <w:bottom w:val="none" w:sz="0" w:space="0" w:color="auto"/>
        <w:right w:val="none" w:sz="0" w:space="0" w:color="auto"/>
      </w:divBdr>
    </w:div>
    <w:div w:id="1869442723">
      <w:bodyDiv w:val="1"/>
      <w:marLeft w:val="0"/>
      <w:marRight w:val="0"/>
      <w:marTop w:val="0"/>
      <w:marBottom w:val="0"/>
      <w:divBdr>
        <w:top w:val="none" w:sz="0" w:space="0" w:color="auto"/>
        <w:left w:val="none" w:sz="0" w:space="0" w:color="auto"/>
        <w:bottom w:val="none" w:sz="0" w:space="0" w:color="auto"/>
        <w:right w:val="none" w:sz="0" w:space="0" w:color="auto"/>
      </w:divBdr>
    </w:div>
    <w:div w:id="1869753053">
      <w:bodyDiv w:val="1"/>
      <w:marLeft w:val="0"/>
      <w:marRight w:val="0"/>
      <w:marTop w:val="0"/>
      <w:marBottom w:val="0"/>
      <w:divBdr>
        <w:top w:val="none" w:sz="0" w:space="0" w:color="auto"/>
        <w:left w:val="none" w:sz="0" w:space="0" w:color="auto"/>
        <w:bottom w:val="none" w:sz="0" w:space="0" w:color="auto"/>
        <w:right w:val="none" w:sz="0" w:space="0" w:color="auto"/>
      </w:divBdr>
    </w:div>
    <w:div w:id="1870799467">
      <w:bodyDiv w:val="1"/>
      <w:marLeft w:val="0"/>
      <w:marRight w:val="0"/>
      <w:marTop w:val="0"/>
      <w:marBottom w:val="0"/>
      <w:divBdr>
        <w:top w:val="none" w:sz="0" w:space="0" w:color="auto"/>
        <w:left w:val="none" w:sz="0" w:space="0" w:color="auto"/>
        <w:bottom w:val="none" w:sz="0" w:space="0" w:color="auto"/>
        <w:right w:val="none" w:sz="0" w:space="0" w:color="auto"/>
      </w:divBdr>
    </w:div>
    <w:div w:id="1871724011">
      <w:bodyDiv w:val="1"/>
      <w:marLeft w:val="0"/>
      <w:marRight w:val="0"/>
      <w:marTop w:val="0"/>
      <w:marBottom w:val="0"/>
      <w:divBdr>
        <w:top w:val="none" w:sz="0" w:space="0" w:color="auto"/>
        <w:left w:val="none" w:sz="0" w:space="0" w:color="auto"/>
        <w:bottom w:val="none" w:sz="0" w:space="0" w:color="auto"/>
        <w:right w:val="none" w:sz="0" w:space="0" w:color="auto"/>
      </w:divBdr>
    </w:div>
    <w:div w:id="1872376071">
      <w:bodyDiv w:val="1"/>
      <w:marLeft w:val="0"/>
      <w:marRight w:val="0"/>
      <w:marTop w:val="0"/>
      <w:marBottom w:val="0"/>
      <w:divBdr>
        <w:top w:val="none" w:sz="0" w:space="0" w:color="auto"/>
        <w:left w:val="none" w:sz="0" w:space="0" w:color="auto"/>
        <w:bottom w:val="none" w:sz="0" w:space="0" w:color="auto"/>
        <w:right w:val="none" w:sz="0" w:space="0" w:color="auto"/>
      </w:divBdr>
    </w:div>
    <w:div w:id="1872498108">
      <w:bodyDiv w:val="1"/>
      <w:marLeft w:val="0"/>
      <w:marRight w:val="0"/>
      <w:marTop w:val="0"/>
      <w:marBottom w:val="0"/>
      <w:divBdr>
        <w:top w:val="none" w:sz="0" w:space="0" w:color="auto"/>
        <w:left w:val="none" w:sz="0" w:space="0" w:color="auto"/>
        <w:bottom w:val="none" w:sz="0" w:space="0" w:color="auto"/>
        <w:right w:val="none" w:sz="0" w:space="0" w:color="auto"/>
      </w:divBdr>
    </w:div>
    <w:div w:id="1873494705">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885723">
      <w:bodyDiv w:val="1"/>
      <w:marLeft w:val="0"/>
      <w:marRight w:val="0"/>
      <w:marTop w:val="0"/>
      <w:marBottom w:val="0"/>
      <w:divBdr>
        <w:top w:val="none" w:sz="0" w:space="0" w:color="auto"/>
        <w:left w:val="none" w:sz="0" w:space="0" w:color="auto"/>
        <w:bottom w:val="none" w:sz="0" w:space="0" w:color="auto"/>
        <w:right w:val="none" w:sz="0" w:space="0" w:color="auto"/>
      </w:divBdr>
    </w:div>
    <w:div w:id="1875000771">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461331">
      <w:bodyDiv w:val="1"/>
      <w:marLeft w:val="0"/>
      <w:marRight w:val="0"/>
      <w:marTop w:val="0"/>
      <w:marBottom w:val="0"/>
      <w:divBdr>
        <w:top w:val="none" w:sz="0" w:space="0" w:color="auto"/>
        <w:left w:val="none" w:sz="0" w:space="0" w:color="auto"/>
        <w:bottom w:val="none" w:sz="0" w:space="0" w:color="auto"/>
        <w:right w:val="none" w:sz="0" w:space="0" w:color="auto"/>
      </w:divBdr>
    </w:div>
    <w:div w:id="1876236542">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311192">
      <w:bodyDiv w:val="1"/>
      <w:marLeft w:val="0"/>
      <w:marRight w:val="0"/>
      <w:marTop w:val="0"/>
      <w:marBottom w:val="0"/>
      <w:divBdr>
        <w:top w:val="none" w:sz="0" w:space="0" w:color="auto"/>
        <w:left w:val="none" w:sz="0" w:space="0" w:color="auto"/>
        <w:bottom w:val="none" w:sz="0" w:space="0" w:color="auto"/>
        <w:right w:val="none" w:sz="0" w:space="0" w:color="auto"/>
      </w:divBdr>
    </w:div>
    <w:div w:id="1876698228">
      <w:bodyDiv w:val="1"/>
      <w:marLeft w:val="0"/>
      <w:marRight w:val="0"/>
      <w:marTop w:val="0"/>
      <w:marBottom w:val="0"/>
      <w:divBdr>
        <w:top w:val="none" w:sz="0" w:space="0" w:color="auto"/>
        <w:left w:val="none" w:sz="0" w:space="0" w:color="auto"/>
        <w:bottom w:val="none" w:sz="0" w:space="0" w:color="auto"/>
        <w:right w:val="none" w:sz="0" w:space="0" w:color="auto"/>
      </w:divBdr>
    </w:div>
    <w:div w:id="1877504293">
      <w:bodyDiv w:val="1"/>
      <w:marLeft w:val="0"/>
      <w:marRight w:val="0"/>
      <w:marTop w:val="0"/>
      <w:marBottom w:val="0"/>
      <w:divBdr>
        <w:top w:val="none" w:sz="0" w:space="0" w:color="auto"/>
        <w:left w:val="none" w:sz="0" w:space="0" w:color="auto"/>
        <w:bottom w:val="none" w:sz="0" w:space="0" w:color="auto"/>
        <w:right w:val="none" w:sz="0" w:space="0" w:color="auto"/>
      </w:divBdr>
    </w:div>
    <w:div w:id="1877505365">
      <w:bodyDiv w:val="1"/>
      <w:marLeft w:val="0"/>
      <w:marRight w:val="0"/>
      <w:marTop w:val="0"/>
      <w:marBottom w:val="0"/>
      <w:divBdr>
        <w:top w:val="none" w:sz="0" w:space="0" w:color="auto"/>
        <w:left w:val="none" w:sz="0" w:space="0" w:color="auto"/>
        <w:bottom w:val="none" w:sz="0" w:space="0" w:color="auto"/>
        <w:right w:val="none" w:sz="0" w:space="0" w:color="auto"/>
      </w:divBdr>
    </w:div>
    <w:div w:id="1877810109">
      <w:bodyDiv w:val="1"/>
      <w:marLeft w:val="0"/>
      <w:marRight w:val="0"/>
      <w:marTop w:val="0"/>
      <w:marBottom w:val="0"/>
      <w:divBdr>
        <w:top w:val="none" w:sz="0" w:space="0" w:color="auto"/>
        <w:left w:val="none" w:sz="0" w:space="0" w:color="auto"/>
        <w:bottom w:val="none" w:sz="0" w:space="0" w:color="auto"/>
        <w:right w:val="none" w:sz="0" w:space="0" w:color="auto"/>
      </w:divBdr>
    </w:div>
    <w:div w:id="1877934389">
      <w:bodyDiv w:val="1"/>
      <w:marLeft w:val="0"/>
      <w:marRight w:val="0"/>
      <w:marTop w:val="0"/>
      <w:marBottom w:val="0"/>
      <w:divBdr>
        <w:top w:val="none" w:sz="0" w:space="0" w:color="auto"/>
        <w:left w:val="none" w:sz="0" w:space="0" w:color="auto"/>
        <w:bottom w:val="none" w:sz="0" w:space="0" w:color="auto"/>
        <w:right w:val="none" w:sz="0" w:space="0" w:color="auto"/>
      </w:divBdr>
    </w:div>
    <w:div w:id="1878544365">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79901386">
      <w:bodyDiv w:val="1"/>
      <w:marLeft w:val="0"/>
      <w:marRight w:val="0"/>
      <w:marTop w:val="0"/>
      <w:marBottom w:val="0"/>
      <w:divBdr>
        <w:top w:val="none" w:sz="0" w:space="0" w:color="auto"/>
        <w:left w:val="none" w:sz="0" w:space="0" w:color="auto"/>
        <w:bottom w:val="none" w:sz="0" w:space="0" w:color="auto"/>
        <w:right w:val="none" w:sz="0" w:space="0" w:color="auto"/>
      </w:divBdr>
    </w:div>
    <w:div w:id="1880125624">
      <w:bodyDiv w:val="1"/>
      <w:marLeft w:val="0"/>
      <w:marRight w:val="0"/>
      <w:marTop w:val="0"/>
      <w:marBottom w:val="0"/>
      <w:divBdr>
        <w:top w:val="none" w:sz="0" w:space="0" w:color="auto"/>
        <w:left w:val="none" w:sz="0" w:space="0" w:color="auto"/>
        <w:bottom w:val="none" w:sz="0" w:space="0" w:color="auto"/>
        <w:right w:val="none" w:sz="0" w:space="0" w:color="auto"/>
      </w:divBdr>
    </w:div>
    <w:div w:id="1880431066">
      <w:bodyDiv w:val="1"/>
      <w:marLeft w:val="0"/>
      <w:marRight w:val="0"/>
      <w:marTop w:val="0"/>
      <w:marBottom w:val="0"/>
      <w:divBdr>
        <w:top w:val="none" w:sz="0" w:space="0" w:color="auto"/>
        <w:left w:val="none" w:sz="0" w:space="0" w:color="auto"/>
        <w:bottom w:val="none" w:sz="0" w:space="0" w:color="auto"/>
        <w:right w:val="none" w:sz="0" w:space="0" w:color="auto"/>
      </w:divBdr>
    </w:div>
    <w:div w:id="1880623298">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3010208">
      <w:bodyDiv w:val="1"/>
      <w:marLeft w:val="0"/>
      <w:marRight w:val="0"/>
      <w:marTop w:val="0"/>
      <w:marBottom w:val="0"/>
      <w:divBdr>
        <w:top w:val="none" w:sz="0" w:space="0" w:color="auto"/>
        <w:left w:val="none" w:sz="0" w:space="0" w:color="auto"/>
        <w:bottom w:val="none" w:sz="0" w:space="0" w:color="auto"/>
        <w:right w:val="none" w:sz="0" w:space="0" w:color="auto"/>
      </w:divBdr>
    </w:div>
    <w:div w:id="1883708585">
      <w:bodyDiv w:val="1"/>
      <w:marLeft w:val="0"/>
      <w:marRight w:val="0"/>
      <w:marTop w:val="0"/>
      <w:marBottom w:val="0"/>
      <w:divBdr>
        <w:top w:val="none" w:sz="0" w:space="0" w:color="auto"/>
        <w:left w:val="none" w:sz="0" w:space="0" w:color="auto"/>
        <w:bottom w:val="none" w:sz="0" w:space="0" w:color="auto"/>
        <w:right w:val="none" w:sz="0" w:space="0" w:color="auto"/>
      </w:divBdr>
    </w:div>
    <w:div w:id="1883857807">
      <w:bodyDiv w:val="1"/>
      <w:marLeft w:val="0"/>
      <w:marRight w:val="0"/>
      <w:marTop w:val="0"/>
      <w:marBottom w:val="0"/>
      <w:divBdr>
        <w:top w:val="none" w:sz="0" w:space="0" w:color="auto"/>
        <w:left w:val="none" w:sz="0" w:space="0" w:color="auto"/>
        <w:bottom w:val="none" w:sz="0" w:space="0" w:color="auto"/>
        <w:right w:val="none" w:sz="0" w:space="0" w:color="auto"/>
      </w:divBdr>
    </w:div>
    <w:div w:id="1884560274">
      <w:bodyDiv w:val="1"/>
      <w:marLeft w:val="0"/>
      <w:marRight w:val="0"/>
      <w:marTop w:val="0"/>
      <w:marBottom w:val="0"/>
      <w:divBdr>
        <w:top w:val="none" w:sz="0" w:space="0" w:color="auto"/>
        <w:left w:val="none" w:sz="0" w:space="0" w:color="auto"/>
        <w:bottom w:val="none" w:sz="0" w:space="0" w:color="auto"/>
        <w:right w:val="none" w:sz="0" w:space="0" w:color="auto"/>
      </w:divBdr>
    </w:div>
    <w:div w:id="1884898594">
      <w:bodyDiv w:val="1"/>
      <w:marLeft w:val="0"/>
      <w:marRight w:val="0"/>
      <w:marTop w:val="0"/>
      <w:marBottom w:val="0"/>
      <w:divBdr>
        <w:top w:val="none" w:sz="0" w:space="0" w:color="auto"/>
        <w:left w:val="none" w:sz="0" w:space="0" w:color="auto"/>
        <w:bottom w:val="none" w:sz="0" w:space="0" w:color="auto"/>
        <w:right w:val="none" w:sz="0" w:space="0" w:color="auto"/>
      </w:divBdr>
    </w:div>
    <w:div w:id="1885019500">
      <w:bodyDiv w:val="1"/>
      <w:marLeft w:val="0"/>
      <w:marRight w:val="0"/>
      <w:marTop w:val="0"/>
      <w:marBottom w:val="0"/>
      <w:divBdr>
        <w:top w:val="none" w:sz="0" w:space="0" w:color="auto"/>
        <w:left w:val="none" w:sz="0" w:space="0" w:color="auto"/>
        <w:bottom w:val="none" w:sz="0" w:space="0" w:color="auto"/>
        <w:right w:val="none" w:sz="0" w:space="0" w:color="auto"/>
      </w:divBdr>
    </w:div>
    <w:div w:id="1886015354">
      <w:bodyDiv w:val="1"/>
      <w:marLeft w:val="0"/>
      <w:marRight w:val="0"/>
      <w:marTop w:val="0"/>
      <w:marBottom w:val="0"/>
      <w:divBdr>
        <w:top w:val="none" w:sz="0" w:space="0" w:color="auto"/>
        <w:left w:val="none" w:sz="0" w:space="0" w:color="auto"/>
        <w:bottom w:val="none" w:sz="0" w:space="0" w:color="auto"/>
        <w:right w:val="none" w:sz="0" w:space="0" w:color="auto"/>
      </w:divBdr>
    </w:div>
    <w:div w:id="1886481792">
      <w:bodyDiv w:val="1"/>
      <w:marLeft w:val="0"/>
      <w:marRight w:val="0"/>
      <w:marTop w:val="0"/>
      <w:marBottom w:val="0"/>
      <w:divBdr>
        <w:top w:val="none" w:sz="0" w:space="0" w:color="auto"/>
        <w:left w:val="none" w:sz="0" w:space="0" w:color="auto"/>
        <w:bottom w:val="none" w:sz="0" w:space="0" w:color="auto"/>
        <w:right w:val="none" w:sz="0" w:space="0" w:color="auto"/>
      </w:divBdr>
    </w:div>
    <w:div w:id="1886788786">
      <w:bodyDiv w:val="1"/>
      <w:marLeft w:val="0"/>
      <w:marRight w:val="0"/>
      <w:marTop w:val="0"/>
      <w:marBottom w:val="0"/>
      <w:divBdr>
        <w:top w:val="none" w:sz="0" w:space="0" w:color="auto"/>
        <w:left w:val="none" w:sz="0" w:space="0" w:color="auto"/>
        <w:bottom w:val="none" w:sz="0" w:space="0" w:color="auto"/>
        <w:right w:val="none" w:sz="0" w:space="0" w:color="auto"/>
      </w:divBdr>
    </w:div>
    <w:div w:id="1886791305">
      <w:bodyDiv w:val="1"/>
      <w:marLeft w:val="0"/>
      <w:marRight w:val="0"/>
      <w:marTop w:val="0"/>
      <w:marBottom w:val="0"/>
      <w:divBdr>
        <w:top w:val="none" w:sz="0" w:space="0" w:color="auto"/>
        <w:left w:val="none" w:sz="0" w:space="0" w:color="auto"/>
        <w:bottom w:val="none" w:sz="0" w:space="0" w:color="auto"/>
        <w:right w:val="none" w:sz="0" w:space="0" w:color="auto"/>
      </w:divBdr>
    </w:div>
    <w:div w:id="1887259614">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89562117">
      <w:bodyDiv w:val="1"/>
      <w:marLeft w:val="0"/>
      <w:marRight w:val="0"/>
      <w:marTop w:val="0"/>
      <w:marBottom w:val="0"/>
      <w:divBdr>
        <w:top w:val="none" w:sz="0" w:space="0" w:color="auto"/>
        <w:left w:val="none" w:sz="0" w:space="0" w:color="auto"/>
        <w:bottom w:val="none" w:sz="0" w:space="0" w:color="auto"/>
        <w:right w:val="none" w:sz="0" w:space="0" w:color="auto"/>
      </w:divBdr>
    </w:div>
    <w:div w:id="1890335586">
      <w:bodyDiv w:val="1"/>
      <w:marLeft w:val="0"/>
      <w:marRight w:val="0"/>
      <w:marTop w:val="0"/>
      <w:marBottom w:val="0"/>
      <w:divBdr>
        <w:top w:val="none" w:sz="0" w:space="0" w:color="auto"/>
        <w:left w:val="none" w:sz="0" w:space="0" w:color="auto"/>
        <w:bottom w:val="none" w:sz="0" w:space="0" w:color="auto"/>
        <w:right w:val="none" w:sz="0" w:space="0" w:color="auto"/>
      </w:divBdr>
    </w:div>
    <w:div w:id="1890803047">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375986">
      <w:bodyDiv w:val="1"/>
      <w:marLeft w:val="0"/>
      <w:marRight w:val="0"/>
      <w:marTop w:val="0"/>
      <w:marBottom w:val="0"/>
      <w:divBdr>
        <w:top w:val="none" w:sz="0" w:space="0" w:color="auto"/>
        <w:left w:val="none" w:sz="0" w:space="0" w:color="auto"/>
        <w:bottom w:val="none" w:sz="0" w:space="0" w:color="auto"/>
        <w:right w:val="none" w:sz="0" w:space="0" w:color="auto"/>
      </w:divBdr>
    </w:div>
    <w:div w:id="1891724662">
      <w:bodyDiv w:val="1"/>
      <w:marLeft w:val="0"/>
      <w:marRight w:val="0"/>
      <w:marTop w:val="0"/>
      <w:marBottom w:val="0"/>
      <w:divBdr>
        <w:top w:val="none" w:sz="0" w:space="0" w:color="auto"/>
        <w:left w:val="none" w:sz="0" w:space="0" w:color="auto"/>
        <w:bottom w:val="none" w:sz="0" w:space="0" w:color="auto"/>
        <w:right w:val="none" w:sz="0" w:space="0" w:color="auto"/>
      </w:divBdr>
    </w:div>
    <w:div w:id="1891762257">
      <w:bodyDiv w:val="1"/>
      <w:marLeft w:val="0"/>
      <w:marRight w:val="0"/>
      <w:marTop w:val="0"/>
      <w:marBottom w:val="0"/>
      <w:divBdr>
        <w:top w:val="none" w:sz="0" w:space="0" w:color="auto"/>
        <w:left w:val="none" w:sz="0" w:space="0" w:color="auto"/>
        <w:bottom w:val="none" w:sz="0" w:space="0" w:color="auto"/>
        <w:right w:val="none" w:sz="0" w:space="0" w:color="auto"/>
      </w:divBdr>
    </w:div>
    <w:div w:id="1892225255">
      <w:bodyDiv w:val="1"/>
      <w:marLeft w:val="0"/>
      <w:marRight w:val="0"/>
      <w:marTop w:val="0"/>
      <w:marBottom w:val="0"/>
      <w:divBdr>
        <w:top w:val="none" w:sz="0" w:space="0" w:color="auto"/>
        <w:left w:val="none" w:sz="0" w:space="0" w:color="auto"/>
        <w:bottom w:val="none" w:sz="0" w:space="0" w:color="auto"/>
        <w:right w:val="none" w:sz="0" w:space="0" w:color="auto"/>
      </w:divBdr>
    </w:div>
    <w:div w:id="1892493346">
      <w:bodyDiv w:val="1"/>
      <w:marLeft w:val="0"/>
      <w:marRight w:val="0"/>
      <w:marTop w:val="0"/>
      <w:marBottom w:val="0"/>
      <w:divBdr>
        <w:top w:val="none" w:sz="0" w:space="0" w:color="auto"/>
        <w:left w:val="none" w:sz="0" w:space="0" w:color="auto"/>
        <w:bottom w:val="none" w:sz="0" w:space="0" w:color="auto"/>
        <w:right w:val="none" w:sz="0" w:space="0" w:color="auto"/>
      </w:divBdr>
    </w:div>
    <w:div w:id="1892499301">
      <w:bodyDiv w:val="1"/>
      <w:marLeft w:val="0"/>
      <w:marRight w:val="0"/>
      <w:marTop w:val="0"/>
      <w:marBottom w:val="0"/>
      <w:divBdr>
        <w:top w:val="none" w:sz="0" w:space="0" w:color="auto"/>
        <w:left w:val="none" w:sz="0" w:space="0" w:color="auto"/>
        <w:bottom w:val="none" w:sz="0" w:space="0" w:color="auto"/>
        <w:right w:val="none" w:sz="0" w:space="0" w:color="auto"/>
      </w:divBdr>
    </w:div>
    <w:div w:id="1892695443">
      <w:bodyDiv w:val="1"/>
      <w:marLeft w:val="0"/>
      <w:marRight w:val="0"/>
      <w:marTop w:val="0"/>
      <w:marBottom w:val="0"/>
      <w:divBdr>
        <w:top w:val="none" w:sz="0" w:space="0" w:color="auto"/>
        <w:left w:val="none" w:sz="0" w:space="0" w:color="auto"/>
        <w:bottom w:val="none" w:sz="0" w:space="0" w:color="auto"/>
        <w:right w:val="none" w:sz="0" w:space="0" w:color="auto"/>
      </w:divBdr>
    </w:div>
    <w:div w:id="1892960086">
      <w:bodyDiv w:val="1"/>
      <w:marLeft w:val="0"/>
      <w:marRight w:val="0"/>
      <w:marTop w:val="0"/>
      <w:marBottom w:val="0"/>
      <w:divBdr>
        <w:top w:val="none" w:sz="0" w:space="0" w:color="auto"/>
        <w:left w:val="none" w:sz="0" w:space="0" w:color="auto"/>
        <w:bottom w:val="none" w:sz="0" w:space="0" w:color="auto"/>
        <w:right w:val="none" w:sz="0" w:space="0" w:color="auto"/>
      </w:divBdr>
    </w:div>
    <w:div w:id="1893150743">
      <w:bodyDiv w:val="1"/>
      <w:marLeft w:val="0"/>
      <w:marRight w:val="0"/>
      <w:marTop w:val="0"/>
      <w:marBottom w:val="0"/>
      <w:divBdr>
        <w:top w:val="none" w:sz="0" w:space="0" w:color="auto"/>
        <w:left w:val="none" w:sz="0" w:space="0" w:color="auto"/>
        <w:bottom w:val="none" w:sz="0" w:space="0" w:color="auto"/>
        <w:right w:val="none" w:sz="0" w:space="0" w:color="auto"/>
      </w:divBdr>
    </w:div>
    <w:div w:id="1894388703">
      <w:bodyDiv w:val="1"/>
      <w:marLeft w:val="0"/>
      <w:marRight w:val="0"/>
      <w:marTop w:val="0"/>
      <w:marBottom w:val="0"/>
      <w:divBdr>
        <w:top w:val="none" w:sz="0" w:space="0" w:color="auto"/>
        <w:left w:val="none" w:sz="0" w:space="0" w:color="auto"/>
        <w:bottom w:val="none" w:sz="0" w:space="0" w:color="auto"/>
        <w:right w:val="none" w:sz="0" w:space="0" w:color="auto"/>
      </w:divBdr>
    </w:div>
    <w:div w:id="1894466750">
      <w:bodyDiv w:val="1"/>
      <w:marLeft w:val="0"/>
      <w:marRight w:val="0"/>
      <w:marTop w:val="0"/>
      <w:marBottom w:val="0"/>
      <w:divBdr>
        <w:top w:val="none" w:sz="0" w:space="0" w:color="auto"/>
        <w:left w:val="none" w:sz="0" w:space="0" w:color="auto"/>
        <w:bottom w:val="none" w:sz="0" w:space="0" w:color="auto"/>
        <w:right w:val="none" w:sz="0" w:space="0" w:color="auto"/>
      </w:divBdr>
    </w:div>
    <w:div w:id="1894653219">
      <w:bodyDiv w:val="1"/>
      <w:marLeft w:val="0"/>
      <w:marRight w:val="0"/>
      <w:marTop w:val="0"/>
      <w:marBottom w:val="0"/>
      <w:divBdr>
        <w:top w:val="none" w:sz="0" w:space="0" w:color="auto"/>
        <w:left w:val="none" w:sz="0" w:space="0" w:color="auto"/>
        <w:bottom w:val="none" w:sz="0" w:space="0" w:color="auto"/>
        <w:right w:val="none" w:sz="0" w:space="0" w:color="auto"/>
      </w:divBdr>
    </w:div>
    <w:div w:id="1894848226">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4927574">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849557">
      <w:bodyDiv w:val="1"/>
      <w:marLeft w:val="0"/>
      <w:marRight w:val="0"/>
      <w:marTop w:val="0"/>
      <w:marBottom w:val="0"/>
      <w:divBdr>
        <w:top w:val="none" w:sz="0" w:space="0" w:color="auto"/>
        <w:left w:val="none" w:sz="0" w:space="0" w:color="auto"/>
        <w:bottom w:val="none" w:sz="0" w:space="0" w:color="auto"/>
        <w:right w:val="none" w:sz="0" w:space="0" w:color="auto"/>
      </w:divBdr>
    </w:div>
    <w:div w:id="1895964276">
      <w:bodyDiv w:val="1"/>
      <w:marLeft w:val="0"/>
      <w:marRight w:val="0"/>
      <w:marTop w:val="0"/>
      <w:marBottom w:val="0"/>
      <w:divBdr>
        <w:top w:val="none" w:sz="0" w:space="0" w:color="auto"/>
        <w:left w:val="none" w:sz="0" w:space="0" w:color="auto"/>
        <w:bottom w:val="none" w:sz="0" w:space="0" w:color="auto"/>
        <w:right w:val="none" w:sz="0" w:space="0" w:color="auto"/>
      </w:divBdr>
    </w:div>
    <w:div w:id="1896965094">
      <w:bodyDiv w:val="1"/>
      <w:marLeft w:val="0"/>
      <w:marRight w:val="0"/>
      <w:marTop w:val="0"/>
      <w:marBottom w:val="0"/>
      <w:divBdr>
        <w:top w:val="none" w:sz="0" w:space="0" w:color="auto"/>
        <w:left w:val="none" w:sz="0" w:space="0" w:color="auto"/>
        <w:bottom w:val="none" w:sz="0" w:space="0" w:color="auto"/>
        <w:right w:val="none" w:sz="0" w:space="0" w:color="auto"/>
      </w:divBdr>
    </w:div>
    <w:div w:id="1897546941">
      <w:bodyDiv w:val="1"/>
      <w:marLeft w:val="0"/>
      <w:marRight w:val="0"/>
      <w:marTop w:val="0"/>
      <w:marBottom w:val="0"/>
      <w:divBdr>
        <w:top w:val="none" w:sz="0" w:space="0" w:color="auto"/>
        <w:left w:val="none" w:sz="0" w:space="0" w:color="auto"/>
        <w:bottom w:val="none" w:sz="0" w:space="0" w:color="auto"/>
        <w:right w:val="none" w:sz="0" w:space="0" w:color="auto"/>
      </w:divBdr>
    </w:div>
    <w:div w:id="1898007884">
      <w:bodyDiv w:val="1"/>
      <w:marLeft w:val="0"/>
      <w:marRight w:val="0"/>
      <w:marTop w:val="0"/>
      <w:marBottom w:val="0"/>
      <w:divBdr>
        <w:top w:val="none" w:sz="0" w:space="0" w:color="auto"/>
        <w:left w:val="none" w:sz="0" w:space="0" w:color="auto"/>
        <w:bottom w:val="none" w:sz="0" w:space="0" w:color="auto"/>
        <w:right w:val="none" w:sz="0" w:space="0" w:color="auto"/>
      </w:divBdr>
    </w:div>
    <w:div w:id="1898860618">
      <w:bodyDiv w:val="1"/>
      <w:marLeft w:val="0"/>
      <w:marRight w:val="0"/>
      <w:marTop w:val="0"/>
      <w:marBottom w:val="0"/>
      <w:divBdr>
        <w:top w:val="none" w:sz="0" w:space="0" w:color="auto"/>
        <w:left w:val="none" w:sz="0" w:space="0" w:color="auto"/>
        <w:bottom w:val="none" w:sz="0" w:space="0" w:color="auto"/>
        <w:right w:val="none" w:sz="0" w:space="0" w:color="auto"/>
      </w:divBdr>
    </w:div>
    <w:div w:id="1899314325">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1600669">
      <w:bodyDiv w:val="1"/>
      <w:marLeft w:val="0"/>
      <w:marRight w:val="0"/>
      <w:marTop w:val="0"/>
      <w:marBottom w:val="0"/>
      <w:divBdr>
        <w:top w:val="none" w:sz="0" w:space="0" w:color="auto"/>
        <w:left w:val="none" w:sz="0" w:space="0" w:color="auto"/>
        <w:bottom w:val="none" w:sz="0" w:space="0" w:color="auto"/>
        <w:right w:val="none" w:sz="0" w:space="0" w:color="auto"/>
      </w:divBdr>
    </w:div>
    <w:div w:id="1902206592">
      <w:bodyDiv w:val="1"/>
      <w:marLeft w:val="0"/>
      <w:marRight w:val="0"/>
      <w:marTop w:val="0"/>
      <w:marBottom w:val="0"/>
      <w:divBdr>
        <w:top w:val="none" w:sz="0" w:space="0" w:color="auto"/>
        <w:left w:val="none" w:sz="0" w:space="0" w:color="auto"/>
        <w:bottom w:val="none" w:sz="0" w:space="0" w:color="auto"/>
        <w:right w:val="none" w:sz="0" w:space="0" w:color="auto"/>
      </w:divBdr>
    </w:div>
    <w:div w:id="1902788331">
      <w:bodyDiv w:val="1"/>
      <w:marLeft w:val="0"/>
      <w:marRight w:val="0"/>
      <w:marTop w:val="0"/>
      <w:marBottom w:val="0"/>
      <w:divBdr>
        <w:top w:val="none" w:sz="0" w:space="0" w:color="auto"/>
        <w:left w:val="none" w:sz="0" w:space="0" w:color="auto"/>
        <w:bottom w:val="none" w:sz="0" w:space="0" w:color="auto"/>
        <w:right w:val="none" w:sz="0" w:space="0" w:color="auto"/>
      </w:divBdr>
    </w:div>
    <w:div w:id="1903253094">
      <w:bodyDiv w:val="1"/>
      <w:marLeft w:val="0"/>
      <w:marRight w:val="0"/>
      <w:marTop w:val="0"/>
      <w:marBottom w:val="0"/>
      <w:divBdr>
        <w:top w:val="none" w:sz="0" w:space="0" w:color="auto"/>
        <w:left w:val="none" w:sz="0" w:space="0" w:color="auto"/>
        <w:bottom w:val="none" w:sz="0" w:space="0" w:color="auto"/>
        <w:right w:val="none" w:sz="0" w:space="0" w:color="auto"/>
      </w:divBdr>
    </w:div>
    <w:div w:id="1903829386">
      <w:bodyDiv w:val="1"/>
      <w:marLeft w:val="0"/>
      <w:marRight w:val="0"/>
      <w:marTop w:val="0"/>
      <w:marBottom w:val="0"/>
      <w:divBdr>
        <w:top w:val="none" w:sz="0" w:space="0" w:color="auto"/>
        <w:left w:val="none" w:sz="0" w:space="0" w:color="auto"/>
        <w:bottom w:val="none" w:sz="0" w:space="0" w:color="auto"/>
        <w:right w:val="none" w:sz="0" w:space="0" w:color="auto"/>
      </w:divBdr>
    </w:div>
    <w:div w:id="1904020319">
      <w:bodyDiv w:val="1"/>
      <w:marLeft w:val="0"/>
      <w:marRight w:val="0"/>
      <w:marTop w:val="0"/>
      <w:marBottom w:val="0"/>
      <w:divBdr>
        <w:top w:val="none" w:sz="0" w:space="0" w:color="auto"/>
        <w:left w:val="none" w:sz="0" w:space="0" w:color="auto"/>
        <w:bottom w:val="none" w:sz="0" w:space="0" w:color="auto"/>
        <w:right w:val="none" w:sz="0" w:space="0" w:color="auto"/>
      </w:divBdr>
    </w:div>
    <w:div w:id="1904169532">
      <w:bodyDiv w:val="1"/>
      <w:marLeft w:val="0"/>
      <w:marRight w:val="0"/>
      <w:marTop w:val="0"/>
      <w:marBottom w:val="0"/>
      <w:divBdr>
        <w:top w:val="none" w:sz="0" w:space="0" w:color="auto"/>
        <w:left w:val="none" w:sz="0" w:space="0" w:color="auto"/>
        <w:bottom w:val="none" w:sz="0" w:space="0" w:color="auto"/>
        <w:right w:val="none" w:sz="0" w:space="0" w:color="auto"/>
      </w:divBdr>
    </w:div>
    <w:div w:id="1904490330">
      <w:bodyDiv w:val="1"/>
      <w:marLeft w:val="0"/>
      <w:marRight w:val="0"/>
      <w:marTop w:val="0"/>
      <w:marBottom w:val="0"/>
      <w:divBdr>
        <w:top w:val="none" w:sz="0" w:space="0" w:color="auto"/>
        <w:left w:val="none" w:sz="0" w:space="0" w:color="auto"/>
        <w:bottom w:val="none" w:sz="0" w:space="0" w:color="auto"/>
        <w:right w:val="none" w:sz="0" w:space="0" w:color="auto"/>
      </w:divBdr>
    </w:div>
    <w:div w:id="1905871650">
      <w:bodyDiv w:val="1"/>
      <w:marLeft w:val="0"/>
      <w:marRight w:val="0"/>
      <w:marTop w:val="0"/>
      <w:marBottom w:val="0"/>
      <w:divBdr>
        <w:top w:val="none" w:sz="0" w:space="0" w:color="auto"/>
        <w:left w:val="none" w:sz="0" w:space="0" w:color="auto"/>
        <w:bottom w:val="none" w:sz="0" w:space="0" w:color="auto"/>
        <w:right w:val="none" w:sz="0" w:space="0" w:color="auto"/>
      </w:divBdr>
    </w:div>
    <w:div w:id="1906136398">
      <w:bodyDiv w:val="1"/>
      <w:marLeft w:val="0"/>
      <w:marRight w:val="0"/>
      <w:marTop w:val="0"/>
      <w:marBottom w:val="0"/>
      <w:divBdr>
        <w:top w:val="none" w:sz="0" w:space="0" w:color="auto"/>
        <w:left w:val="none" w:sz="0" w:space="0" w:color="auto"/>
        <w:bottom w:val="none" w:sz="0" w:space="0" w:color="auto"/>
        <w:right w:val="none" w:sz="0" w:space="0" w:color="auto"/>
      </w:divBdr>
    </w:div>
    <w:div w:id="1906522966">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573326">
      <w:bodyDiv w:val="1"/>
      <w:marLeft w:val="0"/>
      <w:marRight w:val="0"/>
      <w:marTop w:val="0"/>
      <w:marBottom w:val="0"/>
      <w:divBdr>
        <w:top w:val="none" w:sz="0" w:space="0" w:color="auto"/>
        <w:left w:val="none" w:sz="0" w:space="0" w:color="auto"/>
        <w:bottom w:val="none" w:sz="0" w:space="0" w:color="auto"/>
        <w:right w:val="none" w:sz="0" w:space="0" w:color="auto"/>
      </w:divBdr>
    </w:div>
    <w:div w:id="1908611491">
      <w:bodyDiv w:val="1"/>
      <w:marLeft w:val="0"/>
      <w:marRight w:val="0"/>
      <w:marTop w:val="0"/>
      <w:marBottom w:val="0"/>
      <w:divBdr>
        <w:top w:val="none" w:sz="0" w:space="0" w:color="auto"/>
        <w:left w:val="none" w:sz="0" w:space="0" w:color="auto"/>
        <w:bottom w:val="none" w:sz="0" w:space="0" w:color="auto"/>
        <w:right w:val="none" w:sz="0" w:space="0" w:color="auto"/>
      </w:divBdr>
    </w:div>
    <w:div w:id="1908882723">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917015">
      <w:bodyDiv w:val="1"/>
      <w:marLeft w:val="0"/>
      <w:marRight w:val="0"/>
      <w:marTop w:val="0"/>
      <w:marBottom w:val="0"/>
      <w:divBdr>
        <w:top w:val="none" w:sz="0" w:space="0" w:color="auto"/>
        <w:left w:val="none" w:sz="0" w:space="0" w:color="auto"/>
        <w:bottom w:val="none" w:sz="0" w:space="0" w:color="auto"/>
        <w:right w:val="none" w:sz="0" w:space="0" w:color="auto"/>
      </w:divBdr>
    </w:div>
    <w:div w:id="1911233563">
      <w:bodyDiv w:val="1"/>
      <w:marLeft w:val="0"/>
      <w:marRight w:val="0"/>
      <w:marTop w:val="0"/>
      <w:marBottom w:val="0"/>
      <w:divBdr>
        <w:top w:val="none" w:sz="0" w:space="0" w:color="auto"/>
        <w:left w:val="none" w:sz="0" w:space="0" w:color="auto"/>
        <w:bottom w:val="none" w:sz="0" w:space="0" w:color="auto"/>
        <w:right w:val="none" w:sz="0" w:space="0" w:color="auto"/>
      </w:divBdr>
    </w:div>
    <w:div w:id="1911427912">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1888206">
      <w:bodyDiv w:val="1"/>
      <w:marLeft w:val="0"/>
      <w:marRight w:val="0"/>
      <w:marTop w:val="0"/>
      <w:marBottom w:val="0"/>
      <w:divBdr>
        <w:top w:val="none" w:sz="0" w:space="0" w:color="auto"/>
        <w:left w:val="none" w:sz="0" w:space="0" w:color="auto"/>
        <w:bottom w:val="none" w:sz="0" w:space="0" w:color="auto"/>
        <w:right w:val="none" w:sz="0" w:space="0" w:color="auto"/>
      </w:divBdr>
    </w:div>
    <w:div w:id="1912079450">
      <w:bodyDiv w:val="1"/>
      <w:marLeft w:val="0"/>
      <w:marRight w:val="0"/>
      <w:marTop w:val="0"/>
      <w:marBottom w:val="0"/>
      <w:divBdr>
        <w:top w:val="none" w:sz="0" w:space="0" w:color="auto"/>
        <w:left w:val="none" w:sz="0" w:space="0" w:color="auto"/>
        <w:bottom w:val="none" w:sz="0" w:space="0" w:color="auto"/>
        <w:right w:val="none" w:sz="0" w:space="0" w:color="auto"/>
      </w:divBdr>
    </w:div>
    <w:div w:id="1913151894">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464553">
      <w:bodyDiv w:val="1"/>
      <w:marLeft w:val="0"/>
      <w:marRight w:val="0"/>
      <w:marTop w:val="0"/>
      <w:marBottom w:val="0"/>
      <w:divBdr>
        <w:top w:val="none" w:sz="0" w:space="0" w:color="auto"/>
        <w:left w:val="none" w:sz="0" w:space="0" w:color="auto"/>
        <w:bottom w:val="none" w:sz="0" w:space="0" w:color="auto"/>
        <w:right w:val="none" w:sz="0" w:space="0" w:color="auto"/>
      </w:divBdr>
    </w:div>
    <w:div w:id="1913656576">
      <w:bodyDiv w:val="1"/>
      <w:marLeft w:val="0"/>
      <w:marRight w:val="0"/>
      <w:marTop w:val="0"/>
      <w:marBottom w:val="0"/>
      <w:divBdr>
        <w:top w:val="none" w:sz="0" w:space="0" w:color="auto"/>
        <w:left w:val="none" w:sz="0" w:space="0" w:color="auto"/>
        <w:bottom w:val="none" w:sz="0" w:space="0" w:color="auto"/>
        <w:right w:val="none" w:sz="0" w:space="0" w:color="auto"/>
      </w:divBdr>
    </w:div>
    <w:div w:id="1913811523">
      <w:bodyDiv w:val="1"/>
      <w:marLeft w:val="0"/>
      <w:marRight w:val="0"/>
      <w:marTop w:val="0"/>
      <w:marBottom w:val="0"/>
      <w:divBdr>
        <w:top w:val="none" w:sz="0" w:space="0" w:color="auto"/>
        <w:left w:val="none" w:sz="0" w:space="0" w:color="auto"/>
        <w:bottom w:val="none" w:sz="0" w:space="0" w:color="auto"/>
        <w:right w:val="none" w:sz="0" w:space="0" w:color="auto"/>
      </w:divBdr>
    </w:div>
    <w:div w:id="1914002894">
      <w:bodyDiv w:val="1"/>
      <w:marLeft w:val="0"/>
      <w:marRight w:val="0"/>
      <w:marTop w:val="0"/>
      <w:marBottom w:val="0"/>
      <w:divBdr>
        <w:top w:val="none" w:sz="0" w:space="0" w:color="auto"/>
        <w:left w:val="none" w:sz="0" w:space="0" w:color="auto"/>
        <w:bottom w:val="none" w:sz="0" w:space="0" w:color="auto"/>
        <w:right w:val="none" w:sz="0" w:space="0" w:color="auto"/>
      </w:divBdr>
    </w:div>
    <w:div w:id="1914311391">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5239011">
      <w:bodyDiv w:val="1"/>
      <w:marLeft w:val="0"/>
      <w:marRight w:val="0"/>
      <w:marTop w:val="0"/>
      <w:marBottom w:val="0"/>
      <w:divBdr>
        <w:top w:val="none" w:sz="0" w:space="0" w:color="auto"/>
        <w:left w:val="none" w:sz="0" w:space="0" w:color="auto"/>
        <w:bottom w:val="none" w:sz="0" w:space="0" w:color="auto"/>
        <w:right w:val="none" w:sz="0" w:space="0" w:color="auto"/>
      </w:divBdr>
    </w:div>
    <w:div w:id="1915579018">
      <w:bodyDiv w:val="1"/>
      <w:marLeft w:val="0"/>
      <w:marRight w:val="0"/>
      <w:marTop w:val="0"/>
      <w:marBottom w:val="0"/>
      <w:divBdr>
        <w:top w:val="none" w:sz="0" w:space="0" w:color="auto"/>
        <w:left w:val="none" w:sz="0" w:space="0" w:color="auto"/>
        <w:bottom w:val="none" w:sz="0" w:space="0" w:color="auto"/>
        <w:right w:val="none" w:sz="0" w:space="0" w:color="auto"/>
      </w:divBdr>
    </w:div>
    <w:div w:id="1915700083">
      <w:bodyDiv w:val="1"/>
      <w:marLeft w:val="0"/>
      <w:marRight w:val="0"/>
      <w:marTop w:val="0"/>
      <w:marBottom w:val="0"/>
      <w:divBdr>
        <w:top w:val="none" w:sz="0" w:space="0" w:color="auto"/>
        <w:left w:val="none" w:sz="0" w:space="0" w:color="auto"/>
        <w:bottom w:val="none" w:sz="0" w:space="0" w:color="auto"/>
        <w:right w:val="none" w:sz="0" w:space="0" w:color="auto"/>
      </w:divBdr>
    </w:div>
    <w:div w:id="1917786338">
      <w:bodyDiv w:val="1"/>
      <w:marLeft w:val="0"/>
      <w:marRight w:val="0"/>
      <w:marTop w:val="0"/>
      <w:marBottom w:val="0"/>
      <w:divBdr>
        <w:top w:val="none" w:sz="0" w:space="0" w:color="auto"/>
        <w:left w:val="none" w:sz="0" w:space="0" w:color="auto"/>
        <w:bottom w:val="none" w:sz="0" w:space="0" w:color="auto"/>
        <w:right w:val="none" w:sz="0" w:space="0" w:color="auto"/>
      </w:divBdr>
    </w:div>
    <w:div w:id="1920016156">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670613">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2987043">
      <w:bodyDiv w:val="1"/>
      <w:marLeft w:val="0"/>
      <w:marRight w:val="0"/>
      <w:marTop w:val="0"/>
      <w:marBottom w:val="0"/>
      <w:divBdr>
        <w:top w:val="none" w:sz="0" w:space="0" w:color="auto"/>
        <w:left w:val="none" w:sz="0" w:space="0" w:color="auto"/>
        <w:bottom w:val="none" w:sz="0" w:space="0" w:color="auto"/>
        <w:right w:val="none" w:sz="0" w:space="0" w:color="auto"/>
      </w:divBdr>
    </w:div>
    <w:div w:id="1923951497">
      <w:bodyDiv w:val="1"/>
      <w:marLeft w:val="0"/>
      <w:marRight w:val="0"/>
      <w:marTop w:val="0"/>
      <w:marBottom w:val="0"/>
      <w:divBdr>
        <w:top w:val="none" w:sz="0" w:space="0" w:color="auto"/>
        <w:left w:val="none" w:sz="0" w:space="0" w:color="auto"/>
        <w:bottom w:val="none" w:sz="0" w:space="0" w:color="auto"/>
        <w:right w:val="none" w:sz="0" w:space="0" w:color="auto"/>
      </w:divBdr>
    </w:div>
    <w:div w:id="1924294430">
      <w:bodyDiv w:val="1"/>
      <w:marLeft w:val="0"/>
      <w:marRight w:val="0"/>
      <w:marTop w:val="0"/>
      <w:marBottom w:val="0"/>
      <w:divBdr>
        <w:top w:val="none" w:sz="0" w:space="0" w:color="auto"/>
        <w:left w:val="none" w:sz="0" w:space="0" w:color="auto"/>
        <w:bottom w:val="none" w:sz="0" w:space="0" w:color="auto"/>
        <w:right w:val="none" w:sz="0" w:space="0" w:color="auto"/>
      </w:divBdr>
    </w:div>
    <w:div w:id="1927225179">
      <w:bodyDiv w:val="1"/>
      <w:marLeft w:val="0"/>
      <w:marRight w:val="0"/>
      <w:marTop w:val="0"/>
      <w:marBottom w:val="0"/>
      <w:divBdr>
        <w:top w:val="none" w:sz="0" w:space="0" w:color="auto"/>
        <w:left w:val="none" w:sz="0" w:space="0" w:color="auto"/>
        <w:bottom w:val="none" w:sz="0" w:space="0" w:color="auto"/>
        <w:right w:val="none" w:sz="0" w:space="0" w:color="auto"/>
      </w:divBdr>
    </w:div>
    <w:div w:id="1927424568">
      <w:bodyDiv w:val="1"/>
      <w:marLeft w:val="0"/>
      <w:marRight w:val="0"/>
      <w:marTop w:val="0"/>
      <w:marBottom w:val="0"/>
      <w:divBdr>
        <w:top w:val="none" w:sz="0" w:space="0" w:color="auto"/>
        <w:left w:val="none" w:sz="0" w:space="0" w:color="auto"/>
        <w:bottom w:val="none" w:sz="0" w:space="0" w:color="auto"/>
        <w:right w:val="none" w:sz="0" w:space="0" w:color="auto"/>
      </w:divBdr>
    </w:div>
    <w:div w:id="1928154461">
      <w:bodyDiv w:val="1"/>
      <w:marLeft w:val="0"/>
      <w:marRight w:val="0"/>
      <w:marTop w:val="0"/>
      <w:marBottom w:val="0"/>
      <w:divBdr>
        <w:top w:val="none" w:sz="0" w:space="0" w:color="auto"/>
        <w:left w:val="none" w:sz="0" w:space="0" w:color="auto"/>
        <w:bottom w:val="none" w:sz="0" w:space="0" w:color="auto"/>
        <w:right w:val="none" w:sz="0" w:space="0" w:color="auto"/>
      </w:divBdr>
    </w:div>
    <w:div w:id="1928270238">
      <w:bodyDiv w:val="1"/>
      <w:marLeft w:val="0"/>
      <w:marRight w:val="0"/>
      <w:marTop w:val="0"/>
      <w:marBottom w:val="0"/>
      <w:divBdr>
        <w:top w:val="none" w:sz="0" w:space="0" w:color="auto"/>
        <w:left w:val="none" w:sz="0" w:space="0" w:color="auto"/>
        <w:bottom w:val="none" w:sz="0" w:space="0" w:color="auto"/>
        <w:right w:val="none" w:sz="0" w:space="0" w:color="auto"/>
      </w:divBdr>
    </w:div>
    <w:div w:id="1929538704">
      <w:bodyDiv w:val="1"/>
      <w:marLeft w:val="0"/>
      <w:marRight w:val="0"/>
      <w:marTop w:val="0"/>
      <w:marBottom w:val="0"/>
      <w:divBdr>
        <w:top w:val="none" w:sz="0" w:space="0" w:color="auto"/>
        <w:left w:val="none" w:sz="0" w:space="0" w:color="auto"/>
        <w:bottom w:val="none" w:sz="0" w:space="0" w:color="auto"/>
        <w:right w:val="none" w:sz="0" w:space="0" w:color="auto"/>
      </w:divBdr>
    </w:div>
    <w:div w:id="1931037002">
      <w:bodyDiv w:val="1"/>
      <w:marLeft w:val="0"/>
      <w:marRight w:val="0"/>
      <w:marTop w:val="0"/>
      <w:marBottom w:val="0"/>
      <w:divBdr>
        <w:top w:val="none" w:sz="0" w:space="0" w:color="auto"/>
        <w:left w:val="none" w:sz="0" w:space="0" w:color="auto"/>
        <w:bottom w:val="none" w:sz="0" w:space="0" w:color="auto"/>
        <w:right w:val="none" w:sz="0" w:space="0" w:color="auto"/>
      </w:divBdr>
    </w:div>
    <w:div w:id="1931351433">
      <w:bodyDiv w:val="1"/>
      <w:marLeft w:val="0"/>
      <w:marRight w:val="0"/>
      <w:marTop w:val="0"/>
      <w:marBottom w:val="0"/>
      <w:divBdr>
        <w:top w:val="none" w:sz="0" w:space="0" w:color="auto"/>
        <w:left w:val="none" w:sz="0" w:space="0" w:color="auto"/>
        <w:bottom w:val="none" w:sz="0" w:space="0" w:color="auto"/>
        <w:right w:val="none" w:sz="0" w:space="0" w:color="auto"/>
      </w:divBdr>
    </w:div>
    <w:div w:id="1931429814">
      <w:bodyDiv w:val="1"/>
      <w:marLeft w:val="0"/>
      <w:marRight w:val="0"/>
      <w:marTop w:val="0"/>
      <w:marBottom w:val="0"/>
      <w:divBdr>
        <w:top w:val="none" w:sz="0" w:space="0" w:color="auto"/>
        <w:left w:val="none" w:sz="0" w:space="0" w:color="auto"/>
        <w:bottom w:val="none" w:sz="0" w:space="0" w:color="auto"/>
        <w:right w:val="none" w:sz="0" w:space="0" w:color="auto"/>
      </w:divBdr>
    </w:div>
    <w:div w:id="1931739987">
      <w:bodyDiv w:val="1"/>
      <w:marLeft w:val="0"/>
      <w:marRight w:val="0"/>
      <w:marTop w:val="0"/>
      <w:marBottom w:val="0"/>
      <w:divBdr>
        <w:top w:val="none" w:sz="0" w:space="0" w:color="auto"/>
        <w:left w:val="none" w:sz="0" w:space="0" w:color="auto"/>
        <w:bottom w:val="none" w:sz="0" w:space="0" w:color="auto"/>
        <w:right w:val="none" w:sz="0" w:space="0" w:color="auto"/>
      </w:divBdr>
    </w:div>
    <w:div w:id="1932204806">
      <w:bodyDiv w:val="1"/>
      <w:marLeft w:val="0"/>
      <w:marRight w:val="0"/>
      <w:marTop w:val="0"/>
      <w:marBottom w:val="0"/>
      <w:divBdr>
        <w:top w:val="none" w:sz="0" w:space="0" w:color="auto"/>
        <w:left w:val="none" w:sz="0" w:space="0" w:color="auto"/>
        <w:bottom w:val="none" w:sz="0" w:space="0" w:color="auto"/>
        <w:right w:val="none" w:sz="0" w:space="0" w:color="auto"/>
      </w:divBdr>
    </w:div>
    <w:div w:id="1932547962">
      <w:bodyDiv w:val="1"/>
      <w:marLeft w:val="0"/>
      <w:marRight w:val="0"/>
      <w:marTop w:val="0"/>
      <w:marBottom w:val="0"/>
      <w:divBdr>
        <w:top w:val="none" w:sz="0" w:space="0" w:color="auto"/>
        <w:left w:val="none" w:sz="0" w:space="0" w:color="auto"/>
        <w:bottom w:val="none" w:sz="0" w:space="0" w:color="auto"/>
        <w:right w:val="none" w:sz="0" w:space="0" w:color="auto"/>
      </w:divBdr>
    </w:div>
    <w:div w:id="1934900054">
      <w:bodyDiv w:val="1"/>
      <w:marLeft w:val="0"/>
      <w:marRight w:val="0"/>
      <w:marTop w:val="0"/>
      <w:marBottom w:val="0"/>
      <w:divBdr>
        <w:top w:val="none" w:sz="0" w:space="0" w:color="auto"/>
        <w:left w:val="none" w:sz="0" w:space="0" w:color="auto"/>
        <w:bottom w:val="none" w:sz="0" w:space="0" w:color="auto"/>
        <w:right w:val="none" w:sz="0" w:space="0" w:color="auto"/>
      </w:divBdr>
    </w:div>
    <w:div w:id="1935899204">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673089">
      <w:bodyDiv w:val="1"/>
      <w:marLeft w:val="0"/>
      <w:marRight w:val="0"/>
      <w:marTop w:val="0"/>
      <w:marBottom w:val="0"/>
      <w:divBdr>
        <w:top w:val="none" w:sz="0" w:space="0" w:color="auto"/>
        <w:left w:val="none" w:sz="0" w:space="0" w:color="auto"/>
        <w:bottom w:val="none" w:sz="0" w:space="0" w:color="auto"/>
        <w:right w:val="none" w:sz="0" w:space="0" w:color="auto"/>
      </w:divBdr>
    </w:div>
    <w:div w:id="1937249599">
      <w:bodyDiv w:val="1"/>
      <w:marLeft w:val="0"/>
      <w:marRight w:val="0"/>
      <w:marTop w:val="0"/>
      <w:marBottom w:val="0"/>
      <w:divBdr>
        <w:top w:val="none" w:sz="0" w:space="0" w:color="auto"/>
        <w:left w:val="none" w:sz="0" w:space="0" w:color="auto"/>
        <w:bottom w:val="none" w:sz="0" w:space="0" w:color="auto"/>
        <w:right w:val="none" w:sz="0" w:space="0" w:color="auto"/>
      </w:divBdr>
    </w:div>
    <w:div w:id="1937639790">
      <w:bodyDiv w:val="1"/>
      <w:marLeft w:val="0"/>
      <w:marRight w:val="0"/>
      <w:marTop w:val="0"/>
      <w:marBottom w:val="0"/>
      <w:divBdr>
        <w:top w:val="none" w:sz="0" w:space="0" w:color="auto"/>
        <w:left w:val="none" w:sz="0" w:space="0" w:color="auto"/>
        <w:bottom w:val="none" w:sz="0" w:space="0" w:color="auto"/>
        <w:right w:val="none" w:sz="0" w:space="0" w:color="auto"/>
      </w:divBdr>
    </w:div>
    <w:div w:id="1938520602">
      <w:bodyDiv w:val="1"/>
      <w:marLeft w:val="0"/>
      <w:marRight w:val="0"/>
      <w:marTop w:val="0"/>
      <w:marBottom w:val="0"/>
      <w:divBdr>
        <w:top w:val="none" w:sz="0" w:space="0" w:color="auto"/>
        <w:left w:val="none" w:sz="0" w:space="0" w:color="auto"/>
        <w:bottom w:val="none" w:sz="0" w:space="0" w:color="auto"/>
        <w:right w:val="none" w:sz="0" w:space="0" w:color="auto"/>
      </w:divBdr>
    </w:div>
    <w:div w:id="1938904242">
      <w:bodyDiv w:val="1"/>
      <w:marLeft w:val="0"/>
      <w:marRight w:val="0"/>
      <w:marTop w:val="0"/>
      <w:marBottom w:val="0"/>
      <w:divBdr>
        <w:top w:val="none" w:sz="0" w:space="0" w:color="auto"/>
        <w:left w:val="none" w:sz="0" w:space="0" w:color="auto"/>
        <w:bottom w:val="none" w:sz="0" w:space="0" w:color="auto"/>
        <w:right w:val="none" w:sz="0" w:space="0" w:color="auto"/>
      </w:divBdr>
    </w:div>
    <w:div w:id="1939562755">
      <w:bodyDiv w:val="1"/>
      <w:marLeft w:val="0"/>
      <w:marRight w:val="0"/>
      <w:marTop w:val="0"/>
      <w:marBottom w:val="0"/>
      <w:divBdr>
        <w:top w:val="none" w:sz="0" w:space="0" w:color="auto"/>
        <w:left w:val="none" w:sz="0" w:space="0" w:color="auto"/>
        <w:bottom w:val="none" w:sz="0" w:space="0" w:color="auto"/>
        <w:right w:val="none" w:sz="0" w:space="0" w:color="auto"/>
      </w:divBdr>
    </w:div>
    <w:div w:id="1939675425">
      <w:bodyDiv w:val="1"/>
      <w:marLeft w:val="0"/>
      <w:marRight w:val="0"/>
      <w:marTop w:val="0"/>
      <w:marBottom w:val="0"/>
      <w:divBdr>
        <w:top w:val="none" w:sz="0" w:space="0" w:color="auto"/>
        <w:left w:val="none" w:sz="0" w:space="0" w:color="auto"/>
        <w:bottom w:val="none" w:sz="0" w:space="0" w:color="auto"/>
        <w:right w:val="none" w:sz="0" w:space="0" w:color="auto"/>
      </w:divBdr>
    </w:div>
    <w:div w:id="1940067313">
      <w:bodyDiv w:val="1"/>
      <w:marLeft w:val="0"/>
      <w:marRight w:val="0"/>
      <w:marTop w:val="0"/>
      <w:marBottom w:val="0"/>
      <w:divBdr>
        <w:top w:val="none" w:sz="0" w:space="0" w:color="auto"/>
        <w:left w:val="none" w:sz="0" w:space="0" w:color="auto"/>
        <w:bottom w:val="none" w:sz="0" w:space="0" w:color="auto"/>
        <w:right w:val="none" w:sz="0" w:space="0" w:color="auto"/>
      </w:divBdr>
    </w:div>
    <w:div w:id="1940209772">
      <w:bodyDiv w:val="1"/>
      <w:marLeft w:val="0"/>
      <w:marRight w:val="0"/>
      <w:marTop w:val="0"/>
      <w:marBottom w:val="0"/>
      <w:divBdr>
        <w:top w:val="none" w:sz="0" w:space="0" w:color="auto"/>
        <w:left w:val="none" w:sz="0" w:space="0" w:color="auto"/>
        <w:bottom w:val="none" w:sz="0" w:space="0" w:color="auto"/>
        <w:right w:val="none" w:sz="0" w:space="0" w:color="auto"/>
      </w:divBdr>
    </w:div>
    <w:div w:id="1940334055">
      <w:bodyDiv w:val="1"/>
      <w:marLeft w:val="0"/>
      <w:marRight w:val="0"/>
      <w:marTop w:val="0"/>
      <w:marBottom w:val="0"/>
      <w:divBdr>
        <w:top w:val="none" w:sz="0" w:space="0" w:color="auto"/>
        <w:left w:val="none" w:sz="0" w:space="0" w:color="auto"/>
        <w:bottom w:val="none" w:sz="0" w:space="0" w:color="auto"/>
        <w:right w:val="none" w:sz="0" w:space="0" w:color="auto"/>
      </w:divBdr>
    </w:div>
    <w:div w:id="1940336502">
      <w:bodyDiv w:val="1"/>
      <w:marLeft w:val="0"/>
      <w:marRight w:val="0"/>
      <w:marTop w:val="0"/>
      <w:marBottom w:val="0"/>
      <w:divBdr>
        <w:top w:val="none" w:sz="0" w:space="0" w:color="auto"/>
        <w:left w:val="none" w:sz="0" w:space="0" w:color="auto"/>
        <w:bottom w:val="none" w:sz="0" w:space="0" w:color="auto"/>
        <w:right w:val="none" w:sz="0" w:space="0" w:color="auto"/>
      </w:divBdr>
    </w:div>
    <w:div w:id="1940677421">
      <w:bodyDiv w:val="1"/>
      <w:marLeft w:val="0"/>
      <w:marRight w:val="0"/>
      <w:marTop w:val="0"/>
      <w:marBottom w:val="0"/>
      <w:divBdr>
        <w:top w:val="none" w:sz="0" w:space="0" w:color="auto"/>
        <w:left w:val="none" w:sz="0" w:space="0" w:color="auto"/>
        <w:bottom w:val="none" w:sz="0" w:space="0" w:color="auto"/>
        <w:right w:val="none" w:sz="0" w:space="0" w:color="auto"/>
      </w:divBdr>
    </w:div>
    <w:div w:id="1940721519">
      <w:bodyDiv w:val="1"/>
      <w:marLeft w:val="0"/>
      <w:marRight w:val="0"/>
      <w:marTop w:val="0"/>
      <w:marBottom w:val="0"/>
      <w:divBdr>
        <w:top w:val="none" w:sz="0" w:space="0" w:color="auto"/>
        <w:left w:val="none" w:sz="0" w:space="0" w:color="auto"/>
        <w:bottom w:val="none" w:sz="0" w:space="0" w:color="auto"/>
        <w:right w:val="none" w:sz="0" w:space="0" w:color="auto"/>
      </w:divBdr>
    </w:div>
    <w:div w:id="1941065872">
      <w:bodyDiv w:val="1"/>
      <w:marLeft w:val="0"/>
      <w:marRight w:val="0"/>
      <w:marTop w:val="0"/>
      <w:marBottom w:val="0"/>
      <w:divBdr>
        <w:top w:val="none" w:sz="0" w:space="0" w:color="auto"/>
        <w:left w:val="none" w:sz="0" w:space="0" w:color="auto"/>
        <w:bottom w:val="none" w:sz="0" w:space="0" w:color="auto"/>
        <w:right w:val="none" w:sz="0" w:space="0" w:color="auto"/>
      </w:divBdr>
    </w:div>
    <w:div w:id="1941641490">
      <w:bodyDiv w:val="1"/>
      <w:marLeft w:val="0"/>
      <w:marRight w:val="0"/>
      <w:marTop w:val="0"/>
      <w:marBottom w:val="0"/>
      <w:divBdr>
        <w:top w:val="none" w:sz="0" w:space="0" w:color="auto"/>
        <w:left w:val="none" w:sz="0" w:space="0" w:color="auto"/>
        <w:bottom w:val="none" w:sz="0" w:space="0" w:color="auto"/>
        <w:right w:val="none" w:sz="0" w:space="0" w:color="auto"/>
      </w:divBdr>
    </w:div>
    <w:div w:id="1941792002">
      <w:bodyDiv w:val="1"/>
      <w:marLeft w:val="0"/>
      <w:marRight w:val="0"/>
      <w:marTop w:val="0"/>
      <w:marBottom w:val="0"/>
      <w:divBdr>
        <w:top w:val="none" w:sz="0" w:space="0" w:color="auto"/>
        <w:left w:val="none" w:sz="0" w:space="0" w:color="auto"/>
        <w:bottom w:val="none" w:sz="0" w:space="0" w:color="auto"/>
        <w:right w:val="none" w:sz="0" w:space="0" w:color="auto"/>
      </w:divBdr>
    </w:div>
    <w:div w:id="1942250629">
      <w:bodyDiv w:val="1"/>
      <w:marLeft w:val="0"/>
      <w:marRight w:val="0"/>
      <w:marTop w:val="0"/>
      <w:marBottom w:val="0"/>
      <w:divBdr>
        <w:top w:val="none" w:sz="0" w:space="0" w:color="auto"/>
        <w:left w:val="none" w:sz="0" w:space="0" w:color="auto"/>
        <w:bottom w:val="none" w:sz="0" w:space="0" w:color="auto"/>
        <w:right w:val="none" w:sz="0" w:space="0" w:color="auto"/>
      </w:divBdr>
    </w:div>
    <w:div w:id="1942373506">
      <w:bodyDiv w:val="1"/>
      <w:marLeft w:val="0"/>
      <w:marRight w:val="0"/>
      <w:marTop w:val="0"/>
      <w:marBottom w:val="0"/>
      <w:divBdr>
        <w:top w:val="none" w:sz="0" w:space="0" w:color="auto"/>
        <w:left w:val="none" w:sz="0" w:space="0" w:color="auto"/>
        <w:bottom w:val="none" w:sz="0" w:space="0" w:color="auto"/>
        <w:right w:val="none" w:sz="0" w:space="0" w:color="auto"/>
      </w:divBdr>
    </w:div>
    <w:div w:id="1942378166">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4461456">
      <w:bodyDiv w:val="1"/>
      <w:marLeft w:val="0"/>
      <w:marRight w:val="0"/>
      <w:marTop w:val="0"/>
      <w:marBottom w:val="0"/>
      <w:divBdr>
        <w:top w:val="none" w:sz="0" w:space="0" w:color="auto"/>
        <w:left w:val="none" w:sz="0" w:space="0" w:color="auto"/>
        <w:bottom w:val="none" w:sz="0" w:space="0" w:color="auto"/>
        <w:right w:val="none" w:sz="0" w:space="0" w:color="auto"/>
      </w:divBdr>
    </w:div>
    <w:div w:id="1945262032">
      <w:bodyDiv w:val="1"/>
      <w:marLeft w:val="0"/>
      <w:marRight w:val="0"/>
      <w:marTop w:val="0"/>
      <w:marBottom w:val="0"/>
      <w:divBdr>
        <w:top w:val="none" w:sz="0" w:space="0" w:color="auto"/>
        <w:left w:val="none" w:sz="0" w:space="0" w:color="auto"/>
        <w:bottom w:val="none" w:sz="0" w:space="0" w:color="auto"/>
        <w:right w:val="none" w:sz="0" w:space="0" w:color="auto"/>
      </w:divBdr>
    </w:div>
    <w:div w:id="1945724846">
      <w:bodyDiv w:val="1"/>
      <w:marLeft w:val="0"/>
      <w:marRight w:val="0"/>
      <w:marTop w:val="0"/>
      <w:marBottom w:val="0"/>
      <w:divBdr>
        <w:top w:val="none" w:sz="0" w:space="0" w:color="auto"/>
        <w:left w:val="none" w:sz="0" w:space="0" w:color="auto"/>
        <w:bottom w:val="none" w:sz="0" w:space="0" w:color="auto"/>
        <w:right w:val="none" w:sz="0" w:space="0" w:color="auto"/>
      </w:divBdr>
    </w:div>
    <w:div w:id="1946423692">
      <w:bodyDiv w:val="1"/>
      <w:marLeft w:val="0"/>
      <w:marRight w:val="0"/>
      <w:marTop w:val="0"/>
      <w:marBottom w:val="0"/>
      <w:divBdr>
        <w:top w:val="none" w:sz="0" w:space="0" w:color="auto"/>
        <w:left w:val="none" w:sz="0" w:space="0" w:color="auto"/>
        <w:bottom w:val="none" w:sz="0" w:space="0" w:color="auto"/>
        <w:right w:val="none" w:sz="0" w:space="0" w:color="auto"/>
      </w:divBdr>
    </w:div>
    <w:div w:id="1946426223">
      <w:bodyDiv w:val="1"/>
      <w:marLeft w:val="0"/>
      <w:marRight w:val="0"/>
      <w:marTop w:val="0"/>
      <w:marBottom w:val="0"/>
      <w:divBdr>
        <w:top w:val="none" w:sz="0" w:space="0" w:color="auto"/>
        <w:left w:val="none" w:sz="0" w:space="0" w:color="auto"/>
        <w:bottom w:val="none" w:sz="0" w:space="0" w:color="auto"/>
        <w:right w:val="none" w:sz="0" w:space="0" w:color="auto"/>
      </w:divBdr>
    </w:div>
    <w:div w:id="1946881872">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418286">
      <w:bodyDiv w:val="1"/>
      <w:marLeft w:val="0"/>
      <w:marRight w:val="0"/>
      <w:marTop w:val="0"/>
      <w:marBottom w:val="0"/>
      <w:divBdr>
        <w:top w:val="none" w:sz="0" w:space="0" w:color="auto"/>
        <w:left w:val="none" w:sz="0" w:space="0" w:color="auto"/>
        <w:bottom w:val="none" w:sz="0" w:space="0" w:color="auto"/>
        <w:right w:val="none" w:sz="0" w:space="0" w:color="auto"/>
      </w:divBdr>
    </w:div>
    <w:div w:id="1947426372">
      <w:bodyDiv w:val="1"/>
      <w:marLeft w:val="0"/>
      <w:marRight w:val="0"/>
      <w:marTop w:val="0"/>
      <w:marBottom w:val="0"/>
      <w:divBdr>
        <w:top w:val="none" w:sz="0" w:space="0" w:color="auto"/>
        <w:left w:val="none" w:sz="0" w:space="0" w:color="auto"/>
        <w:bottom w:val="none" w:sz="0" w:space="0" w:color="auto"/>
        <w:right w:val="none" w:sz="0" w:space="0" w:color="auto"/>
      </w:divBdr>
    </w:div>
    <w:div w:id="1947694657">
      <w:bodyDiv w:val="1"/>
      <w:marLeft w:val="0"/>
      <w:marRight w:val="0"/>
      <w:marTop w:val="0"/>
      <w:marBottom w:val="0"/>
      <w:divBdr>
        <w:top w:val="none" w:sz="0" w:space="0" w:color="auto"/>
        <w:left w:val="none" w:sz="0" w:space="0" w:color="auto"/>
        <w:bottom w:val="none" w:sz="0" w:space="0" w:color="auto"/>
        <w:right w:val="none" w:sz="0" w:space="0" w:color="auto"/>
      </w:divBdr>
    </w:div>
    <w:div w:id="1949462685">
      <w:bodyDiv w:val="1"/>
      <w:marLeft w:val="0"/>
      <w:marRight w:val="0"/>
      <w:marTop w:val="0"/>
      <w:marBottom w:val="0"/>
      <w:divBdr>
        <w:top w:val="none" w:sz="0" w:space="0" w:color="auto"/>
        <w:left w:val="none" w:sz="0" w:space="0" w:color="auto"/>
        <w:bottom w:val="none" w:sz="0" w:space="0" w:color="auto"/>
        <w:right w:val="none" w:sz="0" w:space="0" w:color="auto"/>
      </w:divBdr>
    </w:div>
    <w:div w:id="1950165181">
      <w:bodyDiv w:val="1"/>
      <w:marLeft w:val="0"/>
      <w:marRight w:val="0"/>
      <w:marTop w:val="0"/>
      <w:marBottom w:val="0"/>
      <w:divBdr>
        <w:top w:val="none" w:sz="0" w:space="0" w:color="auto"/>
        <w:left w:val="none" w:sz="0" w:space="0" w:color="auto"/>
        <w:bottom w:val="none" w:sz="0" w:space="0" w:color="auto"/>
        <w:right w:val="none" w:sz="0" w:space="0" w:color="auto"/>
      </w:divBdr>
    </w:div>
    <w:div w:id="1951663117">
      <w:bodyDiv w:val="1"/>
      <w:marLeft w:val="0"/>
      <w:marRight w:val="0"/>
      <w:marTop w:val="0"/>
      <w:marBottom w:val="0"/>
      <w:divBdr>
        <w:top w:val="none" w:sz="0" w:space="0" w:color="auto"/>
        <w:left w:val="none" w:sz="0" w:space="0" w:color="auto"/>
        <w:bottom w:val="none" w:sz="0" w:space="0" w:color="auto"/>
        <w:right w:val="none" w:sz="0" w:space="0" w:color="auto"/>
      </w:divBdr>
    </w:div>
    <w:div w:id="1951738592">
      <w:bodyDiv w:val="1"/>
      <w:marLeft w:val="0"/>
      <w:marRight w:val="0"/>
      <w:marTop w:val="0"/>
      <w:marBottom w:val="0"/>
      <w:divBdr>
        <w:top w:val="none" w:sz="0" w:space="0" w:color="auto"/>
        <w:left w:val="none" w:sz="0" w:space="0" w:color="auto"/>
        <w:bottom w:val="none" w:sz="0" w:space="0" w:color="auto"/>
        <w:right w:val="none" w:sz="0" w:space="0" w:color="auto"/>
      </w:divBdr>
    </w:div>
    <w:div w:id="1952474360">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3708200">
      <w:bodyDiv w:val="1"/>
      <w:marLeft w:val="0"/>
      <w:marRight w:val="0"/>
      <w:marTop w:val="0"/>
      <w:marBottom w:val="0"/>
      <w:divBdr>
        <w:top w:val="none" w:sz="0" w:space="0" w:color="auto"/>
        <w:left w:val="none" w:sz="0" w:space="0" w:color="auto"/>
        <w:bottom w:val="none" w:sz="0" w:space="0" w:color="auto"/>
        <w:right w:val="none" w:sz="0" w:space="0" w:color="auto"/>
      </w:divBdr>
    </w:div>
    <w:div w:id="1953853084">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246862">
      <w:bodyDiv w:val="1"/>
      <w:marLeft w:val="0"/>
      <w:marRight w:val="0"/>
      <w:marTop w:val="0"/>
      <w:marBottom w:val="0"/>
      <w:divBdr>
        <w:top w:val="none" w:sz="0" w:space="0" w:color="auto"/>
        <w:left w:val="none" w:sz="0" w:space="0" w:color="auto"/>
        <w:bottom w:val="none" w:sz="0" w:space="0" w:color="auto"/>
        <w:right w:val="none" w:sz="0" w:space="0" w:color="auto"/>
      </w:divBdr>
    </w:div>
    <w:div w:id="1954634933">
      <w:bodyDiv w:val="1"/>
      <w:marLeft w:val="0"/>
      <w:marRight w:val="0"/>
      <w:marTop w:val="0"/>
      <w:marBottom w:val="0"/>
      <w:divBdr>
        <w:top w:val="none" w:sz="0" w:space="0" w:color="auto"/>
        <w:left w:val="none" w:sz="0" w:space="0" w:color="auto"/>
        <w:bottom w:val="none" w:sz="0" w:space="0" w:color="auto"/>
        <w:right w:val="none" w:sz="0" w:space="0" w:color="auto"/>
      </w:divBdr>
    </w:div>
    <w:div w:id="1956592048">
      <w:bodyDiv w:val="1"/>
      <w:marLeft w:val="0"/>
      <w:marRight w:val="0"/>
      <w:marTop w:val="0"/>
      <w:marBottom w:val="0"/>
      <w:divBdr>
        <w:top w:val="none" w:sz="0" w:space="0" w:color="auto"/>
        <w:left w:val="none" w:sz="0" w:space="0" w:color="auto"/>
        <w:bottom w:val="none" w:sz="0" w:space="0" w:color="auto"/>
        <w:right w:val="none" w:sz="0" w:space="0" w:color="auto"/>
      </w:divBdr>
    </w:div>
    <w:div w:id="1956718726">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055843">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291688">
      <w:bodyDiv w:val="1"/>
      <w:marLeft w:val="0"/>
      <w:marRight w:val="0"/>
      <w:marTop w:val="0"/>
      <w:marBottom w:val="0"/>
      <w:divBdr>
        <w:top w:val="none" w:sz="0" w:space="0" w:color="auto"/>
        <w:left w:val="none" w:sz="0" w:space="0" w:color="auto"/>
        <w:bottom w:val="none" w:sz="0" w:space="0" w:color="auto"/>
        <w:right w:val="none" w:sz="0" w:space="0" w:color="auto"/>
      </w:divBdr>
    </w:div>
    <w:div w:id="1958368735">
      <w:bodyDiv w:val="1"/>
      <w:marLeft w:val="0"/>
      <w:marRight w:val="0"/>
      <w:marTop w:val="0"/>
      <w:marBottom w:val="0"/>
      <w:divBdr>
        <w:top w:val="none" w:sz="0" w:space="0" w:color="auto"/>
        <w:left w:val="none" w:sz="0" w:space="0" w:color="auto"/>
        <w:bottom w:val="none" w:sz="0" w:space="0" w:color="auto"/>
        <w:right w:val="none" w:sz="0" w:space="0" w:color="auto"/>
      </w:divBdr>
    </w:div>
    <w:div w:id="1958414131">
      <w:bodyDiv w:val="1"/>
      <w:marLeft w:val="0"/>
      <w:marRight w:val="0"/>
      <w:marTop w:val="0"/>
      <w:marBottom w:val="0"/>
      <w:divBdr>
        <w:top w:val="none" w:sz="0" w:space="0" w:color="auto"/>
        <w:left w:val="none" w:sz="0" w:space="0" w:color="auto"/>
        <w:bottom w:val="none" w:sz="0" w:space="0" w:color="auto"/>
        <w:right w:val="none" w:sz="0" w:space="0" w:color="auto"/>
      </w:divBdr>
    </w:div>
    <w:div w:id="1958485331">
      <w:bodyDiv w:val="1"/>
      <w:marLeft w:val="0"/>
      <w:marRight w:val="0"/>
      <w:marTop w:val="0"/>
      <w:marBottom w:val="0"/>
      <w:divBdr>
        <w:top w:val="none" w:sz="0" w:space="0" w:color="auto"/>
        <w:left w:val="none" w:sz="0" w:space="0" w:color="auto"/>
        <w:bottom w:val="none" w:sz="0" w:space="0" w:color="auto"/>
        <w:right w:val="none" w:sz="0" w:space="0" w:color="auto"/>
      </w:divBdr>
    </w:div>
    <w:div w:id="1958638193">
      <w:bodyDiv w:val="1"/>
      <w:marLeft w:val="0"/>
      <w:marRight w:val="0"/>
      <w:marTop w:val="0"/>
      <w:marBottom w:val="0"/>
      <w:divBdr>
        <w:top w:val="none" w:sz="0" w:space="0" w:color="auto"/>
        <w:left w:val="none" w:sz="0" w:space="0" w:color="auto"/>
        <w:bottom w:val="none" w:sz="0" w:space="0" w:color="auto"/>
        <w:right w:val="none" w:sz="0" w:space="0" w:color="auto"/>
      </w:divBdr>
    </w:div>
    <w:div w:id="1958832668">
      <w:bodyDiv w:val="1"/>
      <w:marLeft w:val="0"/>
      <w:marRight w:val="0"/>
      <w:marTop w:val="0"/>
      <w:marBottom w:val="0"/>
      <w:divBdr>
        <w:top w:val="none" w:sz="0" w:space="0" w:color="auto"/>
        <w:left w:val="none" w:sz="0" w:space="0" w:color="auto"/>
        <w:bottom w:val="none" w:sz="0" w:space="0" w:color="auto"/>
        <w:right w:val="none" w:sz="0" w:space="0" w:color="auto"/>
      </w:divBdr>
    </w:div>
    <w:div w:id="1959070985">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336635">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59945379">
      <w:bodyDiv w:val="1"/>
      <w:marLeft w:val="0"/>
      <w:marRight w:val="0"/>
      <w:marTop w:val="0"/>
      <w:marBottom w:val="0"/>
      <w:divBdr>
        <w:top w:val="none" w:sz="0" w:space="0" w:color="auto"/>
        <w:left w:val="none" w:sz="0" w:space="0" w:color="auto"/>
        <w:bottom w:val="none" w:sz="0" w:space="0" w:color="auto"/>
        <w:right w:val="none" w:sz="0" w:space="0" w:color="auto"/>
      </w:divBdr>
    </w:div>
    <w:div w:id="1960069346">
      <w:bodyDiv w:val="1"/>
      <w:marLeft w:val="0"/>
      <w:marRight w:val="0"/>
      <w:marTop w:val="0"/>
      <w:marBottom w:val="0"/>
      <w:divBdr>
        <w:top w:val="none" w:sz="0" w:space="0" w:color="auto"/>
        <w:left w:val="none" w:sz="0" w:space="0" w:color="auto"/>
        <w:bottom w:val="none" w:sz="0" w:space="0" w:color="auto"/>
        <w:right w:val="none" w:sz="0" w:space="0" w:color="auto"/>
      </w:divBdr>
    </w:div>
    <w:div w:id="1962760615">
      <w:bodyDiv w:val="1"/>
      <w:marLeft w:val="0"/>
      <w:marRight w:val="0"/>
      <w:marTop w:val="0"/>
      <w:marBottom w:val="0"/>
      <w:divBdr>
        <w:top w:val="none" w:sz="0" w:space="0" w:color="auto"/>
        <w:left w:val="none" w:sz="0" w:space="0" w:color="auto"/>
        <w:bottom w:val="none" w:sz="0" w:space="0" w:color="auto"/>
        <w:right w:val="none" w:sz="0" w:space="0" w:color="auto"/>
      </w:divBdr>
    </w:div>
    <w:div w:id="1963615091">
      <w:bodyDiv w:val="1"/>
      <w:marLeft w:val="0"/>
      <w:marRight w:val="0"/>
      <w:marTop w:val="0"/>
      <w:marBottom w:val="0"/>
      <w:divBdr>
        <w:top w:val="none" w:sz="0" w:space="0" w:color="auto"/>
        <w:left w:val="none" w:sz="0" w:space="0" w:color="auto"/>
        <w:bottom w:val="none" w:sz="0" w:space="0" w:color="auto"/>
        <w:right w:val="none" w:sz="0" w:space="0" w:color="auto"/>
      </w:divBdr>
    </w:div>
    <w:div w:id="1963804180">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5109813">
      <w:bodyDiv w:val="1"/>
      <w:marLeft w:val="0"/>
      <w:marRight w:val="0"/>
      <w:marTop w:val="0"/>
      <w:marBottom w:val="0"/>
      <w:divBdr>
        <w:top w:val="none" w:sz="0" w:space="0" w:color="auto"/>
        <w:left w:val="none" w:sz="0" w:space="0" w:color="auto"/>
        <w:bottom w:val="none" w:sz="0" w:space="0" w:color="auto"/>
        <w:right w:val="none" w:sz="0" w:space="0" w:color="auto"/>
      </w:divBdr>
    </w:div>
    <w:div w:id="1965303945">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7350425">
      <w:bodyDiv w:val="1"/>
      <w:marLeft w:val="0"/>
      <w:marRight w:val="0"/>
      <w:marTop w:val="0"/>
      <w:marBottom w:val="0"/>
      <w:divBdr>
        <w:top w:val="none" w:sz="0" w:space="0" w:color="auto"/>
        <w:left w:val="none" w:sz="0" w:space="0" w:color="auto"/>
        <w:bottom w:val="none" w:sz="0" w:space="0" w:color="auto"/>
        <w:right w:val="none" w:sz="0" w:space="0" w:color="auto"/>
      </w:divBdr>
    </w:div>
    <w:div w:id="1967538510">
      <w:bodyDiv w:val="1"/>
      <w:marLeft w:val="0"/>
      <w:marRight w:val="0"/>
      <w:marTop w:val="0"/>
      <w:marBottom w:val="0"/>
      <w:divBdr>
        <w:top w:val="none" w:sz="0" w:space="0" w:color="auto"/>
        <w:left w:val="none" w:sz="0" w:space="0" w:color="auto"/>
        <w:bottom w:val="none" w:sz="0" w:space="0" w:color="auto"/>
        <w:right w:val="none" w:sz="0" w:space="0" w:color="auto"/>
      </w:divBdr>
    </w:div>
    <w:div w:id="1967813527">
      <w:bodyDiv w:val="1"/>
      <w:marLeft w:val="0"/>
      <w:marRight w:val="0"/>
      <w:marTop w:val="0"/>
      <w:marBottom w:val="0"/>
      <w:divBdr>
        <w:top w:val="none" w:sz="0" w:space="0" w:color="auto"/>
        <w:left w:val="none" w:sz="0" w:space="0" w:color="auto"/>
        <w:bottom w:val="none" w:sz="0" w:space="0" w:color="auto"/>
        <w:right w:val="none" w:sz="0" w:space="0" w:color="auto"/>
      </w:divBdr>
    </w:div>
    <w:div w:id="1968461863">
      <w:bodyDiv w:val="1"/>
      <w:marLeft w:val="0"/>
      <w:marRight w:val="0"/>
      <w:marTop w:val="0"/>
      <w:marBottom w:val="0"/>
      <w:divBdr>
        <w:top w:val="none" w:sz="0" w:space="0" w:color="auto"/>
        <w:left w:val="none" w:sz="0" w:space="0" w:color="auto"/>
        <w:bottom w:val="none" w:sz="0" w:space="0" w:color="auto"/>
        <w:right w:val="none" w:sz="0" w:space="0" w:color="auto"/>
      </w:divBdr>
    </w:div>
    <w:div w:id="1968661533">
      <w:bodyDiv w:val="1"/>
      <w:marLeft w:val="0"/>
      <w:marRight w:val="0"/>
      <w:marTop w:val="0"/>
      <w:marBottom w:val="0"/>
      <w:divBdr>
        <w:top w:val="none" w:sz="0" w:space="0" w:color="auto"/>
        <w:left w:val="none" w:sz="0" w:space="0" w:color="auto"/>
        <w:bottom w:val="none" w:sz="0" w:space="0" w:color="auto"/>
        <w:right w:val="none" w:sz="0" w:space="0" w:color="auto"/>
      </w:divBdr>
    </w:div>
    <w:div w:id="1968779737">
      <w:bodyDiv w:val="1"/>
      <w:marLeft w:val="0"/>
      <w:marRight w:val="0"/>
      <w:marTop w:val="0"/>
      <w:marBottom w:val="0"/>
      <w:divBdr>
        <w:top w:val="none" w:sz="0" w:space="0" w:color="auto"/>
        <w:left w:val="none" w:sz="0" w:space="0" w:color="auto"/>
        <w:bottom w:val="none" w:sz="0" w:space="0" w:color="auto"/>
        <w:right w:val="none" w:sz="0" w:space="0" w:color="auto"/>
      </w:divBdr>
    </w:div>
    <w:div w:id="1968929816">
      <w:bodyDiv w:val="1"/>
      <w:marLeft w:val="0"/>
      <w:marRight w:val="0"/>
      <w:marTop w:val="0"/>
      <w:marBottom w:val="0"/>
      <w:divBdr>
        <w:top w:val="none" w:sz="0" w:space="0" w:color="auto"/>
        <w:left w:val="none" w:sz="0" w:space="0" w:color="auto"/>
        <w:bottom w:val="none" w:sz="0" w:space="0" w:color="auto"/>
        <w:right w:val="none" w:sz="0" w:space="0" w:color="auto"/>
      </w:divBdr>
    </w:div>
    <w:div w:id="1970823471">
      <w:bodyDiv w:val="1"/>
      <w:marLeft w:val="0"/>
      <w:marRight w:val="0"/>
      <w:marTop w:val="0"/>
      <w:marBottom w:val="0"/>
      <w:divBdr>
        <w:top w:val="none" w:sz="0" w:space="0" w:color="auto"/>
        <w:left w:val="none" w:sz="0" w:space="0" w:color="auto"/>
        <w:bottom w:val="none" w:sz="0" w:space="0" w:color="auto"/>
        <w:right w:val="none" w:sz="0" w:space="0" w:color="auto"/>
      </w:divBdr>
    </w:div>
    <w:div w:id="1971746809">
      <w:bodyDiv w:val="1"/>
      <w:marLeft w:val="0"/>
      <w:marRight w:val="0"/>
      <w:marTop w:val="0"/>
      <w:marBottom w:val="0"/>
      <w:divBdr>
        <w:top w:val="none" w:sz="0" w:space="0" w:color="auto"/>
        <w:left w:val="none" w:sz="0" w:space="0" w:color="auto"/>
        <w:bottom w:val="none" w:sz="0" w:space="0" w:color="auto"/>
        <w:right w:val="none" w:sz="0" w:space="0" w:color="auto"/>
      </w:divBdr>
    </w:div>
    <w:div w:id="1972125457">
      <w:bodyDiv w:val="1"/>
      <w:marLeft w:val="0"/>
      <w:marRight w:val="0"/>
      <w:marTop w:val="0"/>
      <w:marBottom w:val="0"/>
      <w:divBdr>
        <w:top w:val="none" w:sz="0" w:space="0" w:color="auto"/>
        <w:left w:val="none" w:sz="0" w:space="0" w:color="auto"/>
        <w:bottom w:val="none" w:sz="0" w:space="0" w:color="auto"/>
        <w:right w:val="none" w:sz="0" w:space="0" w:color="auto"/>
      </w:divBdr>
    </w:div>
    <w:div w:id="1972399841">
      <w:bodyDiv w:val="1"/>
      <w:marLeft w:val="0"/>
      <w:marRight w:val="0"/>
      <w:marTop w:val="0"/>
      <w:marBottom w:val="0"/>
      <w:divBdr>
        <w:top w:val="none" w:sz="0" w:space="0" w:color="auto"/>
        <w:left w:val="none" w:sz="0" w:space="0" w:color="auto"/>
        <w:bottom w:val="none" w:sz="0" w:space="0" w:color="auto"/>
        <w:right w:val="none" w:sz="0" w:space="0" w:color="auto"/>
      </w:divBdr>
    </w:div>
    <w:div w:id="1972713149">
      <w:bodyDiv w:val="1"/>
      <w:marLeft w:val="0"/>
      <w:marRight w:val="0"/>
      <w:marTop w:val="0"/>
      <w:marBottom w:val="0"/>
      <w:divBdr>
        <w:top w:val="none" w:sz="0" w:space="0" w:color="auto"/>
        <w:left w:val="none" w:sz="0" w:space="0" w:color="auto"/>
        <w:bottom w:val="none" w:sz="0" w:space="0" w:color="auto"/>
        <w:right w:val="none" w:sz="0" w:space="0" w:color="auto"/>
      </w:divBdr>
    </w:div>
    <w:div w:id="1972788362">
      <w:bodyDiv w:val="1"/>
      <w:marLeft w:val="0"/>
      <w:marRight w:val="0"/>
      <w:marTop w:val="0"/>
      <w:marBottom w:val="0"/>
      <w:divBdr>
        <w:top w:val="none" w:sz="0" w:space="0" w:color="auto"/>
        <w:left w:val="none" w:sz="0" w:space="0" w:color="auto"/>
        <w:bottom w:val="none" w:sz="0" w:space="0" w:color="auto"/>
        <w:right w:val="none" w:sz="0" w:space="0" w:color="auto"/>
      </w:divBdr>
    </w:div>
    <w:div w:id="1973437430">
      <w:bodyDiv w:val="1"/>
      <w:marLeft w:val="0"/>
      <w:marRight w:val="0"/>
      <w:marTop w:val="0"/>
      <w:marBottom w:val="0"/>
      <w:divBdr>
        <w:top w:val="none" w:sz="0" w:space="0" w:color="auto"/>
        <w:left w:val="none" w:sz="0" w:space="0" w:color="auto"/>
        <w:bottom w:val="none" w:sz="0" w:space="0" w:color="auto"/>
        <w:right w:val="none" w:sz="0" w:space="0" w:color="auto"/>
      </w:divBdr>
    </w:div>
    <w:div w:id="1973513099">
      <w:bodyDiv w:val="1"/>
      <w:marLeft w:val="0"/>
      <w:marRight w:val="0"/>
      <w:marTop w:val="0"/>
      <w:marBottom w:val="0"/>
      <w:divBdr>
        <w:top w:val="none" w:sz="0" w:space="0" w:color="auto"/>
        <w:left w:val="none" w:sz="0" w:space="0" w:color="auto"/>
        <w:bottom w:val="none" w:sz="0" w:space="0" w:color="auto"/>
        <w:right w:val="none" w:sz="0" w:space="0" w:color="auto"/>
      </w:divBdr>
    </w:div>
    <w:div w:id="1974166487">
      <w:bodyDiv w:val="1"/>
      <w:marLeft w:val="0"/>
      <w:marRight w:val="0"/>
      <w:marTop w:val="0"/>
      <w:marBottom w:val="0"/>
      <w:divBdr>
        <w:top w:val="none" w:sz="0" w:space="0" w:color="auto"/>
        <w:left w:val="none" w:sz="0" w:space="0" w:color="auto"/>
        <w:bottom w:val="none" w:sz="0" w:space="0" w:color="auto"/>
        <w:right w:val="none" w:sz="0" w:space="0" w:color="auto"/>
      </w:divBdr>
    </w:div>
    <w:div w:id="1974171369">
      <w:bodyDiv w:val="1"/>
      <w:marLeft w:val="0"/>
      <w:marRight w:val="0"/>
      <w:marTop w:val="0"/>
      <w:marBottom w:val="0"/>
      <w:divBdr>
        <w:top w:val="none" w:sz="0" w:space="0" w:color="auto"/>
        <w:left w:val="none" w:sz="0" w:space="0" w:color="auto"/>
        <w:bottom w:val="none" w:sz="0" w:space="0" w:color="auto"/>
        <w:right w:val="none" w:sz="0" w:space="0" w:color="auto"/>
      </w:divBdr>
    </w:div>
    <w:div w:id="1974212863">
      <w:bodyDiv w:val="1"/>
      <w:marLeft w:val="0"/>
      <w:marRight w:val="0"/>
      <w:marTop w:val="0"/>
      <w:marBottom w:val="0"/>
      <w:divBdr>
        <w:top w:val="none" w:sz="0" w:space="0" w:color="auto"/>
        <w:left w:val="none" w:sz="0" w:space="0" w:color="auto"/>
        <w:bottom w:val="none" w:sz="0" w:space="0" w:color="auto"/>
        <w:right w:val="none" w:sz="0" w:space="0" w:color="auto"/>
      </w:divBdr>
    </w:div>
    <w:div w:id="1975063519">
      <w:bodyDiv w:val="1"/>
      <w:marLeft w:val="0"/>
      <w:marRight w:val="0"/>
      <w:marTop w:val="0"/>
      <w:marBottom w:val="0"/>
      <w:divBdr>
        <w:top w:val="none" w:sz="0" w:space="0" w:color="auto"/>
        <w:left w:val="none" w:sz="0" w:space="0" w:color="auto"/>
        <w:bottom w:val="none" w:sz="0" w:space="0" w:color="auto"/>
        <w:right w:val="none" w:sz="0" w:space="0" w:color="auto"/>
      </w:divBdr>
    </w:div>
    <w:div w:id="1975138504">
      <w:bodyDiv w:val="1"/>
      <w:marLeft w:val="0"/>
      <w:marRight w:val="0"/>
      <w:marTop w:val="0"/>
      <w:marBottom w:val="0"/>
      <w:divBdr>
        <w:top w:val="none" w:sz="0" w:space="0" w:color="auto"/>
        <w:left w:val="none" w:sz="0" w:space="0" w:color="auto"/>
        <w:bottom w:val="none" w:sz="0" w:space="0" w:color="auto"/>
        <w:right w:val="none" w:sz="0" w:space="0" w:color="auto"/>
      </w:divBdr>
    </w:div>
    <w:div w:id="1975669279">
      <w:bodyDiv w:val="1"/>
      <w:marLeft w:val="0"/>
      <w:marRight w:val="0"/>
      <w:marTop w:val="0"/>
      <w:marBottom w:val="0"/>
      <w:divBdr>
        <w:top w:val="none" w:sz="0" w:space="0" w:color="auto"/>
        <w:left w:val="none" w:sz="0" w:space="0" w:color="auto"/>
        <w:bottom w:val="none" w:sz="0" w:space="0" w:color="auto"/>
        <w:right w:val="none" w:sz="0" w:space="0" w:color="auto"/>
      </w:divBdr>
    </w:div>
    <w:div w:id="1975717359">
      <w:bodyDiv w:val="1"/>
      <w:marLeft w:val="0"/>
      <w:marRight w:val="0"/>
      <w:marTop w:val="0"/>
      <w:marBottom w:val="0"/>
      <w:divBdr>
        <w:top w:val="none" w:sz="0" w:space="0" w:color="auto"/>
        <w:left w:val="none" w:sz="0" w:space="0" w:color="auto"/>
        <w:bottom w:val="none" w:sz="0" w:space="0" w:color="auto"/>
        <w:right w:val="none" w:sz="0" w:space="0" w:color="auto"/>
      </w:divBdr>
    </w:div>
    <w:div w:id="1976056255">
      <w:bodyDiv w:val="1"/>
      <w:marLeft w:val="0"/>
      <w:marRight w:val="0"/>
      <w:marTop w:val="0"/>
      <w:marBottom w:val="0"/>
      <w:divBdr>
        <w:top w:val="none" w:sz="0" w:space="0" w:color="auto"/>
        <w:left w:val="none" w:sz="0" w:space="0" w:color="auto"/>
        <w:bottom w:val="none" w:sz="0" w:space="0" w:color="auto"/>
        <w:right w:val="none" w:sz="0" w:space="0" w:color="auto"/>
      </w:divBdr>
    </w:div>
    <w:div w:id="1976593798">
      <w:bodyDiv w:val="1"/>
      <w:marLeft w:val="0"/>
      <w:marRight w:val="0"/>
      <w:marTop w:val="0"/>
      <w:marBottom w:val="0"/>
      <w:divBdr>
        <w:top w:val="none" w:sz="0" w:space="0" w:color="auto"/>
        <w:left w:val="none" w:sz="0" w:space="0" w:color="auto"/>
        <w:bottom w:val="none" w:sz="0" w:space="0" w:color="auto"/>
        <w:right w:val="none" w:sz="0" w:space="0" w:color="auto"/>
      </w:divBdr>
    </w:div>
    <w:div w:id="1976834533">
      <w:bodyDiv w:val="1"/>
      <w:marLeft w:val="0"/>
      <w:marRight w:val="0"/>
      <w:marTop w:val="0"/>
      <w:marBottom w:val="0"/>
      <w:divBdr>
        <w:top w:val="none" w:sz="0" w:space="0" w:color="auto"/>
        <w:left w:val="none" w:sz="0" w:space="0" w:color="auto"/>
        <w:bottom w:val="none" w:sz="0" w:space="0" w:color="auto"/>
        <w:right w:val="none" w:sz="0" w:space="0" w:color="auto"/>
      </w:divBdr>
    </w:div>
    <w:div w:id="1976906218">
      <w:bodyDiv w:val="1"/>
      <w:marLeft w:val="0"/>
      <w:marRight w:val="0"/>
      <w:marTop w:val="0"/>
      <w:marBottom w:val="0"/>
      <w:divBdr>
        <w:top w:val="none" w:sz="0" w:space="0" w:color="auto"/>
        <w:left w:val="none" w:sz="0" w:space="0" w:color="auto"/>
        <w:bottom w:val="none" w:sz="0" w:space="0" w:color="auto"/>
        <w:right w:val="none" w:sz="0" w:space="0" w:color="auto"/>
      </w:divBdr>
    </w:div>
    <w:div w:id="1978492070">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9190451">
      <w:bodyDiv w:val="1"/>
      <w:marLeft w:val="0"/>
      <w:marRight w:val="0"/>
      <w:marTop w:val="0"/>
      <w:marBottom w:val="0"/>
      <w:divBdr>
        <w:top w:val="none" w:sz="0" w:space="0" w:color="auto"/>
        <w:left w:val="none" w:sz="0" w:space="0" w:color="auto"/>
        <w:bottom w:val="none" w:sz="0" w:space="0" w:color="auto"/>
        <w:right w:val="none" w:sz="0" w:space="0" w:color="auto"/>
      </w:divBdr>
    </w:div>
    <w:div w:id="1980110984">
      <w:bodyDiv w:val="1"/>
      <w:marLeft w:val="0"/>
      <w:marRight w:val="0"/>
      <w:marTop w:val="0"/>
      <w:marBottom w:val="0"/>
      <w:divBdr>
        <w:top w:val="none" w:sz="0" w:space="0" w:color="auto"/>
        <w:left w:val="none" w:sz="0" w:space="0" w:color="auto"/>
        <w:bottom w:val="none" w:sz="0" w:space="0" w:color="auto"/>
        <w:right w:val="none" w:sz="0" w:space="0" w:color="auto"/>
      </w:divBdr>
    </w:div>
    <w:div w:id="1980257840">
      <w:bodyDiv w:val="1"/>
      <w:marLeft w:val="0"/>
      <w:marRight w:val="0"/>
      <w:marTop w:val="0"/>
      <w:marBottom w:val="0"/>
      <w:divBdr>
        <w:top w:val="none" w:sz="0" w:space="0" w:color="auto"/>
        <w:left w:val="none" w:sz="0" w:space="0" w:color="auto"/>
        <w:bottom w:val="none" w:sz="0" w:space="0" w:color="auto"/>
        <w:right w:val="none" w:sz="0" w:space="0" w:color="auto"/>
      </w:divBdr>
    </w:div>
    <w:div w:id="1980259732">
      <w:bodyDiv w:val="1"/>
      <w:marLeft w:val="0"/>
      <w:marRight w:val="0"/>
      <w:marTop w:val="0"/>
      <w:marBottom w:val="0"/>
      <w:divBdr>
        <w:top w:val="none" w:sz="0" w:space="0" w:color="auto"/>
        <w:left w:val="none" w:sz="0" w:space="0" w:color="auto"/>
        <w:bottom w:val="none" w:sz="0" w:space="0" w:color="auto"/>
        <w:right w:val="none" w:sz="0" w:space="0" w:color="auto"/>
      </w:divBdr>
    </w:div>
    <w:div w:id="1981568658">
      <w:bodyDiv w:val="1"/>
      <w:marLeft w:val="0"/>
      <w:marRight w:val="0"/>
      <w:marTop w:val="0"/>
      <w:marBottom w:val="0"/>
      <w:divBdr>
        <w:top w:val="none" w:sz="0" w:space="0" w:color="auto"/>
        <w:left w:val="none" w:sz="0" w:space="0" w:color="auto"/>
        <w:bottom w:val="none" w:sz="0" w:space="0" w:color="auto"/>
        <w:right w:val="none" w:sz="0" w:space="0" w:color="auto"/>
      </w:divBdr>
    </w:div>
    <w:div w:id="1981954219">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3271898">
      <w:bodyDiv w:val="1"/>
      <w:marLeft w:val="0"/>
      <w:marRight w:val="0"/>
      <w:marTop w:val="0"/>
      <w:marBottom w:val="0"/>
      <w:divBdr>
        <w:top w:val="none" w:sz="0" w:space="0" w:color="auto"/>
        <w:left w:val="none" w:sz="0" w:space="0" w:color="auto"/>
        <w:bottom w:val="none" w:sz="0" w:space="0" w:color="auto"/>
        <w:right w:val="none" w:sz="0" w:space="0" w:color="auto"/>
      </w:divBdr>
    </w:div>
    <w:div w:id="1983659673">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5044589">
      <w:bodyDiv w:val="1"/>
      <w:marLeft w:val="0"/>
      <w:marRight w:val="0"/>
      <w:marTop w:val="0"/>
      <w:marBottom w:val="0"/>
      <w:divBdr>
        <w:top w:val="none" w:sz="0" w:space="0" w:color="auto"/>
        <w:left w:val="none" w:sz="0" w:space="0" w:color="auto"/>
        <w:bottom w:val="none" w:sz="0" w:space="0" w:color="auto"/>
        <w:right w:val="none" w:sz="0" w:space="0" w:color="auto"/>
      </w:divBdr>
    </w:div>
    <w:div w:id="1985309698">
      <w:bodyDiv w:val="1"/>
      <w:marLeft w:val="0"/>
      <w:marRight w:val="0"/>
      <w:marTop w:val="0"/>
      <w:marBottom w:val="0"/>
      <w:divBdr>
        <w:top w:val="none" w:sz="0" w:space="0" w:color="auto"/>
        <w:left w:val="none" w:sz="0" w:space="0" w:color="auto"/>
        <w:bottom w:val="none" w:sz="0" w:space="0" w:color="auto"/>
        <w:right w:val="none" w:sz="0" w:space="0" w:color="auto"/>
      </w:divBdr>
    </w:div>
    <w:div w:id="1986160646">
      <w:bodyDiv w:val="1"/>
      <w:marLeft w:val="0"/>
      <w:marRight w:val="0"/>
      <w:marTop w:val="0"/>
      <w:marBottom w:val="0"/>
      <w:divBdr>
        <w:top w:val="none" w:sz="0" w:space="0" w:color="auto"/>
        <w:left w:val="none" w:sz="0" w:space="0" w:color="auto"/>
        <w:bottom w:val="none" w:sz="0" w:space="0" w:color="auto"/>
        <w:right w:val="none" w:sz="0" w:space="0" w:color="auto"/>
      </w:divBdr>
    </w:div>
    <w:div w:id="1986348447">
      <w:bodyDiv w:val="1"/>
      <w:marLeft w:val="0"/>
      <w:marRight w:val="0"/>
      <w:marTop w:val="0"/>
      <w:marBottom w:val="0"/>
      <w:divBdr>
        <w:top w:val="none" w:sz="0" w:space="0" w:color="auto"/>
        <w:left w:val="none" w:sz="0" w:space="0" w:color="auto"/>
        <w:bottom w:val="none" w:sz="0" w:space="0" w:color="auto"/>
        <w:right w:val="none" w:sz="0" w:space="0" w:color="auto"/>
      </w:divBdr>
    </w:div>
    <w:div w:id="1986348802">
      <w:bodyDiv w:val="1"/>
      <w:marLeft w:val="0"/>
      <w:marRight w:val="0"/>
      <w:marTop w:val="0"/>
      <w:marBottom w:val="0"/>
      <w:divBdr>
        <w:top w:val="none" w:sz="0" w:space="0" w:color="auto"/>
        <w:left w:val="none" w:sz="0" w:space="0" w:color="auto"/>
        <w:bottom w:val="none" w:sz="0" w:space="0" w:color="auto"/>
        <w:right w:val="none" w:sz="0" w:space="0" w:color="auto"/>
      </w:divBdr>
    </w:div>
    <w:div w:id="1987734437">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89673555">
      <w:bodyDiv w:val="1"/>
      <w:marLeft w:val="0"/>
      <w:marRight w:val="0"/>
      <w:marTop w:val="0"/>
      <w:marBottom w:val="0"/>
      <w:divBdr>
        <w:top w:val="none" w:sz="0" w:space="0" w:color="auto"/>
        <w:left w:val="none" w:sz="0" w:space="0" w:color="auto"/>
        <w:bottom w:val="none" w:sz="0" w:space="0" w:color="auto"/>
        <w:right w:val="none" w:sz="0" w:space="0" w:color="auto"/>
      </w:divBdr>
    </w:div>
    <w:div w:id="1990356952">
      <w:bodyDiv w:val="1"/>
      <w:marLeft w:val="0"/>
      <w:marRight w:val="0"/>
      <w:marTop w:val="0"/>
      <w:marBottom w:val="0"/>
      <w:divBdr>
        <w:top w:val="none" w:sz="0" w:space="0" w:color="auto"/>
        <w:left w:val="none" w:sz="0" w:space="0" w:color="auto"/>
        <w:bottom w:val="none" w:sz="0" w:space="0" w:color="auto"/>
        <w:right w:val="none" w:sz="0" w:space="0" w:color="auto"/>
      </w:divBdr>
    </w:div>
    <w:div w:id="1991204655">
      <w:bodyDiv w:val="1"/>
      <w:marLeft w:val="0"/>
      <w:marRight w:val="0"/>
      <w:marTop w:val="0"/>
      <w:marBottom w:val="0"/>
      <w:divBdr>
        <w:top w:val="none" w:sz="0" w:space="0" w:color="auto"/>
        <w:left w:val="none" w:sz="0" w:space="0" w:color="auto"/>
        <w:bottom w:val="none" w:sz="0" w:space="0" w:color="auto"/>
        <w:right w:val="none" w:sz="0" w:space="0" w:color="auto"/>
      </w:divBdr>
    </w:div>
    <w:div w:id="1992099321">
      <w:bodyDiv w:val="1"/>
      <w:marLeft w:val="0"/>
      <w:marRight w:val="0"/>
      <w:marTop w:val="0"/>
      <w:marBottom w:val="0"/>
      <w:divBdr>
        <w:top w:val="none" w:sz="0" w:space="0" w:color="auto"/>
        <w:left w:val="none" w:sz="0" w:space="0" w:color="auto"/>
        <w:bottom w:val="none" w:sz="0" w:space="0" w:color="auto"/>
        <w:right w:val="none" w:sz="0" w:space="0" w:color="auto"/>
      </w:divBdr>
    </w:div>
    <w:div w:id="1992169310">
      <w:bodyDiv w:val="1"/>
      <w:marLeft w:val="0"/>
      <w:marRight w:val="0"/>
      <w:marTop w:val="0"/>
      <w:marBottom w:val="0"/>
      <w:divBdr>
        <w:top w:val="none" w:sz="0" w:space="0" w:color="auto"/>
        <w:left w:val="none" w:sz="0" w:space="0" w:color="auto"/>
        <w:bottom w:val="none" w:sz="0" w:space="0" w:color="auto"/>
        <w:right w:val="none" w:sz="0" w:space="0" w:color="auto"/>
      </w:divBdr>
    </w:div>
    <w:div w:id="1993364802">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4679687">
      <w:bodyDiv w:val="1"/>
      <w:marLeft w:val="0"/>
      <w:marRight w:val="0"/>
      <w:marTop w:val="0"/>
      <w:marBottom w:val="0"/>
      <w:divBdr>
        <w:top w:val="none" w:sz="0" w:space="0" w:color="auto"/>
        <w:left w:val="none" w:sz="0" w:space="0" w:color="auto"/>
        <w:bottom w:val="none" w:sz="0" w:space="0" w:color="auto"/>
        <w:right w:val="none" w:sz="0" w:space="0" w:color="auto"/>
      </w:divBdr>
    </w:div>
    <w:div w:id="1994749274">
      <w:bodyDiv w:val="1"/>
      <w:marLeft w:val="0"/>
      <w:marRight w:val="0"/>
      <w:marTop w:val="0"/>
      <w:marBottom w:val="0"/>
      <w:divBdr>
        <w:top w:val="none" w:sz="0" w:space="0" w:color="auto"/>
        <w:left w:val="none" w:sz="0" w:space="0" w:color="auto"/>
        <w:bottom w:val="none" w:sz="0" w:space="0" w:color="auto"/>
        <w:right w:val="none" w:sz="0" w:space="0" w:color="auto"/>
      </w:divBdr>
    </w:div>
    <w:div w:id="1995063101">
      <w:bodyDiv w:val="1"/>
      <w:marLeft w:val="0"/>
      <w:marRight w:val="0"/>
      <w:marTop w:val="0"/>
      <w:marBottom w:val="0"/>
      <w:divBdr>
        <w:top w:val="none" w:sz="0" w:space="0" w:color="auto"/>
        <w:left w:val="none" w:sz="0" w:space="0" w:color="auto"/>
        <w:bottom w:val="none" w:sz="0" w:space="0" w:color="auto"/>
        <w:right w:val="none" w:sz="0" w:space="0" w:color="auto"/>
      </w:divBdr>
    </w:div>
    <w:div w:id="1995403661">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6913729">
      <w:bodyDiv w:val="1"/>
      <w:marLeft w:val="0"/>
      <w:marRight w:val="0"/>
      <w:marTop w:val="0"/>
      <w:marBottom w:val="0"/>
      <w:divBdr>
        <w:top w:val="none" w:sz="0" w:space="0" w:color="auto"/>
        <w:left w:val="none" w:sz="0" w:space="0" w:color="auto"/>
        <w:bottom w:val="none" w:sz="0" w:space="0" w:color="auto"/>
        <w:right w:val="none" w:sz="0" w:space="0" w:color="auto"/>
      </w:divBdr>
    </w:div>
    <w:div w:id="1997176506">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7758305">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222988">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683809">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8994276">
      <w:bodyDiv w:val="1"/>
      <w:marLeft w:val="0"/>
      <w:marRight w:val="0"/>
      <w:marTop w:val="0"/>
      <w:marBottom w:val="0"/>
      <w:divBdr>
        <w:top w:val="none" w:sz="0" w:space="0" w:color="auto"/>
        <w:left w:val="none" w:sz="0" w:space="0" w:color="auto"/>
        <w:bottom w:val="none" w:sz="0" w:space="0" w:color="auto"/>
        <w:right w:val="none" w:sz="0" w:space="0" w:color="auto"/>
      </w:divBdr>
    </w:div>
    <w:div w:id="1998996095">
      <w:bodyDiv w:val="1"/>
      <w:marLeft w:val="0"/>
      <w:marRight w:val="0"/>
      <w:marTop w:val="0"/>
      <w:marBottom w:val="0"/>
      <w:divBdr>
        <w:top w:val="none" w:sz="0" w:space="0" w:color="auto"/>
        <w:left w:val="none" w:sz="0" w:space="0" w:color="auto"/>
        <w:bottom w:val="none" w:sz="0" w:space="0" w:color="auto"/>
        <w:right w:val="none" w:sz="0" w:space="0" w:color="auto"/>
      </w:divBdr>
    </w:div>
    <w:div w:id="1999190699">
      <w:bodyDiv w:val="1"/>
      <w:marLeft w:val="0"/>
      <w:marRight w:val="0"/>
      <w:marTop w:val="0"/>
      <w:marBottom w:val="0"/>
      <w:divBdr>
        <w:top w:val="none" w:sz="0" w:space="0" w:color="auto"/>
        <w:left w:val="none" w:sz="0" w:space="0" w:color="auto"/>
        <w:bottom w:val="none" w:sz="0" w:space="0" w:color="auto"/>
        <w:right w:val="none" w:sz="0" w:space="0" w:color="auto"/>
      </w:divBdr>
    </w:div>
    <w:div w:id="2000382049">
      <w:bodyDiv w:val="1"/>
      <w:marLeft w:val="0"/>
      <w:marRight w:val="0"/>
      <w:marTop w:val="0"/>
      <w:marBottom w:val="0"/>
      <w:divBdr>
        <w:top w:val="none" w:sz="0" w:space="0" w:color="auto"/>
        <w:left w:val="none" w:sz="0" w:space="0" w:color="auto"/>
        <w:bottom w:val="none" w:sz="0" w:space="0" w:color="auto"/>
        <w:right w:val="none" w:sz="0" w:space="0" w:color="auto"/>
      </w:divBdr>
    </w:div>
    <w:div w:id="2000695849">
      <w:bodyDiv w:val="1"/>
      <w:marLeft w:val="0"/>
      <w:marRight w:val="0"/>
      <w:marTop w:val="0"/>
      <w:marBottom w:val="0"/>
      <w:divBdr>
        <w:top w:val="none" w:sz="0" w:space="0" w:color="auto"/>
        <w:left w:val="none" w:sz="0" w:space="0" w:color="auto"/>
        <w:bottom w:val="none" w:sz="0" w:space="0" w:color="auto"/>
        <w:right w:val="none" w:sz="0" w:space="0" w:color="auto"/>
      </w:divBdr>
    </w:div>
    <w:div w:id="2001154398">
      <w:bodyDiv w:val="1"/>
      <w:marLeft w:val="0"/>
      <w:marRight w:val="0"/>
      <w:marTop w:val="0"/>
      <w:marBottom w:val="0"/>
      <w:divBdr>
        <w:top w:val="none" w:sz="0" w:space="0" w:color="auto"/>
        <w:left w:val="none" w:sz="0" w:space="0" w:color="auto"/>
        <w:bottom w:val="none" w:sz="0" w:space="0" w:color="auto"/>
        <w:right w:val="none" w:sz="0" w:space="0" w:color="auto"/>
      </w:divBdr>
    </w:div>
    <w:div w:id="2001342893">
      <w:bodyDiv w:val="1"/>
      <w:marLeft w:val="0"/>
      <w:marRight w:val="0"/>
      <w:marTop w:val="0"/>
      <w:marBottom w:val="0"/>
      <w:divBdr>
        <w:top w:val="none" w:sz="0" w:space="0" w:color="auto"/>
        <w:left w:val="none" w:sz="0" w:space="0" w:color="auto"/>
        <w:bottom w:val="none" w:sz="0" w:space="0" w:color="auto"/>
        <w:right w:val="none" w:sz="0" w:space="0" w:color="auto"/>
      </w:divBdr>
    </w:div>
    <w:div w:id="2001957920">
      <w:bodyDiv w:val="1"/>
      <w:marLeft w:val="0"/>
      <w:marRight w:val="0"/>
      <w:marTop w:val="0"/>
      <w:marBottom w:val="0"/>
      <w:divBdr>
        <w:top w:val="none" w:sz="0" w:space="0" w:color="auto"/>
        <w:left w:val="none" w:sz="0" w:space="0" w:color="auto"/>
        <w:bottom w:val="none" w:sz="0" w:space="0" w:color="auto"/>
        <w:right w:val="none" w:sz="0" w:space="0" w:color="auto"/>
      </w:divBdr>
    </w:div>
    <w:div w:id="2002342385">
      <w:bodyDiv w:val="1"/>
      <w:marLeft w:val="0"/>
      <w:marRight w:val="0"/>
      <w:marTop w:val="0"/>
      <w:marBottom w:val="0"/>
      <w:divBdr>
        <w:top w:val="none" w:sz="0" w:space="0" w:color="auto"/>
        <w:left w:val="none" w:sz="0" w:space="0" w:color="auto"/>
        <w:bottom w:val="none" w:sz="0" w:space="0" w:color="auto"/>
        <w:right w:val="none" w:sz="0" w:space="0" w:color="auto"/>
      </w:divBdr>
    </w:div>
    <w:div w:id="2003002798">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95014">
      <w:bodyDiv w:val="1"/>
      <w:marLeft w:val="0"/>
      <w:marRight w:val="0"/>
      <w:marTop w:val="0"/>
      <w:marBottom w:val="0"/>
      <w:divBdr>
        <w:top w:val="none" w:sz="0" w:space="0" w:color="auto"/>
        <w:left w:val="none" w:sz="0" w:space="0" w:color="auto"/>
        <w:bottom w:val="none" w:sz="0" w:space="0" w:color="auto"/>
        <w:right w:val="none" w:sz="0" w:space="0" w:color="auto"/>
      </w:divBdr>
    </w:div>
    <w:div w:id="2004551960">
      <w:bodyDiv w:val="1"/>
      <w:marLeft w:val="0"/>
      <w:marRight w:val="0"/>
      <w:marTop w:val="0"/>
      <w:marBottom w:val="0"/>
      <w:divBdr>
        <w:top w:val="none" w:sz="0" w:space="0" w:color="auto"/>
        <w:left w:val="none" w:sz="0" w:space="0" w:color="auto"/>
        <w:bottom w:val="none" w:sz="0" w:space="0" w:color="auto"/>
        <w:right w:val="none" w:sz="0" w:space="0" w:color="auto"/>
      </w:divBdr>
    </w:div>
    <w:div w:id="2004619011">
      <w:bodyDiv w:val="1"/>
      <w:marLeft w:val="0"/>
      <w:marRight w:val="0"/>
      <w:marTop w:val="0"/>
      <w:marBottom w:val="0"/>
      <w:divBdr>
        <w:top w:val="none" w:sz="0" w:space="0" w:color="auto"/>
        <w:left w:val="none" w:sz="0" w:space="0" w:color="auto"/>
        <w:bottom w:val="none" w:sz="0" w:space="0" w:color="auto"/>
        <w:right w:val="none" w:sz="0" w:space="0" w:color="auto"/>
      </w:divBdr>
    </w:div>
    <w:div w:id="2005233616">
      <w:bodyDiv w:val="1"/>
      <w:marLeft w:val="0"/>
      <w:marRight w:val="0"/>
      <w:marTop w:val="0"/>
      <w:marBottom w:val="0"/>
      <w:divBdr>
        <w:top w:val="none" w:sz="0" w:space="0" w:color="auto"/>
        <w:left w:val="none" w:sz="0" w:space="0" w:color="auto"/>
        <w:bottom w:val="none" w:sz="0" w:space="0" w:color="auto"/>
        <w:right w:val="none" w:sz="0" w:space="0" w:color="auto"/>
      </w:divBdr>
    </w:div>
    <w:div w:id="2005743731">
      <w:bodyDiv w:val="1"/>
      <w:marLeft w:val="0"/>
      <w:marRight w:val="0"/>
      <w:marTop w:val="0"/>
      <w:marBottom w:val="0"/>
      <w:divBdr>
        <w:top w:val="none" w:sz="0" w:space="0" w:color="auto"/>
        <w:left w:val="none" w:sz="0" w:space="0" w:color="auto"/>
        <w:bottom w:val="none" w:sz="0" w:space="0" w:color="auto"/>
        <w:right w:val="none" w:sz="0" w:space="0" w:color="auto"/>
      </w:divBdr>
    </w:div>
    <w:div w:id="2006744470">
      <w:bodyDiv w:val="1"/>
      <w:marLeft w:val="0"/>
      <w:marRight w:val="0"/>
      <w:marTop w:val="0"/>
      <w:marBottom w:val="0"/>
      <w:divBdr>
        <w:top w:val="none" w:sz="0" w:space="0" w:color="auto"/>
        <w:left w:val="none" w:sz="0" w:space="0" w:color="auto"/>
        <w:bottom w:val="none" w:sz="0" w:space="0" w:color="auto"/>
        <w:right w:val="none" w:sz="0" w:space="0" w:color="auto"/>
      </w:divBdr>
    </w:div>
    <w:div w:id="2006981039">
      <w:bodyDiv w:val="1"/>
      <w:marLeft w:val="0"/>
      <w:marRight w:val="0"/>
      <w:marTop w:val="0"/>
      <w:marBottom w:val="0"/>
      <w:divBdr>
        <w:top w:val="none" w:sz="0" w:space="0" w:color="auto"/>
        <w:left w:val="none" w:sz="0" w:space="0" w:color="auto"/>
        <w:bottom w:val="none" w:sz="0" w:space="0" w:color="auto"/>
        <w:right w:val="none" w:sz="0" w:space="0" w:color="auto"/>
      </w:divBdr>
    </w:div>
    <w:div w:id="2007048638">
      <w:bodyDiv w:val="1"/>
      <w:marLeft w:val="0"/>
      <w:marRight w:val="0"/>
      <w:marTop w:val="0"/>
      <w:marBottom w:val="0"/>
      <w:divBdr>
        <w:top w:val="none" w:sz="0" w:space="0" w:color="auto"/>
        <w:left w:val="none" w:sz="0" w:space="0" w:color="auto"/>
        <w:bottom w:val="none" w:sz="0" w:space="0" w:color="auto"/>
        <w:right w:val="none" w:sz="0" w:space="0" w:color="auto"/>
      </w:divBdr>
    </w:div>
    <w:div w:id="2007513789">
      <w:bodyDiv w:val="1"/>
      <w:marLeft w:val="0"/>
      <w:marRight w:val="0"/>
      <w:marTop w:val="0"/>
      <w:marBottom w:val="0"/>
      <w:divBdr>
        <w:top w:val="none" w:sz="0" w:space="0" w:color="auto"/>
        <w:left w:val="none" w:sz="0" w:space="0" w:color="auto"/>
        <w:bottom w:val="none" w:sz="0" w:space="0" w:color="auto"/>
        <w:right w:val="none" w:sz="0" w:space="0" w:color="auto"/>
      </w:divBdr>
    </w:div>
    <w:div w:id="2007661735">
      <w:bodyDiv w:val="1"/>
      <w:marLeft w:val="0"/>
      <w:marRight w:val="0"/>
      <w:marTop w:val="0"/>
      <w:marBottom w:val="0"/>
      <w:divBdr>
        <w:top w:val="none" w:sz="0" w:space="0" w:color="auto"/>
        <w:left w:val="none" w:sz="0" w:space="0" w:color="auto"/>
        <w:bottom w:val="none" w:sz="0" w:space="0" w:color="auto"/>
        <w:right w:val="none" w:sz="0" w:space="0" w:color="auto"/>
      </w:divBdr>
    </w:div>
    <w:div w:id="2007859001">
      <w:bodyDiv w:val="1"/>
      <w:marLeft w:val="0"/>
      <w:marRight w:val="0"/>
      <w:marTop w:val="0"/>
      <w:marBottom w:val="0"/>
      <w:divBdr>
        <w:top w:val="none" w:sz="0" w:space="0" w:color="auto"/>
        <w:left w:val="none" w:sz="0" w:space="0" w:color="auto"/>
        <w:bottom w:val="none" w:sz="0" w:space="0" w:color="auto"/>
        <w:right w:val="none" w:sz="0" w:space="0" w:color="auto"/>
      </w:divBdr>
    </w:div>
    <w:div w:id="2008943444">
      <w:bodyDiv w:val="1"/>
      <w:marLeft w:val="0"/>
      <w:marRight w:val="0"/>
      <w:marTop w:val="0"/>
      <w:marBottom w:val="0"/>
      <w:divBdr>
        <w:top w:val="none" w:sz="0" w:space="0" w:color="auto"/>
        <w:left w:val="none" w:sz="0" w:space="0" w:color="auto"/>
        <w:bottom w:val="none" w:sz="0" w:space="0" w:color="auto"/>
        <w:right w:val="none" w:sz="0" w:space="0" w:color="auto"/>
      </w:divBdr>
    </w:div>
    <w:div w:id="2009207317">
      <w:bodyDiv w:val="1"/>
      <w:marLeft w:val="0"/>
      <w:marRight w:val="0"/>
      <w:marTop w:val="0"/>
      <w:marBottom w:val="0"/>
      <w:divBdr>
        <w:top w:val="none" w:sz="0" w:space="0" w:color="auto"/>
        <w:left w:val="none" w:sz="0" w:space="0" w:color="auto"/>
        <w:bottom w:val="none" w:sz="0" w:space="0" w:color="auto"/>
        <w:right w:val="none" w:sz="0" w:space="0" w:color="auto"/>
      </w:divBdr>
    </w:div>
    <w:div w:id="2010329811">
      <w:bodyDiv w:val="1"/>
      <w:marLeft w:val="0"/>
      <w:marRight w:val="0"/>
      <w:marTop w:val="0"/>
      <w:marBottom w:val="0"/>
      <w:divBdr>
        <w:top w:val="none" w:sz="0" w:space="0" w:color="auto"/>
        <w:left w:val="none" w:sz="0" w:space="0" w:color="auto"/>
        <w:bottom w:val="none" w:sz="0" w:space="0" w:color="auto"/>
        <w:right w:val="none" w:sz="0" w:space="0" w:color="auto"/>
      </w:divBdr>
    </w:div>
    <w:div w:id="2010910142">
      <w:bodyDiv w:val="1"/>
      <w:marLeft w:val="0"/>
      <w:marRight w:val="0"/>
      <w:marTop w:val="0"/>
      <w:marBottom w:val="0"/>
      <w:divBdr>
        <w:top w:val="none" w:sz="0" w:space="0" w:color="auto"/>
        <w:left w:val="none" w:sz="0" w:space="0" w:color="auto"/>
        <w:bottom w:val="none" w:sz="0" w:space="0" w:color="auto"/>
        <w:right w:val="none" w:sz="0" w:space="0" w:color="auto"/>
      </w:divBdr>
    </w:div>
    <w:div w:id="2011523588">
      <w:bodyDiv w:val="1"/>
      <w:marLeft w:val="0"/>
      <w:marRight w:val="0"/>
      <w:marTop w:val="0"/>
      <w:marBottom w:val="0"/>
      <w:divBdr>
        <w:top w:val="none" w:sz="0" w:space="0" w:color="auto"/>
        <w:left w:val="none" w:sz="0" w:space="0" w:color="auto"/>
        <w:bottom w:val="none" w:sz="0" w:space="0" w:color="auto"/>
        <w:right w:val="none" w:sz="0" w:space="0" w:color="auto"/>
      </w:divBdr>
    </w:div>
    <w:div w:id="2011566951">
      <w:bodyDiv w:val="1"/>
      <w:marLeft w:val="0"/>
      <w:marRight w:val="0"/>
      <w:marTop w:val="0"/>
      <w:marBottom w:val="0"/>
      <w:divBdr>
        <w:top w:val="none" w:sz="0" w:space="0" w:color="auto"/>
        <w:left w:val="none" w:sz="0" w:space="0" w:color="auto"/>
        <w:bottom w:val="none" w:sz="0" w:space="0" w:color="auto"/>
        <w:right w:val="none" w:sz="0" w:space="0" w:color="auto"/>
      </w:divBdr>
    </w:div>
    <w:div w:id="2011833585">
      <w:bodyDiv w:val="1"/>
      <w:marLeft w:val="0"/>
      <w:marRight w:val="0"/>
      <w:marTop w:val="0"/>
      <w:marBottom w:val="0"/>
      <w:divBdr>
        <w:top w:val="none" w:sz="0" w:space="0" w:color="auto"/>
        <w:left w:val="none" w:sz="0" w:space="0" w:color="auto"/>
        <w:bottom w:val="none" w:sz="0" w:space="0" w:color="auto"/>
        <w:right w:val="none" w:sz="0" w:space="0" w:color="auto"/>
      </w:divBdr>
    </w:div>
    <w:div w:id="2012566823">
      <w:bodyDiv w:val="1"/>
      <w:marLeft w:val="0"/>
      <w:marRight w:val="0"/>
      <w:marTop w:val="0"/>
      <w:marBottom w:val="0"/>
      <w:divBdr>
        <w:top w:val="none" w:sz="0" w:space="0" w:color="auto"/>
        <w:left w:val="none" w:sz="0" w:space="0" w:color="auto"/>
        <w:bottom w:val="none" w:sz="0" w:space="0" w:color="auto"/>
        <w:right w:val="none" w:sz="0" w:space="0" w:color="auto"/>
      </w:divBdr>
    </w:div>
    <w:div w:id="2013021932">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4214023">
      <w:bodyDiv w:val="1"/>
      <w:marLeft w:val="0"/>
      <w:marRight w:val="0"/>
      <w:marTop w:val="0"/>
      <w:marBottom w:val="0"/>
      <w:divBdr>
        <w:top w:val="none" w:sz="0" w:space="0" w:color="auto"/>
        <w:left w:val="none" w:sz="0" w:space="0" w:color="auto"/>
        <w:bottom w:val="none" w:sz="0" w:space="0" w:color="auto"/>
        <w:right w:val="none" w:sz="0" w:space="0" w:color="auto"/>
      </w:divBdr>
    </w:div>
    <w:div w:id="2014448647">
      <w:bodyDiv w:val="1"/>
      <w:marLeft w:val="0"/>
      <w:marRight w:val="0"/>
      <w:marTop w:val="0"/>
      <w:marBottom w:val="0"/>
      <w:divBdr>
        <w:top w:val="none" w:sz="0" w:space="0" w:color="auto"/>
        <w:left w:val="none" w:sz="0" w:space="0" w:color="auto"/>
        <w:bottom w:val="none" w:sz="0" w:space="0" w:color="auto"/>
        <w:right w:val="none" w:sz="0" w:space="0" w:color="auto"/>
      </w:divBdr>
    </w:div>
    <w:div w:id="2014721565">
      <w:bodyDiv w:val="1"/>
      <w:marLeft w:val="0"/>
      <w:marRight w:val="0"/>
      <w:marTop w:val="0"/>
      <w:marBottom w:val="0"/>
      <w:divBdr>
        <w:top w:val="none" w:sz="0" w:space="0" w:color="auto"/>
        <w:left w:val="none" w:sz="0" w:space="0" w:color="auto"/>
        <w:bottom w:val="none" w:sz="0" w:space="0" w:color="auto"/>
        <w:right w:val="none" w:sz="0" w:space="0" w:color="auto"/>
      </w:divBdr>
    </w:div>
    <w:div w:id="2014914257">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7074617">
      <w:bodyDiv w:val="1"/>
      <w:marLeft w:val="0"/>
      <w:marRight w:val="0"/>
      <w:marTop w:val="0"/>
      <w:marBottom w:val="0"/>
      <w:divBdr>
        <w:top w:val="none" w:sz="0" w:space="0" w:color="auto"/>
        <w:left w:val="none" w:sz="0" w:space="0" w:color="auto"/>
        <w:bottom w:val="none" w:sz="0" w:space="0" w:color="auto"/>
        <w:right w:val="none" w:sz="0" w:space="0" w:color="auto"/>
      </w:divBdr>
    </w:div>
    <w:div w:id="2017221797">
      <w:bodyDiv w:val="1"/>
      <w:marLeft w:val="0"/>
      <w:marRight w:val="0"/>
      <w:marTop w:val="0"/>
      <w:marBottom w:val="0"/>
      <w:divBdr>
        <w:top w:val="none" w:sz="0" w:space="0" w:color="auto"/>
        <w:left w:val="none" w:sz="0" w:space="0" w:color="auto"/>
        <w:bottom w:val="none" w:sz="0" w:space="0" w:color="auto"/>
        <w:right w:val="none" w:sz="0" w:space="0" w:color="auto"/>
      </w:divBdr>
    </w:div>
    <w:div w:id="2018579223">
      <w:bodyDiv w:val="1"/>
      <w:marLeft w:val="0"/>
      <w:marRight w:val="0"/>
      <w:marTop w:val="0"/>
      <w:marBottom w:val="0"/>
      <w:divBdr>
        <w:top w:val="none" w:sz="0" w:space="0" w:color="auto"/>
        <w:left w:val="none" w:sz="0" w:space="0" w:color="auto"/>
        <w:bottom w:val="none" w:sz="0" w:space="0" w:color="auto"/>
        <w:right w:val="none" w:sz="0" w:space="0" w:color="auto"/>
      </w:divBdr>
    </w:div>
    <w:div w:id="2019624633">
      <w:bodyDiv w:val="1"/>
      <w:marLeft w:val="0"/>
      <w:marRight w:val="0"/>
      <w:marTop w:val="0"/>
      <w:marBottom w:val="0"/>
      <w:divBdr>
        <w:top w:val="none" w:sz="0" w:space="0" w:color="auto"/>
        <w:left w:val="none" w:sz="0" w:space="0" w:color="auto"/>
        <w:bottom w:val="none" w:sz="0" w:space="0" w:color="auto"/>
        <w:right w:val="none" w:sz="0" w:space="0" w:color="auto"/>
      </w:divBdr>
    </w:div>
    <w:div w:id="2019847309">
      <w:bodyDiv w:val="1"/>
      <w:marLeft w:val="0"/>
      <w:marRight w:val="0"/>
      <w:marTop w:val="0"/>
      <w:marBottom w:val="0"/>
      <w:divBdr>
        <w:top w:val="none" w:sz="0" w:space="0" w:color="auto"/>
        <w:left w:val="none" w:sz="0" w:space="0" w:color="auto"/>
        <w:bottom w:val="none" w:sz="0" w:space="0" w:color="auto"/>
        <w:right w:val="none" w:sz="0" w:space="0" w:color="auto"/>
      </w:divBdr>
    </w:div>
    <w:div w:id="2019885835">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622656">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1929128">
      <w:bodyDiv w:val="1"/>
      <w:marLeft w:val="0"/>
      <w:marRight w:val="0"/>
      <w:marTop w:val="0"/>
      <w:marBottom w:val="0"/>
      <w:divBdr>
        <w:top w:val="none" w:sz="0" w:space="0" w:color="auto"/>
        <w:left w:val="none" w:sz="0" w:space="0" w:color="auto"/>
        <w:bottom w:val="none" w:sz="0" w:space="0" w:color="auto"/>
        <w:right w:val="none" w:sz="0" w:space="0" w:color="auto"/>
      </w:divBdr>
    </w:div>
    <w:div w:id="2022051435">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3700352">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555169">
      <w:bodyDiv w:val="1"/>
      <w:marLeft w:val="0"/>
      <w:marRight w:val="0"/>
      <w:marTop w:val="0"/>
      <w:marBottom w:val="0"/>
      <w:divBdr>
        <w:top w:val="none" w:sz="0" w:space="0" w:color="auto"/>
        <w:left w:val="none" w:sz="0" w:space="0" w:color="auto"/>
        <w:bottom w:val="none" w:sz="0" w:space="0" w:color="auto"/>
        <w:right w:val="none" w:sz="0" w:space="0" w:color="auto"/>
      </w:divBdr>
    </w:div>
    <w:div w:id="2024748635">
      <w:bodyDiv w:val="1"/>
      <w:marLeft w:val="0"/>
      <w:marRight w:val="0"/>
      <w:marTop w:val="0"/>
      <w:marBottom w:val="0"/>
      <w:divBdr>
        <w:top w:val="none" w:sz="0" w:space="0" w:color="auto"/>
        <w:left w:val="none" w:sz="0" w:space="0" w:color="auto"/>
        <w:bottom w:val="none" w:sz="0" w:space="0" w:color="auto"/>
        <w:right w:val="none" w:sz="0" w:space="0" w:color="auto"/>
      </w:divBdr>
    </w:div>
    <w:div w:id="2025667575">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6398587">
      <w:bodyDiv w:val="1"/>
      <w:marLeft w:val="0"/>
      <w:marRight w:val="0"/>
      <w:marTop w:val="0"/>
      <w:marBottom w:val="0"/>
      <w:divBdr>
        <w:top w:val="none" w:sz="0" w:space="0" w:color="auto"/>
        <w:left w:val="none" w:sz="0" w:space="0" w:color="auto"/>
        <w:bottom w:val="none" w:sz="0" w:space="0" w:color="auto"/>
        <w:right w:val="none" w:sz="0" w:space="0" w:color="auto"/>
      </w:divBdr>
    </w:div>
    <w:div w:id="2027362938">
      <w:bodyDiv w:val="1"/>
      <w:marLeft w:val="0"/>
      <w:marRight w:val="0"/>
      <w:marTop w:val="0"/>
      <w:marBottom w:val="0"/>
      <w:divBdr>
        <w:top w:val="none" w:sz="0" w:space="0" w:color="auto"/>
        <w:left w:val="none" w:sz="0" w:space="0" w:color="auto"/>
        <w:bottom w:val="none" w:sz="0" w:space="0" w:color="auto"/>
        <w:right w:val="none" w:sz="0" w:space="0" w:color="auto"/>
      </w:divBdr>
    </w:div>
    <w:div w:id="2027823057">
      <w:bodyDiv w:val="1"/>
      <w:marLeft w:val="0"/>
      <w:marRight w:val="0"/>
      <w:marTop w:val="0"/>
      <w:marBottom w:val="0"/>
      <w:divBdr>
        <w:top w:val="none" w:sz="0" w:space="0" w:color="auto"/>
        <w:left w:val="none" w:sz="0" w:space="0" w:color="auto"/>
        <w:bottom w:val="none" w:sz="0" w:space="0" w:color="auto"/>
        <w:right w:val="none" w:sz="0" w:space="0" w:color="auto"/>
      </w:divBdr>
    </w:div>
    <w:div w:id="2027825198">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8095422">
      <w:bodyDiv w:val="1"/>
      <w:marLeft w:val="0"/>
      <w:marRight w:val="0"/>
      <w:marTop w:val="0"/>
      <w:marBottom w:val="0"/>
      <w:divBdr>
        <w:top w:val="none" w:sz="0" w:space="0" w:color="auto"/>
        <w:left w:val="none" w:sz="0" w:space="0" w:color="auto"/>
        <w:bottom w:val="none" w:sz="0" w:space="0" w:color="auto"/>
        <w:right w:val="none" w:sz="0" w:space="0" w:color="auto"/>
      </w:divBdr>
    </w:div>
    <w:div w:id="2028171653">
      <w:bodyDiv w:val="1"/>
      <w:marLeft w:val="0"/>
      <w:marRight w:val="0"/>
      <w:marTop w:val="0"/>
      <w:marBottom w:val="0"/>
      <w:divBdr>
        <w:top w:val="none" w:sz="0" w:space="0" w:color="auto"/>
        <w:left w:val="none" w:sz="0" w:space="0" w:color="auto"/>
        <w:bottom w:val="none" w:sz="0" w:space="0" w:color="auto"/>
        <w:right w:val="none" w:sz="0" w:space="0" w:color="auto"/>
      </w:divBdr>
    </w:div>
    <w:div w:id="2028174913">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824031">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0444799">
      <w:bodyDiv w:val="1"/>
      <w:marLeft w:val="0"/>
      <w:marRight w:val="0"/>
      <w:marTop w:val="0"/>
      <w:marBottom w:val="0"/>
      <w:divBdr>
        <w:top w:val="none" w:sz="0" w:space="0" w:color="auto"/>
        <w:left w:val="none" w:sz="0" w:space="0" w:color="auto"/>
        <w:bottom w:val="none" w:sz="0" w:space="0" w:color="auto"/>
        <w:right w:val="none" w:sz="0" w:space="0" w:color="auto"/>
      </w:divBdr>
    </w:div>
    <w:div w:id="2030446090">
      <w:bodyDiv w:val="1"/>
      <w:marLeft w:val="0"/>
      <w:marRight w:val="0"/>
      <w:marTop w:val="0"/>
      <w:marBottom w:val="0"/>
      <w:divBdr>
        <w:top w:val="none" w:sz="0" w:space="0" w:color="auto"/>
        <w:left w:val="none" w:sz="0" w:space="0" w:color="auto"/>
        <w:bottom w:val="none" w:sz="0" w:space="0" w:color="auto"/>
        <w:right w:val="none" w:sz="0" w:space="0" w:color="auto"/>
      </w:divBdr>
    </w:div>
    <w:div w:id="2031100151">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443968">
      <w:bodyDiv w:val="1"/>
      <w:marLeft w:val="0"/>
      <w:marRight w:val="0"/>
      <w:marTop w:val="0"/>
      <w:marBottom w:val="0"/>
      <w:divBdr>
        <w:top w:val="none" w:sz="0" w:space="0" w:color="auto"/>
        <w:left w:val="none" w:sz="0" w:space="0" w:color="auto"/>
        <w:bottom w:val="none" w:sz="0" w:space="0" w:color="auto"/>
        <w:right w:val="none" w:sz="0" w:space="0" w:color="auto"/>
      </w:divBdr>
    </w:div>
    <w:div w:id="2032221003">
      <w:bodyDiv w:val="1"/>
      <w:marLeft w:val="0"/>
      <w:marRight w:val="0"/>
      <w:marTop w:val="0"/>
      <w:marBottom w:val="0"/>
      <w:divBdr>
        <w:top w:val="none" w:sz="0" w:space="0" w:color="auto"/>
        <w:left w:val="none" w:sz="0" w:space="0" w:color="auto"/>
        <w:bottom w:val="none" w:sz="0" w:space="0" w:color="auto"/>
        <w:right w:val="none" w:sz="0" w:space="0" w:color="auto"/>
      </w:divBdr>
    </w:div>
    <w:div w:id="2034376383">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5036413">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494833">
      <w:bodyDiv w:val="1"/>
      <w:marLeft w:val="0"/>
      <w:marRight w:val="0"/>
      <w:marTop w:val="0"/>
      <w:marBottom w:val="0"/>
      <w:divBdr>
        <w:top w:val="none" w:sz="0" w:space="0" w:color="auto"/>
        <w:left w:val="none" w:sz="0" w:space="0" w:color="auto"/>
        <w:bottom w:val="none" w:sz="0" w:space="0" w:color="auto"/>
        <w:right w:val="none" w:sz="0" w:space="0" w:color="auto"/>
      </w:divBdr>
    </w:div>
    <w:div w:id="2036270277">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7853120">
      <w:bodyDiv w:val="1"/>
      <w:marLeft w:val="0"/>
      <w:marRight w:val="0"/>
      <w:marTop w:val="0"/>
      <w:marBottom w:val="0"/>
      <w:divBdr>
        <w:top w:val="none" w:sz="0" w:space="0" w:color="auto"/>
        <w:left w:val="none" w:sz="0" w:space="0" w:color="auto"/>
        <w:bottom w:val="none" w:sz="0" w:space="0" w:color="auto"/>
        <w:right w:val="none" w:sz="0" w:space="0" w:color="auto"/>
      </w:divBdr>
    </w:div>
    <w:div w:id="2037921615">
      <w:bodyDiv w:val="1"/>
      <w:marLeft w:val="0"/>
      <w:marRight w:val="0"/>
      <w:marTop w:val="0"/>
      <w:marBottom w:val="0"/>
      <w:divBdr>
        <w:top w:val="none" w:sz="0" w:space="0" w:color="auto"/>
        <w:left w:val="none" w:sz="0" w:space="0" w:color="auto"/>
        <w:bottom w:val="none" w:sz="0" w:space="0" w:color="auto"/>
        <w:right w:val="none" w:sz="0" w:space="0" w:color="auto"/>
      </w:divBdr>
    </w:div>
    <w:div w:id="2037925517">
      <w:bodyDiv w:val="1"/>
      <w:marLeft w:val="0"/>
      <w:marRight w:val="0"/>
      <w:marTop w:val="0"/>
      <w:marBottom w:val="0"/>
      <w:divBdr>
        <w:top w:val="none" w:sz="0" w:space="0" w:color="auto"/>
        <w:left w:val="none" w:sz="0" w:space="0" w:color="auto"/>
        <w:bottom w:val="none" w:sz="0" w:space="0" w:color="auto"/>
        <w:right w:val="none" w:sz="0" w:space="0" w:color="auto"/>
      </w:divBdr>
    </w:div>
    <w:div w:id="2038122033">
      <w:bodyDiv w:val="1"/>
      <w:marLeft w:val="0"/>
      <w:marRight w:val="0"/>
      <w:marTop w:val="0"/>
      <w:marBottom w:val="0"/>
      <w:divBdr>
        <w:top w:val="none" w:sz="0" w:space="0" w:color="auto"/>
        <w:left w:val="none" w:sz="0" w:space="0" w:color="auto"/>
        <w:bottom w:val="none" w:sz="0" w:space="0" w:color="auto"/>
        <w:right w:val="none" w:sz="0" w:space="0" w:color="auto"/>
      </w:divBdr>
    </w:div>
    <w:div w:id="2038383132">
      <w:bodyDiv w:val="1"/>
      <w:marLeft w:val="0"/>
      <w:marRight w:val="0"/>
      <w:marTop w:val="0"/>
      <w:marBottom w:val="0"/>
      <w:divBdr>
        <w:top w:val="none" w:sz="0" w:space="0" w:color="auto"/>
        <w:left w:val="none" w:sz="0" w:space="0" w:color="auto"/>
        <w:bottom w:val="none" w:sz="0" w:space="0" w:color="auto"/>
        <w:right w:val="none" w:sz="0" w:space="0" w:color="auto"/>
      </w:divBdr>
    </w:div>
    <w:div w:id="2038582602">
      <w:bodyDiv w:val="1"/>
      <w:marLeft w:val="0"/>
      <w:marRight w:val="0"/>
      <w:marTop w:val="0"/>
      <w:marBottom w:val="0"/>
      <w:divBdr>
        <w:top w:val="none" w:sz="0" w:space="0" w:color="auto"/>
        <w:left w:val="none" w:sz="0" w:space="0" w:color="auto"/>
        <w:bottom w:val="none" w:sz="0" w:space="0" w:color="auto"/>
        <w:right w:val="none" w:sz="0" w:space="0" w:color="auto"/>
      </w:divBdr>
    </w:div>
    <w:div w:id="2038652370">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431889">
      <w:bodyDiv w:val="1"/>
      <w:marLeft w:val="0"/>
      <w:marRight w:val="0"/>
      <w:marTop w:val="0"/>
      <w:marBottom w:val="0"/>
      <w:divBdr>
        <w:top w:val="none" w:sz="0" w:space="0" w:color="auto"/>
        <w:left w:val="none" w:sz="0" w:space="0" w:color="auto"/>
        <w:bottom w:val="none" w:sz="0" w:space="0" w:color="auto"/>
        <w:right w:val="none" w:sz="0" w:space="0" w:color="auto"/>
      </w:divBdr>
    </w:div>
    <w:div w:id="2039500230">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40621119">
      <w:bodyDiv w:val="1"/>
      <w:marLeft w:val="0"/>
      <w:marRight w:val="0"/>
      <w:marTop w:val="0"/>
      <w:marBottom w:val="0"/>
      <w:divBdr>
        <w:top w:val="none" w:sz="0" w:space="0" w:color="auto"/>
        <w:left w:val="none" w:sz="0" w:space="0" w:color="auto"/>
        <w:bottom w:val="none" w:sz="0" w:space="0" w:color="auto"/>
        <w:right w:val="none" w:sz="0" w:space="0" w:color="auto"/>
      </w:divBdr>
    </w:div>
    <w:div w:id="2040860199">
      <w:bodyDiv w:val="1"/>
      <w:marLeft w:val="0"/>
      <w:marRight w:val="0"/>
      <w:marTop w:val="0"/>
      <w:marBottom w:val="0"/>
      <w:divBdr>
        <w:top w:val="none" w:sz="0" w:space="0" w:color="auto"/>
        <w:left w:val="none" w:sz="0" w:space="0" w:color="auto"/>
        <w:bottom w:val="none" w:sz="0" w:space="0" w:color="auto"/>
        <w:right w:val="none" w:sz="0" w:space="0" w:color="auto"/>
      </w:divBdr>
    </w:div>
    <w:div w:id="2041277854">
      <w:bodyDiv w:val="1"/>
      <w:marLeft w:val="0"/>
      <w:marRight w:val="0"/>
      <w:marTop w:val="0"/>
      <w:marBottom w:val="0"/>
      <w:divBdr>
        <w:top w:val="none" w:sz="0" w:space="0" w:color="auto"/>
        <w:left w:val="none" w:sz="0" w:space="0" w:color="auto"/>
        <w:bottom w:val="none" w:sz="0" w:space="0" w:color="auto"/>
        <w:right w:val="none" w:sz="0" w:space="0" w:color="auto"/>
      </w:divBdr>
    </w:div>
    <w:div w:id="2041278188">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2054253">
      <w:bodyDiv w:val="1"/>
      <w:marLeft w:val="0"/>
      <w:marRight w:val="0"/>
      <w:marTop w:val="0"/>
      <w:marBottom w:val="0"/>
      <w:divBdr>
        <w:top w:val="none" w:sz="0" w:space="0" w:color="auto"/>
        <w:left w:val="none" w:sz="0" w:space="0" w:color="auto"/>
        <w:bottom w:val="none" w:sz="0" w:space="0" w:color="auto"/>
        <w:right w:val="none" w:sz="0" w:space="0" w:color="auto"/>
      </w:divBdr>
    </w:div>
    <w:div w:id="2042629562">
      <w:bodyDiv w:val="1"/>
      <w:marLeft w:val="0"/>
      <w:marRight w:val="0"/>
      <w:marTop w:val="0"/>
      <w:marBottom w:val="0"/>
      <w:divBdr>
        <w:top w:val="none" w:sz="0" w:space="0" w:color="auto"/>
        <w:left w:val="none" w:sz="0" w:space="0" w:color="auto"/>
        <w:bottom w:val="none" w:sz="0" w:space="0" w:color="auto"/>
        <w:right w:val="none" w:sz="0" w:space="0" w:color="auto"/>
      </w:divBdr>
    </w:div>
    <w:div w:id="2042825360">
      <w:bodyDiv w:val="1"/>
      <w:marLeft w:val="0"/>
      <w:marRight w:val="0"/>
      <w:marTop w:val="0"/>
      <w:marBottom w:val="0"/>
      <w:divBdr>
        <w:top w:val="none" w:sz="0" w:space="0" w:color="auto"/>
        <w:left w:val="none" w:sz="0" w:space="0" w:color="auto"/>
        <w:bottom w:val="none" w:sz="0" w:space="0" w:color="auto"/>
        <w:right w:val="none" w:sz="0" w:space="0" w:color="auto"/>
      </w:divBdr>
    </w:div>
    <w:div w:id="2042826813">
      <w:bodyDiv w:val="1"/>
      <w:marLeft w:val="0"/>
      <w:marRight w:val="0"/>
      <w:marTop w:val="0"/>
      <w:marBottom w:val="0"/>
      <w:divBdr>
        <w:top w:val="none" w:sz="0" w:space="0" w:color="auto"/>
        <w:left w:val="none" w:sz="0" w:space="0" w:color="auto"/>
        <w:bottom w:val="none" w:sz="0" w:space="0" w:color="auto"/>
        <w:right w:val="none" w:sz="0" w:space="0" w:color="auto"/>
      </w:divBdr>
    </w:div>
    <w:div w:id="2042969174">
      <w:bodyDiv w:val="1"/>
      <w:marLeft w:val="0"/>
      <w:marRight w:val="0"/>
      <w:marTop w:val="0"/>
      <w:marBottom w:val="0"/>
      <w:divBdr>
        <w:top w:val="none" w:sz="0" w:space="0" w:color="auto"/>
        <w:left w:val="none" w:sz="0" w:space="0" w:color="auto"/>
        <w:bottom w:val="none" w:sz="0" w:space="0" w:color="auto"/>
        <w:right w:val="none" w:sz="0" w:space="0" w:color="auto"/>
      </w:divBdr>
    </w:div>
    <w:div w:id="2043359706">
      <w:bodyDiv w:val="1"/>
      <w:marLeft w:val="0"/>
      <w:marRight w:val="0"/>
      <w:marTop w:val="0"/>
      <w:marBottom w:val="0"/>
      <w:divBdr>
        <w:top w:val="none" w:sz="0" w:space="0" w:color="auto"/>
        <w:left w:val="none" w:sz="0" w:space="0" w:color="auto"/>
        <w:bottom w:val="none" w:sz="0" w:space="0" w:color="auto"/>
        <w:right w:val="none" w:sz="0" w:space="0" w:color="auto"/>
      </w:divBdr>
    </w:div>
    <w:div w:id="2043362823">
      <w:bodyDiv w:val="1"/>
      <w:marLeft w:val="0"/>
      <w:marRight w:val="0"/>
      <w:marTop w:val="0"/>
      <w:marBottom w:val="0"/>
      <w:divBdr>
        <w:top w:val="none" w:sz="0" w:space="0" w:color="auto"/>
        <w:left w:val="none" w:sz="0" w:space="0" w:color="auto"/>
        <w:bottom w:val="none" w:sz="0" w:space="0" w:color="auto"/>
        <w:right w:val="none" w:sz="0" w:space="0" w:color="auto"/>
      </w:divBdr>
    </w:div>
    <w:div w:id="2043552664">
      <w:bodyDiv w:val="1"/>
      <w:marLeft w:val="0"/>
      <w:marRight w:val="0"/>
      <w:marTop w:val="0"/>
      <w:marBottom w:val="0"/>
      <w:divBdr>
        <w:top w:val="none" w:sz="0" w:space="0" w:color="auto"/>
        <w:left w:val="none" w:sz="0" w:space="0" w:color="auto"/>
        <w:bottom w:val="none" w:sz="0" w:space="0" w:color="auto"/>
        <w:right w:val="none" w:sz="0" w:space="0" w:color="auto"/>
      </w:divBdr>
    </w:div>
    <w:div w:id="2043702303">
      <w:bodyDiv w:val="1"/>
      <w:marLeft w:val="0"/>
      <w:marRight w:val="0"/>
      <w:marTop w:val="0"/>
      <w:marBottom w:val="0"/>
      <w:divBdr>
        <w:top w:val="none" w:sz="0" w:space="0" w:color="auto"/>
        <w:left w:val="none" w:sz="0" w:space="0" w:color="auto"/>
        <w:bottom w:val="none" w:sz="0" w:space="0" w:color="auto"/>
        <w:right w:val="none" w:sz="0" w:space="0" w:color="auto"/>
      </w:divBdr>
    </w:div>
    <w:div w:id="2044210206">
      <w:bodyDiv w:val="1"/>
      <w:marLeft w:val="0"/>
      <w:marRight w:val="0"/>
      <w:marTop w:val="0"/>
      <w:marBottom w:val="0"/>
      <w:divBdr>
        <w:top w:val="none" w:sz="0" w:space="0" w:color="auto"/>
        <w:left w:val="none" w:sz="0" w:space="0" w:color="auto"/>
        <w:bottom w:val="none" w:sz="0" w:space="0" w:color="auto"/>
        <w:right w:val="none" w:sz="0" w:space="0" w:color="auto"/>
      </w:divBdr>
    </w:div>
    <w:div w:id="2044397514">
      <w:bodyDiv w:val="1"/>
      <w:marLeft w:val="0"/>
      <w:marRight w:val="0"/>
      <w:marTop w:val="0"/>
      <w:marBottom w:val="0"/>
      <w:divBdr>
        <w:top w:val="none" w:sz="0" w:space="0" w:color="auto"/>
        <w:left w:val="none" w:sz="0" w:space="0" w:color="auto"/>
        <w:bottom w:val="none" w:sz="0" w:space="0" w:color="auto"/>
        <w:right w:val="none" w:sz="0" w:space="0" w:color="auto"/>
      </w:divBdr>
    </w:div>
    <w:div w:id="2044670157">
      <w:bodyDiv w:val="1"/>
      <w:marLeft w:val="0"/>
      <w:marRight w:val="0"/>
      <w:marTop w:val="0"/>
      <w:marBottom w:val="0"/>
      <w:divBdr>
        <w:top w:val="none" w:sz="0" w:space="0" w:color="auto"/>
        <w:left w:val="none" w:sz="0" w:space="0" w:color="auto"/>
        <w:bottom w:val="none" w:sz="0" w:space="0" w:color="auto"/>
        <w:right w:val="none" w:sz="0" w:space="0" w:color="auto"/>
      </w:divBdr>
    </w:div>
    <w:div w:id="2044750247">
      <w:bodyDiv w:val="1"/>
      <w:marLeft w:val="0"/>
      <w:marRight w:val="0"/>
      <w:marTop w:val="0"/>
      <w:marBottom w:val="0"/>
      <w:divBdr>
        <w:top w:val="none" w:sz="0" w:space="0" w:color="auto"/>
        <w:left w:val="none" w:sz="0" w:space="0" w:color="auto"/>
        <w:bottom w:val="none" w:sz="0" w:space="0" w:color="auto"/>
        <w:right w:val="none" w:sz="0" w:space="0" w:color="auto"/>
      </w:divBdr>
    </w:div>
    <w:div w:id="2045252920">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5982050">
      <w:bodyDiv w:val="1"/>
      <w:marLeft w:val="0"/>
      <w:marRight w:val="0"/>
      <w:marTop w:val="0"/>
      <w:marBottom w:val="0"/>
      <w:divBdr>
        <w:top w:val="none" w:sz="0" w:space="0" w:color="auto"/>
        <w:left w:val="none" w:sz="0" w:space="0" w:color="auto"/>
        <w:bottom w:val="none" w:sz="0" w:space="0" w:color="auto"/>
        <w:right w:val="none" w:sz="0" w:space="0" w:color="auto"/>
      </w:divBdr>
    </w:div>
    <w:div w:id="2046249286">
      <w:bodyDiv w:val="1"/>
      <w:marLeft w:val="0"/>
      <w:marRight w:val="0"/>
      <w:marTop w:val="0"/>
      <w:marBottom w:val="0"/>
      <w:divBdr>
        <w:top w:val="none" w:sz="0" w:space="0" w:color="auto"/>
        <w:left w:val="none" w:sz="0" w:space="0" w:color="auto"/>
        <w:bottom w:val="none" w:sz="0" w:space="0" w:color="auto"/>
        <w:right w:val="none" w:sz="0" w:space="0" w:color="auto"/>
      </w:divBdr>
    </w:div>
    <w:div w:id="2046833771">
      <w:bodyDiv w:val="1"/>
      <w:marLeft w:val="0"/>
      <w:marRight w:val="0"/>
      <w:marTop w:val="0"/>
      <w:marBottom w:val="0"/>
      <w:divBdr>
        <w:top w:val="none" w:sz="0" w:space="0" w:color="auto"/>
        <w:left w:val="none" w:sz="0" w:space="0" w:color="auto"/>
        <w:bottom w:val="none" w:sz="0" w:space="0" w:color="auto"/>
        <w:right w:val="none" w:sz="0" w:space="0" w:color="auto"/>
      </w:divBdr>
    </w:div>
    <w:div w:id="2046980591">
      <w:bodyDiv w:val="1"/>
      <w:marLeft w:val="0"/>
      <w:marRight w:val="0"/>
      <w:marTop w:val="0"/>
      <w:marBottom w:val="0"/>
      <w:divBdr>
        <w:top w:val="none" w:sz="0" w:space="0" w:color="auto"/>
        <w:left w:val="none" w:sz="0" w:space="0" w:color="auto"/>
        <w:bottom w:val="none" w:sz="0" w:space="0" w:color="auto"/>
        <w:right w:val="none" w:sz="0" w:space="0" w:color="auto"/>
      </w:divBdr>
    </w:div>
    <w:div w:id="2047018724">
      <w:bodyDiv w:val="1"/>
      <w:marLeft w:val="0"/>
      <w:marRight w:val="0"/>
      <w:marTop w:val="0"/>
      <w:marBottom w:val="0"/>
      <w:divBdr>
        <w:top w:val="none" w:sz="0" w:space="0" w:color="auto"/>
        <w:left w:val="none" w:sz="0" w:space="0" w:color="auto"/>
        <w:bottom w:val="none" w:sz="0" w:space="0" w:color="auto"/>
        <w:right w:val="none" w:sz="0" w:space="0" w:color="auto"/>
      </w:divBdr>
    </w:div>
    <w:div w:id="2047561694">
      <w:bodyDiv w:val="1"/>
      <w:marLeft w:val="0"/>
      <w:marRight w:val="0"/>
      <w:marTop w:val="0"/>
      <w:marBottom w:val="0"/>
      <w:divBdr>
        <w:top w:val="none" w:sz="0" w:space="0" w:color="auto"/>
        <w:left w:val="none" w:sz="0" w:space="0" w:color="auto"/>
        <w:bottom w:val="none" w:sz="0" w:space="0" w:color="auto"/>
        <w:right w:val="none" w:sz="0" w:space="0" w:color="auto"/>
      </w:divBdr>
    </w:div>
    <w:div w:id="2049139514">
      <w:bodyDiv w:val="1"/>
      <w:marLeft w:val="0"/>
      <w:marRight w:val="0"/>
      <w:marTop w:val="0"/>
      <w:marBottom w:val="0"/>
      <w:divBdr>
        <w:top w:val="none" w:sz="0" w:space="0" w:color="auto"/>
        <w:left w:val="none" w:sz="0" w:space="0" w:color="auto"/>
        <w:bottom w:val="none" w:sz="0" w:space="0" w:color="auto"/>
        <w:right w:val="none" w:sz="0" w:space="0" w:color="auto"/>
      </w:divBdr>
    </w:div>
    <w:div w:id="2050110470">
      <w:bodyDiv w:val="1"/>
      <w:marLeft w:val="0"/>
      <w:marRight w:val="0"/>
      <w:marTop w:val="0"/>
      <w:marBottom w:val="0"/>
      <w:divBdr>
        <w:top w:val="none" w:sz="0" w:space="0" w:color="auto"/>
        <w:left w:val="none" w:sz="0" w:space="0" w:color="auto"/>
        <w:bottom w:val="none" w:sz="0" w:space="0" w:color="auto"/>
        <w:right w:val="none" w:sz="0" w:space="0" w:color="auto"/>
      </w:divBdr>
    </w:div>
    <w:div w:id="2051296369">
      <w:bodyDiv w:val="1"/>
      <w:marLeft w:val="0"/>
      <w:marRight w:val="0"/>
      <w:marTop w:val="0"/>
      <w:marBottom w:val="0"/>
      <w:divBdr>
        <w:top w:val="none" w:sz="0" w:space="0" w:color="auto"/>
        <w:left w:val="none" w:sz="0" w:space="0" w:color="auto"/>
        <w:bottom w:val="none" w:sz="0" w:space="0" w:color="auto"/>
        <w:right w:val="none" w:sz="0" w:space="0" w:color="auto"/>
      </w:divBdr>
    </w:div>
    <w:div w:id="2051494763">
      <w:bodyDiv w:val="1"/>
      <w:marLeft w:val="0"/>
      <w:marRight w:val="0"/>
      <w:marTop w:val="0"/>
      <w:marBottom w:val="0"/>
      <w:divBdr>
        <w:top w:val="none" w:sz="0" w:space="0" w:color="auto"/>
        <w:left w:val="none" w:sz="0" w:space="0" w:color="auto"/>
        <w:bottom w:val="none" w:sz="0" w:space="0" w:color="auto"/>
        <w:right w:val="none" w:sz="0" w:space="0" w:color="auto"/>
      </w:divBdr>
    </w:div>
    <w:div w:id="2051494814">
      <w:bodyDiv w:val="1"/>
      <w:marLeft w:val="0"/>
      <w:marRight w:val="0"/>
      <w:marTop w:val="0"/>
      <w:marBottom w:val="0"/>
      <w:divBdr>
        <w:top w:val="none" w:sz="0" w:space="0" w:color="auto"/>
        <w:left w:val="none" w:sz="0" w:space="0" w:color="auto"/>
        <w:bottom w:val="none" w:sz="0" w:space="0" w:color="auto"/>
        <w:right w:val="none" w:sz="0" w:space="0" w:color="auto"/>
      </w:divBdr>
    </w:div>
    <w:div w:id="2051569399">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488231">
      <w:bodyDiv w:val="1"/>
      <w:marLeft w:val="0"/>
      <w:marRight w:val="0"/>
      <w:marTop w:val="0"/>
      <w:marBottom w:val="0"/>
      <w:divBdr>
        <w:top w:val="none" w:sz="0" w:space="0" w:color="auto"/>
        <w:left w:val="none" w:sz="0" w:space="0" w:color="auto"/>
        <w:bottom w:val="none" w:sz="0" w:space="0" w:color="auto"/>
        <w:right w:val="none" w:sz="0" w:space="0" w:color="auto"/>
      </w:divBdr>
    </w:div>
    <w:div w:id="2052724192">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309167">
      <w:bodyDiv w:val="1"/>
      <w:marLeft w:val="0"/>
      <w:marRight w:val="0"/>
      <w:marTop w:val="0"/>
      <w:marBottom w:val="0"/>
      <w:divBdr>
        <w:top w:val="none" w:sz="0" w:space="0" w:color="auto"/>
        <w:left w:val="none" w:sz="0" w:space="0" w:color="auto"/>
        <w:bottom w:val="none" w:sz="0" w:space="0" w:color="auto"/>
        <w:right w:val="none" w:sz="0" w:space="0" w:color="auto"/>
      </w:divBdr>
    </w:div>
    <w:div w:id="2053381387">
      <w:bodyDiv w:val="1"/>
      <w:marLeft w:val="0"/>
      <w:marRight w:val="0"/>
      <w:marTop w:val="0"/>
      <w:marBottom w:val="0"/>
      <w:divBdr>
        <w:top w:val="none" w:sz="0" w:space="0" w:color="auto"/>
        <w:left w:val="none" w:sz="0" w:space="0" w:color="auto"/>
        <w:bottom w:val="none" w:sz="0" w:space="0" w:color="auto"/>
        <w:right w:val="none" w:sz="0" w:space="0" w:color="auto"/>
      </w:divBdr>
    </w:div>
    <w:div w:id="2053455824">
      <w:bodyDiv w:val="1"/>
      <w:marLeft w:val="0"/>
      <w:marRight w:val="0"/>
      <w:marTop w:val="0"/>
      <w:marBottom w:val="0"/>
      <w:divBdr>
        <w:top w:val="none" w:sz="0" w:space="0" w:color="auto"/>
        <w:left w:val="none" w:sz="0" w:space="0" w:color="auto"/>
        <w:bottom w:val="none" w:sz="0" w:space="0" w:color="auto"/>
        <w:right w:val="none" w:sz="0" w:space="0" w:color="auto"/>
      </w:divBdr>
    </w:div>
    <w:div w:id="2053727843">
      <w:bodyDiv w:val="1"/>
      <w:marLeft w:val="0"/>
      <w:marRight w:val="0"/>
      <w:marTop w:val="0"/>
      <w:marBottom w:val="0"/>
      <w:divBdr>
        <w:top w:val="none" w:sz="0" w:space="0" w:color="auto"/>
        <w:left w:val="none" w:sz="0" w:space="0" w:color="auto"/>
        <w:bottom w:val="none" w:sz="0" w:space="0" w:color="auto"/>
        <w:right w:val="none" w:sz="0" w:space="0" w:color="auto"/>
      </w:divBdr>
    </w:div>
    <w:div w:id="2054115049">
      <w:bodyDiv w:val="1"/>
      <w:marLeft w:val="0"/>
      <w:marRight w:val="0"/>
      <w:marTop w:val="0"/>
      <w:marBottom w:val="0"/>
      <w:divBdr>
        <w:top w:val="none" w:sz="0" w:space="0" w:color="auto"/>
        <w:left w:val="none" w:sz="0" w:space="0" w:color="auto"/>
        <w:bottom w:val="none" w:sz="0" w:space="0" w:color="auto"/>
        <w:right w:val="none" w:sz="0" w:space="0" w:color="auto"/>
      </w:divBdr>
    </w:div>
    <w:div w:id="2054845062">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156363">
      <w:bodyDiv w:val="1"/>
      <w:marLeft w:val="0"/>
      <w:marRight w:val="0"/>
      <w:marTop w:val="0"/>
      <w:marBottom w:val="0"/>
      <w:divBdr>
        <w:top w:val="none" w:sz="0" w:space="0" w:color="auto"/>
        <w:left w:val="none" w:sz="0" w:space="0" w:color="auto"/>
        <w:bottom w:val="none" w:sz="0" w:space="0" w:color="auto"/>
        <w:right w:val="none" w:sz="0" w:space="0" w:color="auto"/>
      </w:divBdr>
    </w:div>
    <w:div w:id="2056159102">
      <w:bodyDiv w:val="1"/>
      <w:marLeft w:val="0"/>
      <w:marRight w:val="0"/>
      <w:marTop w:val="0"/>
      <w:marBottom w:val="0"/>
      <w:divBdr>
        <w:top w:val="none" w:sz="0" w:space="0" w:color="auto"/>
        <w:left w:val="none" w:sz="0" w:space="0" w:color="auto"/>
        <w:bottom w:val="none" w:sz="0" w:space="0" w:color="auto"/>
        <w:right w:val="none" w:sz="0" w:space="0" w:color="auto"/>
      </w:divBdr>
    </w:div>
    <w:div w:id="2056344345">
      <w:bodyDiv w:val="1"/>
      <w:marLeft w:val="0"/>
      <w:marRight w:val="0"/>
      <w:marTop w:val="0"/>
      <w:marBottom w:val="0"/>
      <w:divBdr>
        <w:top w:val="none" w:sz="0" w:space="0" w:color="auto"/>
        <w:left w:val="none" w:sz="0" w:space="0" w:color="auto"/>
        <w:bottom w:val="none" w:sz="0" w:space="0" w:color="auto"/>
        <w:right w:val="none" w:sz="0" w:space="0" w:color="auto"/>
      </w:divBdr>
    </w:div>
    <w:div w:id="2057195354">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7968224">
      <w:bodyDiv w:val="1"/>
      <w:marLeft w:val="0"/>
      <w:marRight w:val="0"/>
      <w:marTop w:val="0"/>
      <w:marBottom w:val="0"/>
      <w:divBdr>
        <w:top w:val="none" w:sz="0" w:space="0" w:color="auto"/>
        <w:left w:val="none" w:sz="0" w:space="0" w:color="auto"/>
        <w:bottom w:val="none" w:sz="0" w:space="0" w:color="auto"/>
        <w:right w:val="none" w:sz="0" w:space="0" w:color="auto"/>
      </w:divBdr>
    </w:div>
    <w:div w:id="2058435032">
      <w:bodyDiv w:val="1"/>
      <w:marLeft w:val="0"/>
      <w:marRight w:val="0"/>
      <w:marTop w:val="0"/>
      <w:marBottom w:val="0"/>
      <w:divBdr>
        <w:top w:val="none" w:sz="0" w:space="0" w:color="auto"/>
        <w:left w:val="none" w:sz="0" w:space="0" w:color="auto"/>
        <w:bottom w:val="none" w:sz="0" w:space="0" w:color="auto"/>
        <w:right w:val="none" w:sz="0" w:space="0" w:color="auto"/>
      </w:divBdr>
    </w:div>
    <w:div w:id="2059160530">
      <w:bodyDiv w:val="1"/>
      <w:marLeft w:val="0"/>
      <w:marRight w:val="0"/>
      <w:marTop w:val="0"/>
      <w:marBottom w:val="0"/>
      <w:divBdr>
        <w:top w:val="none" w:sz="0" w:space="0" w:color="auto"/>
        <w:left w:val="none" w:sz="0" w:space="0" w:color="auto"/>
        <w:bottom w:val="none" w:sz="0" w:space="0" w:color="auto"/>
        <w:right w:val="none" w:sz="0" w:space="0" w:color="auto"/>
      </w:divBdr>
    </w:div>
    <w:div w:id="2059350478">
      <w:bodyDiv w:val="1"/>
      <w:marLeft w:val="0"/>
      <w:marRight w:val="0"/>
      <w:marTop w:val="0"/>
      <w:marBottom w:val="0"/>
      <w:divBdr>
        <w:top w:val="none" w:sz="0" w:space="0" w:color="auto"/>
        <w:left w:val="none" w:sz="0" w:space="0" w:color="auto"/>
        <w:bottom w:val="none" w:sz="0" w:space="0" w:color="auto"/>
        <w:right w:val="none" w:sz="0" w:space="0" w:color="auto"/>
      </w:divBdr>
    </w:div>
    <w:div w:id="2059626815">
      <w:bodyDiv w:val="1"/>
      <w:marLeft w:val="0"/>
      <w:marRight w:val="0"/>
      <w:marTop w:val="0"/>
      <w:marBottom w:val="0"/>
      <w:divBdr>
        <w:top w:val="none" w:sz="0" w:space="0" w:color="auto"/>
        <w:left w:val="none" w:sz="0" w:space="0" w:color="auto"/>
        <w:bottom w:val="none" w:sz="0" w:space="0" w:color="auto"/>
        <w:right w:val="none" w:sz="0" w:space="0" w:color="auto"/>
      </w:divBdr>
    </w:div>
    <w:div w:id="2060084052">
      <w:bodyDiv w:val="1"/>
      <w:marLeft w:val="0"/>
      <w:marRight w:val="0"/>
      <w:marTop w:val="0"/>
      <w:marBottom w:val="0"/>
      <w:divBdr>
        <w:top w:val="none" w:sz="0" w:space="0" w:color="auto"/>
        <w:left w:val="none" w:sz="0" w:space="0" w:color="auto"/>
        <w:bottom w:val="none" w:sz="0" w:space="0" w:color="auto"/>
        <w:right w:val="none" w:sz="0" w:space="0" w:color="auto"/>
      </w:divBdr>
    </w:div>
    <w:div w:id="2060811848">
      <w:bodyDiv w:val="1"/>
      <w:marLeft w:val="0"/>
      <w:marRight w:val="0"/>
      <w:marTop w:val="0"/>
      <w:marBottom w:val="0"/>
      <w:divBdr>
        <w:top w:val="none" w:sz="0" w:space="0" w:color="auto"/>
        <w:left w:val="none" w:sz="0" w:space="0" w:color="auto"/>
        <w:bottom w:val="none" w:sz="0" w:space="0" w:color="auto"/>
        <w:right w:val="none" w:sz="0" w:space="0" w:color="auto"/>
      </w:divBdr>
    </w:div>
    <w:div w:id="2060860206">
      <w:bodyDiv w:val="1"/>
      <w:marLeft w:val="0"/>
      <w:marRight w:val="0"/>
      <w:marTop w:val="0"/>
      <w:marBottom w:val="0"/>
      <w:divBdr>
        <w:top w:val="none" w:sz="0" w:space="0" w:color="auto"/>
        <w:left w:val="none" w:sz="0" w:space="0" w:color="auto"/>
        <w:bottom w:val="none" w:sz="0" w:space="0" w:color="auto"/>
        <w:right w:val="none" w:sz="0" w:space="0" w:color="auto"/>
      </w:divBdr>
    </w:div>
    <w:div w:id="2061787594">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2247114">
      <w:bodyDiv w:val="1"/>
      <w:marLeft w:val="0"/>
      <w:marRight w:val="0"/>
      <w:marTop w:val="0"/>
      <w:marBottom w:val="0"/>
      <w:divBdr>
        <w:top w:val="none" w:sz="0" w:space="0" w:color="auto"/>
        <w:left w:val="none" w:sz="0" w:space="0" w:color="auto"/>
        <w:bottom w:val="none" w:sz="0" w:space="0" w:color="auto"/>
        <w:right w:val="none" w:sz="0" w:space="0" w:color="auto"/>
      </w:divBdr>
    </w:div>
    <w:div w:id="2062316081">
      <w:bodyDiv w:val="1"/>
      <w:marLeft w:val="0"/>
      <w:marRight w:val="0"/>
      <w:marTop w:val="0"/>
      <w:marBottom w:val="0"/>
      <w:divBdr>
        <w:top w:val="none" w:sz="0" w:space="0" w:color="auto"/>
        <w:left w:val="none" w:sz="0" w:space="0" w:color="auto"/>
        <w:bottom w:val="none" w:sz="0" w:space="0" w:color="auto"/>
        <w:right w:val="none" w:sz="0" w:space="0" w:color="auto"/>
      </w:divBdr>
    </w:div>
    <w:div w:id="2062367185">
      <w:bodyDiv w:val="1"/>
      <w:marLeft w:val="0"/>
      <w:marRight w:val="0"/>
      <w:marTop w:val="0"/>
      <w:marBottom w:val="0"/>
      <w:divBdr>
        <w:top w:val="none" w:sz="0" w:space="0" w:color="auto"/>
        <w:left w:val="none" w:sz="0" w:space="0" w:color="auto"/>
        <w:bottom w:val="none" w:sz="0" w:space="0" w:color="auto"/>
        <w:right w:val="none" w:sz="0" w:space="0" w:color="auto"/>
      </w:divBdr>
    </w:div>
    <w:div w:id="2062511534">
      <w:bodyDiv w:val="1"/>
      <w:marLeft w:val="0"/>
      <w:marRight w:val="0"/>
      <w:marTop w:val="0"/>
      <w:marBottom w:val="0"/>
      <w:divBdr>
        <w:top w:val="none" w:sz="0" w:space="0" w:color="auto"/>
        <w:left w:val="none" w:sz="0" w:space="0" w:color="auto"/>
        <w:bottom w:val="none" w:sz="0" w:space="0" w:color="auto"/>
        <w:right w:val="none" w:sz="0" w:space="0" w:color="auto"/>
      </w:divBdr>
    </w:div>
    <w:div w:id="2063209327">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4789920">
      <w:bodyDiv w:val="1"/>
      <w:marLeft w:val="0"/>
      <w:marRight w:val="0"/>
      <w:marTop w:val="0"/>
      <w:marBottom w:val="0"/>
      <w:divBdr>
        <w:top w:val="none" w:sz="0" w:space="0" w:color="auto"/>
        <w:left w:val="none" w:sz="0" w:space="0" w:color="auto"/>
        <w:bottom w:val="none" w:sz="0" w:space="0" w:color="auto"/>
        <w:right w:val="none" w:sz="0" w:space="0" w:color="auto"/>
      </w:divBdr>
    </w:div>
    <w:div w:id="2064980537">
      <w:bodyDiv w:val="1"/>
      <w:marLeft w:val="0"/>
      <w:marRight w:val="0"/>
      <w:marTop w:val="0"/>
      <w:marBottom w:val="0"/>
      <w:divBdr>
        <w:top w:val="none" w:sz="0" w:space="0" w:color="auto"/>
        <w:left w:val="none" w:sz="0" w:space="0" w:color="auto"/>
        <w:bottom w:val="none" w:sz="0" w:space="0" w:color="auto"/>
        <w:right w:val="none" w:sz="0" w:space="0" w:color="auto"/>
      </w:divBdr>
    </w:div>
    <w:div w:id="2065639609">
      <w:bodyDiv w:val="1"/>
      <w:marLeft w:val="0"/>
      <w:marRight w:val="0"/>
      <w:marTop w:val="0"/>
      <w:marBottom w:val="0"/>
      <w:divBdr>
        <w:top w:val="none" w:sz="0" w:space="0" w:color="auto"/>
        <w:left w:val="none" w:sz="0" w:space="0" w:color="auto"/>
        <w:bottom w:val="none" w:sz="0" w:space="0" w:color="auto"/>
        <w:right w:val="none" w:sz="0" w:space="0" w:color="auto"/>
      </w:divBdr>
    </w:div>
    <w:div w:id="2066293505">
      <w:bodyDiv w:val="1"/>
      <w:marLeft w:val="0"/>
      <w:marRight w:val="0"/>
      <w:marTop w:val="0"/>
      <w:marBottom w:val="0"/>
      <w:divBdr>
        <w:top w:val="none" w:sz="0" w:space="0" w:color="auto"/>
        <w:left w:val="none" w:sz="0" w:space="0" w:color="auto"/>
        <w:bottom w:val="none" w:sz="0" w:space="0" w:color="auto"/>
        <w:right w:val="none" w:sz="0" w:space="0" w:color="auto"/>
      </w:divBdr>
    </w:div>
    <w:div w:id="2067219560">
      <w:bodyDiv w:val="1"/>
      <w:marLeft w:val="0"/>
      <w:marRight w:val="0"/>
      <w:marTop w:val="0"/>
      <w:marBottom w:val="0"/>
      <w:divBdr>
        <w:top w:val="none" w:sz="0" w:space="0" w:color="auto"/>
        <w:left w:val="none" w:sz="0" w:space="0" w:color="auto"/>
        <w:bottom w:val="none" w:sz="0" w:space="0" w:color="auto"/>
        <w:right w:val="none" w:sz="0" w:space="0" w:color="auto"/>
      </w:divBdr>
    </w:div>
    <w:div w:id="2067560321">
      <w:bodyDiv w:val="1"/>
      <w:marLeft w:val="0"/>
      <w:marRight w:val="0"/>
      <w:marTop w:val="0"/>
      <w:marBottom w:val="0"/>
      <w:divBdr>
        <w:top w:val="none" w:sz="0" w:space="0" w:color="auto"/>
        <w:left w:val="none" w:sz="0" w:space="0" w:color="auto"/>
        <w:bottom w:val="none" w:sz="0" w:space="0" w:color="auto"/>
        <w:right w:val="none" w:sz="0" w:space="0" w:color="auto"/>
      </w:divBdr>
    </w:div>
    <w:div w:id="2067872752">
      <w:bodyDiv w:val="1"/>
      <w:marLeft w:val="0"/>
      <w:marRight w:val="0"/>
      <w:marTop w:val="0"/>
      <w:marBottom w:val="0"/>
      <w:divBdr>
        <w:top w:val="none" w:sz="0" w:space="0" w:color="auto"/>
        <w:left w:val="none" w:sz="0" w:space="0" w:color="auto"/>
        <w:bottom w:val="none" w:sz="0" w:space="0" w:color="auto"/>
        <w:right w:val="none" w:sz="0" w:space="0" w:color="auto"/>
      </w:divBdr>
    </w:div>
    <w:div w:id="2068145035">
      <w:bodyDiv w:val="1"/>
      <w:marLeft w:val="0"/>
      <w:marRight w:val="0"/>
      <w:marTop w:val="0"/>
      <w:marBottom w:val="0"/>
      <w:divBdr>
        <w:top w:val="none" w:sz="0" w:space="0" w:color="auto"/>
        <w:left w:val="none" w:sz="0" w:space="0" w:color="auto"/>
        <w:bottom w:val="none" w:sz="0" w:space="0" w:color="auto"/>
        <w:right w:val="none" w:sz="0" w:space="0" w:color="auto"/>
      </w:divBdr>
    </w:div>
    <w:div w:id="2068145784">
      <w:bodyDiv w:val="1"/>
      <w:marLeft w:val="0"/>
      <w:marRight w:val="0"/>
      <w:marTop w:val="0"/>
      <w:marBottom w:val="0"/>
      <w:divBdr>
        <w:top w:val="none" w:sz="0" w:space="0" w:color="auto"/>
        <w:left w:val="none" w:sz="0" w:space="0" w:color="auto"/>
        <w:bottom w:val="none" w:sz="0" w:space="0" w:color="auto"/>
        <w:right w:val="none" w:sz="0" w:space="0" w:color="auto"/>
      </w:divBdr>
    </w:div>
    <w:div w:id="2068410387">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9720991">
      <w:bodyDiv w:val="1"/>
      <w:marLeft w:val="0"/>
      <w:marRight w:val="0"/>
      <w:marTop w:val="0"/>
      <w:marBottom w:val="0"/>
      <w:divBdr>
        <w:top w:val="none" w:sz="0" w:space="0" w:color="auto"/>
        <w:left w:val="none" w:sz="0" w:space="0" w:color="auto"/>
        <w:bottom w:val="none" w:sz="0" w:space="0" w:color="auto"/>
        <w:right w:val="none" w:sz="0" w:space="0" w:color="auto"/>
      </w:divBdr>
    </w:div>
    <w:div w:id="2069762682">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0956071">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728613">
      <w:bodyDiv w:val="1"/>
      <w:marLeft w:val="0"/>
      <w:marRight w:val="0"/>
      <w:marTop w:val="0"/>
      <w:marBottom w:val="0"/>
      <w:divBdr>
        <w:top w:val="none" w:sz="0" w:space="0" w:color="auto"/>
        <w:left w:val="none" w:sz="0" w:space="0" w:color="auto"/>
        <w:bottom w:val="none" w:sz="0" w:space="0" w:color="auto"/>
        <w:right w:val="none" w:sz="0" w:space="0" w:color="auto"/>
      </w:divBdr>
    </w:div>
    <w:div w:id="2071732050">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3918310">
      <w:bodyDiv w:val="1"/>
      <w:marLeft w:val="0"/>
      <w:marRight w:val="0"/>
      <w:marTop w:val="0"/>
      <w:marBottom w:val="0"/>
      <w:divBdr>
        <w:top w:val="none" w:sz="0" w:space="0" w:color="auto"/>
        <w:left w:val="none" w:sz="0" w:space="0" w:color="auto"/>
        <w:bottom w:val="none" w:sz="0" w:space="0" w:color="auto"/>
        <w:right w:val="none" w:sz="0" w:space="0" w:color="auto"/>
      </w:divBdr>
    </w:div>
    <w:div w:id="2075274527">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8094283">
      <w:bodyDiv w:val="1"/>
      <w:marLeft w:val="0"/>
      <w:marRight w:val="0"/>
      <w:marTop w:val="0"/>
      <w:marBottom w:val="0"/>
      <w:divBdr>
        <w:top w:val="none" w:sz="0" w:space="0" w:color="auto"/>
        <w:left w:val="none" w:sz="0" w:space="0" w:color="auto"/>
        <w:bottom w:val="none" w:sz="0" w:space="0" w:color="auto"/>
        <w:right w:val="none" w:sz="0" w:space="0" w:color="auto"/>
      </w:divBdr>
    </w:div>
    <w:div w:id="2078357177">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9016944">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80401764">
      <w:bodyDiv w:val="1"/>
      <w:marLeft w:val="0"/>
      <w:marRight w:val="0"/>
      <w:marTop w:val="0"/>
      <w:marBottom w:val="0"/>
      <w:divBdr>
        <w:top w:val="none" w:sz="0" w:space="0" w:color="auto"/>
        <w:left w:val="none" w:sz="0" w:space="0" w:color="auto"/>
        <w:bottom w:val="none" w:sz="0" w:space="0" w:color="auto"/>
        <w:right w:val="none" w:sz="0" w:space="0" w:color="auto"/>
      </w:divBdr>
    </w:div>
    <w:div w:id="2080664495">
      <w:bodyDiv w:val="1"/>
      <w:marLeft w:val="0"/>
      <w:marRight w:val="0"/>
      <w:marTop w:val="0"/>
      <w:marBottom w:val="0"/>
      <w:divBdr>
        <w:top w:val="none" w:sz="0" w:space="0" w:color="auto"/>
        <w:left w:val="none" w:sz="0" w:space="0" w:color="auto"/>
        <w:bottom w:val="none" w:sz="0" w:space="0" w:color="auto"/>
        <w:right w:val="none" w:sz="0" w:space="0" w:color="auto"/>
      </w:divBdr>
    </w:div>
    <w:div w:id="2081559875">
      <w:bodyDiv w:val="1"/>
      <w:marLeft w:val="0"/>
      <w:marRight w:val="0"/>
      <w:marTop w:val="0"/>
      <w:marBottom w:val="0"/>
      <w:divBdr>
        <w:top w:val="none" w:sz="0" w:space="0" w:color="auto"/>
        <w:left w:val="none" w:sz="0" w:space="0" w:color="auto"/>
        <w:bottom w:val="none" w:sz="0" w:space="0" w:color="auto"/>
        <w:right w:val="none" w:sz="0" w:space="0" w:color="auto"/>
      </w:divBdr>
    </w:div>
    <w:div w:id="2081637266">
      <w:bodyDiv w:val="1"/>
      <w:marLeft w:val="0"/>
      <w:marRight w:val="0"/>
      <w:marTop w:val="0"/>
      <w:marBottom w:val="0"/>
      <w:divBdr>
        <w:top w:val="none" w:sz="0" w:space="0" w:color="auto"/>
        <w:left w:val="none" w:sz="0" w:space="0" w:color="auto"/>
        <w:bottom w:val="none" w:sz="0" w:space="0" w:color="auto"/>
        <w:right w:val="none" w:sz="0" w:space="0" w:color="auto"/>
      </w:divBdr>
    </w:div>
    <w:div w:id="2081831161">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4066170">
      <w:bodyDiv w:val="1"/>
      <w:marLeft w:val="0"/>
      <w:marRight w:val="0"/>
      <w:marTop w:val="0"/>
      <w:marBottom w:val="0"/>
      <w:divBdr>
        <w:top w:val="none" w:sz="0" w:space="0" w:color="auto"/>
        <w:left w:val="none" w:sz="0" w:space="0" w:color="auto"/>
        <w:bottom w:val="none" w:sz="0" w:space="0" w:color="auto"/>
        <w:right w:val="none" w:sz="0" w:space="0" w:color="auto"/>
      </w:divBdr>
    </w:div>
    <w:div w:id="2084989026">
      <w:bodyDiv w:val="1"/>
      <w:marLeft w:val="0"/>
      <w:marRight w:val="0"/>
      <w:marTop w:val="0"/>
      <w:marBottom w:val="0"/>
      <w:divBdr>
        <w:top w:val="none" w:sz="0" w:space="0" w:color="auto"/>
        <w:left w:val="none" w:sz="0" w:space="0" w:color="auto"/>
        <w:bottom w:val="none" w:sz="0" w:space="0" w:color="auto"/>
        <w:right w:val="none" w:sz="0" w:space="0" w:color="auto"/>
      </w:divBdr>
    </w:div>
    <w:div w:id="2085108009">
      <w:bodyDiv w:val="1"/>
      <w:marLeft w:val="0"/>
      <w:marRight w:val="0"/>
      <w:marTop w:val="0"/>
      <w:marBottom w:val="0"/>
      <w:divBdr>
        <w:top w:val="none" w:sz="0" w:space="0" w:color="auto"/>
        <w:left w:val="none" w:sz="0" w:space="0" w:color="auto"/>
        <w:bottom w:val="none" w:sz="0" w:space="0" w:color="auto"/>
        <w:right w:val="none" w:sz="0" w:space="0" w:color="auto"/>
      </w:divBdr>
    </w:div>
    <w:div w:id="2085183404">
      <w:bodyDiv w:val="1"/>
      <w:marLeft w:val="0"/>
      <w:marRight w:val="0"/>
      <w:marTop w:val="0"/>
      <w:marBottom w:val="0"/>
      <w:divBdr>
        <w:top w:val="none" w:sz="0" w:space="0" w:color="auto"/>
        <w:left w:val="none" w:sz="0" w:space="0" w:color="auto"/>
        <w:bottom w:val="none" w:sz="0" w:space="0" w:color="auto"/>
        <w:right w:val="none" w:sz="0" w:space="0" w:color="auto"/>
      </w:divBdr>
    </w:div>
    <w:div w:id="2085445974">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688518">
      <w:bodyDiv w:val="1"/>
      <w:marLeft w:val="0"/>
      <w:marRight w:val="0"/>
      <w:marTop w:val="0"/>
      <w:marBottom w:val="0"/>
      <w:divBdr>
        <w:top w:val="none" w:sz="0" w:space="0" w:color="auto"/>
        <w:left w:val="none" w:sz="0" w:space="0" w:color="auto"/>
        <w:bottom w:val="none" w:sz="0" w:space="0" w:color="auto"/>
        <w:right w:val="none" w:sz="0" w:space="0" w:color="auto"/>
      </w:divBdr>
    </w:div>
    <w:div w:id="2085953833">
      <w:bodyDiv w:val="1"/>
      <w:marLeft w:val="0"/>
      <w:marRight w:val="0"/>
      <w:marTop w:val="0"/>
      <w:marBottom w:val="0"/>
      <w:divBdr>
        <w:top w:val="none" w:sz="0" w:space="0" w:color="auto"/>
        <w:left w:val="none" w:sz="0" w:space="0" w:color="auto"/>
        <w:bottom w:val="none" w:sz="0" w:space="0" w:color="auto"/>
        <w:right w:val="none" w:sz="0" w:space="0" w:color="auto"/>
      </w:divBdr>
    </w:div>
    <w:div w:id="2087679660">
      <w:bodyDiv w:val="1"/>
      <w:marLeft w:val="0"/>
      <w:marRight w:val="0"/>
      <w:marTop w:val="0"/>
      <w:marBottom w:val="0"/>
      <w:divBdr>
        <w:top w:val="none" w:sz="0" w:space="0" w:color="auto"/>
        <w:left w:val="none" w:sz="0" w:space="0" w:color="auto"/>
        <w:bottom w:val="none" w:sz="0" w:space="0" w:color="auto"/>
        <w:right w:val="none" w:sz="0" w:space="0" w:color="auto"/>
      </w:divBdr>
    </w:div>
    <w:div w:id="2088065870">
      <w:bodyDiv w:val="1"/>
      <w:marLeft w:val="0"/>
      <w:marRight w:val="0"/>
      <w:marTop w:val="0"/>
      <w:marBottom w:val="0"/>
      <w:divBdr>
        <w:top w:val="none" w:sz="0" w:space="0" w:color="auto"/>
        <w:left w:val="none" w:sz="0" w:space="0" w:color="auto"/>
        <w:bottom w:val="none" w:sz="0" w:space="0" w:color="auto"/>
        <w:right w:val="none" w:sz="0" w:space="0" w:color="auto"/>
      </w:divBdr>
    </w:div>
    <w:div w:id="2088455066">
      <w:bodyDiv w:val="1"/>
      <w:marLeft w:val="0"/>
      <w:marRight w:val="0"/>
      <w:marTop w:val="0"/>
      <w:marBottom w:val="0"/>
      <w:divBdr>
        <w:top w:val="none" w:sz="0" w:space="0" w:color="auto"/>
        <w:left w:val="none" w:sz="0" w:space="0" w:color="auto"/>
        <w:bottom w:val="none" w:sz="0" w:space="0" w:color="auto"/>
        <w:right w:val="none" w:sz="0" w:space="0" w:color="auto"/>
      </w:divBdr>
    </w:div>
    <w:div w:id="2089032073">
      <w:bodyDiv w:val="1"/>
      <w:marLeft w:val="0"/>
      <w:marRight w:val="0"/>
      <w:marTop w:val="0"/>
      <w:marBottom w:val="0"/>
      <w:divBdr>
        <w:top w:val="none" w:sz="0" w:space="0" w:color="auto"/>
        <w:left w:val="none" w:sz="0" w:space="0" w:color="auto"/>
        <w:bottom w:val="none" w:sz="0" w:space="0" w:color="auto"/>
        <w:right w:val="none" w:sz="0" w:space="0" w:color="auto"/>
      </w:divBdr>
    </w:div>
    <w:div w:id="2089224283">
      <w:bodyDiv w:val="1"/>
      <w:marLeft w:val="0"/>
      <w:marRight w:val="0"/>
      <w:marTop w:val="0"/>
      <w:marBottom w:val="0"/>
      <w:divBdr>
        <w:top w:val="none" w:sz="0" w:space="0" w:color="auto"/>
        <w:left w:val="none" w:sz="0" w:space="0" w:color="auto"/>
        <w:bottom w:val="none" w:sz="0" w:space="0" w:color="auto"/>
        <w:right w:val="none" w:sz="0" w:space="0" w:color="auto"/>
      </w:divBdr>
    </w:div>
    <w:div w:id="2089300985">
      <w:bodyDiv w:val="1"/>
      <w:marLeft w:val="0"/>
      <w:marRight w:val="0"/>
      <w:marTop w:val="0"/>
      <w:marBottom w:val="0"/>
      <w:divBdr>
        <w:top w:val="none" w:sz="0" w:space="0" w:color="auto"/>
        <w:left w:val="none" w:sz="0" w:space="0" w:color="auto"/>
        <w:bottom w:val="none" w:sz="0" w:space="0" w:color="auto"/>
        <w:right w:val="none" w:sz="0" w:space="0" w:color="auto"/>
      </w:divBdr>
    </w:div>
    <w:div w:id="2089767392">
      <w:bodyDiv w:val="1"/>
      <w:marLeft w:val="0"/>
      <w:marRight w:val="0"/>
      <w:marTop w:val="0"/>
      <w:marBottom w:val="0"/>
      <w:divBdr>
        <w:top w:val="none" w:sz="0" w:space="0" w:color="auto"/>
        <w:left w:val="none" w:sz="0" w:space="0" w:color="auto"/>
        <w:bottom w:val="none" w:sz="0" w:space="0" w:color="auto"/>
        <w:right w:val="none" w:sz="0" w:space="0" w:color="auto"/>
      </w:divBdr>
    </w:div>
    <w:div w:id="2090037140">
      <w:bodyDiv w:val="1"/>
      <w:marLeft w:val="0"/>
      <w:marRight w:val="0"/>
      <w:marTop w:val="0"/>
      <w:marBottom w:val="0"/>
      <w:divBdr>
        <w:top w:val="none" w:sz="0" w:space="0" w:color="auto"/>
        <w:left w:val="none" w:sz="0" w:space="0" w:color="auto"/>
        <w:bottom w:val="none" w:sz="0" w:space="0" w:color="auto"/>
        <w:right w:val="none" w:sz="0" w:space="0" w:color="auto"/>
      </w:divBdr>
    </w:div>
    <w:div w:id="2090233120">
      <w:bodyDiv w:val="1"/>
      <w:marLeft w:val="0"/>
      <w:marRight w:val="0"/>
      <w:marTop w:val="0"/>
      <w:marBottom w:val="0"/>
      <w:divBdr>
        <w:top w:val="none" w:sz="0" w:space="0" w:color="auto"/>
        <w:left w:val="none" w:sz="0" w:space="0" w:color="auto"/>
        <w:bottom w:val="none" w:sz="0" w:space="0" w:color="auto"/>
        <w:right w:val="none" w:sz="0" w:space="0" w:color="auto"/>
      </w:divBdr>
    </w:div>
    <w:div w:id="2090422080">
      <w:bodyDiv w:val="1"/>
      <w:marLeft w:val="0"/>
      <w:marRight w:val="0"/>
      <w:marTop w:val="0"/>
      <w:marBottom w:val="0"/>
      <w:divBdr>
        <w:top w:val="none" w:sz="0" w:space="0" w:color="auto"/>
        <w:left w:val="none" w:sz="0" w:space="0" w:color="auto"/>
        <w:bottom w:val="none" w:sz="0" w:space="0" w:color="auto"/>
        <w:right w:val="none" w:sz="0" w:space="0" w:color="auto"/>
      </w:divBdr>
    </w:div>
    <w:div w:id="2090686231">
      <w:bodyDiv w:val="1"/>
      <w:marLeft w:val="0"/>
      <w:marRight w:val="0"/>
      <w:marTop w:val="0"/>
      <w:marBottom w:val="0"/>
      <w:divBdr>
        <w:top w:val="none" w:sz="0" w:space="0" w:color="auto"/>
        <w:left w:val="none" w:sz="0" w:space="0" w:color="auto"/>
        <w:bottom w:val="none" w:sz="0" w:space="0" w:color="auto"/>
        <w:right w:val="none" w:sz="0" w:space="0" w:color="auto"/>
      </w:divBdr>
    </w:div>
    <w:div w:id="2091192584">
      <w:bodyDiv w:val="1"/>
      <w:marLeft w:val="0"/>
      <w:marRight w:val="0"/>
      <w:marTop w:val="0"/>
      <w:marBottom w:val="0"/>
      <w:divBdr>
        <w:top w:val="none" w:sz="0" w:space="0" w:color="auto"/>
        <w:left w:val="none" w:sz="0" w:space="0" w:color="auto"/>
        <w:bottom w:val="none" w:sz="0" w:space="0" w:color="auto"/>
        <w:right w:val="none" w:sz="0" w:space="0" w:color="auto"/>
      </w:divBdr>
    </w:div>
    <w:div w:id="2092121253">
      <w:bodyDiv w:val="1"/>
      <w:marLeft w:val="0"/>
      <w:marRight w:val="0"/>
      <w:marTop w:val="0"/>
      <w:marBottom w:val="0"/>
      <w:divBdr>
        <w:top w:val="none" w:sz="0" w:space="0" w:color="auto"/>
        <w:left w:val="none" w:sz="0" w:space="0" w:color="auto"/>
        <w:bottom w:val="none" w:sz="0" w:space="0" w:color="auto"/>
        <w:right w:val="none" w:sz="0" w:space="0" w:color="auto"/>
      </w:divBdr>
    </w:div>
    <w:div w:id="2092504574">
      <w:bodyDiv w:val="1"/>
      <w:marLeft w:val="0"/>
      <w:marRight w:val="0"/>
      <w:marTop w:val="0"/>
      <w:marBottom w:val="0"/>
      <w:divBdr>
        <w:top w:val="none" w:sz="0" w:space="0" w:color="auto"/>
        <w:left w:val="none" w:sz="0" w:space="0" w:color="auto"/>
        <w:bottom w:val="none" w:sz="0" w:space="0" w:color="auto"/>
        <w:right w:val="none" w:sz="0" w:space="0" w:color="auto"/>
      </w:divBdr>
    </w:div>
    <w:div w:id="2092847401">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234773">
      <w:bodyDiv w:val="1"/>
      <w:marLeft w:val="0"/>
      <w:marRight w:val="0"/>
      <w:marTop w:val="0"/>
      <w:marBottom w:val="0"/>
      <w:divBdr>
        <w:top w:val="none" w:sz="0" w:space="0" w:color="auto"/>
        <w:left w:val="none" w:sz="0" w:space="0" w:color="auto"/>
        <w:bottom w:val="none" w:sz="0" w:space="0" w:color="auto"/>
        <w:right w:val="none" w:sz="0" w:space="0" w:color="auto"/>
      </w:divBdr>
    </w:div>
    <w:div w:id="2093576731">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4545423">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5661075">
      <w:bodyDiv w:val="1"/>
      <w:marLeft w:val="0"/>
      <w:marRight w:val="0"/>
      <w:marTop w:val="0"/>
      <w:marBottom w:val="0"/>
      <w:divBdr>
        <w:top w:val="none" w:sz="0" w:space="0" w:color="auto"/>
        <w:left w:val="none" w:sz="0" w:space="0" w:color="auto"/>
        <w:bottom w:val="none" w:sz="0" w:space="0" w:color="auto"/>
        <w:right w:val="none" w:sz="0" w:space="0" w:color="auto"/>
      </w:divBdr>
    </w:div>
    <w:div w:id="2096435393">
      <w:bodyDiv w:val="1"/>
      <w:marLeft w:val="0"/>
      <w:marRight w:val="0"/>
      <w:marTop w:val="0"/>
      <w:marBottom w:val="0"/>
      <w:divBdr>
        <w:top w:val="none" w:sz="0" w:space="0" w:color="auto"/>
        <w:left w:val="none" w:sz="0" w:space="0" w:color="auto"/>
        <w:bottom w:val="none" w:sz="0" w:space="0" w:color="auto"/>
        <w:right w:val="none" w:sz="0" w:space="0" w:color="auto"/>
      </w:divBdr>
    </w:div>
    <w:div w:id="2096439743">
      <w:bodyDiv w:val="1"/>
      <w:marLeft w:val="0"/>
      <w:marRight w:val="0"/>
      <w:marTop w:val="0"/>
      <w:marBottom w:val="0"/>
      <w:divBdr>
        <w:top w:val="none" w:sz="0" w:space="0" w:color="auto"/>
        <w:left w:val="none" w:sz="0" w:space="0" w:color="auto"/>
        <w:bottom w:val="none" w:sz="0" w:space="0" w:color="auto"/>
        <w:right w:val="none" w:sz="0" w:space="0" w:color="auto"/>
      </w:divBdr>
    </w:div>
    <w:div w:id="2096511117">
      <w:bodyDiv w:val="1"/>
      <w:marLeft w:val="0"/>
      <w:marRight w:val="0"/>
      <w:marTop w:val="0"/>
      <w:marBottom w:val="0"/>
      <w:divBdr>
        <w:top w:val="none" w:sz="0" w:space="0" w:color="auto"/>
        <w:left w:val="none" w:sz="0" w:space="0" w:color="auto"/>
        <w:bottom w:val="none" w:sz="0" w:space="0" w:color="auto"/>
        <w:right w:val="none" w:sz="0" w:space="0" w:color="auto"/>
      </w:divBdr>
    </w:div>
    <w:div w:id="2096512144">
      <w:bodyDiv w:val="1"/>
      <w:marLeft w:val="0"/>
      <w:marRight w:val="0"/>
      <w:marTop w:val="0"/>
      <w:marBottom w:val="0"/>
      <w:divBdr>
        <w:top w:val="none" w:sz="0" w:space="0" w:color="auto"/>
        <w:left w:val="none" w:sz="0" w:space="0" w:color="auto"/>
        <w:bottom w:val="none" w:sz="0" w:space="0" w:color="auto"/>
        <w:right w:val="none" w:sz="0" w:space="0" w:color="auto"/>
      </w:divBdr>
    </w:div>
    <w:div w:id="2096630587">
      <w:bodyDiv w:val="1"/>
      <w:marLeft w:val="0"/>
      <w:marRight w:val="0"/>
      <w:marTop w:val="0"/>
      <w:marBottom w:val="0"/>
      <w:divBdr>
        <w:top w:val="none" w:sz="0" w:space="0" w:color="auto"/>
        <w:left w:val="none" w:sz="0" w:space="0" w:color="auto"/>
        <w:bottom w:val="none" w:sz="0" w:space="0" w:color="auto"/>
        <w:right w:val="none" w:sz="0" w:space="0" w:color="auto"/>
      </w:divBdr>
    </w:div>
    <w:div w:id="2096852730">
      <w:bodyDiv w:val="1"/>
      <w:marLeft w:val="0"/>
      <w:marRight w:val="0"/>
      <w:marTop w:val="0"/>
      <w:marBottom w:val="0"/>
      <w:divBdr>
        <w:top w:val="none" w:sz="0" w:space="0" w:color="auto"/>
        <w:left w:val="none" w:sz="0" w:space="0" w:color="auto"/>
        <w:bottom w:val="none" w:sz="0" w:space="0" w:color="auto"/>
        <w:right w:val="none" w:sz="0" w:space="0" w:color="auto"/>
      </w:divBdr>
    </w:div>
    <w:div w:id="2097288649">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702450">
      <w:bodyDiv w:val="1"/>
      <w:marLeft w:val="0"/>
      <w:marRight w:val="0"/>
      <w:marTop w:val="0"/>
      <w:marBottom w:val="0"/>
      <w:divBdr>
        <w:top w:val="none" w:sz="0" w:space="0" w:color="auto"/>
        <w:left w:val="none" w:sz="0" w:space="0" w:color="auto"/>
        <w:bottom w:val="none" w:sz="0" w:space="0" w:color="auto"/>
        <w:right w:val="none" w:sz="0" w:space="0" w:color="auto"/>
      </w:divBdr>
    </w:div>
    <w:div w:id="2097822248">
      <w:bodyDiv w:val="1"/>
      <w:marLeft w:val="0"/>
      <w:marRight w:val="0"/>
      <w:marTop w:val="0"/>
      <w:marBottom w:val="0"/>
      <w:divBdr>
        <w:top w:val="none" w:sz="0" w:space="0" w:color="auto"/>
        <w:left w:val="none" w:sz="0" w:space="0" w:color="auto"/>
        <w:bottom w:val="none" w:sz="0" w:space="0" w:color="auto"/>
        <w:right w:val="none" w:sz="0" w:space="0" w:color="auto"/>
      </w:divBdr>
    </w:div>
    <w:div w:id="2097939912">
      <w:bodyDiv w:val="1"/>
      <w:marLeft w:val="0"/>
      <w:marRight w:val="0"/>
      <w:marTop w:val="0"/>
      <w:marBottom w:val="0"/>
      <w:divBdr>
        <w:top w:val="none" w:sz="0" w:space="0" w:color="auto"/>
        <w:left w:val="none" w:sz="0" w:space="0" w:color="auto"/>
        <w:bottom w:val="none" w:sz="0" w:space="0" w:color="auto"/>
        <w:right w:val="none" w:sz="0" w:space="0" w:color="auto"/>
      </w:divBdr>
    </w:div>
    <w:div w:id="2098165042">
      <w:bodyDiv w:val="1"/>
      <w:marLeft w:val="0"/>
      <w:marRight w:val="0"/>
      <w:marTop w:val="0"/>
      <w:marBottom w:val="0"/>
      <w:divBdr>
        <w:top w:val="none" w:sz="0" w:space="0" w:color="auto"/>
        <w:left w:val="none" w:sz="0" w:space="0" w:color="auto"/>
        <w:bottom w:val="none" w:sz="0" w:space="0" w:color="auto"/>
        <w:right w:val="none" w:sz="0" w:space="0" w:color="auto"/>
      </w:divBdr>
    </w:div>
    <w:div w:id="2098398345">
      <w:bodyDiv w:val="1"/>
      <w:marLeft w:val="0"/>
      <w:marRight w:val="0"/>
      <w:marTop w:val="0"/>
      <w:marBottom w:val="0"/>
      <w:divBdr>
        <w:top w:val="none" w:sz="0" w:space="0" w:color="auto"/>
        <w:left w:val="none" w:sz="0" w:space="0" w:color="auto"/>
        <w:bottom w:val="none" w:sz="0" w:space="0" w:color="auto"/>
        <w:right w:val="none" w:sz="0" w:space="0" w:color="auto"/>
      </w:divBdr>
    </w:div>
    <w:div w:id="2098861438">
      <w:bodyDiv w:val="1"/>
      <w:marLeft w:val="0"/>
      <w:marRight w:val="0"/>
      <w:marTop w:val="0"/>
      <w:marBottom w:val="0"/>
      <w:divBdr>
        <w:top w:val="none" w:sz="0" w:space="0" w:color="auto"/>
        <w:left w:val="none" w:sz="0" w:space="0" w:color="auto"/>
        <w:bottom w:val="none" w:sz="0" w:space="0" w:color="auto"/>
        <w:right w:val="none" w:sz="0" w:space="0" w:color="auto"/>
      </w:divBdr>
    </w:div>
    <w:div w:id="2098867467">
      <w:bodyDiv w:val="1"/>
      <w:marLeft w:val="0"/>
      <w:marRight w:val="0"/>
      <w:marTop w:val="0"/>
      <w:marBottom w:val="0"/>
      <w:divBdr>
        <w:top w:val="none" w:sz="0" w:space="0" w:color="auto"/>
        <w:left w:val="none" w:sz="0" w:space="0" w:color="auto"/>
        <w:bottom w:val="none" w:sz="0" w:space="0" w:color="auto"/>
        <w:right w:val="none" w:sz="0" w:space="0" w:color="auto"/>
      </w:divBdr>
    </w:div>
    <w:div w:id="2099013755">
      <w:bodyDiv w:val="1"/>
      <w:marLeft w:val="0"/>
      <w:marRight w:val="0"/>
      <w:marTop w:val="0"/>
      <w:marBottom w:val="0"/>
      <w:divBdr>
        <w:top w:val="none" w:sz="0" w:space="0" w:color="auto"/>
        <w:left w:val="none" w:sz="0" w:space="0" w:color="auto"/>
        <w:bottom w:val="none" w:sz="0" w:space="0" w:color="auto"/>
        <w:right w:val="none" w:sz="0" w:space="0" w:color="auto"/>
      </w:divBdr>
    </w:div>
    <w:div w:id="2099205503">
      <w:bodyDiv w:val="1"/>
      <w:marLeft w:val="0"/>
      <w:marRight w:val="0"/>
      <w:marTop w:val="0"/>
      <w:marBottom w:val="0"/>
      <w:divBdr>
        <w:top w:val="none" w:sz="0" w:space="0" w:color="auto"/>
        <w:left w:val="none" w:sz="0" w:space="0" w:color="auto"/>
        <w:bottom w:val="none" w:sz="0" w:space="0" w:color="auto"/>
        <w:right w:val="none" w:sz="0" w:space="0" w:color="auto"/>
      </w:divBdr>
    </w:div>
    <w:div w:id="2100103299">
      <w:bodyDiv w:val="1"/>
      <w:marLeft w:val="0"/>
      <w:marRight w:val="0"/>
      <w:marTop w:val="0"/>
      <w:marBottom w:val="0"/>
      <w:divBdr>
        <w:top w:val="none" w:sz="0" w:space="0" w:color="auto"/>
        <w:left w:val="none" w:sz="0" w:space="0" w:color="auto"/>
        <w:bottom w:val="none" w:sz="0" w:space="0" w:color="auto"/>
        <w:right w:val="none" w:sz="0" w:space="0" w:color="auto"/>
      </w:divBdr>
    </w:div>
    <w:div w:id="2100322660">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4061243">
      <w:bodyDiv w:val="1"/>
      <w:marLeft w:val="0"/>
      <w:marRight w:val="0"/>
      <w:marTop w:val="0"/>
      <w:marBottom w:val="0"/>
      <w:divBdr>
        <w:top w:val="none" w:sz="0" w:space="0" w:color="auto"/>
        <w:left w:val="none" w:sz="0" w:space="0" w:color="auto"/>
        <w:bottom w:val="none" w:sz="0" w:space="0" w:color="auto"/>
        <w:right w:val="none" w:sz="0" w:space="0" w:color="auto"/>
      </w:divBdr>
    </w:div>
    <w:div w:id="2105150858">
      <w:bodyDiv w:val="1"/>
      <w:marLeft w:val="0"/>
      <w:marRight w:val="0"/>
      <w:marTop w:val="0"/>
      <w:marBottom w:val="0"/>
      <w:divBdr>
        <w:top w:val="none" w:sz="0" w:space="0" w:color="auto"/>
        <w:left w:val="none" w:sz="0" w:space="0" w:color="auto"/>
        <w:bottom w:val="none" w:sz="0" w:space="0" w:color="auto"/>
        <w:right w:val="none" w:sz="0" w:space="0" w:color="auto"/>
      </w:divBdr>
    </w:div>
    <w:div w:id="2105345104">
      <w:bodyDiv w:val="1"/>
      <w:marLeft w:val="0"/>
      <w:marRight w:val="0"/>
      <w:marTop w:val="0"/>
      <w:marBottom w:val="0"/>
      <w:divBdr>
        <w:top w:val="none" w:sz="0" w:space="0" w:color="auto"/>
        <w:left w:val="none" w:sz="0" w:space="0" w:color="auto"/>
        <w:bottom w:val="none" w:sz="0" w:space="0" w:color="auto"/>
        <w:right w:val="none" w:sz="0" w:space="0" w:color="auto"/>
      </w:divBdr>
    </w:div>
    <w:div w:id="2106027475">
      <w:bodyDiv w:val="1"/>
      <w:marLeft w:val="0"/>
      <w:marRight w:val="0"/>
      <w:marTop w:val="0"/>
      <w:marBottom w:val="0"/>
      <w:divBdr>
        <w:top w:val="none" w:sz="0" w:space="0" w:color="auto"/>
        <w:left w:val="none" w:sz="0" w:space="0" w:color="auto"/>
        <w:bottom w:val="none" w:sz="0" w:space="0" w:color="auto"/>
        <w:right w:val="none" w:sz="0" w:space="0" w:color="auto"/>
      </w:divBdr>
    </w:div>
    <w:div w:id="2106732410">
      <w:bodyDiv w:val="1"/>
      <w:marLeft w:val="0"/>
      <w:marRight w:val="0"/>
      <w:marTop w:val="0"/>
      <w:marBottom w:val="0"/>
      <w:divBdr>
        <w:top w:val="none" w:sz="0" w:space="0" w:color="auto"/>
        <w:left w:val="none" w:sz="0" w:space="0" w:color="auto"/>
        <w:bottom w:val="none" w:sz="0" w:space="0" w:color="auto"/>
        <w:right w:val="none" w:sz="0" w:space="0" w:color="auto"/>
      </w:divBdr>
    </w:div>
    <w:div w:id="2106881058">
      <w:bodyDiv w:val="1"/>
      <w:marLeft w:val="0"/>
      <w:marRight w:val="0"/>
      <w:marTop w:val="0"/>
      <w:marBottom w:val="0"/>
      <w:divBdr>
        <w:top w:val="none" w:sz="0" w:space="0" w:color="auto"/>
        <w:left w:val="none" w:sz="0" w:space="0" w:color="auto"/>
        <w:bottom w:val="none" w:sz="0" w:space="0" w:color="auto"/>
        <w:right w:val="none" w:sz="0" w:space="0" w:color="auto"/>
      </w:divBdr>
    </w:div>
    <w:div w:id="2107076042">
      <w:bodyDiv w:val="1"/>
      <w:marLeft w:val="0"/>
      <w:marRight w:val="0"/>
      <w:marTop w:val="0"/>
      <w:marBottom w:val="0"/>
      <w:divBdr>
        <w:top w:val="none" w:sz="0" w:space="0" w:color="auto"/>
        <w:left w:val="none" w:sz="0" w:space="0" w:color="auto"/>
        <w:bottom w:val="none" w:sz="0" w:space="0" w:color="auto"/>
        <w:right w:val="none" w:sz="0" w:space="0" w:color="auto"/>
      </w:divBdr>
    </w:div>
    <w:div w:id="2107187161">
      <w:bodyDiv w:val="1"/>
      <w:marLeft w:val="0"/>
      <w:marRight w:val="0"/>
      <w:marTop w:val="0"/>
      <w:marBottom w:val="0"/>
      <w:divBdr>
        <w:top w:val="none" w:sz="0" w:space="0" w:color="auto"/>
        <w:left w:val="none" w:sz="0" w:space="0" w:color="auto"/>
        <w:bottom w:val="none" w:sz="0" w:space="0" w:color="auto"/>
        <w:right w:val="none" w:sz="0" w:space="0" w:color="auto"/>
      </w:divBdr>
    </w:div>
    <w:div w:id="2107531939">
      <w:bodyDiv w:val="1"/>
      <w:marLeft w:val="0"/>
      <w:marRight w:val="0"/>
      <w:marTop w:val="0"/>
      <w:marBottom w:val="0"/>
      <w:divBdr>
        <w:top w:val="none" w:sz="0" w:space="0" w:color="auto"/>
        <w:left w:val="none" w:sz="0" w:space="0" w:color="auto"/>
        <w:bottom w:val="none" w:sz="0" w:space="0" w:color="auto"/>
        <w:right w:val="none" w:sz="0" w:space="0" w:color="auto"/>
      </w:divBdr>
    </w:div>
    <w:div w:id="2107841373">
      <w:bodyDiv w:val="1"/>
      <w:marLeft w:val="0"/>
      <w:marRight w:val="0"/>
      <w:marTop w:val="0"/>
      <w:marBottom w:val="0"/>
      <w:divBdr>
        <w:top w:val="none" w:sz="0" w:space="0" w:color="auto"/>
        <w:left w:val="none" w:sz="0" w:space="0" w:color="auto"/>
        <w:bottom w:val="none" w:sz="0" w:space="0" w:color="auto"/>
        <w:right w:val="none" w:sz="0" w:space="0" w:color="auto"/>
      </w:divBdr>
    </w:div>
    <w:div w:id="2107842093">
      <w:bodyDiv w:val="1"/>
      <w:marLeft w:val="0"/>
      <w:marRight w:val="0"/>
      <w:marTop w:val="0"/>
      <w:marBottom w:val="0"/>
      <w:divBdr>
        <w:top w:val="none" w:sz="0" w:space="0" w:color="auto"/>
        <w:left w:val="none" w:sz="0" w:space="0" w:color="auto"/>
        <w:bottom w:val="none" w:sz="0" w:space="0" w:color="auto"/>
        <w:right w:val="none" w:sz="0" w:space="0" w:color="auto"/>
      </w:divBdr>
    </w:div>
    <w:div w:id="2109688668">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10150818">
      <w:bodyDiv w:val="1"/>
      <w:marLeft w:val="0"/>
      <w:marRight w:val="0"/>
      <w:marTop w:val="0"/>
      <w:marBottom w:val="0"/>
      <w:divBdr>
        <w:top w:val="none" w:sz="0" w:space="0" w:color="auto"/>
        <w:left w:val="none" w:sz="0" w:space="0" w:color="auto"/>
        <w:bottom w:val="none" w:sz="0" w:space="0" w:color="auto"/>
        <w:right w:val="none" w:sz="0" w:space="0" w:color="auto"/>
      </w:divBdr>
    </w:div>
    <w:div w:id="2110811913">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1004664">
      <w:bodyDiv w:val="1"/>
      <w:marLeft w:val="0"/>
      <w:marRight w:val="0"/>
      <w:marTop w:val="0"/>
      <w:marBottom w:val="0"/>
      <w:divBdr>
        <w:top w:val="none" w:sz="0" w:space="0" w:color="auto"/>
        <w:left w:val="none" w:sz="0" w:space="0" w:color="auto"/>
        <w:bottom w:val="none" w:sz="0" w:space="0" w:color="auto"/>
        <w:right w:val="none" w:sz="0" w:space="0" w:color="auto"/>
      </w:divBdr>
    </w:div>
    <w:div w:id="2111777453">
      <w:bodyDiv w:val="1"/>
      <w:marLeft w:val="0"/>
      <w:marRight w:val="0"/>
      <w:marTop w:val="0"/>
      <w:marBottom w:val="0"/>
      <w:divBdr>
        <w:top w:val="none" w:sz="0" w:space="0" w:color="auto"/>
        <w:left w:val="none" w:sz="0" w:space="0" w:color="auto"/>
        <w:bottom w:val="none" w:sz="0" w:space="0" w:color="auto"/>
        <w:right w:val="none" w:sz="0" w:space="0" w:color="auto"/>
      </w:divBdr>
    </w:div>
    <w:div w:id="2111779520">
      <w:bodyDiv w:val="1"/>
      <w:marLeft w:val="0"/>
      <w:marRight w:val="0"/>
      <w:marTop w:val="0"/>
      <w:marBottom w:val="0"/>
      <w:divBdr>
        <w:top w:val="none" w:sz="0" w:space="0" w:color="auto"/>
        <w:left w:val="none" w:sz="0" w:space="0" w:color="auto"/>
        <w:bottom w:val="none" w:sz="0" w:space="0" w:color="auto"/>
        <w:right w:val="none" w:sz="0" w:space="0" w:color="auto"/>
      </w:divBdr>
    </w:div>
    <w:div w:id="2111971232">
      <w:bodyDiv w:val="1"/>
      <w:marLeft w:val="0"/>
      <w:marRight w:val="0"/>
      <w:marTop w:val="0"/>
      <w:marBottom w:val="0"/>
      <w:divBdr>
        <w:top w:val="none" w:sz="0" w:space="0" w:color="auto"/>
        <w:left w:val="none" w:sz="0" w:space="0" w:color="auto"/>
        <w:bottom w:val="none" w:sz="0" w:space="0" w:color="auto"/>
        <w:right w:val="none" w:sz="0" w:space="0" w:color="auto"/>
      </w:divBdr>
    </w:div>
    <w:div w:id="2112041679">
      <w:bodyDiv w:val="1"/>
      <w:marLeft w:val="0"/>
      <w:marRight w:val="0"/>
      <w:marTop w:val="0"/>
      <w:marBottom w:val="0"/>
      <w:divBdr>
        <w:top w:val="none" w:sz="0" w:space="0" w:color="auto"/>
        <w:left w:val="none" w:sz="0" w:space="0" w:color="auto"/>
        <w:bottom w:val="none" w:sz="0" w:space="0" w:color="auto"/>
        <w:right w:val="none" w:sz="0" w:space="0" w:color="auto"/>
      </w:divBdr>
    </w:div>
    <w:div w:id="2112042400">
      <w:bodyDiv w:val="1"/>
      <w:marLeft w:val="0"/>
      <w:marRight w:val="0"/>
      <w:marTop w:val="0"/>
      <w:marBottom w:val="0"/>
      <w:divBdr>
        <w:top w:val="none" w:sz="0" w:space="0" w:color="auto"/>
        <w:left w:val="none" w:sz="0" w:space="0" w:color="auto"/>
        <w:bottom w:val="none" w:sz="0" w:space="0" w:color="auto"/>
        <w:right w:val="none" w:sz="0" w:space="0" w:color="auto"/>
      </w:divBdr>
    </w:div>
    <w:div w:id="2112124192">
      <w:bodyDiv w:val="1"/>
      <w:marLeft w:val="0"/>
      <w:marRight w:val="0"/>
      <w:marTop w:val="0"/>
      <w:marBottom w:val="0"/>
      <w:divBdr>
        <w:top w:val="none" w:sz="0" w:space="0" w:color="auto"/>
        <w:left w:val="none" w:sz="0" w:space="0" w:color="auto"/>
        <w:bottom w:val="none" w:sz="0" w:space="0" w:color="auto"/>
        <w:right w:val="none" w:sz="0" w:space="0" w:color="auto"/>
      </w:divBdr>
    </w:div>
    <w:div w:id="2112243069">
      <w:bodyDiv w:val="1"/>
      <w:marLeft w:val="0"/>
      <w:marRight w:val="0"/>
      <w:marTop w:val="0"/>
      <w:marBottom w:val="0"/>
      <w:divBdr>
        <w:top w:val="none" w:sz="0" w:space="0" w:color="auto"/>
        <w:left w:val="none" w:sz="0" w:space="0" w:color="auto"/>
        <w:bottom w:val="none" w:sz="0" w:space="0" w:color="auto"/>
        <w:right w:val="none" w:sz="0" w:space="0" w:color="auto"/>
      </w:divBdr>
    </w:div>
    <w:div w:id="2113239515">
      <w:bodyDiv w:val="1"/>
      <w:marLeft w:val="0"/>
      <w:marRight w:val="0"/>
      <w:marTop w:val="0"/>
      <w:marBottom w:val="0"/>
      <w:divBdr>
        <w:top w:val="none" w:sz="0" w:space="0" w:color="auto"/>
        <w:left w:val="none" w:sz="0" w:space="0" w:color="auto"/>
        <w:bottom w:val="none" w:sz="0" w:space="0" w:color="auto"/>
        <w:right w:val="none" w:sz="0" w:space="0" w:color="auto"/>
      </w:divBdr>
    </w:div>
    <w:div w:id="2113436192">
      <w:bodyDiv w:val="1"/>
      <w:marLeft w:val="0"/>
      <w:marRight w:val="0"/>
      <w:marTop w:val="0"/>
      <w:marBottom w:val="0"/>
      <w:divBdr>
        <w:top w:val="none" w:sz="0" w:space="0" w:color="auto"/>
        <w:left w:val="none" w:sz="0" w:space="0" w:color="auto"/>
        <w:bottom w:val="none" w:sz="0" w:space="0" w:color="auto"/>
        <w:right w:val="none" w:sz="0" w:space="0" w:color="auto"/>
      </w:divBdr>
    </w:div>
    <w:div w:id="2113626690">
      <w:bodyDiv w:val="1"/>
      <w:marLeft w:val="0"/>
      <w:marRight w:val="0"/>
      <w:marTop w:val="0"/>
      <w:marBottom w:val="0"/>
      <w:divBdr>
        <w:top w:val="none" w:sz="0" w:space="0" w:color="auto"/>
        <w:left w:val="none" w:sz="0" w:space="0" w:color="auto"/>
        <w:bottom w:val="none" w:sz="0" w:space="0" w:color="auto"/>
        <w:right w:val="none" w:sz="0" w:space="0" w:color="auto"/>
      </w:divBdr>
    </w:div>
    <w:div w:id="2113739547">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397568">
      <w:bodyDiv w:val="1"/>
      <w:marLeft w:val="0"/>
      <w:marRight w:val="0"/>
      <w:marTop w:val="0"/>
      <w:marBottom w:val="0"/>
      <w:divBdr>
        <w:top w:val="none" w:sz="0" w:space="0" w:color="auto"/>
        <w:left w:val="none" w:sz="0" w:space="0" w:color="auto"/>
        <w:bottom w:val="none" w:sz="0" w:space="0" w:color="auto"/>
        <w:right w:val="none" w:sz="0" w:space="0" w:color="auto"/>
      </w:divBdr>
    </w:div>
    <w:div w:id="2115901512">
      <w:bodyDiv w:val="1"/>
      <w:marLeft w:val="0"/>
      <w:marRight w:val="0"/>
      <w:marTop w:val="0"/>
      <w:marBottom w:val="0"/>
      <w:divBdr>
        <w:top w:val="none" w:sz="0" w:space="0" w:color="auto"/>
        <w:left w:val="none" w:sz="0" w:space="0" w:color="auto"/>
        <w:bottom w:val="none" w:sz="0" w:space="0" w:color="auto"/>
        <w:right w:val="none" w:sz="0" w:space="0" w:color="auto"/>
      </w:divBdr>
    </w:div>
    <w:div w:id="2116099857">
      <w:bodyDiv w:val="1"/>
      <w:marLeft w:val="0"/>
      <w:marRight w:val="0"/>
      <w:marTop w:val="0"/>
      <w:marBottom w:val="0"/>
      <w:divBdr>
        <w:top w:val="none" w:sz="0" w:space="0" w:color="auto"/>
        <w:left w:val="none" w:sz="0" w:space="0" w:color="auto"/>
        <w:bottom w:val="none" w:sz="0" w:space="0" w:color="auto"/>
        <w:right w:val="none" w:sz="0" w:space="0" w:color="auto"/>
      </w:divBdr>
    </w:div>
    <w:div w:id="2116362269">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983487">
      <w:bodyDiv w:val="1"/>
      <w:marLeft w:val="0"/>
      <w:marRight w:val="0"/>
      <w:marTop w:val="0"/>
      <w:marBottom w:val="0"/>
      <w:divBdr>
        <w:top w:val="none" w:sz="0" w:space="0" w:color="auto"/>
        <w:left w:val="none" w:sz="0" w:space="0" w:color="auto"/>
        <w:bottom w:val="none" w:sz="0" w:space="0" w:color="auto"/>
        <w:right w:val="none" w:sz="0" w:space="0" w:color="auto"/>
      </w:divBdr>
    </w:div>
    <w:div w:id="2120637916">
      <w:bodyDiv w:val="1"/>
      <w:marLeft w:val="0"/>
      <w:marRight w:val="0"/>
      <w:marTop w:val="0"/>
      <w:marBottom w:val="0"/>
      <w:divBdr>
        <w:top w:val="none" w:sz="0" w:space="0" w:color="auto"/>
        <w:left w:val="none" w:sz="0" w:space="0" w:color="auto"/>
        <w:bottom w:val="none" w:sz="0" w:space="0" w:color="auto"/>
        <w:right w:val="none" w:sz="0" w:space="0" w:color="auto"/>
      </w:divBdr>
    </w:div>
    <w:div w:id="2120903242">
      <w:bodyDiv w:val="1"/>
      <w:marLeft w:val="0"/>
      <w:marRight w:val="0"/>
      <w:marTop w:val="0"/>
      <w:marBottom w:val="0"/>
      <w:divBdr>
        <w:top w:val="none" w:sz="0" w:space="0" w:color="auto"/>
        <w:left w:val="none" w:sz="0" w:space="0" w:color="auto"/>
        <w:bottom w:val="none" w:sz="0" w:space="0" w:color="auto"/>
        <w:right w:val="none" w:sz="0" w:space="0" w:color="auto"/>
      </w:divBdr>
    </w:div>
    <w:div w:id="2120905531">
      <w:bodyDiv w:val="1"/>
      <w:marLeft w:val="0"/>
      <w:marRight w:val="0"/>
      <w:marTop w:val="0"/>
      <w:marBottom w:val="0"/>
      <w:divBdr>
        <w:top w:val="none" w:sz="0" w:space="0" w:color="auto"/>
        <w:left w:val="none" w:sz="0" w:space="0" w:color="auto"/>
        <w:bottom w:val="none" w:sz="0" w:space="0" w:color="auto"/>
        <w:right w:val="none" w:sz="0" w:space="0" w:color="auto"/>
      </w:divBdr>
    </w:div>
    <w:div w:id="2121558467">
      <w:bodyDiv w:val="1"/>
      <w:marLeft w:val="0"/>
      <w:marRight w:val="0"/>
      <w:marTop w:val="0"/>
      <w:marBottom w:val="0"/>
      <w:divBdr>
        <w:top w:val="none" w:sz="0" w:space="0" w:color="auto"/>
        <w:left w:val="none" w:sz="0" w:space="0" w:color="auto"/>
        <w:bottom w:val="none" w:sz="0" w:space="0" w:color="auto"/>
        <w:right w:val="none" w:sz="0" w:space="0" w:color="auto"/>
      </w:divBdr>
    </w:div>
    <w:div w:id="2121953934">
      <w:bodyDiv w:val="1"/>
      <w:marLeft w:val="0"/>
      <w:marRight w:val="0"/>
      <w:marTop w:val="0"/>
      <w:marBottom w:val="0"/>
      <w:divBdr>
        <w:top w:val="none" w:sz="0" w:space="0" w:color="auto"/>
        <w:left w:val="none" w:sz="0" w:space="0" w:color="auto"/>
        <w:bottom w:val="none" w:sz="0" w:space="0" w:color="auto"/>
        <w:right w:val="none" w:sz="0" w:space="0" w:color="auto"/>
      </w:divBdr>
    </w:div>
    <w:div w:id="2122410732">
      <w:bodyDiv w:val="1"/>
      <w:marLeft w:val="0"/>
      <w:marRight w:val="0"/>
      <w:marTop w:val="0"/>
      <w:marBottom w:val="0"/>
      <w:divBdr>
        <w:top w:val="none" w:sz="0" w:space="0" w:color="auto"/>
        <w:left w:val="none" w:sz="0" w:space="0" w:color="auto"/>
        <w:bottom w:val="none" w:sz="0" w:space="0" w:color="auto"/>
        <w:right w:val="none" w:sz="0" w:space="0" w:color="auto"/>
      </w:divBdr>
    </w:div>
    <w:div w:id="2122920552">
      <w:bodyDiv w:val="1"/>
      <w:marLeft w:val="0"/>
      <w:marRight w:val="0"/>
      <w:marTop w:val="0"/>
      <w:marBottom w:val="0"/>
      <w:divBdr>
        <w:top w:val="none" w:sz="0" w:space="0" w:color="auto"/>
        <w:left w:val="none" w:sz="0" w:space="0" w:color="auto"/>
        <w:bottom w:val="none" w:sz="0" w:space="0" w:color="auto"/>
        <w:right w:val="none" w:sz="0" w:space="0" w:color="auto"/>
      </w:divBdr>
    </w:div>
    <w:div w:id="2123568883">
      <w:bodyDiv w:val="1"/>
      <w:marLeft w:val="0"/>
      <w:marRight w:val="0"/>
      <w:marTop w:val="0"/>
      <w:marBottom w:val="0"/>
      <w:divBdr>
        <w:top w:val="none" w:sz="0" w:space="0" w:color="auto"/>
        <w:left w:val="none" w:sz="0" w:space="0" w:color="auto"/>
        <w:bottom w:val="none" w:sz="0" w:space="0" w:color="auto"/>
        <w:right w:val="none" w:sz="0" w:space="0" w:color="auto"/>
      </w:divBdr>
    </w:div>
    <w:div w:id="2123838726">
      <w:bodyDiv w:val="1"/>
      <w:marLeft w:val="0"/>
      <w:marRight w:val="0"/>
      <w:marTop w:val="0"/>
      <w:marBottom w:val="0"/>
      <w:divBdr>
        <w:top w:val="none" w:sz="0" w:space="0" w:color="auto"/>
        <w:left w:val="none" w:sz="0" w:space="0" w:color="auto"/>
        <w:bottom w:val="none" w:sz="0" w:space="0" w:color="auto"/>
        <w:right w:val="none" w:sz="0" w:space="0" w:color="auto"/>
      </w:divBdr>
    </w:div>
    <w:div w:id="2124031588">
      <w:bodyDiv w:val="1"/>
      <w:marLeft w:val="0"/>
      <w:marRight w:val="0"/>
      <w:marTop w:val="0"/>
      <w:marBottom w:val="0"/>
      <w:divBdr>
        <w:top w:val="none" w:sz="0" w:space="0" w:color="auto"/>
        <w:left w:val="none" w:sz="0" w:space="0" w:color="auto"/>
        <w:bottom w:val="none" w:sz="0" w:space="0" w:color="auto"/>
        <w:right w:val="none" w:sz="0" w:space="0" w:color="auto"/>
      </w:divBdr>
    </w:div>
    <w:div w:id="2126193784">
      <w:bodyDiv w:val="1"/>
      <w:marLeft w:val="0"/>
      <w:marRight w:val="0"/>
      <w:marTop w:val="0"/>
      <w:marBottom w:val="0"/>
      <w:divBdr>
        <w:top w:val="none" w:sz="0" w:space="0" w:color="auto"/>
        <w:left w:val="none" w:sz="0" w:space="0" w:color="auto"/>
        <w:bottom w:val="none" w:sz="0" w:space="0" w:color="auto"/>
        <w:right w:val="none" w:sz="0" w:space="0" w:color="auto"/>
      </w:divBdr>
    </w:div>
    <w:div w:id="2126347174">
      <w:bodyDiv w:val="1"/>
      <w:marLeft w:val="0"/>
      <w:marRight w:val="0"/>
      <w:marTop w:val="0"/>
      <w:marBottom w:val="0"/>
      <w:divBdr>
        <w:top w:val="none" w:sz="0" w:space="0" w:color="auto"/>
        <w:left w:val="none" w:sz="0" w:space="0" w:color="auto"/>
        <w:bottom w:val="none" w:sz="0" w:space="0" w:color="auto"/>
        <w:right w:val="none" w:sz="0" w:space="0" w:color="auto"/>
      </w:divBdr>
    </w:div>
    <w:div w:id="2126347966">
      <w:bodyDiv w:val="1"/>
      <w:marLeft w:val="0"/>
      <w:marRight w:val="0"/>
      <w:marTop w:val="0"/>
      <w:marBottom w:val="0"/>
      <w:divBdr>
        <w:top w:val="none" w:sz="0" w:space="0" w:color="auto"/>
        <w:left w:val="none" w:sz="0" w:space="0" w:color="auto"/>
        <w:bottom w:val="none" w:sz="0" w:space="0" w:color="auto"/>
        <w:right w:val="none" w:sz="0" w:space="0" w:color="auto"/>
      </w:divBdr>
    </w:div>
    <w:div w:id="2126800751">
      <w:bodyDiv w:val="1"/>
      <w:marLeft w:val="0"/>
      <w:marRight w:val="0"/>
      <w:marTop w:val="0"/>
      <w:marBottom w:val="0"/>
      <w:divBdr>
        <w:top w:val="none" w:sz="0" w:space="0" w:color="auto"/>
        <w:left w:val="none" w:sz="0" w:space="0" w:color="auto"/>
        <w:bottom w:val="none" w:sz="0" w:space="0" w:color="auto"/>
        <w:right w:val="none" w:sz="0" w:space="0" w:color="auto"/>
      </w:divBdr>
    </w:div>
    <w:div w:id="2127262717">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8696342">
      <w:bodyDiv w:val="1"/>
      <w:marLeft w:val="0"/>
      <w:marRight w:val="0"/>
      <w:marTop w:val="0"/>
      <w:marBottom w:val="0"/>
      <w:divBdr>
        <w:top w:val="none" w:sz="0" w:space="0" w:color="auto"/>
        <w:left w:val="none" w:sz="0" w:space="0" w:color="auto"/>
        <w:bottom w:val="none" w:sz="0" w:space="0" w:color="auto"/>
        <w:right w:val="none" w:sz="0" w:space="0" w:color="auto"/>
      </w:divBdr>
    </w:div>
    <w:div w:id="2129006300">
      <w:bodyDiv w:val="1"/>
      <w:marLeft w:val="0"/>
      <w:marRight w:val="0"/>
      <w:marTop w:val="0"/>
      <w:marBottom w:val="0"/>
      <w:divBdr>
        <w:top w:val="none" w:sz="0" w:space="0" w:color="auto"/>
        <w:left w:val="none" w:sz="0" w:space="0" w:color="auto"/>
        <w:bottom w:val="none" w:sz="0" w:space="0" w:color="auto"/>
        <w:right w:val="none" w:sz="0" w:space="0" w:color="auto"/>
      </w:divBdr>
    </w:div>
    <w:div w:id="2129350391">
      <w:bodyDiv w:val="1"/>
      <w:marLeft w:val="0"/>
      <w:marRight w:val="0"/>
      <w:marTop w:val="0"/>
      <w:marBottom w:val="0"/>
      <w:divBdr>
        <w:top w:val="none" w:sz="0" w:space="0" w:color="auto"/>
        <w:left w:val="none" w:sz="0" w:space="0" w:color="auto"/>
        <w:bottom w:val="none" w:sz="0" w:space="0" w:color="auto"/>
        <w:right w:val="none" w:sz="0" w:space="0" w:color="auto"/>
      </w:divBdr>
    </w:div>
    <w:div w:id="2129926474">
      <w:bodyDiv w:val="1"/>
      <w:marLeft w:val="0"/>
      <w:marRight w:val="0"/>
      <w:marTop w:val="0"/>
      <w:marBottom w:val="0"/>
      <w:divBdr>
        <w:top w:val="none" w:sz="0" w:space="0" w:color="auto"/>
        <w:left w:val="none" w:sz="0" w:space="0" w:color="auto"/>
        <w:bottom w:val="none" w:sz="0" w:space="0" w:color="auto"/>
        <w:right w:val="none" w:sz="0" w:space="0" w:color="auto"/>
      </w:divBdr>
    </w:div>
    <w:div w:id="2130124978">
      <w:bodyDiv w:val="1"/>
      <w:marLeft w:val="0"/>
      <w:marRight w:val="0"/>
      <w:marTop w:val="0"/>
      <w:marBottom w:val="0"/>
      <w:divBdr>
        <w:top w:val="none" w:sz="0" w:space="0" w:color="auto"/>
        <w:left w:val="none" w:sz="0" w:space="0" w:color="auto"/>
        <w:bottom w:val="none" w:sz="0" w:space="0" w:color="auto"/>
        <w:right w:val="none" w:sz="0" w:space="0" w:color="auto"/>
      </w:divBdr>
    </w:div>
    <w:div w:id="2131632068">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895297">
      <w:bodyDiv w:val="1"/>
      <w:marLeft w:val="0"/>
      <w:marRight w:val="0"/>
      <w:marTop w:val="0"/>
      <w:marBottom w:val="0"/>
      <w:divBdr>
        <w:top w:val="none" w:sz="0" w:space="0" w:color="auto"/>
        <w:left w:val="none" w:sz="0" w:space="0" w:color="auto"/>
        <w:bottom w:val="none" w:sz="0" w:space="0" w:color="auto"/>
        <w:right w:val="none" w:sz="0" w:space="0" w:color="auto"/>
      </w:divBdr>
    </w:div>
    <w:div w:id="2132285052">
      <w:bodyDiv w:val="1"/>
      <w:marLeft w:val="0"/>
      <w:marRight w:val="0"/>
      <w:marTop w:val="0"/>
      <w:marBottom w:val="0"/>
      <w:divBdr>
        <w:top w:val="none" w:sz="0" w:space="0" w:color="auto"/>
        <w:left w:val="none" w:sz="0" w:space="0" w:color="auto"/>
        <w:bottom w:val="none" w:sz="0" w:space="0" w:color="auto"/>
        <w:right w:val="none" w:sz="0" w:space="0" w:color="auto"/>
      </w:divBdr>
    </w:div>
    <w:div w:id="2133011456">
      <w:bodyDiv w:val="1"/>
      <w:marLeft w:val="0"/>
      <w:marRight w:val="0"/>
      <w:marTop w:val="0"/>
      <w:marBottom w:val="0"/>
      <w:divBdr>
        <w:top w:val="none" w:sz="0" w:space="0" w:color="auto"/>
        <w:left w:val="none" w:sz="0" w:space="0" w:color="auto"/>
        <w:bottom w:val="none" w:sz="0" w:space="0" w:color="auto"/>
        <w:right w:val="none" w:sz="0" w:space="0" w:color="auto"/>
      </w:divBdr>
    </w:div>
    <w:div w:id="2133281942">
      <w:bodyDiv w:val="1"/>
      <w:marLeft w:val="0"/>
      <w:marRight w:val="0"/>
      <w:marTop w:val="0"/>
      <w:marBottom w:val="0"/>
      <w:divBdr>
        <w:top w:val="none" w:sz="0" w:space="0" w:color="auto"/>
        <w:left w:val="none" w:sz="0" w:space="0" w:color="auto"/>
        <w:bottom w:val="none" w:sz="0" w:space="0" w:color="auto"/>
        <w:right w:val="none" w:sz="0" w:space="0" w:color="auto"/>
      </w:divBdr>
    </w:div>
    <w:div w:id="2133936712">
      <w:bodyDiv w:val="1"/>
      <w:marLeft w:val="0"/>
      <w:marRight w:val="0"/>
      <w:marTop w:val="0"/>
      <w:marBottom w:val="0"/>
      <w:divBdr>
        <w:top w:val="none" w:sz="0" w:space="0" w:color="auto"/>
        <w:left w:val="none" w:sz="0" w:space="0" w:color="auto"/>
        <w:bottom w:val="none" w:sz="0" w:space="0" w:color="auto"/>
        <w:right w:val="none" w:sz="0" w:space="0" w:color="auto"/>
      </w:divBdr>
    </w:div>
    <w:div w:id="2134010475">
      <w:bodyDiv w:val="1"/>
      <w:marLeft w:val="0"/>
      <w:marRight w:val="0"/>
      <w:marTop w:val="0"/>
      <w:marBottom w:val="0"/>
      <w:divBdr>
        <w:top w:val="none" w:sz="0" w:space="0" w:color="auto"/>
        <w:left w:val="none" w:sz="0" w:space="0" w:color="auto"/>
        <w:bottom w:val="none" w:sz="0" w:space="0" w:color="auto"/>
        <w:right w:val="none" w:sz="0" w:space="0" w:color="auto"/>
      </w:divBdr>
    </w:div>
    <w:div w:id="2134783516">
      <w:bodyDiv w:val="1"/>
      <w:marLeft w:val="0"/>
      <w:marRight w:val="0"/>
      <w:marTop w:val="0"/>
      <w:marBottom w:val="0"/>
      <w:divBdr>
        <w:top w:val="none" w:sz="0" w:space="0" w:color="auto"/>
        <w:left w:val="none" w:sz="0" w:space="0" w:color="auto"/>
        <w:bottom w:val="none" w:sz="0" w:space="0" w:color="auto"/>
        <w:right w:val="none" w:sz="0" w:space="0" w:color="auto"/>
      </w:divBdr>
    </w:div>
    <w:div w:id="2134901665">
      <w:bodyDiv w:val="1"/>
      <w:marLeft w:val="0"/>
      <w:marRight w:val="0"/>
      <w:marTop w:val="0"/>
      <w:marBottom w:val="0"/>
      <w:divBdr>
        <w:top w:val="none" w:sz="0" w:space="0" w:color="auto"/>
        <w:left w:val="none" w:sz="0" w:space="0" w:color="auto"/>
        <w:bottom w:val="none" w:sz="0" w:space="0" w:color="auto"/>
        <w:right w:val="none" w:sz="0" w:space="0" w:color="auto"/>
      </w:divBdr>
    </w:div>
    <w:div w:id="2135442602">
      <w:bodyDiv w:val="1"/>
      <w:marLeft w:val="0"/>
      <w:marRight w:val="0"/>
      <w:marTop w:val="0"/>
      <w:marBottom w:val="0"/>
      <w:divBdr>
        <w:top w:val="none" w:sz="0" w:space="0" w:color="auto"/>
        <w:left w:val="none" w:sz="0" w:space="0" w:color="auto"/>
        <w:bottom w:val="none" w:sz="0" w:space="0" w:color="auto"/>
        <w:right w:val="none" w:sz="0" w:space="0" w:color="auto"/>
      </w:divBdr>
    </w:div>
    <w:div w:id="2135512733">
      <w:bodyDiv w:val="1"/>
      <w:marLeft w:val="0"/>
      <w:marRight w:val="0"/>
      <w:marTop w:val="0"/>
      <w:marBottom w:val="0"/>
      <w:divBdr>
        <w:top w:val="none" w:sz="0" w:space="0" w:color="auto"/>
        <w:left w:val="none" w:sz="0" w:space="0" w:color="auto"/>
        <w:bottom w:val="none" w:sz="0" w:space="0" w:color="auto"/>
        <w:right w:val="none" w:sz="0" w:space="0" w:color="auto"/>
      </w:divBdr>
    </w:div>
    <w:div w:id="2136484096">
      <w:bodyDiv w:val="1"/>
      <w:marLeft w:val="0"/>
      <w:marRight w:val="0"/>
      <w:marTop w:val="0"/>
      <w:marBottom w:val="0"/>
      <w:divBdr>
        <w:top w:val="none" w:sz="0" w:space="0" w:color="auto"/>
        <w:left w:val="none" w:sz="0" w:space="0" w:color="auto"/>
        <w:bottom w:val="none" w:sz="0" w:space="0" w:color="auto"/>
        <w:right w:val="none" w:sz="0" w:space="0" w:color="auto"/>
      </w:divBdr>
    </w:div>
    <w:div w:id="2136828092">
      <w:bodyDiv w:val="1"/>
      <w:marLeft w:val="0"/>
      <w:marRight w:val="0"/>
      <w:marTop w:val="0"/>
      <w:marBottom w:val="0"/>
      <w:divBdr>
        <w:top w:val="none" w:sz="0" w:space="0" w:color="auto"/>
        <w:left w:val="none" w:sz="0" w:space="0" w:color="auto"/>
        <w:bottom w:val="none" w:sz="0" w:space="0" w:color="auto"/>
        <w:right w:val="none" w:sz="0" w:space="0" w:color="auto"/>
      </w:divBdr>
    </w:div>
    <w:div w:id="2137139822">
      <w:bodyDiv w:val="1"/>
      <w:marLeft w:val="0"/>
      <w:marRight w:val="0"/>
      <w:marTop w:val="0"/>
      <w:marBottom w:val="0"/>
      <w:divBdr>
        <w:top w:val="none" w:sz="0" w:space="0" w:color="auto"/>
        <w:left w:val="none" w:sz="0" w:space="0" w:color="auto"/>
        <w:bottom w:val="none" w:sz="0" w:space="0" w:color="auto"/>
        <w:right w:val="none" w:sz="0" w:space="0" w:color="auto"/>
      </w:divBdr>
    </w:div>
    <w:div w:id="2137478795">
      <w:bodyDiv w:val="1"/>
      <w:marLeft w:val="0"/>
      <w:marRight w:val="0"/>
      <w:marTop w:val="0"/>
      <w:marBottom w:val="0"/>
      <w:divBdr>
        <w:top w:val="none" w:sz="0" w:space="0" w:color="auto"/>
        <w:left w:val="none" w:sz="0" w:space="0" w:color="auto"/>
        <w:bottom w:val="none" w:sz="0" w:space="0" w:color="auto"/>
        <w:right w:val="none" w:sz="0" w:space="0" w:color="auto"/>
      </w:divBdr>
    </w:div>
    <w:div w:id="2137480609">
      <w:bodyDiv w:val="1"/>
      <w:marLeft w:val="0"/>
      <w:marRight w:val="0"/>
      <w:marTop w:val="0"/>
      <w:marBottom w:val="0"/>
      <w:divBdr>
        <w:top w:val="none" w:sz="0" w:space="0" w:color="auto"/>
        <w:left w:val="none" w:sz="0" w:space="0" w:color="auto"/>
        <w:bottom w:val="none" w:sz="0" w:space="0" w:color="auto"/>
        <w:right w:val="none" w:sz="0" w:space="0" w:color="auto"/>
      </w:divBdr>
    </w:div>
    <w:div w:id="2137676478">
      <w:bodyDiv w:val="1"/>
      <w:marLeft w:val="0"/>
      <w:marRight w:val="0"/>
      <w:marTop w:val="0"/>
      <w:marBottom w:val="0"/>
      <w:divBdr>
        <w:top w:val="none" w:sz="0" w:space="0" w:color="auto"/>
        <w:left w:val="none" w:sz="0" w:space="0" w:color="auto"/>
        <w:bottom w:val="none" w:sz="0" w:space="0" w:color="auto"/>
        <w:right w:val="none" w:sz="0" w:space="0" w:color="auto"/>
      </w:divBdr>
    </w:div>
    <w:div w:id="2138406808">
      <w:bodyDiv w:val="1"/>
      <w:marLeft w:val="0"/>
      <w:marRight w:val="0"/>
      <w:marTop w:val="0"/>
      <w:marBottom w:val="0"/>
      <w:divBdr>
        <w:top w:val="none" w:sz="0" w:space="0" w:color="auto"/>
        <w:left w:val="none" w:sz="0" w:space="0" w:color="auto"/>
        <w:bottom w:val="none" w:sz="0" w:space="0" w:color="auto"/>
        <w:right w:val="none" w:sz="0" w:space="0" w:color="auto"/>
      </w:divBdr>
    </w:div>
    <w:div w:id="2138834591">
      <w:bodyDiv w:val="1"/>
      <w:marLeft w:val="0"/>
      <w:marRight w:val="0"/>
      <w:marTop w:val="0"/>
      <w:marBottom w:val="0"/>
      <w:divBdr>
        <w:top w:val="none" w:sz="0" w:space="0" w:color="auto"/>
        <w:left w:val="none" w:sz="0" w:space="0" w:color="auto"/>
        <w:bottom w:val="none" w:sz="0" w:space="0" w:color="auto"/>
        <w:right w:val="none" w:sz="0" w:space="0" w:color="auto"/>
      </w:divBdr>
    </w:div>
    <w:div w:id="2139032270">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295818">
      <w:bodyDiv w:val="1"/>
      <w:marLeft w:val="0"/>
      <w:marRight w:val="0"/>
      <w:marTop w:val="0"/>
      <w:marBottom w:val="0"/>
      <w:divBdr>
        <w:top w:val="none" w:sz="0" w:space="0" w:color="auto"/>
        <w:left w:val="none" w:sz="0" w:space="0" w:color="auto"/>
        <w:bottom w:val="none" w:sz="0" w:space="0" w:color="auto"/>
        <w:right w:val="none" w:sz="0" w:space="0" w:color="auto"/>
      </w:divBdr>
    </w:div>
    <w:div w:id="2139375472">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39492442">
      <w:bodyDiv w:val="1"/>
      <w:marLeft w:val="0"/>
      <w:marRight w:val="0"/>
      <w:marTop w:val="0"/>
      <w:marBottom w:val="0"/>
      <w:divBdr>
        <w:top w:val="none" w:sz="0" w:space="0" w:color="auto"/>
        <w:left w:val="none" w:sz="0" w:space="0" w:color="auto"/>
        <w:bottom w:val="none" w:sz="0" w:space="0" w:color="auto"/>
        <w:right w:val="none" w:sz="0" w:space="0" w:color="auto"/>
      </w:divBdr>
    </w:div>
    <w:div w:id="2139910816">
      <w:bodyDiv w:val="1"/>
      <w:marLeft w:val="0"/>
      <w:marRight w:val="0"/>
      <w:marTop w:val="0"/>
      <w:marBottom w:val="0"/>
      <w:divBdr>
        <w:top w:val="none" w:sz="0" w:space="0" w:color="auto"/>
        <w:left w:val="none" w:sz="0" w:space="0" w:color="auto"/>
        <w:bottom w:val="none" w:sz="0" w:space="0" w:color="auto"/>
        <w:right w:val="none" w:sz="0" w:space="0" w:color="auto"/>
      </w:divBdr>
    </w:div>
    <w:div w:id="2140102033">
      <w:bodyDiv w:val="1"/>
      <w:marLeft w:val="0"/>
      <w:marRight w:val="0"/>
      <w:marTop w:val="0"/>
      <w:marBottom w:val="0"/>
      <w:divBdr>
        <w:top w:val="none" w:sz="0" w:space="0" w:color="auto"/>
        <w:left w:val="none" w:sz="0" w:space="0" w:color="auto"/>
        <w:bottom w:val="none" w:sz="0" w:space="0" w:color="auto"/>
        <w:right w:val="none" w:sz="0" w:space="0" w:color="auto"/>
      </w:divBdr>
    </w:div>
    <w:div w:id="2140493945">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09966">
      <w:bodyDiv w:val="1"/>
      <w:marLeft w:val="0"/>
      <w:marRight w:val="0"/>
      <w:marTop w:val="0"/>
      <w:marBottom w:val="0"/>
      <w:divBdr>
        <w:top w:val="none" w:sz="0" w:space="0" w:color="auto"/>
        <w:left w:val="none" w:sz="0" w:space="0" w:color="auto"/>
        <w:bottom w:val="none" w:sz="0" w:space="0" w:color="auto"/>
        <w:right w:val="none" w:sz="0" w:space="0" w:color="auto"/>
      </w:divBdr>
    </w:div>
    <w:div w:id="2142310130">
      <w:bodyDiv w:val="1"/>
      <w:marLeft w:val="0"/>
      <w:marRight w:val="0"/>
      <w:marTop w:val="0"/>
      <w:marBottom w:val="0"/>
      <w:divBdr>
        <w:top w:val="none" w:sz="0" w:space="0" w:color="auto"/>
        <w:left w:val="none" w:sz="0" w:space="0" w:color="auto"/>
        <w:bottom w:val="none" w:sz="0" w:space="0" w:color="auto"/>
        <w:right w:val="none" w:sz="0" w:space="0" w:color="auto"/>
      </w:divBdr>
    </w:div>
    <w:div w:id="2142382205">
      <w:bodyDiv w:val="1"/>
      <w:marLeft w:val="0"/>
      <w:marRight w:val="0"/>
      <w:marTop w:val="0"/>
      <w:marBottom w:val="0"/>
      <w:divBdr>
        <w:top w:val="none" w:sz="0" w:space="0" w:color="auto"/>
        <w:left w:val="none" w:sz="0" w:space="0" w:color="auto"/>
        <w:bottom w:val="none" w:sz="0" w:space="0" w:color="auto"/>
        <w:right w:val="none" w:sz="0" w:space="0" w:color="auto"/>
      </w:divBdr>
    </w:div>
    <w:div w:id="2142768459">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3183622">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804087">
      <w:bodyDiv w:val="1"/>
      <w:marLeft w:val="0"/>
      <w:marRight w:val="0"/>
      <w:marTop w:val="0"/>
      <w:marBottom w:val="0"/>
      <w:divBdr>
        <w:top w:val="none" w:sz="0" w:space="0" w:color="auto"/>
        <w:left w:val="none" w:sz="0" w:space="0" w:color="auto"/>
        <w:bottom w:val="none" w:sz="0" w:space="0" w:color="auto"/>
        <w:right w:val="none" w:sz="0" w:space="0" w:color="auto"/>
      </w:divBdr>
    </w:div>
    <w:div w:id="2144810358">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580821">
      <w:bodyDiv w:val="1"/>
      <w:marLeft w:val="0"/>
      <w:marRight w:val="0"/>
      <w:marTop w:val="0"/>
      <w:marBottom w:val="0"/>
      <w:divBdr>
        <w:top w:val="none" w:sz="0" w:space="0" w:color="auto"/>
        <w:left w:val="none" w:sz="0" w:space="0" w:color="auto"/>
        <w:bottom w:val="none" w:sz="0" w:space="0" w:color="auto"/>
        <w:right w:val="none" w:sz="0" w:space="0" w:color="auto"/>
      </w:divBdr>
    </w:div>
    <w:div w:id="214672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0F58ADA092FE948926259E02A5CBCEA" ma:contentTypeVersion="12" ma:contentTypeDescription="Kurkite naują dokumentą." ma:contentTypeScope="" ma:versionID="0d2b3fee829affdb875c4b95273ca408">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20e43a6516f4d11fd77bad86ae31f482"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Version="1987">
  <b:Source>
    <b:Tag>Bendras6</b:Tag>
    <b:SourceType>Book</b:SourceType>
    <b:Guid>{075BC133-D3C1-4660-880C-20FE4B8B3979}</b:Guid>
    <b:Title>Reikalavimai dokumentacijai, pateikiamai energetikos objekto statybos/rekonstravimo darbų techninio įvertinimo komisijai, 47 lapai</b:Title>
    <b:RefOrder>39</b:RefOrder>
  </b:Source>
  <b:Source>
    <b:Tag>Bendras7</b:Tag>
    <b:SourceType>Book</b:SourceType>
    <b:Guid>{A8DC1CD2-9B30-457E-85AD-7C9AE4DBB86B}</b:Guid>
    <b:Title>Reikalavimai dokumentacijai, pateikiamai energetikos objekto statybos/rekonstravimo darbų statybos užbaigimo komisijai, 3 lapai</b:Title>
    <b:RefOrder>40</b:RefOrder>
  </b:Source>
  <b:Source xmlns:b="http://schemas.openxmlformats.org/officeDocument/2006/bibliography">
    <b:Tag>1104</b:Tag>
    <b:SourceType>Book</b:SourceType>
    <b:Guid>{6E100A61-8DE7-4D16-A90B-5EA9AFAD41C4}</b:Guid>
    <b:Title>Standartiniai techniniai reikalavimai 110 kV įtampos OL vibracijos slopintuvams (Stokbridžo tipo), 3 lapai</b:Title>
    <b:RefOrder>12</b:RefOrder>
  </b:Source>
  <b:Source>
    <b:Tag>1101</b:Tag>
    <b:SourceType>Book</b:SourceType>
    <b:Guid>{47E2B5C4-A3C5-413E-879D-BBA0B08582D7}</b:Guid>
    <b:Title>Standartiniai techniniai reikalavimai 400-110 kV įtampos OL laidų ir žaibosaugos trosų be ŠK varžtinio tipo tempiamiesiems gnybtams, 3 lapai</b:Title>
    <b:RefOrder>16</b:RefOrder>
  </b:Source>
  <b:Source>
    <b:Tag>1102</b:Tag>
    <b:SourceType>Book</b:SourceType>
    <b:Guid>{8FFEE83F-5C56-42CB-9343-427C4520FD27}</b:Guid>
    <b:Title>Standartiniai techniniai reikalavimai 400-110 kV įtampos OL laidų ir žaibosaugos trosų be ŠK presuojamo tipo tempiamiesiems gnybtams, 3 lapai</b:Title>
    <b:RefOrder>28</b:RefOrder>
  </b:Source>
  <b:Source>
    <b:Tag>1103</b:Tag>
    <b:SourceType>Book</b:SourceType>
    <b:Guid>{3B2F5F6B-BCC1-41ED-84EC-CF95745C655E}</b:Guid>
    <b:Title>Standartiniai techniniai reikalavimai 400-110 kV įtampos OL laidų ir žaibosaugos trosų be ŠK pleištinio tipo tempiamiesiems gnybtams, 3 lapai</b:Title>
    <b:RefOrder>27</b:RefOrder>
  </b:Source>
  <b:Source>
    <b:Tag>EL8</b:Tag>
    <b:SourceType>Book</b:SourceType>
    <b:Guid>{2227AE5A-F568-49E2-84E1-BFBEC93C312B}</b:Guid>
    <b:Title>Standartiniai techniniai reikalavimai 330-110 kV įtampos oro linijų stikliniams lėkštiniams izoliatoriams, 2 lapai</b:Title>
    <b:RefOrder>13</b:RefOrder>
  </b:Source>
  <b:Source>
    <b:Tag>EL4</b:Tag>
    <b:SourceType>Book</b:SourceType>
    <b:Guid>{1E9B33F1-AAAF-4B3F-8441-389F2C7DFA05}</b:Guid>
    <b:Title>Standartiniai techniniai reikalavimai 400-110 kV įtampos oro linijų žaibosaugos trosams (be šviesolaidinio kabelio), 3 lapai</b:Title>
    <b:RefOrder>30</b:RefOrder>
  </b:Source>
  <b:Source>
    <b:Tag>EL6</b:Tag>
    <b:SourceType>Book</b:SourceType>
    <b:Guid>{2A5A777B-D507-4846-A8D6-E99D6ECA802E}</b:Guid>
    <b:Title>Standartiniai techniniai reikalavimai 400-110 kV įtampos oro linijų atramų įžeminimo kontūro elementams, 3 lapai</b:Title>
    <b:RefOrder>15</b:RefOrder>
  </b:Source>
  <b:Source>
    <b:Tag>Bendrai5</b:Tag>
    <b:SourceType>BookSection</b:SourceType>
    <b:Guid>{8EB2B301-4FE1-4841-82E7-171CE2156154}</b:Guid>
    <b:Title>LITGRID AB reikalavimai Techninio projekto sudėčiai, 12 lapų</b:Title>
    <b:LCID>lt-LT</b:LCID>
    <b:RefOrder>1</b:RefOrder>
  </b:Source>
  <b:Source>
    <b:Tag>ženklai</b:Tag>
    <b:SourceType>Book</b:SourceType>
    <b:Guid>{83E8E557-572B-45DE-8278-65B416C52847}</b:Guid>
    <b:Title>REIKALAVIMAI 400-110 kV ĮTAMPOS ORO LINIJŲ ATRAMŲ ŽENKLINIMUI, 3 lapai</b:Title>
    <b:RefOrder>10</b:RefOrder>
  </b:Source>
  <b:Source>
    <b:Tag>girlianda</b:Tag>
    <b:SourceType>Book</b:SourceType>
    <b:Guid>{D9E1AC2A-F735-4E8A-894E-7D105D944CB5}</b:Guid>
    <b:Title>STANDARTINIAI TECHNINIAI REIKALAVIMAI 400 - 110 kV ĮTAMPOS ORO LINIJŲ STIKLINIŲ IZOLIATORIŲ GIRLIANDŲ SUDĖČIAI, 4 lapai</b:Title>
    <b:RefOrder>31</b:RefOrder>
  </b:Source>
  <b:Source>
    <b:Tag>LIT</b:Tag>
    <b:SourceType>Book</b:SourceType>
    <b:Guid>{67AA3473-102B-4E8F-AB03-658E16B378E1}</b:Guid>
    <b:Title>LITGRID AB reikalavimai techninio projekto specifikacijų sudarymui, 18 lapų</b:Title>
    <b:RefOrder>2</b:RefOrder>
  </b:Source>
  <b:Source>
    <b:Tag>Atiktis1</b:Tag>
    <b:SourceType>Book</b:SourceType>
    <b:Guid>{7CFE309A-7522-4A6F-BD45-5A839E20E978}</b:Guid>
    <b:Title>Pagrindinės įrangos atitikties Užsakovo reikalavimams pagrindimo tvarka, 9 lapai</b:Title>
    <b:RefOrder>3</b:RefOrder>
  </b:Source>
  <b:Source>
    <b:Tag>ASplienkons</b:Tag>
    <b:SourceType>Book</b:SourceType>
    <b:Guid>{549B6AD1-8120-4850-B54C-349B6512CF73}</b:Guid>
    <b:Title>330-110 kV įtampos atvirų skirstyklų elektros įrenginius laikančių plieninių konstrukcijų standartiniai techniniai reikalavimai, 3 lapai</b:Title>
    <b:RefOrder>5</b:RefOrder>
  </b:Source>
  <b:Source>
    <b:Tag>pliekonskarscin</b:Tag>
    <b:SourceType>Book</b:SourceType>
    <b:Guid>{2AE3FD85-D28E-445B-980C-EC5B8F514FC5}</b:Guid>
    <b:Title>110-400 kV įtampos pastočių, skirstyklų įrenginių ir oro linijų plieninių konstrukcijų dengimo cinku karštuoju būdu standartiniai techniniai reikalavimai, 4 lapai</b:Title>
    <b:RefOrder>6</b:RefOrder>
  </b:Source>
  <b:Source>
    <b:Tag>110OLgbpamat</b:Tag>
    <b:SourceType>Book</b:SourceType>
    <b:Guid>{2EB043FC-31E4-44FB-86F4-C558238151AE}</b:Guid>
    <b:Title>330-110 kV įtampos oro linijų atramų gelžbetoninių surenkamųjų pamatų standartiniai techniniai reikalavimai, 2 lapai</b:Title>
    <b:RefOrder>7</b:RefOrder>
  </b:Source>
  <b:Source>
    <b:Tag>Kab</b:Tag>
    <b:SourceType>Book</b:SourceType>
    <b:Guid>{5012B987-2EB8-4FD0-9F32-B46F79A0B6F1}</b:Guid>
    <b:Title>Kabelinių linijų trasų variantai, 3 lapai</b:Title>
    <b:RefOrder>8</b:RefOrder>
  </b:Source>
  <b:Source>
    <b:Tag>vamzdziai</b:Tag>
    <b:SourceType>Book</b:SourceType>
    <b:Guid>{D56F0B5A-F165-4202-9141-CAEF230C5E8A}</b:Guid>
    <b:Title>Standartiniai techniniai reikalavimai 330-110kV įtampos kabelių linijų apsauginiams vamzdžiams, 3 lapai</b:Title>
    <b:RefOrder>9</b:RefOrder>
  </b:Source>
  <b:Source>
    <b:Tag>zyma</b:Tag>
    <b:SourceType>Book</b:SourceType>
    <b:Guid>{E32E2D22-AB3B-4EC8-8162-C073317F5C0C}</b:Guid>
    <b:Title>AB Litgrid perdavimo tinklo operatyvinių ir techninių pavadinimų sudarymo ir žymėjimo tvarakos aprašas, 43 lapai</b:Title>
    <b:RefOrder>11</b:RefOrder>
  </b:Source>
  <b:Source>
    <b:Tag>EL9</b:Tag>
    <b:SourceType>Book</b:SourceType>
    <b:Guid>{CE6E1D25-3903-4EA8-9CA5-4D9368E8028C}</b:Guid>
    <b:Title>Standartiniai techniniai reikalavimai 400-110 kV įtampos OL atramų įžeminimo kontūro įrengimui, 4 lapai</b:Title>
    <b:RefOrder>14</b:RefOrder>
  </b:Source>
  <b:Source>
    <b:Tag>E2</b:Tag>
    <b:SourceType>Book</b:SourceType>
    <b:Guid>{EE858E19-ABA0-46FA-AC85-5A880AD4A394}</b:Guid>
    <b:Title>Standartiniai techniniai reikalavimai 110 kV įtampos viršįtampių ribotuvams 2 linijos iškrovos klasės, 5 lapai</b:Title>
    <b:RefOrder>17</b:RefOrder>
  </b:Source>
  <b:Source>
    <b:Tag>E3</b:Tag>
    <b:SourceType>Book</b:SourceType>
    <b:Guid>{DC15873D-8FD5-499E-8E38-A735A23370FF}</b:Guid>
    <b:Title>Standartiniai techniniai reikalavimai 110 kV įtampos viršįtampių ribotuvams 3 linijos iškrovos klasės, 5 lapai</b:Title>
    <b:RefOrder>18</b:RefOrder>
  </b:Source>
  <b:Source>
    <b:Tag>kabeliui</b:Tag>
    <b:SourceType>Book</b:SourceType>
    <b:Guid>{6BF9EDF0-6D3D-4364-BF9A-549182BC0CB0}</b:Guid>
    <b:Title>Standartiniai techniniai reikalavimai 110 kV įtampos kabeliams su plastmasine izoliacija, 4 lapai</b:Title>
    <b:RefOrder>19</b:RefOrder>
  </b:Source>
  <b:Source>
    <b:Tag>galinmova</b:Tag>
    <b:SourceType>Book</b:SourceType>
    <b:Guid>{F9863B73-5A99-4411-B264-A3F79EA7A23A}</b:Guid>
    <b:Title>Standartiniai techniniai reikalavimai 110 kV įtampos kabelių linijų su plastmasine izoliacija galinėms movoms, 3 lapai</b:Title>
    <b:RefOrder>20</b:RefOrder>
  </b:Source>
  <b:Source>
    <b:Tag>jungiamova</b:Tag>
    <b:SourceType>Book</b:SourceType>
    <b:Guid>{AFF94F67-A173-4678-B94D-2BA7788987BE}</b:Guid>
    <b:Title>Standartiniai techniniai reikalavimai 110 kV įtampos kabelių linijų su plastmasine izoliacija jungiamosioms movoms, 3 lapai </b:Title>
    <b:RefOrder>21</b:RefOrder>
  </b:Source>
  <b:Source>
    <b:Tag>sankirtosatv</b:Tag>
    <b:SourceType>Book</b:SourceType>
    <b:Guid>{235118F2-EF30-480C-8D6D-4280D838ECD1}</b:Guid>
    <b:Title>Standartiniai techniniai reikalavimai 110 kV įtampos kabelių linijų apsaugai nuo išorinio mechaninio poveikio, klojant kabelius sankirtose su gatvėmis ir keliais atviru būdu tranšėjoje, 1 lapas</b:Title>
    <b:RefOrder>22</b:RefOrder>
  </b:Source>
  <b:Source>
    <b:Tag>apsaugatran</b:Tag>
    <b:SourceType>Book</b:SourceType>
    <b:Guid>{E22355F8-506C-4BE3-8927-F7D0FB969864}</b:Guid>
    <b:Title>Standartiniai techniniai reikalavimai 110 kV įtampos kabelių linijų apsaugai nuo išorinio mechaninio poveikio, klojant kabelius atviru būdu tranšėjoje, 1 lapas</b:Title>
    <b:RefOrder>23</b:RefOrder>
  </b:Source>
  <b:Source>
    <b:Tag>bendriribot</b:Tag>
    <b:SourceType>Book</b:SourceType>
    <b:Guid>{E5381E9F-B42A-4EAE-BB88-302522E4D3AC}</b:Guid>
    <b:Title>Apibendrinti reikalavimai viršįtampių ribotuvų įrengimui 110 kV transformatorių pastotėse, 6 lapai</b:Title>
    <b:RefOrder>24</b:RefOrder>
  </b:Source>
  <b:Source>
    <b:Tag>uždarbūd</b:Tag>
    <b:SourceType>Book</b:SourceType>
    <b:Guid>{8D302712-6F8C-4766-9D8C-2A54AF0AA072}</b:Guid>
    <b:Title>Standartiniai techniniai reikalavimai 110 kV įtampos kabelių linijų klojimui uždaru horizontalaus kryptinio gręžimo būdu, 1 lapas</b:Title>
    <b:RefOrder>25</b:RefOrder>
  </b:Source>
  <b:Source>
    <b:Tag>gnybtam1</b:Tag>
    <b:SourceType>Book</b:SourceType>
    <b:Guid>{C27B37A5-2513-4035-B0D3-488959A9D6DE}</b:Guid>
    <b:Title>Standartiniai techniniai reikalavimai 400-110 kV įtampos oro linijų aliumininius su plieninių vijų šerdimi laidus laikantiems gnybtams, 3 lapai</b:Title>
    <b:RefOrder>26</b:RefOrder>
  </b:Source>
  <b:Source>
    <b:Tag>laidam</b:Tag>
    <b:SourceType>Book</b:SourceType>
    <b:Guid>{FDD0AE3A-C937-46EF-A6B5-2C078303B5D8}</b:Guid>
    <b:Title>Standartiniai techniniai reikalavimai 400-110 kV įtampos oro linijų neizoliuotiems aliumininiams su plieninių vijų šerdimi laidams, 4 lapai</b:Title>
    <b:RefOrder>29</b:RefOrder>
  </b:Source>
  <b:Source>
    <b:Tag>gnybtam2</b:Tag>
    <b:SourceType>Book</b:SourceType>
    <b:Guid>{7F978F40-E1A1-449A-9905-52831D06C323}</b:Guid>
    <b:Title>Standartiniai techniniai reikalavimai 400-330-110 kV pirminių įrenginių prijungimo gnybtams, 6 lapai</b:Title>
    <b:RefOrder>32</b:RefOrder>
  </b:Source>
  <b:Source>
    <b:Tag>lentelėm</b:Tag>
    <b:SourceType>Book</b:SourceType>
    <b:Guid>{D3A53ED6-AB40-4792-8D46-95A9D27D1445}</b:Guid>
    <b:Title>Standartiniai techniniai reikalavimai pirminių įrenginių techninių duomenų lentelėms, 31 lapas</b:Title>
    <b:RefOrder>33</b:RefOrder>
  </b:Source>
  <b:Source>
    <b:Tag>ŠKabelis</b:Tag>
    <b:SourceType>Book</b:SourceType>
    <b:Guid>{897050BB-406E-4DD1-87BE-9240D48DB5B9}</b:Guid>
    <b:Title>Tipiniai reikalavimai šviesolaidinio kabelio projektavimui, 3 lapai</b:Title>
    <b:RefOrder>34</b:RefOrder>
  </b:Source>
  <b:Source>
    <b:Tag>vamzdisrysiu</b:Tag>
    <b:SourceType>Book</b:SourceType>
    <b:Guid>{935DE1D6-D275-4434-A9BE-6406985D2334}</b:Guid>
    <b:Title>Tipiniai reikalavimai ryšių apsauginiams vamzdžiams, 3 lapai</b:Title>
    <b:RefOrder>35</b:RefOrder>
  </b:Source>
  <b:Source>
    <b:Tag>rysiosulinelis</b:Tag>
    <b:SourceType>Book</b:SourceType>
    <b:Guid>{6F8C1A7D-FCB4-4823-8EE9-4603487363A8}</b:Guid>
    <b:Title>Tipiniai reikalavimai ryšio šuliniams, 2 lapai</b:Title>
    <b:RefOrder>36</b:RefOrder>
  </b:Source>
  <b:Source>
    <b:Tag>skaidulskirstymas</b:Tag>
    <b:SourceType>Book</b:SourceType>
    <b:Guid>{546FE553-B36B-4834-933A-DC4926D50A52}</b:Guid>
    <b:Title>Tipiniai reikalavimai skaidulų paskristymo įrenginio projektavimui, 2 lapai</b:Title>
    <b:RefOrder>37</b:RefOrder>
  </b:Source>
  <b:Source>
    <b:Tag>Per</b:Tag>
    <b:SourceType>Book</b:SourceType>
    <b:Guid>{6A09A564-F00E-4B04-AF7C-8101250982E1}</b:Guid>
    <b:Title>Perdavimo tinklo objekto statybos_rekonstravimo dokumentacijos aprašas</b:Title>
    <b:RefOrder>41</b:RefOrder>
  </b:Source>
  <b:Source>
    <b:Tag>aprašas</b:Tag>
    <b:SourceType>Book</b:SourceType>
    <b:Guid>{6044DAFF-1BE6-4B5F-BEE1-0B377EF030E0}</b:Guid>
    <b:Title>Perdavimo tinklo objekto statybos/rekonstravimo dokumentacijos aprašas, 40 lapų</b:Title>
    <b:RefOrder>4</b:RefOrder>
  </b:Source>
  <b:Source>
    <b:Tag>Saugum</b:Tag>
    <b:SourceType>Book</b:SourceType>
    <b:Guid>{8EBD04CD-94B7-4F19-B287-15473F634F71}</b:Guid>
    <b:Title>Reikalavimai pirkimo objekto atitikčiai nacionalinio saugumo interesams, 2 lapai</b:Title>
    <b:RefOrder>38</b:RefOrder>
  </b:Source>
</b:Sources>
</file>

<file path=customXml/item5.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3.xml><?xml version="1.0" encoding="utf-8"?>
<ds:datastoreItem xmlns:ds="http://schemas.openxmlformats.org/officeDocument/2006/customXml" ds:itemID="{E269AE45-73FB-40CA-B757-9B4851ABCFCA}"/>
</file>

<file path=customXml/itemProps4.xml><?xml version="1.0" encoding="utf-8"?>
<ds:datastoreItem xmlns:ds="http://schemas.openxmlformats.org/officeDocument/2006/customXml" ds:itemID="{884A2AE1-3DA2-4539-A266-0E97996962FC}">
  <ds:schemaRefs>
    <ds:schemaRef ds:uri="http://schemas.openxmlformats.org/officeDocument/2006/bibliography"/>
  </ds:schemaRefs>
</ds:datastoreItem>
</file>

<file path=customXml/itemProps5.xml><?xml version="1.0" encoding="utf-8"?>
<ds:datastoreItem xmlns:ds="http://schemas.openxmlformats.org/officeDocument/2006/customXml" ds:itemID="{675C13C2-1F77-4F63-8FAF-D886C0EDB673}">
  <ds:schemaRefs>
    <ds:schemaRef ds:uri="http://purl.org/dc/dcmitype/"/>
    <ds:schemaRef ds:uri="http://purl.org/dc/elements/1.1/"/>
    <ds:schemaRef ds:uri="http://schemas.microsoft.com/office/2006/metadata/properties"/>
    <ds:schemaRef ds:uri="http://schemas.microsoft.com/office/2006/documentManagement/types"/>
    <ds:schemaRef ds:uri="ed7976db-2952-48fb-87f0-2295152a3b8a"/>
    <ds:schemaRef ds:uri="http://purl.org/dc/terms/"/>
    <ds:schemaRef ds:uri="http://schemas.microsoft.com/office/infopath/2007/PartnerControls"/>
    <ds:schemaRef ds:uri="http://schemas.openxmlformats.org/package/2006/metadata/core-properties"/>
    <ds:schemaRef ds:uri="e623cabb-d263-4937-893d-0d5fd62db2c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Rasto blankas LT</Template>
  <TotalTime>30</TotalTime>
  <Pages>16</Pages>
  <Words>7293</Words>
  <Characters>41178</Characters>
  <Application>Microsoft Office Word</Application>
  <DocSecurity>0</DocSecurity>
  <Lines>343</Lines>
  <Paragraphs>96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Adresatas</vt:lpstr>
      <vt:lpstr>Adresatas</vt:lpstr>
    </vt:vector>
  </TitlesOfParts>
  <Company>RIC</Company>
  <LinksUpToDate>false</LinksUpToDate>
  <CharactersWithSpaces>48375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creator>Matas Gvazdaitis</dc:creator>
  <cp:lastModifiedBy>Aušvydas Šedys</cp:lastModifiedBy>
  <cp:revision>12</cp:revision>
  <cp:lastPrinted>2020-06-15T10:46:00Z</cp:lastPrinted>
  <dcterms:created xsi:type="dcterms:W3CDTF">2022-04-12T05:11:00Z</dcterms:created>
  <dcterms:modified xsi:type="dcterms:W3CDTF">2024-06-12T09:31:00Z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0x010100B0F58ADA092FE948926259E02A5CBCEA</vt:lpwstr>
  </property>
  <property fmtid="{D5CDD505-2E9C-101B-9397-08002B2CF9AE}" pid="4" name="_dlc_DocIdItemGuid">
    <vt:lpwstr>fd72669f-c80e-4a10-934c-948385899802</vt:lpwstr>
  </property>
  <property fmtid="{D5CDD505-2E9C-101B-9397-08002B2CF9AE}" pid="5" name="MSIP_Label_32ae7b5d-0aac-474b-ae2b-02c331ef2874_Enabled">
    <vt:lpwstr>true</vt:lpwstr>
  </property>
  <property fmtid="{D5CDD505-2E9C-101B-9397-08002B2CF9AE}" pid="6" name="MSIP_Label_32ae7b5d-0aac-474b-ae2b-02c331ef2874_SetDate">
    <vt:lpwstr>2021-10-28T13:11:50Z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8206e547-ea21-456a-9998-0bd3b5566224</vt:lpwstr>
  </property>
  <property fmtid="{D5CDD505-2E9C-101B-9397-08002B2CF9AE}" pid="11" name="MSIP_Label_32ae7b5d-0aac-474b-ae2b-02c331ef2874_ContentBits">
    <vt:lpwstr>0</vt:lpwstr>
  </property>
  <property fmtid="{D5CDD505-2E9C-101B-9397-08002B2CF9AE}" pid="12" name="MediaServiceImageTags">
    <vt:lpwstr/>
  </property>
</Properties>
</file>